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20F" w:rsidRDefault="00DE420F" w:rsidP="00F9563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DE420F" w:rsidRDefault="00385970" w:rsidP="00DE42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АКТУАЛИЗ</w:t>
      </w:r>
      <w:r w:rsidR="00F4199D"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ИРОВАН</w:t>
      </w:r>
      <w:r w:rsidR="00100B9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НАЯ</w:t>
      </w:r>
      <w:r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СХЕМ</w:t>
      </w:r>
      <w:r w:rsidR="00100B9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</w:t>
      </w:r>
      <w:r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ТЕПЛОСНАБЖЕНИЯ </w:t>
      </w:r>
    </w:p>
    <w:p w:rsidR="00DE420F" w:rsidRDefault="00385970" w:rsidP="00DE42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ПОСЕЛКА </w:t>
      </w:r>
      <w:proofErr w:type="gramStart"/>
      <w:r w:rsidR="003143AE"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НОВАЯ</w:t>
      </w:r>
      <w:proofErr w:type="gramEnd"/>
      <w:r w:rsidR="003143AE"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КАЛАМИ</w:t>
      </w:r>
      <w:r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СЕВЕРО</w:t>
      </w:r>
      <w:r w:rsidR="00413DC7"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-</w:t>
      </w:r>
      <w:r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ЕНИСЕЙСКОГО </w:t>
      </w:r>
    </w:p>
    <w:p w:rsidR="00385970" w:rsidRPr="00A02401" w:rsidRDefault="00385970" w:rsidP="00DE42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РАЙОНА НА 202</w:t>
      </w:r>
      <w:r w:rsidR="00D266F2"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1</w:t>
      </w:r>
      <w:r w:rsidRPr="00A024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ГОД </w:t>
      </w:r>
    </w:p>
    <w:p w:rsidR="00F95639" w:rsidRPr="00A02401" w:rsidRDefault="00F95639" w:rsidP="00DE42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F95639" w:rsidRPr="00A02401" w:rsidRDefault="00F95639" w:rsidP="00DE42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tbl>
      <w:tblPr>
        <w:tblW w:w="0" w:type="auto"/>
        <w:tblLook w:val="04A0"/>
      </w:tblPr>
      <w:tblGrid>
        <w:gridCol w:w="4361"/>
        <w:gridCol w:w="5210"/>
      </w:tblGrid>
      <w:tr w:rsidR="00385970" w:rsidRPr="00A02401" w:rsidTr="00DE420F">
        <w:tc>
          <w:tcPr>
            <w:tcW w:w="4361" w:type="dxa"/>
          </w:tcPr>
          <w:p w:rsidR="00385970" w:rsidRPr="00A02401" w:rsidRDefault="00385970" w:rsidP="003859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A02401">
              <w:rPr>
                <w:rFonts w:ascii="Times New Roman" w:hAnsi="Times New Roman" w:cs="Times New Roman"/>
                <w:noProof/>
                <w:color w:val="000000" w:themeColor="text1"/>
              </w:rPr>
              <w:drawing>
                <wp:inline distT="0" distB="0" distL="0" distR="0">
                  <wp:extent cx="2390775" cy="2962275"/>
                  <wp:effectExtent l="19050" t="0" r="9525" b="0"/>
                  <wp:docPr id="6" name="Рисунок 1" descr="https://upload.wikimedia.org/wikipedia/commons/a/a1/Coat_of_Arms_of_Severo-Yeniseysky_rayon_%282011%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upload.wikimedia.org/wikipedia/commons/a/a1/Coat_of_Arms_of_Severo-Yeniseysky_rayon_%282011%2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2962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DE420F" w:rsidRDefault="00DE420F" w:rsidP="00DE420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</w:p>
          <w:p w:rsidR="00385970" w:rsidRPr="00DE420F" w:rsidRDefault="00385970" w:rsidP="00DE420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DE420F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Утверждаемая</w:t>
            </w:r>
          </w:p>
          <w:p w:rsidR="00385970" w:rsidRPr="00A02401" w:rsidRDefault="00385970" w:rsidP="00DE420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DE420F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часть</w:t>
            </w:r>
          </w:p>
        </w:tc>
      </w:tr>
    </w:tbl>
    <w:p w:rsidR="00F95639" w:rsidRPr="00A02401" w:rsidRDefault="00F95639" w:rsidP="00F9563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5639" w:rsidRPr="00A02401" w:rsidRDefault="00F95639" w:rsidP="00F9563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5639" w:rsidRPr="00A02401" w:rsidRDefault="00F95639" w:rsidP="00F9563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0D2F" w:rsidRDefault="00A00D2F" w:rsidP="00F95639">
      <w:pPr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20F" w:rsidRDefault="00DE420F" w:rsidP="00F95639">
      <w:pPr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20F" w:rsidRDefault="00DE420F" w:rsidP="00F95639">
      <w:pPr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20F" w:rsidRDefault="00DE420F" w:rsidP="00DE420F">
      <w:pPr>
        <w:spacing w:after="0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20F" w:rsidRDefault="00DE420F" w:rsidP="00DE420F">
      <w:pPr>
        <w:spacing w:after="0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20F" w:rsidRDefault="00DE420F" w:rsidP="00DE420F">
      <w:pPr>
        <w:spacing w:after="0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20F" w:rsidRDefault="00DE420F" w:rsidP="00DE420F">
      <w:pPr>
        <w:spacing w:after="0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420F" w:rsidRPr="00A02401" w:rsidRDefault="00DE420F" w:rsidP="00DE420F">
      <w:pPr>
        <w:spacing w:after="0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5639" w:rsidRPr="00A02401" w:rsidRDefault="00F95639" w:rsidP="00DE420F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Разработчик:</w:t>
      </w:r>
    </w:p>
    <w:p w:rsidR="00F95639" w:rsidRPr="00A02401" w:rsidRDefault="00F95639" w:rsidP="00DE420F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Индивидуальный предприниматель</w:t>
      </w:r>
    </w:p>
    <w:p w:rsidR="00F95639" w:rsidRPr="00A02401" w:rsidRDefault="00F95639" w:rsidP="00DE420F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________________С.В. Пахотников</w:t>
      </w:r>
    </w:p>
    <w:p w:rsidR="00A00D2F" w:rsidRPr="00A02401" w:rsidRDefault="00A00D2F" w:rsidP="00DE420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0D2F" w:rsidRPr="00A02401" w:rsidRDefault="00A00D2F" w:rsidP="003B35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95639" w:rsidRPr="00A02401" w:rsidRDefault="00F95639" w:rsidP="00F95639">
      <w:pPr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  <w:sectPr w:rsidR="00F95639" w:rsidRPr="00A02401" w:rsidSect="00DE42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566" w:bottom="567" w:left="1276" w:header="568" w:footer="709" w:gutter="0"/>
          <w:pgNumType w:start="4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1362"/>
        <w:gridCol w:w="8918"/>
      </w:tblGrid>
      <w:tr w:rsidR="00385970" w:rsidRPr="00A02401" w:rsidTr="00F95639">
        <w:tc>
          <w:tcPr>
            <w:tcW w:w="1362" w:type="dxa"/>
          </w:tcPr>
          <w:p w:rsidR="00385970" w:rsidRPr="00A02401" w:rsidRDefault="00385970" w:rsidP="00F95639">
            <w:pP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  <w:tc>
          <w:tcPr>
            <w:tcW w:w="8918" w:type="dxa"/>
          </w:tcPr>
          <w:p w:rsidR="001E0937" w:rsidRPr="00A02401" w:rsidRDefault="001E0937" w:rsidP="00072D2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23B6A" w:rsidRPr="00A02401" w:rsidRDefault="00C23B6A" w:rsidP="00C23B6A">
      <w:pPr>
        <w:pStyle w:val="af7"/>
        <w:spacing w:before="0" w:after="0"/>
        <w:jc w:val="both"/>
      </w:pPr>
      <w:r w:rsidRPr="00A02401">
        <w:t>Содержание</w:t>
      </w:r>
      <w:bookmarkStart w:id="0" w:name="zk2"/>
      <w:bookmarkEnd w:id="0"/>
    </w:p>
    <w:p w:rsidR="00C23B6A" w:rsidRPr="00A02401" w:rsidRDefault="00C23B6A" w:rsidP="00C23B6A">
      <w:pPr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sz w:val="28"/>
          <w:szCs w:val="28"/>
        </w:rPr>
        <w:t>Введение…………………………………………………..……………………….….......</w:t>
      </w:r>
      <w:r w:rsidR="003C155F" w:rsidRPr="00A02401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C23B6A" w:rsidRPr="00A02401" w:rsidRDefault="00C23B6A" w:rsidP="00C23B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2401">
        <w:rPr>
          <w:rFonts w:ascii="Times New Roman" w:hAnsi="Times New Roman" w:cs="Times New Roman"/>
          <w:b/>
          <w:sz w:val="28"/>
          <w:szCs w:val="28"/>
        </w:rPr>
        <w:t>РАЗДЕЛ 1. ПОКАЗАТЕЛИ СУЩЕСТВУЮЩЕГО И ПЕРСПЕКТИВНОГО СПРОСА НА ТЕПЛОВУЮ ЭНЕРГИЮ (МОЩНОСТЬ) И ТЕПЛОНОС</w:t>
      </w:r>
      <w:r w:rsidRPr="00A02401">
        <w:rPr>
          <w:rFonts w:ascii="Times New Roman" w:hAnsi="Times New Roman" w:cs="Times New Roman"/>
          <w:b/>
          <w:sz w:val="28"/>
          <w:szCs w:val="28"/>
        </w:rPr>
        <w:t>И</w:t>
      </w:r>
      <w:r w:rsidRPr="00A02401">
        <w:rPr>
          <w:rFonts w:ascii="Times New Roman" w:hAnsi="Times New Roman" w:cs="Times New Roman"/>
          <w:b/>
          <w:sz w:val="28"/>
          <w:szCs w:val="28"/>
        </w:rPr>
        <w:t xml:space="preserve">ТЕЛЬ В УСТАНОВЛЕННЫХ ГРАНИЦАХ ТЕРРИТОРИИ ГОРОДСКОГО ПОСЕЛКА </w:t>
      </w:r>
      <w:r w:rsidR="008250E9" w:rsidRPr="00A02401">
        <w:rPr>
          <w:rFonts w:ascii="Times New Roman" w:hAnsi="Times New Roman" w:cs="Times New Roman"/>
          <w:b/>
          <w:sz w:val="28"/>
          <w:szCs w:val="28"/>
        </w:rPr>
        <w:t>НОВАЯ КАЛАМИ………..</w:t>
      </w:r>
      <w:r w:rsidRPr="00A02401">
        <w:rPr>
          <w:rFonts w:ascii="Times New Roman" w:hAnsi="Times New Roman" w:cs="Times New Roman"/>
          <w:b/>
          <w:sz w:val="28"/>
          <w:szCs w:val="28"/>
        </w:rPr>
        <w:t>…………………………………</w:t>
      </w:r>
      <w:r w:rsidRPr="00A02401">
        <w:rPr>
          <w:rFonts w:ascii="Times New Roman" w:eastAsia="Times New Roman" w:hAnsi="Times New Roman" w:cs="Times New Roman"/>
          <w:b/>
          <w:sz w:val="28"/>
          <w:szCs w:val="28"/>
        </w:rPr>
        <w:t>……........</w:t>
      </w:r>
      <w:r w:rsidR="003C155F" w:rsidRPr="00A02401">
        <w:rPr>
          <w:rFonts w:ascii="Times New Roman" w:eastAsia="Times New Roman" w:hAnsi="Times New Roman" w:cs="Times New Roman"/>
          <w:b/>
          <w:sz w:val="28"/>
          <w:szCs w:val="28"/>
        </w:rPr>
        <w:t>..11</w:t>
      </w:r>
    </w:p>
    <w:p w:rsidR="00C23B6A" w:rsidRPr="00A02401" w:rsidRDefault="00C23B6A" w:rsidP="00A8350A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 xml:space="preserve">тирные дома, индивидуальные жилые дома, общественные здания </w:t>
      </w:r>
      <w:r w:rsidR="00A00D2F" w:rsidRPr="00A02401">
        <w:rPr>
          <w:rFonts w:ascii="Times New Roman" w:hAnsi="Times New Roman" w:cs="Times New Roman"/>
          <w:sz w:val="28"/>
          <w:szCs w:val="28"/>
        </w:rPr>
        <w:t>производстве</w:t>
      </w:r>
      <w:r w:rsidR="00A00D2F" w:rsidRPr="00A02401">
        <w:rPr>
          <w:rFonts w:ascii="Times New Roman" w:hAnsi="Times New Roman" w:cs="Times New Roman"/>
          <w:sz w:val="28"/>
          <w:szCs w:val="28"/>
        </w:rPr>
        <w:t>н</w:t>
      </w:r>
      <w:r w:rsidR="00A00D2F" w:rsidRPr="00A02401">
        <w:rPr>
          <w:rFonts w:ascii="Times New Roman" w:hAnsi="Times New Roman" w:cs="Times New Roman"/>
          <w:sz w:val="28"/>
          <w:szCs w:val="28"/>
        </w:rPr>
        <w:t xml:space="preserve">ные здания </w:t>
      </w:r>
      <w:r w:rsidRPr="00A02401">
        <w:rPr>
          <w:rFonts w:ascii="Times New Roman" w:hAnsi="Times New Roman" w:cs="Times New Roman"/>
          <w:sz w:val="28"/>
          <w:szCs w:val="28"/>
        </w:rPr>
        <w:t>промышленных предприятий по этапам – на каждый год первого 5-летнего периода и на последующие 5-летние периоды (далее – этапы)…………</w:t>
      </w:r>
      <w:r w:rsidR="00A00D2F" w:rsidRPr="00A02401">
        <w:rPr>
          <w:rFonts w:ascii="Times New Roman" w:hAnsi="Times New Roman" w:cs="Times New Roman"/>
          <w:sz w:val="28"/>
          <w:szCs w:val="28"/>
        </w:rPr>
        <w:t>...</w:t>
      </w:r>
      <w:r w:rsidR="003C155F" w:rsidRPr="00A02401">
        <w:rPr>
          <w:rFonts w:ascii="Times New Roman" w:hAnsi="Times New Roman" w:cs="Times New Roman"/>
          <w:sz w:val="28"/>
          <w:szCs w:val="28"/>
        </w:rPr>
        <w:t>.</w:t>
      </w:r>
      <w:r w:rsidR="004114B6" w:rsidRPr="00A02401">
        <w:rPr>
          <w:rFonts w:ascii="Times New Roman" w:hAnsi="Times New Roman" w:cs="Times New Roman"/>
          <w:sz w:val="28"/>
          <w:szCs w:val="28"/>
        </w:rPr>
        <w:t>1</w:t>
      </w:r>
      <w:r w:rsidR="003C155F" w:rsidRPr="00A02401">
        <w:rPr>
          <w:rFonts w:ascii="Times New Roman" w:hAnsi="Times New Roman" w:cs="Times New Roman"/>
          <w:sz w:val="28"/>
          <w:szCs w:val="28"/>
        </w:rPr>
        <w:t>1</w:t>
      </w:r>
    </w:p>
    <w:p w:rsidR="00C23B6A" w:rsidRPr="00A02401" w:rsidRDefault="00C23B6A" w:rsidP="004114B6">
      <w:pPr>
        <w:pStyle w:val="2"/>
        <w:widowControl w:val="0"/>
        <w:numPr>
          <w:ilvl w:val="1"/>
          <w:numId w:val="23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в каждом</w:t>
      </w:r>
      <w:r w:rsidR="00A00D2F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расчетном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элементе территориального деления на каждом этапе………</w:t>
      </w:r>
      <w:r w:rsidR="00A00D2F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………….</w:t>
      </w:r>
      <w:r w:rsidR="004114B6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..</w:t>
      </w:r>
      <w:r w:rsidR="003C155F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13</w:t>
      </w:r>
    </w:p>
    <w:p w:rsidR="00A00D2F" w:rsidRPr="00A02401" w:rsidRDefault="00A00D2F" w:rsidP="00A00D2F">
      <w:pPr>
        <w:pStyle w:val="2"/>
        <w:numPr>
          <w:ilvl w:val="1"/>
          <w:numId w:val="23"/>
        </w:numPr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нах, на каждом этапе …………………………………………..………………………</w:t>
      </w:r>
      <w:r w:rsidR="003C155F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C23B6A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3C155F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</w:p>
    <w:p w:rsidR="00A00D2F" w:rsidRPr="00A02401" w:rsidRDefault="00A00D2F" w:rsidP="00A00D2F">
      <w:pPr>
        <w:pStyle w:val="e"/>
        <w:numPr>
          <w:ilvl w:val="1"/>
          <w:numId w:val="23"/>
        </w:numPr>
        <w:tabs>
          <w:tab w:val="left" w:pos="567"/>
        </w:tabs>
        <w:spacing w:before="0"/>
        <w:ind w:left="0" w:right="-85" w:firstLine="0"/>
        <w:rPr>
          <w:sz w:val="28"/>
          <w:szCs w:val="28"/>
        </w:rPr>
      </w:pPr>
      <w:r w:rsidRPr="00A02401">
        <w:rPr>
          <w:sz w:val="28"/>
          <w:szCs w:val="28"/>
        </w:rPr>
        <w:t>Существующие и перспективные величины средневзвешенной плотности те</w:t>
      </w:r>
      <w:r w:rsidRPr="00A02401">
        <w:rPr>
          <w:sz w:val="28"/>
          <w:szCs w:val="28"/>
        </w:rPr>
        <w:t>п</w:t>
      </w:r>
      <w:r w:rsidRPr="00A02401">
        <w:rPr>
          <w:sz w:val="28"/>
          <w:szCs w:val="28"/>
        </w:rPr>
        <w:t>ловой нагрузки в каждом расчетном элементе территориального деления, зоне де</w:t>
      </w:r>
      <w:r w:rsidRPr="00A02401">
        <w:rPr>
          <w:sz w:val="28"/>
          <w:szCs w:val="28"/>
        </w:rPr>
        <w:t>й</w:t>
      </w:r>
      <w:r w:rsidRPr="00A02401">
        <w:rPr>
          <w:sz w:val="28"/>
          <w:szCs w:val="28"/>
        </w:rPr>
        <w:t>ствия каждого источника тепловой энергии, каждой системе теплоснабжения и по поселению, городскому округу, городу федерального значения………………….…</w:t>
      </w:r>
      <w:r w:rsidR="003C155F" w:rsidRPr="00A02401">
        <w:rPr>
          <w:sz w:val="28"/>
          <w:szCs w:val="28"/>
        </w:rPr>
        <w:t>15</w:t>
      </w:r>
    </w:p>
    <w:p w:rsidR="00C23B6A" w:rsidRPr="00A02401" w:rsidRDefault="00C23B6A" w:rsidP="00A00D2F">
      <w:pPr>
        <w:pStyle w:val="2"/>
        <w:spacing w:before="0" w:line="240" w:lineRule="auto"/>
        <w:ind w:right="-8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color w:val="auto"/>
          <w:sz w:val="28"/>
          <w:szCs w:val="28"/>
        </w:rPr>
        <w:t>РАЗДЕЛ 2. СУЩЕСТВУЮЩИЕ И ПЕРСПЕКТИВНЫЕ БАЛАНСЫ ТЕПЛ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ВОЙ МОЩНОСТИ ИСТОЧНИКОВ ТЕПЛОВОЙ ЭНЕРГИИ И ТЕПЛОВОЙ НАГРУЗКИ ПОТРЕБИТЕЛЕЙ………………………………...…………………….1</w:t>
      </w:r>
      <w:r w:rsidR="003C155F" w:rsidRPr="00A02401">
        <w:rPr>
          <w:rFonts w:ascii="Times New Roman" w:hAnsi="Times New Roman" w:cs="Times New Roman"/>
          <w:color w:val="auto"/>
          <w:sz w:val="28"/>
          <w:szCs w:val="28"/>
        </w:rPr>
        <w:t>6</w:t>
      </w:r>
    </w:p>
    <w:p w:rsidR="00C23B6A" w:rsidRPr="00A02401" w:rsidRDefault="00C23B6A" w:rsidP="00C23B6A">
      <w:pPr>
        <w:spacing w:after="0" w:line="240" w:lineRule="auto"/>
        <w:ind w:right="-8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2.1. Описание существующих и перспективных зон действия систем теплоснабж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ния и источников тепловой энергии…………………………………………………...1</w:t>
      </w:r>
      <w:r w:rsidR="004E7366" w:rsidRPr="00A02401">
        <w:rPr>
          <w:rFonts w:ascii="Times New Roman" w:hAnsi="Times New Roman" w:cs="Times New Roman"/>
          <w:sz w:val="28"/>
          <w:szCs w:val="28"/>
        </w:rPr>
        <w:t>6</w:t>
      </w:r>
    </w:p>
    <w:p w:rsidR="00C23B6A" w:rsidRPr="00A02401" w:rsidRDefault="00A00D2F" w:rsidP="00A8350A">
      <w:pPr>
        <w:pStyle w:val="2"/>
        <w:widowControl w:val="0"/>
        <w:numPr>
          <w:ilvl w:val="1"/>
          <w:numId w:val="20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b w:val="0"/>
          <w:color w:val="auto"/>
          <w:sz w:val="28"/>
          <w:szCs w:val="28"/>
        </w:rPr>
        <w:t>Описание существующих и перспективных зон действия индивидуальных источников тепловой энергии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23B6A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……………………………………………………...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C23B6A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3C155F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</w:p>
    <w:p w:rsidR="00C23B6A" w:rsidRPr="00A02401" w:rsidRDefault="00A00D2F" w:rsidP="00A8350A">
      <w:pPr>
        <w:pStyle w:val="2"/>
        <w:widowControl w:val="0"/>
        <w:numPr>
          <w:ilvl w:val="1"/>
          <w:numId w:val="20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Существующие и п</w:t>
      </w:r>
      <w:r w:rsidR="00C23B6A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ерспективные балансы тепловой мощности и тепловой нагрузки 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потребителей</w:t>
      </w:r>
      <w:r w:rsidR="00C23B6A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зонах действия источников тепловой энергии, в том числе работающих на единую тепловую сеть, на каждом этапе………………………....…1</w:t>
      </w:r>
      <w:r w:rsidR="004114B6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</w:p>
    <w:p w:rsidR="008B3440" w:rsidRPr="00A02401" w:rsidRDefault="00C23B6A" w:rsidP="00A8350A">
      <w:pPr>
        <w:pStyle w:val="e"/>
        <w:numPr>
          <w:ilvl w:val="1"/>
          <w:numId w:val="20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proofErr w:type="gramStart"/>
      <w:r w:rsidRPr="00A02401">
        <w:rPr>
          <w:sz w:val="28"/>
          <w:szCs w:val="28"/>
        </w:rPr>
        <w:t>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</w:t>
      </w:r>
      <w:r w:rsidRPr="00A02401">
        <w:rPr>
          <w:sz w:val="28"/>
          <w:szCs w:val="28"/>
        </w:rPr>
        <w:t>и</w:t>
      </w:r>
      <w:r w:rsidRPr="00A02401">
        <w:rPr>
          <w:sz w:val="28"/>
          <w:szCs w:val="28"/>
        </w:rPr>
        <w:t>бо в границах городского округа (поселения) и города федерального значения или городских округов (поселений) и города федерального значения, с указанием вел</w:t>
      </w:r>
      <w:r w:rsidRPr="00A02401">
        <w:rPr>
          <w:sz w:val="28"/>
          <w:szCs w:val="28"/>
        </w:rPr>
        <w:t>и</w:t>
      </w:r>
      <w:r w:rsidRPr="00A02401">
        <w:rPr>
          <w:sz w:val="28"/>
          <w:szCs w:val="28"/>
        </w:rPr>
        <w:t>чины тепловой нагрузки для потребителей каждого поселения, городского округа, города федерального значения</w:t>
      </w:r>
      <w:proofErr w:type="gramEnd"/>
      <w:r w:rsidRPr="00A02401">
        <w:rPr>
          <w:sz w:val="28"/>
          <w:szCs w:val="28"/>
        </w:rPr>
        <w:t>………………………………………….……………...1</w:t>
      </w:r>
      <w:r w:rsidR="003C155F" w:rsidRPr="00A02401">
        <w:rPr>
          <w:sz w:val="28"/>
          <w:szCs w:val="28"/>
        </w:rPr>
        <w:t>8</w:t>
      </w:r>
    </w:p>
    <w:p w:rsidR="00D63D33" w:rsidRPr="00A02401" w:rsidRDefault="00D63D33" w:rsidP="008B3440">
      <w:pPr>
        <w:pStyle w:val="e"/>
        <w:tabs>
          <w:tab w:val="left" w:pos="567"/>
        </w:tabs>
        <w:spacing w:before="0"/>
        <w:ind w:right="-87"/>
        <w:rPr>
          <w:sz w:val="28"/>
          <w:szCs w:val="28"/>
        </w:rPr>
      </w:pPr>
    </w:p>
    <w:p w:rsidR="00D63D33" w:rsidRPr="00A02401" w:rsidRDefault="00D63D33" w:rsidP="00D63D33"/>
    <w:p w:rsidR="00D63D33" w:rsidRPr="00A02401" w:rsidRDefault="00100B9F" w:rsidP="00100B9F">
      <w:pPr>
        <w:tabs>
          <w:tab w:val="left" w:pos="4420"/>
        </w:tabs>
      </w:pPr>
      <w:r>
        <w:tab/>
      </w:r>
    </w:p>
    <w:p w:rsidR="00D63D33" w:rsidRPr="00A02401" w:rsidRDefault="00D63D33" w:rsidP="00D63D33"/>
    <w:p w:rsidR="008B3440" w:rsidRPr="00A02401" w:rsidRDefault="008B3440" w:rsidP="00D63D33">
      <w:pPr>
        <w:sectPr w:rsidR="008B3440" w:rsidRPr="00A02401" w:rsidSect="00C23B6A">
          <w:headerReference w:type="default" r:id="rId15"/>
          <w:headerReference w:type="first" r:id="rId16"/>
          <w:footerReference w:type="first" r:id="rId17"/>
          <w:pgSz w:w="11906" w:h="16838"/>
          <w:pgMar w:top="567" w:right="566" w:bottom="567" w:left="1276" w:header="709" w:footer="709" w:gutter="0"/>
          <w:pgNumType w:start="2"/>
          <w:cols w:space="708"/>
          <w:titlePg/>
          <w:docGrid w:linePitch="360"/>
        </w:sectPr>
      </w:pPr>
    </w:p>
    <w:p w:rsidR="00C23B6A" w:rsidRPr="00A02401" w:rsidRDefault="00A00D2F" w:rsidP="00A8350A">
      <w:pPr>
        <w:pStyle w:val="e"/>
        <w:numPr>
          <w:ilvl w:val="1"/>
          <w:numId w:val="20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lastRenderedPageBreak/>
        <w:t>Радиус эффективного теплоснабжения, определяемый в соответствии с мет</w:t>
      </w:r>
      <w:r w:rsidRPr="00A02401">
        <w:rPr>
          <w:sz w:val="28"/>
          <w:szCs w:val="28"/>
        </w:rPr>
        <w:t>о</w:t>
      </w:r>
      <w:r w:rsidRPr="00A02401">
        <w:rPr>
          <w:sz w:val="28"/>
          <w:szCs w:val="28"/>
        </w:rPr>
        <w:t>дическими указаниями по разработке схем теплоснабжения ...</w:t>
      </w:r>
      <w:r w:rsidR="00C23B6A" w:rsidRPr="00A02401">
        <w:rPr>
          <w:sz w:val="28"/>
          <w:szCs w:val="28"/>
        </w:rPr>
        <w:t>………..………...….1</w:t>
      </w:r>
      <w:r w:rsidR="003C155F" w:rsidRPr="00A02401">
        <w:rPr>
          <w:sz w:val="28"/>
          <w:szCs w:val="28"/>
        </w:rPr>
        <w:t>8</w:t>
      </w:r>
    </w:p>
    <w:p w:rsidR="00C23B6A" w:rsidRPr="00A02401" w:rsidRDefault="00C23B6A" w:rsidP="00C23B6A">
      <w:pPr>
        <w:pStyle w:val="e"/>
        <w:spacing w:before="0"/>
        <w:ind w:right="-87" w:firstLine="0"/>
        <w:rPr>
          <w:b/>
          <w:sz w:val="28"/>
          <w:szCs w:val="28"/>
        </w:rPr>
      </w:pPr>
      <w:r w:rsidRPr="00A02401">
        <w:rPr>
          <w:b/>
          <w:sz w:val="28"/>
          <w:szCs w:val="28"/>
        </w:rPr>
        <w:t>РАЗДЕЛ 3. СУЩЕСТВУЮЩИЕ И ПЕРСПЕКТИВНЫЕ БАЛАНСЫ ТЕПЛ</w:t>
      </w:r>
      <w:r w:rsidRPr="00A02401">
        <w:rPr>
          <w:b/>
          <w:sz w:val="28"/>
          <w:szCs w:val="28"/>
        </w:rPr>
        <w:t>О</w:t>
      </w:r>
      <w:r w:rsidRPr="00A02401">
        <w:rPr>
          <w:b/>
          <w:sz w:val="28"/>
          <w:szCs w:val="28"/>
        </w:rPr>
        <w:t>НОСИТЕЛЯ……………………………………………………………........……….…</w:t>
      </w:r>
      <w:r w:rsidR="004114B6" w:rsidRPr="00A02401">
        <w:rPr>
          <w:b/>
          <w:sz w:val="28"/>
          <w:szCs w:val="28"/>
        </w:rPr>
        <w:t>20</w:t>
      </w:r>
    </w:p>
    <w:p w:rsidR="00C23B6A" w:rsidRPr="00A02401" w:rsidRDefault="00C23B6A" w:rsidP="00C23B6A">
      <w:pPr>
        <w:pStyle w:val="e"/>
        <w:spacing w:before="0"/>
        <w:ind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3.1 Существующие и перспективные балансы производительности водоподготов</w:t>
      </w:r>
      <w:r w:rsidRPr="00A02401">
        <w:rPr>
          <w:sz w:val="28"/>
          <w:szCs w:val="28"/>
        </w:rPr>
        <w:t>и</w:t>
      </w:r>
      <w:r w:rsidRPr="00A02401">
        <w:rPr>
          <w:sz w:val="28"/>
          <w:szCs w:val="28"/>
        </w:rPr>
        <w:t xml:space="preserve">тельных установок и максимального потребления теплоносителя </w:t>
      </w:r>
      <w:proofErr w:type="spellStart"/>
      <w:r w:rsidRPr="00A02401">
        <w:rPr>
          <w:sz w:val="28"/>
          <w:szCs w:val="28"/>
        </w:rPr>
        <w:t>теплопотребля</w:t>
      </w:r>
      <w:r w:rsidRPr="00A02401">
        <w:rPr>
          <w:sz w:val="28"/>
          <w:szCs w:val="28"/>
        </w:rPr>
        <w:t>ю</w:t>
      </w:r>
      <w:r w:rsidRPr="00A02401">
        <w:rPr>
          <w:sz w:val="28"/>
          <w:szCs w:val="28"/>
        </w:rPr>
        <w:t>щими</w:t>
      </w:r>
      <w:proofErr w:type="spellEnd"/>
      <w:r w:rsidRPr="00A02401">
        <w:rPr>
          <w:sz w:val="28"/>
          <w:szCs w:val="28"/>
        </w:rPr>
        <w:t xml:space="preserve"> установками потребителей………………………………………….…………...</w:t>
      </w:r>
      <w:r w:rsidR="004114B6" w:rsidRPr="00A02401">
        <w:rPr>
          <w:sz w:val="28"/>
          <w:szCs w:val="28"/>
        </w:rPr>
        <w:t>20</w:t>
      </w:r>
    </w:p>
    <w:p w:rsidR="00C23B6A" w:rsidRPr="00A02401" w:rsidRDefault="00C23B6A" w:rsidP="00C23B6A">
      <w:pPr>
        <w:pStyle w:val="e"/>
        <w:spacing w:before="0"/>
        <w:ind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3.2. Существующие и перспективные балансы производительности водоподготов</w:t>
      </w:r>
      <w:r w:rsidRPr="00A02401">
        <w:rPr>
          <w:sz w:val="28"/>
          <w:szCs w:val="28"/>
        </w:rPr>
        <w:t>и</w:t>
      </w:r>
      <w:r w:rsidRPr="00A02401">
        <w:rPr>
          <w:sz w:val="28"/>
          <w:szCs w:val="28"/>
        </w:rPr>
        <w:t>тельных установок источников тепловой энергии для компенсации потерь теплон</w:t>
      </w:r>
      <w:r w:rsidRPr="00A02401">
        <w:rPr>
          <w:sz w:val="28"/>
          <w:szCs w:val="28"/>
        </w:rPr>
        <w:t>о</w:t>
      </w:r>
      <w:r w:rsidRPr="00A02401">
        <w:rPr>
          <w:sz w:val="28"/>
          <w:szCs w:val="28"/>
        </w:rPr>
        <w:t>сителя в аварийных режимах работы систем теплоснабжения……………………....</w:t>
      </w:r>
      <w:r w:rsidR="004114B6" w:rsidRPr="00A02401">
        <w:rPr>
          <w:sz w:val="28"/>
          <w:szCs w:val="28"/>
        </w:rPr>
        <w:t>20</w:t>
      </w:r>
    </w:p>
    <w:p w:rsidR="00C23B6A" w:rsidRPr="00A02401" w:rsidRDefault="00C23B6A" w:rsidP="00C23B6A">
      <w:pPr>
        <w:pStyle w:val="e"/>
        <w:spacing w:before="0"/>
        <w:ind w:right="-87" w:firstLine="0"/>
        <w:rPr>
          <w:b/>
          <w:sz w:val="28"/>
          <w:szCs w:val="28"/>
        </w:rPr>
      </w:pPr>
      <w:r w:rsidRPr="00A02401">
        <w:rPr>
          <w:b/>
          <w:sz w:val="28"/>
          <w:szCs w:val="28"/>
        </w:rPr>
        <w:t xml:space="preserve">РАЗДЕЛ 4. ОСНОВНЫЕ ПОЛОЖЕНИЯ </w:t>
      </w:r>
      <w:proofErr w:type="gramStart"/>
      <w:r w:rsidRPr="00A02401">
        <w:rPr>
          <w:b/>
          <w:sz w:val="28"/>
          <w:szCs w:val="28"/>
        </w:rPr>
        <w:t>МАСТЕР-ПЛАНА</w:t>
      </w:r>
      <w:proofErr w:type="gramEnd"/>
      <w:r w:rsidRPr="00A02401">
        <w:rPr>
          <w:b/>
          <w:sz w:val="28"/>
          <w:szCs w:val="28"/>
        </w:rPr>
        <w:t xml:space="preserve"> РАЗВИТИЯ СИ</w:t>
      </w:r>
      <w:r w:rsidRPr="00A02401">
        <w:rPr>
          <w:b/>
          <w:sz w:val="28"/>
          <w:szCs w:val="28"/>
        </w:rPr>
        <w:t>С</w:t>
      </w:r>
      <w:r w:rsidRPr="00A02401">
        <w:rPr>
          <w:b/>
          <w:sz w:val="28"/>
          <w:szCs w:val="28"/>
        </w:rPr>
        <w:t>ТЕМ ТЕПЛОСНАБЖЕНИЯ ПОСЕЛЕНИЯ, ГОРОДСКОГО ОКРУГА, Г</w:t>
      </w:r>
      <w:r w:rsidRPr="00A02401">
        <w:rPr>
          <w:b/>
          <w:sz w:val="28"/>
          <w:szCs w:val="28"/>
        </w:rPr>
        <w:t>О</w:t>
      </w:r>
      <w:r w:rsidRPr="00A02401">
        <w:rPr>
          <w:b/>
          <w:sz w:val="28"/>
          <w:szCs w:val="28"/>
        </w:rPr>
        <w:t>РОДСКОГО ФЕДЕРАЛЬНОГО ЗНАЧЕНИЯ……………………………………..</w:t>
      </w:r>
      <w:r w:rsidR="004114B6" w:rsidRPr="00A02401">
        <w:rPr>
          <w:b/>
          <w:sz w:val="28"/>
          <w:szCs w:val="28"/>
        </w:rPr>
        <w:t>21</w:t>
      </w:r>
    </w:p>
    <w:p w:rsidR="00C23B6A" w:rsidRPr="00A02401" w:rsidRDefault="00C23B6A" w:rsidP="00C23B6A">
      <w:pPr>
        <w:pStyle w:val="e"/>
        <w:spacing w:before="0"/>
        <w:ind w:right="-87" w:firstLine="0"/>
        <w:rPr>
          <w:b/>
          <w:sz w:val="28"/>
          <w:szCs w:val="28"/>
        </w:rPr>
      </w:pPr>
      <w:r w:rsidRPr="00A02401">
        <w:rPr>
          <w:b/>
          <w:sz w:val="28"/>
          <w:szCs w:val="28"/>
        </w:rPr>
        <w:t>РАЗДЕЛ 5. ПРЕДЛОЖЕНИЯ ПО СТРОИТЕЛЬСТВУ, РЕКОНСТРУКЦИИ, ТЕХНИЧЕСКОМУ ПЕРЕВООРУЖЕНИЮ И (ИЛИ) МОДЕРНИЗАЦИИ</w:t>
      </w:r>
      <w:r w:rsidRPr="00A02401">
        <w:rPr>
          <w:b/>
          <w:sz w:val="28"/>
          <w:szCs w:val="28"/>
        </w:rPr>
        <w:t>И</w:t>
      </w:r>
      <w:r w:rsidRPr="00A02401">
        <w:rPr>
          <w:b/>
          <w:sz w:val="28"/>
          <w:szCs w:val="28"/>
        </w:rPr>
        <w:t>СТОЧНИКОВ ТЕПЛОВОЙ ЭНЕРГИИ…………………………………............….2</w:t>
      </w:r>
      <w:r w:rsidR="004114B6" w:rsidRPr="00A02401">
        <w:rPr>
          <w:b/>
          <w:sz w:val="28"/>
          <w:szCs w:val="28"/>
        </w:rPr>
        <w:t>2</w:t>
      </w:r>
    </w:p>
    <w:p w:rsidR="00C23B6A" w:rsidRPr="00A02401" w:rsidRDefault="00A00D2F" w:rsidP="00A8350A">
      <w:pPr>
        <w:pStyle w:val="e"/>
        <w:numPr>
          <w:ilvl w:val="1"/>
          <w:numId w:val="24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Предложения по строительству источников тепловой энергии, обеспечива</w:t>
      </w:r>
      <w:r w:rsidRPr="00A02401">
        <w:rPr>
          <w:sz w:val="28"/>
          <w:szCs w:val="28"/>
        </w:rPr>
        <w:t>ю</w:t>
      </w:r>
      <w:r w:rsidRPr="00A02401">
        <w:rPr>
          <w:sz w:val="28"/>
          <w:szCs w:val="28"/>
        </w:rPr>
        <w:t>щих перспективную тепловую нагрузку на осваиваемых территориях поселения, городского округа, города федерального значения, для которых отсутствует во</w:t>
      </w:r>
      <w:r w:rsidRPr="00A02401">
        <w:rPr>
          <w:sz w:val="28"/>
          <w:szCs w:val="28"/>
        </w:rPr>
        <w:t>з</w:t>
      </w:r>
      <w:r w:rsidRPr="00A02401">
        <w:rPr>
          <w:sz w:val="28"/>
          <w:szCs w:val="28"/>
        </w:rPr>
        <w:t>можность и (или) целесообразность передачи тепловой энергии от существующих или реконструируемых источников тепловой энергии, обоснованная расчетами ц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новых (тарифных) последствий для потребителей (в ценовых зонах теплоснабж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ни</w:t>
      </w:r>
      <w:proofErr w:type="gramStart"/>
      <w:r w:rsidRPr="00A02401">
        <w:rPr>
          <w:sz w:val="28"/>
          <w:szCs w:val="28"/>
        </w:rPr>
        <w:t>я-</w:t>
      </w:r>
      <w:proofErr w:type="gramEnd"/>
      <w:r w:rsidRPr="00A02401">
        <w:rPr>
          <w:sz w:val="28"/>
          <w:szCs w:val="28"/>
        </w:rPr>
        <w:t xml:space="preserve"> обоснованная расчетами ценовых (тарифных) последствий для потребителей, если реализацию товаров в сфере теплоснабжения </w:t>
      </w:r>
      <w:proofErr w:type="gramStart"/>
      <w:r w:rsidRPr="00A02401">
        <w:rPr>
          <w:sz w:val="28"/>
          <w:szCs w:val="28"/>
        </w:rPr>
        <w:t>с использованием такого исто</w:t>
      </w:r>
      <w:r w:rsidRPr="00A02401">
        <w:rPr>
          <w:sz w:val="28"/>
          <w:szCs w:val="28"/>
        </w:rPr>
        <w:t>ч</w:t>
      </w:r>
      <w:r w:rsidRPr="00A02401">
        <w:rPr>
          <w:sz w:val="28"/>
          <w:szCs w:val="28"/>
        </w:rPr>
        <w:t>ника тепловой энергии планируется осуществлять по регулируемым ценам (тар</w:t>
      </w:r>
      <w:r w:rsidRPr="00A02401">
        <w:rPr>
          <w:sz w:val="28"/>
          <w:szCs w:val="28"/>
        </w:rPr>
        <w:t>и</w:t>
      </w:r>
      <w:r w:rsidRPr="00A02401">
        <w:rPr>
          <w:sz w:val="28"/>
          <w:szCs w:val="28"/>
        </w:rPr>
        <w:t>фам), и (или) обоснованная анализом индикаторов развития системы теплоснабж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ния поселения, городского округа, города федерального значения, если реализация товаров в сфере теплоснабжения с использованием такого источника тепловой энергии будет осуществляться по ценам, определяемым по соглашению сторон д</w:t>
      </w:r>
      <w:r w:rsidRPr="00A02401">
        <w:rPr>
          <w:sz w:val="28"/>
          <w:szCs w:val="28"/>
        </w:rPr>
        <w:t>о</w:t>
      </w:r>
      <w:r w:rsidRPr="00A02401">
        <w:rPr>
          <w:sz w:val="28"/>
          <w:szCs w:val="28"/>
        </w:rPr>
        <w:t>говора поставки тепловой энергии (мощности) и (или) теплоносителя) и радиуса эффективного теплоснабжения………………………………………….……………..</w:t>
      </w:r>
      <w:r w:rsidR="00C23B6A" w:rsidRPr="00A02401">
        <w:rPr>
          <w:sz w:val="28"/>
          <w:szCs w:val="28"/>
        </w:rPr>
        <w:t>2</w:t>
      </w:r>
      <w:r w:rsidR="00CE0EA4" w:rsidRPr="00A02401">
        <w:rPr>
          <w:sz w:val="28"/>
          <w:szCs w:val="28"/>
        </w:rPr>
        <w:t>2</w:t>
      </w:r>
      <w:proofErr w:type="gramEnd"/>
    </w:p>
    <w:p w:rsidR="00C23B6A" w:rsidRPr="00A02401" w:rsidRDefault="00C23B6A" w:rsidP="00844227">
      <w:pPr>
        <w:pStyle w:val="e"/>
        <w:numPr>
          <w:ilvl w:val="1"/>
          <w:numId w:val="24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Предложения по реконструкции источников тепловой энергии, обеспечива</w:t>
      </w:r>
      <w:r w:rsidRPr="00A02401">
        <w:rPr>
          <w:sz w:val="28"/>
          <w:szCs w:val="28"/>
        </w:rPr>
        <w:t>ю</w:t>
      </w:r>
      <w:r w:rsidRPr="00A02401">
        <w:rPr>
          <w:sz w:val="28"/>
          <w:szCs w:val="28"/>
        </w:rPr>
        <w:t>щих перспективную тепловую нагрузку в существующих и расширяемых зонах действия источников тепловой энергии……………………</w:t>
      </w:r>
      <w:r w:rsidR="00844227" w:rsidRPr="00A02401">
        <w:rPr>
          <w:sz w:val="28"/>
          <w:szCs w:val="28"/>
        </w:rPr>
        <w:t>……………………...</w:t>
      </w:r>
      <w:r w:rsidRPr="00A02401">
        <w:rPr>
          <w:sz w:val="28"/>
          <w:szCs w:val="28"/>
        </w:rPr>
        <w:t>…..2</w:t>
      </w:r>
      <w:r w:rsidR="00CE0EA4" w:rsidRPr="00A02401">
        <w:rPr>
          <w:sz w:val="28"/>
          <w:szCs w:val="28"/>
        </w:rPr>
        <w:t>2</w:t>
      </w:r>
    </w:p>
    <w:p w:rsidR="00C23B6A" w:rsidRPr="00A02401" w:rsidRDefault="00C23B6A" w:rsidP="00844227">
      <w:pPr>
        <w:pStyle w:val="e"/>
        <w:numPr>
          <w:ilvl w:val="1"/>
          <w:numId w:val="24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Предложения по техническому перевооружению и (или) модернизации исто</w:t>
      </w:r>
      <w:r w:rsidRPr="00A02401">
        <w:rPr>
          <w:sz w:val="28"/>
          <w:szCs w:val="28"/>
        </w:rPr>
        <w:t>ч</w:t>
      </w:r>
      <w:r w:rsidRPr="00A02401">
        <w:rPr>
          <w:sz w:val="28"/>
          <w:szCs w:val="28"/>
        </w:rPr>
        <w:t>ников тепловой энергии с целью повышения эффективности работы систем тепл</w:t>
      </w:r>
      <w:r w:rsidRPr="00A02401">
        <w:rPr>
          <w:sz w:val="28"/>
          <w:szCs w:val="28"/>
        </w:rPr>
        <w:t>о</w:t>
      </w:r>
      <w:r w:rsidRPr="00A02401">
        <w:rPr>
          <w:sz w:val="28"/>
          <w:szCs w:val="28"/>
        </w:rPr>
        <w:t>снабжения…………………………………</w:t>
      </w:r>
      <w:r w:rsidR="00844227" w:rsidRPr="00A02401">
        <w:rPr>
          <w:sz w:val="28"/>
          <w:szCs w:val="28"/>
        </w:rPr>
        <w:t>……..</w:t>
      </w:r>
      <w:r w:rsidRPr="00A02401">
        <w:rPr>
          <w:sz w:val="28"/>
          <w:szCs w:val="28"/>
        </w:rPr>
        <w:t>……………………………….…...…2</w:t>
      </w:r>
      <w:r w:rsidR="00CE0EA4" w:rsidRPr="00A02401">
        <w:rPr>
          <w:sz w:val="28"/>
          <w:szCs w:val="28"/>
        </w:rPr>
        <w:t>2</w:t>
      </w:r>
    </w:p>
    <w:p w:rsidR="00844227" w:rsidRPr="00A02401" w:rsidRDefault="00C23B6A" w:rsidP="00844227">
      <w:pPr>
        <w:pStyle w:val="e"/>
        <w:numPr>
          <w:ilvl w:val="1"/>
          <w:numId w:val="24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Графики совместной работы источников тепловой энергии, функционирующих в режиме комбинированной выработки электрической и тепловой энергии  котел</w:t>
      </w:r>
      <w:r w:rsidRPr="00A02401">
        <w:rPr>
          <w:sz w:val="28"/>
          <w:szCs w:val="28"/>
        </w:rPr>
        <w:t>ь</w:t>
      </w:r>
      <w:r w:rsidR="00844227" w:rsidRPr="00A02401">
        <w:rPr>
          <w:sz w:val="28"/>
          <w:szCs w:val="28"/>
        </w:rPr>
        <w:t>ных………………………………………………</w:t>
      </w:r>
      <w:r w:rsidRPr="00A02401">
        <w:rPr>
          <w:sz w:val="28"/>
          <w:szCs w:val="28"/>
        </w:rPr>
        <w:t>………………</w:t>
      </w:r>
      <w:r w:rsidR="00844227" w:rsidRPr="00A02401">
        <w:rPr>
          <w:sz w:val="28"/>
          <w:szCs w:val="28"/>
        </w:rPr>
        <w:t>…………………….</w:t>
      </w:r>
      <w:r w:rsidRPr="00A02401">
        <w:rPr>
          <w:sz w:val="28"/>
          <w:szCs w:val="28"/>
        </w:rPr>
        <w:t>.....2</w:t>
      </w:r>
      <w:r w:rsidR="00E7508F" w:rsidRPr="00A02401">
        <w:rPr>
          <w:sz w:val="28"/>
          <w:szCs w:val="28"/>
        </w:rPr>
        <w:t>4</w:t>
      </w:r>
    </w:p>
    <w:p w:rsidR="00C23B6A" w:rsidRPr="00A02401" w:rsidRDefault="008B3440" w:rsidP="00844227">
      <w:pPr>
        <w:pStyle w:val="e"/>
        <w:numPr>
          <w:ilvl w:val="1"/>
          <w:numId w:val="24"/>
        </w:numPr>
        <w:tabs>
          <w:tab w:val="left" w:pos="567"/>
        </w:tabs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Ме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ы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z w:val="28"/>
          <w:szCs w:val="28"/>
        </w:rPr>
        <w:t>по</w:t>
      </w:r>
      <w:r w:rsidRPr="00A02401">
        <w:rPr>
          <w:spacing w:val="15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ы</w:t>
      </w:r>
      <w:r w:rsidRPr="00A02401">
        <w:rPr>
          <w:sz w:val="28"/>
          <w:szCs w:val="28"/>
        </w:rPr>
        <w:t>во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у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z w:val="28"/>
          <w:szCs w:val="28"/>
        </w:rPr>
        <w:t>из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pacing w:val="1"/>
          <w:sz w:val="28"/>
          <w:szCs w:val="28"/>
        </w:rPr>
        <w:t>к</w:t>
      </w:r>
      <w:r w:rsidRPr="00A02401">
        <w:rPr>
          <w:sz w:val="28"/>
          <w:szCs w:val="28"/>
        </w:rPr>
        <w:t>сп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у</w:t>
      </w:r>
      <w:r w:rsidRPr="00A02401">
        <w:rPr>
          <w:spacing w:val="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2"/>
          <w:sz w:val="28"/>
          <w:szCs w:val="28"/>
        </w:rPr>
        <w:t>ц</w:t>
      </w:r>
      <w:r w:rsidRPr="00A02401">
        <w:rPr>
          <w:sz w:val="28"/>
          <w:szCs w:val="28"/>
        </w:rPr>
        <w:t>ии,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ко</w:t>
      </w:r>
      <w:r w:rsidRPr="00A02401">
        <w:rPr>
          <w:sz w:val="28"/>
          <w:szCs w:val="28"/>
        </w:rPr>
        <w:t>нсе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 xml:space="preserve">вации </w:t>
      </w:r>
      <w:r w:rsidRPr="00A02401">
        <w:rPr>
          <w:spacing w:val="16"/>
          <w:sz w:val="28"/>
          <w:szCs w:val="28"/>
        </w:rPr>
        <w:t xml:space="preserve"> </w:t>
      </w:r>
      <w:r w:rsidRPr="00A02401">
        <w:rPr>
          <w:sz w:val="28"/>
          <w:szCs w:val="28"/>
        </w:rPr>
        <w:t xml:space="preserve">и 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д</w:t>
      </w:r>
      <w:r w:rsidRPr="00A02401">
        <w:rPr>
          <w:sz w:val="28"/>
          <w:szCs w:val="28"/>
        </w:rPr>
        <w:t>ем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ж</w:t>
      </w:r>
      <w:r w:rsidRPr="00A02401">
        <w:rPr>
          <w:sz w:val="28"/>
          <w:szCs w:val="28"/>
        </w:rPr>
        <w:t>у</w:t>
      </w:r>
      <w:r w:rsidRPr="00A02401">
        <w:rPr>
          <w:w w:val="99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pacing w:val="1"/>
          <w:sz w:val="28"/>
          <w:szCs w:val="28"/>
        </w:rPr>
        <w:t>б</w:t>
      </w:r>
      <w:r w:rsidRPr="00A02401">
        <w:rPr>
          <w:spacing w:val="-1"/>
          <w:sz w:val="28"/>
          <w:szCs w:val="28"/>
        </w:rPr>
        <w:t>ыт</w:t>
      </w:r>
      <w:r w:rsidRPr="00A02401">
        <w:rPr>
          <w:spacing w:val="3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62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1"/>
          <w:sz w:val="28"/>
          <w:szCs w:val="28"/>
        </w:rPr>
        <w:t>то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ни</w:t>
      </w:r>
      <w:r w:rsidRPr="00A02401">
        <w:rPr>
          <w:spacing w:val="1"/>
          <w:sz w:val="28"/>
          <w:szCs w:val="28"/>
        </w:rPr>
        <w:t>ко</w:t>
      </w:r>
      <w:r w:rsidRPr="00A02401">
        <w:rPr>
          <w:sz w:val="28"/>
          <w:szCs w:val="28"/>
        </w:rPr>
        <w:t>в</w:t>
      </w:r>
      <w:r w:rsidRPr="00A02401">
        <w:rPr>
          <w:spacing w:val="5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2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3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5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1"/>
          <w:sz w:val="28"/>
          <w:szCs w:val="28"/>
        </w:rPr>
        <w:t>г</w:t>
      </w:r>
      <w:r w:rsidRPr="00A02401">
        <w:rPr>
          <w:sz w:val="28"/>
          <w:szCs w:val="28"/>
        </w:rPr>
        <w:t>и</w:t>
      </w:r>
      <w:r w:rsidRPr="00A02401">
        <w:rPr>
          <w:spacing w:val="2"/>
          <w:sz w:val="28"/>
          <w:szCs w:val="28"/>
        </w:rPr>
        <w:t>и</w:t>
      </w:r>
      <w:r w:rsidRPr="00A02401">
        <w:rPr>
          <w:sz w:val="28"/>
          <w:szCs w:val="28"/>
        </w:rPr>
        <w:t>,</w:t>
      </w:r>
      <w:r w:rsidRPr="00A02401">
        <w:rPr>
          <w:spacing w:val="61"/>
          <w:sz w:val="28"/>
          <w:szCs w:val="28"/>
        </w:rPr>
        <w:t xml:space="preserve"> </w:t>
      </w:r>
      <w:r w:rsidRPr="00A02401">
        <w:rPr>
          <w:sz w:val="28"/>
          <w:szCs w:val="28"/>
        </w:rPr>
        <w:t>а</w:t>
      </w:r>
      <w:r w:rsidRPr="00A02401">
        <w:rPr>
          <w:spacing w:val="62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ак</w:t>
      </w:r>
      <w:r w:rsidRPr="00A02401">
        <w:rPr>
          <w:spacing w:val="-1"/>
          <w:sz w:val="28"/>
          <w:szCs w:val="28"/>
        </w:rPr>
        <w:t>ж</w:t>
      </w:r>
      <w:r w:rsidRPr="00A02401">
        <w:rPr>
          <w:sz w:val="28"/>
          <w:szCs w:val="28"/>
        </w:rPr>
        <w:t>е</w:t>
      </w:r>
      <w:r w:rsidRPr="00A02401">
        <w:rPr>
          <w:spacing w:val="60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-2"/>
          <w:sz w:val="28"/>
          <w:szCs w:val="28"/>
        </w:rPr>
        <w:t>т</w:t>
      </w:r>
      <w:r w:rsidRPr="00A02401">
        <w:rPr>
          <w:spacing w:val="3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ни</w:t>
      </w:r>
      <w:r w:rsidRPr="00A02401">
        <w:rPr>
          <w:spacing w:val="1"/>
          <w:sz w:val="28"/>
          <w:szCs w:val="28"/>
        </w:rPr>
        <w:t>ко</w:t>
      </w:r>
      <w:r w:rsidRPr="00A02401">
        <w:rPr>
          <w:sz w:val="28"/>
          <w:szCs w:val="28"/>
        </w:rPr>
        <w:t>в</w:t>
      </w:r>
      <w:r w:rsidRPr="00A02401">
        <w:rPr>
          <w:w w:val="9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45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не</w:t>
      </w:r>
      <w:r w:rsidRPr="00A02401">
        <w:rPr>
          <w:spacing w:val="3"/>
          <w:sz w:val="28"/>
          <w:szCs w:val="28"/>
        </w:rPr>
        <w:t>р</w:t>
      </w:r>
      <w:r w:rsidRPr="00A02401">
        <w:rPr>
          <w:spacing w:val="-1"/>
          <w:sz w:val="28"/>
          <w:szCs w:val="28"/>
        </w:rPr>
        <w:t>г</w:t>
      </w:r>
      <w:r w:rsidRPr="00A02401">
        <w:rPr>
          <w:spacing w:val="2"/>
          <w:sz w:val="28"/>
          <w:szCs w:val="28"/>
        </w:rPr>
        <w:t>и</w:t>
      </w:r>
      <w:r w:rsidRPr="00A02401">
        <w:rPr>
          <w:sz w:val="28"/>
          <w:szCs w:val="28"/>
        </w:rPr>
        <w:t>и,</w:t>
      </w:r>
      <w:r w:rsidRPr="00A02401">
        <w:rPr>
          <w:spacing w:val="44"/>
          <w:sz w:val="28"/>
          <w:szCs w:val="28"/>
        </w:rPr>
        <w:t xml:space="preserve"> </w:t>
      </w:r>
      <w:r w:rsidRPr="00A02401">
        <w:rPr>
          <w:spacing w:val="2"/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>ы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2"/>
          <w:sz w:val="28"/>
          <w:szCs w:val="28"/>
        </w:rPr>
        <w:t>в</w:t>
      </w:r>
      <w:r w:rsidRPr="00A02401">
        <w:rPr>
          <w:sz w:val="28"/>
          <w:szCs w:val="28"/>
        </w:rPr>
        <w:t xml:space="preserve">ших </w:t>
      </w:r>
      <w:r w:rsidRPr="00A02401">
        <w:rPr>
          <w:spacing w:val="48"/>
          <w:sz w:val="28"/>
          <w:szCs w:val="28"/>
        </w:rPr>
        <w:t xml:space="preserve"> </w:t>
      </w:r>
      <w:r w:rsidRPr="00A02401">
        <w:rPr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ор</w:t>
      </w:r>
      <w:r w:rsidRPr="00A02401">
        <w:rPr>
          <w:sz w:val="28"/>
          <w:szCs w:val="28"/>
        </w:rPr>
        <w:t>ма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ивн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47"/>
          <w:sz w:val="28"/>
          <w:szCs w:val="28"/>
        </w:rPr>
        <w:t xml:space="preserve"> </w:t>
      </w:r>
      <w:r w:rsidRPr="00A02401">
        <w:rPr>
          <w:spacing w:val="3"/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ро</w:t>
      </w:r>
      <w:r w:rsidRPr="00A02401">
        <w:rPr>
          <w:sz w:val="28"/>
          <w:szCs w:val="28"/>
        </w:rPr>
        <w:t xml:space="preserve">к </w:t>
      </w:r>
      <w:r w:rsidRPr="00A02401">
        <w:rPr>
          <w:spacing w:val="46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ж</w:t>
      </w:r>
      <w:r w:rsidRPr="00A02401">
        <w:rPr>
          <w:spacing w:val="1"/>
          <w:sz w:val="28"/>
          <w:szCs w:val="28"/>
        </w:rPr>
        <w:t>б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 xml:space="preserve">, </w:t>
      </w:r>
      <w:r w:rsidRPr="00A02401">
        <w:rPr>
          <w:spacing w:val="46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w w:val="99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ае</w:t>
      </w:r>
      <w:r w:rsidRPr="00A02401">
        <w:rPr>
          <w:spacing w:val="52"/>
          <w:sz w:val="28"/>
          <w:szCs w:val="28"/>
        </w:rPr>
        <w:t xml:space="preserve"> 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52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ение</w:t>
      </w:r>
      <w:r w:rsidRPr="00A02401">
        <w:rPr>
          <w:spacing w:val="53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рок</w:t>
      </w:r>
      <w:r w:rsidRPr="00A02401">
        <w:rPr>
          <w:sz w:val="28"/>
          <w:szCs w:val="28"/>
        </w:rPr>
        <w:t>а</w:t>
      </w:r>
      <w:r w:rsidRPr="00A02401">
        <w:rPr>
          <w:spacing w:val="52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жб</w:t>
      </w:r>
      <w:r w:rsidRPr="00A02401">
        <w:rPr>
          <w:sz w:val="28"/>
          <w:szCs w:val="28"/>
        </w:rPr>
        <w:t>ы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ехни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ес</w:t>
      </w:r>
      <w:r w:rsidRPr="00A02401">
        <w:rPr>
          <w:spacing w:val="1"/>
          <w:sz w:val="28"/>
          <w:szCs w:val="28"/>
        </w:rPr>
        <w:t>к</w:t>
      </w:r>
      <w:r w:rsidRPr="00A02401">
        <w:rPr>
          <w:sz w:val="28"/>
          <w:szCs w:val="28"/>
        </w:rPr>
        <w:t>и</w:t>
      </w:r>
      <w:r w:rsidRPr="00A02401">
        <w:rPr>
          <w:spacing w:val="52"/>
          <w:sz w:val="28"/>
          <w:szCs w:val="28"/>
        </w:rPr>
        <w:t xml:space="preserve"> </w:t>
      </w:r>
      <w:r w:rsidRPr="00A02401">
        <w:rPr>
          <w:sz w:val="28"/>
          <w:szCs w:val="28"/>
        </w:rPr>
        <w:t>н</w:t>
      </w:r>
      <w:r w:rsidRPr="00A02401">
        <w:rPr>
          <w:spacing w:val="3"/>
          <w:sz w:val="28"/>
          <w:szCs w:val="28"/>
        </w:rPr>
        <w:t>е</w:t>
      </w:r>
      <w:r w:rsidRPr="00A02401">
        <w:rPr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мо</w:t>
      </w:r>
      <w:r w:rsidRPr="00A02401">
        <w:rPr>
          <w:spacing w:val="-1"/>
          <w:sz w:val="28"/>
          <w:szCs w:val="28"/>
        </w:rPr>
        <w:t>ж</w:t>
      </w:r>
      <w:r w:rsidRPr="00A02401">
        <w:rPr>
          <w:sz w:val="28"/>
          <w:szCs w:val="28"/>
        </w:rPr>
        <w:t>но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w w:val="9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pacing w:val="1"/>
          <w:sz w:val="28"/>
          <w:szCs w:val="28"/>
        </w:rPr>
        <w:t>ко</w:t>
      </w:r>
      <w:r w:rsidRPr="00A02401">
        <w:rPr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ми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ес</w:t>
      </w:r>
      <w:r w:rsidRPr="00A02401">
        <w:rPr>
          <w:spacing w:val="1"/>
          <w:sz w:val="28"/>
          <w:szCs w:val="28"/>
        </w:rPr>
        <w:t>к</w:t>
      </w:r>
      <w:r w:rsidRPr="00A02401">
        <w:rPr>
          <w:sz w:val="28"/>
          <w:szCs w:val="28"/>
        </w:rPr>
        <w:t>и</w:t>
      </w:r>
      <w:r w:rsidRPr="00A02401">
        <w:rPr>
          <w:spacing w:val="-43"/>
          <w:sz w:val="28"/>
          <w:szCs w:val="28"/>
        </w:rPr>
        <w:t xml:space="preserve"> </w:t>
      </w:r>
      <w:r w:rsidRPr="00A02401">
        <w:rPr>
          <w:sz w:val="28"/>
          <w:szCs w:val="28"/>
        </w:rPr>
        <w:t>неце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ес</w:t>
      </w:r>
      <w:r w:rsidRPr="00A02401">
        <w:rPr>
          <w:spacing w:val="1"/>
          <w:sz w:val="28"/>
          <w:szCs w:val="28"/>
        </w:rPr>
        <w:t>оо</w:t>
      </w:r>
      <w:r w:rsidRPr="00A02401">
        <w:rPr>
          <w:spacing w:val="-1"/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но……………………...</w:t>
      </w:r>
      <w:r w:rsidR="00C23B6A" w:rsidRPr="00A02401">
        <w:rPr>
          <w:sz w:val="28"/>
          <w:szCs w:val="28"/>
        </w:rPr>
        <w:t>.2</w:t>
      </w:r>
      <w:r w:rsidR="00CE0EA4" w:rsidRPr="00A02401">
        <w:rPr>
          <w:sz w:val="28"/>
          <w:szCs w:val="28"/>
        </w:rPr>
        <w:t>3</w:t>
      </w:r>
    </w:p>
    <w:p w:rsidR="00844227" w:rsidRPr="00A02401" w:rsidRDefault="00844227" w:rsidP="00844227">
      <w:pPr>
        <w:pStyle w:val="e"/>
        <w:tabs>
          <w:tab w:val="left" w:pos="567"/>
        </w:tabs>
        <w:spacing w:before="0"/>
        <w:ind w:right="-87" w:firstLine="0"/>
        <w:rPr>
          <w:sz w:val="28"/>
          <w:szCs w:val="28"/>
        </w:rPr>
      </w:pPr>
    </w:p>
    <w:p w:rsidR="008B3440" w:rsidRPr="00A02401" w:rsidRDefault="008B3440" w:rsidP="008B3440">
      <w:pPr>
        <w:pStyle w:val="e"/>
        <w:numPr>
          <w:ilvl w:val="1"/>
          <w:numId w:val="24"/>
        </w:numPr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lastRenderedPageBreak/>
        <w:t>Меры по переоборудованию котельных в источники тепловой энергии, фун</w:t>
      </w:r>
      <w:r w:rsidRPr="00A02401">
        <w:rPr>
          <w:sz w:val="28"/>
          <w:szCs w:val="28"/>
        </w:rPr>
        <w:t>к</w:t>
      </w:r>
      <w:r w:rsidRPr="00A02401">
        <w:rPr>
          <w:sz w:val="28"/>
          <w:szCs w:val="28"/>
        </w:rPr>
        <w:t>ционирующие в режиме комбинированной выработки электрической и тепловой энергии…………………………………………………………..……….……………...</w:t>
      </w:r>
      <w:r w:rsidR="003C155F" w:rsidRPr="00A02401">
        <w:rPr>
          <w:sz w:val="28"/>
          <w:szCs w:val="28"/>
        </w:rPr>
        <w:t>.</w:t>
      </w:r>
      <w:r w:rsidRPr="00A02401">
        <w:rPr>
          <w:sz w:val="28"/>
          <w:szCs w:val="28"/>
        </w:rPr>
        <w:t>23</w:t>
      </w:r>
    </w:p>
    <w:p w:rsidR="00C23B6A" w:rsidRPr="00A02401" w:rsidRDefault="00C23B6A" w:rsidP="00A8350A">
      <w:pPr>
        <w:pStyle w:val="e"/>
        <w:numPr>
          <w:ilvl w:val="1"/>
          <w:numId w:val="24"/>
        </w:numPr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Меры по переводу котельных, размещенных в существующих и расширяемых зонах действия источников тепловой энергии, функционирующих в режиме комб</w:t>
      </w:r>
      <w:r w:rsidRPr="00A02401">
        <w:rPr>
          <w:sz w:val="28"/>
          <w:szCs w:val="28"/>
        </w:rPr>
        <w:t>и</w:t>
      </w:r>
      <w:r w:rsidRPr="00A02401">
        <w:rPr>
          <w:sz w:val="28"/>
          <w:szCs w:val="28"/>
        </w:rPr>
        <w:t>нированной выработки электрической и тепловой энергии, в пиковый режим раб</w:t>
      </w:r>
      <w:r w:rsidRPr="00A02401">
        <w:rPr>
          <w:sz w:val="28"/>
          <w:szCs w:val="28"/>
        </w:rPr>
        <w:t>о</w:t>
      </w:r>
      <w:r w:rsidRPr="00A02401">
        <w:rPr>
          <w:sz w:val="28"/>
          <w:szCs w:val="28"/>
        </w:rPr>
        <w:t>ты, либо по выводу из эксплуатации…………………………………………………..2</w:t>
      </w:r>
      <w:r w:rsidR="00CE0EA4" w:rsidRPr="00A02401">
        <w:rPr>
          <w:sz w:val="28"/>
          <w:szCs w:val="28"/>
        </w:rPr>
        <w:t>3</w:t>
      </w:r>
    </w:p>
    <w:p w:rsidR="00C23B6A" w:rsidRPr="00A02401" w:rsidRDefault="00C23B6A" w:rsidP="00A8350A">
      <w:pPr>
        <w:pStyle w:val="e"/>
        <w:numPr>
          <w:ilvl w:val="1"/>
          <w:numId w:val="24"/>
        </w:numPr>
        <w:spacing w:before="0"/>
        <w:ind w:left="0" w:right="-87" w:firstLine="0"/>
        <w:rPr>
          <w:sz w:val="28"/>
          <w:szCs w:val="28"/>
        </w:rPr>
      </w:pPr>
      <w:r w:rsidRPr="00A02401">
        <w:rPr>
          <w:sz w:val="28"/>
          <w:szCs w:val="28"/>
        </w:rPr>
        <w:t>Температурный график отпуска тепловой энергии для каждого источника т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пловой энергии или группы источников в системе теплоснабжения, работающей на общую тепловую сеть, и оценку затрат при необходимости его измен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ния……………………………….…………………………………………..……...........2</w:t>
      </w:r>
      <w:r w:rsidR="003C155F" w:rsidRPr="00A02401">
        <w:rPr>
          <w:sz w:val="28"/>
          <w:szCs w:val="28"/>
        </w:rPr>
        <w:t>4</w:t>
      </w:r>
    </w:p>
    <w:p w:rsidR="00C23B6A" w:rsidRPr="00A02401" w:rsidRDefault="00C23B6A" w:rsidP="00A8350A">
      <w:pPr>
        <w:pStyle w:val="2"/>
        <w:widowControl w:val="0"/>
        <w:numPr>
          <w:ilvl w:val="1"/>
          <w:numId w:val="24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мощностей…………………………………………………………………….….2</w:t>
      </w:r>
      <w:r w:rsidR="003C155F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</w:p>
    <w:p w:rsidR="008B3440" w:rsidRPr="00A02401" w:rsidRDefault="008B3440" w:rsidP="008B3440">
      <w:pPr>
        <w:numPr>
          <w:ilvl w:val="1"/>
          <w:numId w:val="24"/>
        </w:numPr>
        <w:spacing w:after="0" w:line="240" w:lineRule="auto"/>
        <w:ind w:left="0" w:right="-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топлива……………………………………….………………...…..…..</w:t>
      </w:r>
      <w:r w:rsidR="003C155F" w:rsidRPr="00A02401">
        <w:rPr>
          <w:rFonts w:ascii="Times New Roman" w:hAnsi="Times New Roman" w:cs="Times New Roman"/>
          <w:sz w:val="28"/>
          <w:szCs w:val="28"/>
        </w:rPr>
        <w:t>24</w:t>
      </w:r>
    </w:p>
    <w:p w:rsidR="00C23B6A" w:rsidRPr="00A02401" w:rsidRDefault="00C23B6A" w:rsidP="00C23B6A">
      <w:pPr>
        <w:spacing w:after="0" w:line="240" w:lineRule="auto"/>
        <w:ind w:right="-8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b/>
          <w:sz w:val="28"/>
          <w:szCs w:val="28"/>
        </w:rPr>
        <w:t>РАЗДЕЛ 6. ПРЕДЛОЖЕНИЯ ПО СТРОИТЕЛЬСТВУ, РЕКОНСТРУКЦИИ И (ИЛИ) МОДЕРНИЗАЦИИ ТЕПЛОВЫХ СЕТЕЙ……………………………..…..2</w:t>
      </w:r>
      <w:r w:rsidR="00CE0EA4" w:rsidRPr="00A02401">
        <w:rPr>
          <w:rFonts w:ascii="Times New Roman" w:hAnsi="Times New Roman" w:cs="Times New Roman"/>
          <w:b/>
          <w:sz w:val="28"/>
          <w:szCs w:val="28"/>
        </w:rPr>
        <w:t>5</w:t>
      </w:r>
    </w:p>
    <w:p w:rsidR="00C23B6A" w:rsidRPr="00A02401" w:rsidRDefault="00C23B6A" w:rsidP="00A8350A">
      <w:pPr>
        <w:numPr>
          <w:ilvl w:val="1"/>
          <w:numId w:val="25"/>
        </w:numPr>
        <w:tabs>
          <w:tab w:val="left" w:pos="567"/>
        </w:tabs>
        <w:spacing w:after="0" w:line="240" w:lineRule="auto"/>
        <w:ind w:left="0" w:right="-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Предложения по строительству, реконструкции и (или) модернизации тепл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вых сетей, обеспечивающих перераспределение тепловой нагрузки из зон с дефиц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том располагаемой тепловой мощности источников тепловой энергии в зоны с р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зервом располагаемой тепловой мощности источников тепловой энергии (использ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вание существующих резервов)………………………………..…….……………..….2</w:t>
      </w:r>
      <w:r w:rsidR="00CE0EA4" w:rsidRPr="00A02401">
        <w:rPr>
          <w:rFonts w:ascii="Times New Roman" w:hAnsi="Times New Roman" w:cs="Times New Roman"/>
          <w:sz w:val="28"/>
          <w:szCs w:val="28"/>
        </w:rPr>
        <w:t>5</w:t>
      </w:r>
    </w:p>
    <w:p w:rsidR="00C23B6A" w:rsidRPr="00A02401" w:rsidRDefault="00C23B6A" w:rsidP="00A8350A">
      <w:pPr>
        <w:pStyle w:val="2"/>
        <w:widowControl w:val="0"/>
        <w:numPr>
          <w:ilvl w:val="1"/>
          <w:numId w:val="25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округа, города федерального значения под жилищную, комплексную или производственную застройку…...……………...2</w:t>
      </w:r>
      <w:r w:rsidR="00CE0EA4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</w:p>
    <w:p w:rsidR="00C23B6A" w:rsidRPr="00A02401" w:rsidRDefault="00C23B6A" w:rsidP="00A8350A">
      <w:pPr>
        <w:pStyle w:val="2"/>
        <w:widowControl w:val="0"/>
        <w:numPr>
          <w:ilvl w:val="1"/>
          <w:numId w:val="25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теплоснабжения…………...…..…...2</w:t>
      </w:r>
      <w:r w:rsidR="00CE0EA4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</w:p>
    <w:p w:rsidR="00C23B6A" w:rsidRPr="00A02401" w:rsidRDefault="00C23B6A" w:rsidP="00844227">
      <w:pPr>
        <w:pStyle w:val="2"/>
        <w:widowControl w:val="0"/>
        <w:numPr>
          <w:ilvl w:val="1"/>
          <w:numId w:val="25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</w:t>
      </w:r>
      <w:r w:rsidR="008B3440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указанным в пункте 6.5. настоящего Раздела 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…………………………………</w:t>
      </w:r>
      <w:r w:rsidR="008B3440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……………………………………...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…….…..2</w:t>
      </w:r>
      <w:r w:rsidR="00CE0EA4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</w:p>
    <w:p w:rsidR="00C23B6A" w:rsidRPr="00A02401" w:rsidRDefault="00C23B6A" w:rsidP="00A8350A">
      <w:pPr>
        <w:pStyle w:val="2"/>
        <w:widowControl w:val="0"/>
        <w:numPr>
          <w:ilvl w:val="1"/>
          <w:numId w:val="25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потребителей……………………………………………………………………...….….2</w:t>
      </w:r>
      <w:r w:rsidR="00CE0EA4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</w:p>
    <w:p w:rsidR="00C23B6A" w:rsidRPr="00A02401" w:rsidRDefault="00C23B6A" w:rsidP="00C23B6A">
      <w:pPr>
        <w:pStyle w:val="TableParagraph"/>
        <w:kinsoku w:val="0"/>
        <w:overflowPunct w:val="0"/>
        <w:ind w:right="-87"/>
        <w:jc w:val="both"/>
        <w:rPr>
          <w:bCs/>
          <w:sz w:val="28"/>
          <w:szCs w:val="28"/>
        </w:rPr>
      </w:pPr>
      <w:r w:rsidRPr="00A02401">
        <w:rPr>
          <w:b/>
          <w:bCs/>
          <w:spacing w:val="-2"/>
          <w:sz w:val="28"/>
          <w:szCs w:val="28"/>
        </w:rPr>
        <w:t>РАЗДЕЛ</w:t>
      </w:r>
      <w:r w:rsidRPr="00A02401">
        <w:rPr>
          <w:b/>
          <w:bCs/>
          <w:spacing w:val="34"/>
          <w:sz w:val="28"/>
          <w:szCs w:val="28"/>
        </w:rPr>
        <w:t xml:space="preserve"> </w:t>
      </w:r>
      <w:r w:rsidRPr="00A02401">
        <w:rPr>
          <w:b/>
          <w:bCs/>
          <w:spacing w:val="1"/>
          <w:sz w:val="28"/>
          <w:szCs w:val="28"/>
        </w:rPr>
        <w:t>7</w:t>
      </w:r>
      <w:r w:rsidRPr="00A02401">
        <w:rPr>
          <w:b/>
          <w:bCs/>
          <w:sz w:val="28"/>
          <w:szCs w:val="28"/>
        </w:rPr>
        <w:t>.</w:t>
      </w:r>
      <w:r w:rsidRPr="00A02401">
        <w:rPr>
          <w:b/>
          <w:bCs/>
          <w:spacing w:val="35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П</w:t>
      </w:r>
      <w:r w:rsidRPr="00A02401">
        <w:rPr>
          <w:b/>
          <w:bCs/>
          <w:spacing w:val="-2"/>
          <w:sz w:val="28"/>
          <w:szCs w:val="28"/>
        </w:rPr>
        <w:t>Р</w:t>
      </w:r>
      <w:r w:rsidRPr="00A02401">
        <w:rPr>
          <w:b/>
          <w:bCs/>
          <w:sz w:val="28"/>
          <w:szCs w:val="28"/>
        </w:rPr>
        <w:t>Е</w:t>
      </w:r>
      <w:r w:rsidRPr="00A02401">
        <w:rPr>
          <w:b/>
          <w:bCs/>
          <w:spacing w:val="-2"/>
          <w:sz w:val="28"/>
          <w:szCs w:val="28"/>
        </w:rPr>
        <w:t>Д</w:t>
      </w:r>
      <w:r w:rsidRPr="00A02401">
        <w:rPr>
          <w:b/>
          <w:bCs/>
          <w:spacing w:val="-3"/>
          <w:sz w:val="28"/>
          <w:szCs w:val="28"/>
        </w:rPr>
        <w:t>Л</w:t>
      </w:r>
      <w:r w:rsidRPr="00A02401">
        <w:rPr>
          <w:b/>
          <w:bCs/>
          <w:sz w:val="28"/>
          <w:szCs w:val="28"/>
        </w:rPr>
        <w:t>ОЖЕ</w:t>
      </w:r>
      <w:r w:rsidRPr="00A02401">
        <w:rPr>
          <w:b/>
          <w:bCs/>
          <w:spacing w:val="-3"/>
          <w:sz w:val="28"/>
          <w:szCs w:val="28"/>
        </w:rPr>
        <w:t>Н</w:t>
      </w:r>
      <w:r w:rsidRPr="00A02401">
        <w:rPr>
          <w:b/>
          <w:bCs/>
          <w:sz w:val="28"/>
          <w:szCs w:val="28"/>
        </w:rPr>
        <w:t>ИЯ</w:t>
      </w:r>
      <w:r w:rsidRPr="00A02401">
        <w:rPr>
          <w:b/>
          <w:bCs/>
          <w:spacing w:val="34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ПО</w:t>
      </w:r>
      <w:r w:rsidRPr="00A02401">
        <w:rPr>
          <w:b/>
          <w:bCs/>
          <w:spacing w:val="35"/>
          <w:sz w:val="28"/>
          <w:szCs w:val="28"/>
        </w:rPr>
        <w:t xml:space="preserve"> </w:t>
      </w:r>
      <w:r w:rsidRPr="00A02401">
        <w:rPr>
          <w:b/>
          <w:bCs/>
          <w:spacing w:val="-3"/>
          <w:sz w:val="28"/>
          <w:szCs w:val="28"/>
        </w:rPr>
        <w:t>ПЕ</w:t>
      </w:r>
      <w:r w:rsidRPr="00A02401">
        <w:rPr>
          <w:b/>
          <w:bCs/>
          <w:spacing w:val="-2"/>
          <w:sz w:val="28"/>
          <w:szCs w:val="28"/>
        </w:rPr>
        <w:t>Р</w:t>
      </w:r>
      <w:r w:rsidRPr="00A02401">
        <w:rPr>
          <w:b/>
          <w:bCs/>
          <w:sz w:val="28"/>
          <w:szCs w:val="28"/>
        </w:rPr>
        <w:t>ЕВО</w:t>
      </w:r>
      <w:r w:rsidRPr="00A02401">
        <w:rPr>
          <w:b/>
          <w:bCs/>
          <w:spacing w:val="-2"/>
          <w:sz w:val="28"/>
          <w:szCs w:val="28"/>
        </w:rPr>
        <w:t>Д</w:t>
      </w:r>
      <w:r w:rsidRPr="00A02401">
        <w:rPr>
          <w:b/>
          <w:bCs/>
          <w:sz w:val="28"/>
          <w:szCs w:val="28"/>
        </w:rPr>
        <w:t>У</w:t>
      </w:r>
      <w:r w:rsidRPr="00A02401">
        <w:rPr>
          <w:b/>
          <w:bCs/>
          <w:spacing w:val="35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ОТК</w:t>
      </w:r>
      <w:r w:rsidRPr="00A02401">
        <w:rPr>
          <w:b/>
          <w:bCs/>
          <w:spacing w:val="-4"/>
          <w:sz w:val="28"/>
          <w:szCs w:val="28"/>
        </w:rPr>
        <w:t>Р</w:t>
      </w:r>
      <w:r w:rsidRPr="00A02401">
        <w:rPr>
          <w:b/>
          <w:bCs/>
          <w:spacing w:val="-3"/>
          <w:sz w:val="28"/>
          <w:szCs w:val="28"/>
        </w:rPr>
        <w:t>Ы</w:t>
      </w:r>
      <w:r w:rsidRPr="00A02401">
        <w:rPr>
          <w:b/>
          <w:bCs/>
          <w:sz w:val="28"/>
          <w:szCs w:val="28"/>
        </w:rPr>
        <w:t>ТЫХ</w:t>
      </w:r>
      <w:r w:rsidRPr="00A02401">
        <w:rPr>
          <w:b/>
          <w:bCs/>
          <w:spacing w:val="34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И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ТЕМ</w:t>
      </w:r>
      <w:r w:rsidRPr="00A02401">
        <w:rPr>
          <w:b/>
          <w:bCs/>
          <w:spacing w:val="34"/>
          <w:sz w:val="28"/>
          <w:szCs w:val="28"/>
        </w:rPr>
        <w:t xml:space="preserve"> </w:t>
      </w:r>
      <w:r w:rsidRPr="00A02401">
        <w:rPr>
          <w:b/>
          <w:bCs/>
          <w:spacing w:val="-3"/>
          <w:sz w:val="28"/>
          <w:szCs w:val="28"/>
        </w:rPr>
        <w:t>Т</w:t>
      </w:r>
      <w:r w:rsidRPr="00A02401">
        <w:rPr>
          <w:b/>
          <w:bCs/>
          <w:sz w:val="28"/>
          <w:szCs w:val="28"/>
        </w:rPr>
        <w:t>Е</w:t>
      </w:r>
      <w:r w:rsidRPr="00A02401">
        <w:rPr>
          <w:b/>
          <w:bCs/>
          <w:sz w:val="28"/>
          <w:szCs w:val="28"/>
        </w:rPr>
        <w:t>П</w:t>
      </w:r>
      <w:r w:rsidRPr="00A02401">
        <w:rPr>
          <w:b/>
          <w:bCs/>
          <w:spacing w:val="-1"/>
          <w:sz w:val="28"/>
          <w:szCs w:val="28"/>
        </w:rPr>
        <w:t>Л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Н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pacing w:val="-1"/>
          <w:sz w:val="28"/>
          <w:szCs w:val="28"/>
        </w:rPr>
        <w:t>Б</w:t>
      </w:r>
      <w:r w:rsidRPr="00A02401">
        <w:rPr>
          <w:b/>
          <w:bCs/>
          <w:sz w:val="28"/>
          <w:szCs w:val="28"/>
        </w:rPr>
        <w:t>ЖЕНИЯ</w:t>
      </w:r>
      <w:r w:rsidRPr="00A02401">
        <w:rPr>
          <w:b/>
          <w:bCs/>
          <w:spacing w:val="22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(</w:t>
      </w:r>
      <w:r w:rsidRPr="00A02401">
        <w:rPr>
          <w:b/>
          <w:bCs/>
          <w:spacing w:val="-1"/>
          <w:sz w:val="28"/>
          <w:szCs w:val="28"/>
        </w:rPr>
        <w:t>Г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2"/>
          <w:sz w:val="28"/>
          <w:szCs w:val="28"/>
        </w:rPr>
        <w:t>РЯ</w:t>
      </w:r>
      <w:r w:rsidRPr="00A02401">
        <w:rPr>
          <w:b/>
          <w:bCs/>
          <w:sz w:val="28"/>
          <w:szCs w:val="28"/>
        </w:rPr>
        <w:t>ЧЕ</w:t>
      </w:r>
      <w:r w:rsidRPr="00A02401">
        <w:rPr>
          <w:b/>
          <w:bCs/>
          <w:spacing w:val="-1"/>
          <w:sz w:val="28"/>
          <w:szCs w:val="28"/>
        </w:rPr>
        <w:t>Г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10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ВО</w:t>
      </w:r>
      <w:r w:rsidRPr="00A02401">
        <w:rPr>
          <w:b/>
          <w:bCs/>
          <w:spacing w:val="-2"/>
          <w:sz w:val="28"/>
          <w:szCs w:val="28"/>
        </w:rPr>
        <w:t>Д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Н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pacing w:val="-1"/>
          <w:sz w:val="28"/>
          <w:szCs w:val="28"/>
        </w:rPr>
        <w:t>Б</w:t>
      </w:r>
      <w:r w:rsidRPr="00A02401">
        <w:rPr>
          <w:b/>
          <w:bCs/>
          <w:sz w:val="28"/>
          <w:szCs w:val="28"/>
        </w:rPr>
        <w:t>ЖЕ</w:t>
      </w:r>
      <w:r w:rsidRPr="00A02401">
        <w:rPr>
          <w:b/>
          <w:bCs/>
          <w:spacing w:val="-3"/>
          <w:sz w:val="28"/>
          <w:szCs w:val="28"/>
        </w:rPr>
        <w:t>Н</w:t>
      </w:r>
      <w:r w:rsidRPr="00A02401">
        <w:rPr>
          <w:b/>
          <w:bCs/>
          <w:sz w:val="28"/>
          <w:szCs w:val="28"/>
        </w:rPr>
        <w:t>И</w:t>
      </w:r>
      <w:r w:rsidRPr="00A02401">
        <w:rPr>
          <w:b/>
          <w:bCs/>
          <w:spacing w:val="-2"/>
          <w:sz w:val="28"/>
          <w:szCs w:val="28"/>
        </w:rPr>
        <w:t>Я</w:t>
      </w:r>
      <w:r w:rsidRPr="00A02401">
        <w:rPr>
          <w:b/>
          <w:bCs/>
          <w:sz w:val="28"/>
          <w:szCs w:val="28"/>
        </w:rPr>
        <w:t>)</w:t>
      </w:r>
      <w:r w:rsidRPr="00A02401">
        <w:rPr>
          <w:b/>
          <w:bCs/>
          <w:spacing w:val="13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В</w:t>
      </w:r>
      <w:r w:rsidRPr="00A02401">
        <w:rPr>
          <w:b/>
          <w:bCs/>
          <w:spacing w:val="13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З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z w:val="28"/>
          <w:szCs w:val="28"/>
        </w:rPr>
        <w:t>К</w:t>
      </w:r>
      <w:r w:rsidRPr="00A02401">
        <w:rPr>
          <w:b/>
          <w:bCs/>
          <w:spacing w:val="-2"/>
          <w:sz w:val="28"/>
          <w:szCs w:val="28"/>
        </w:rPr>
        <w:t>Р</w:t>
      </w:r>
      <w:r w:rsidRPr="00A02401">
        <w:rPr>
          <w:b/>
          <w:bCs/>
          <w:spacing w:val="-3"/>
          <w:sz w:val="28"/>
          <w:szCs w:val="28"/>
        </w:rPr>
        <w:t>ЫТ</w:t>
      </w:r>
      <w:r w:rsidRPr="00A02401">
        <w:rPr>
          <w:b/>
          <w:bCs/>
          <w:sz w:val="28"/>
          <w:szCs w:val="28"/>
        </w:rPr>
        <w:t xml:space="preserve">ЫЕ 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И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ТЕ</w:t>
      </w:r>
      <w:r w:rsidRPr="00A02401">
        <w:rPr>
          <w:b/>
          <w:bCs/>
          <w:spacing w:val="-2"/>
          <w:sz w:val="28"/>
          <w:szCs w:val="28"/>
        </w:rPr>
        <w:t>М</w:t>
      </w:r>
      <w:r w:rsidRPr="00A02401">
        <w:rPr>
          <w:b/>
          <w:bCs/>
          <w:sz w:val="28"/>
          <w:szCs w:val="28"/>
        </w:rPr>
        <w:t>Ы</w:t>
      </w:r>
      <w:r w:rsidRPr="00A02401">
        <w:rPr>
          <w:b/>
          <w:bCs/>
          <w:spacing w:val="-1"/>
          <w:sz w:val="28"/>
          <w:szCs w:val="28"/>
        </w:rPr>
        <w:t xml:space="preserve"> Г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2"/>
          <w:sz w:val="28"/>
          <w:szCs w:val="28"/>
        </w:rPr>
        <w:t>РЯ</w:t>
      </w:r>
      <w:r w:rsidRPr="00A02401">
        <w:rPr>
          <w:b/>
          <w:bCs/>
          <w:sz w:val="28"/>
          <w:szCs w:val="28"/>
        </w:rPr>
        <w:t>ЧЕ</w:t>
      </w:r>
      <w:r w:rsidRPr="00A02401">
        <w:rPr>
          <w:b/>
          <w:bCs/>
          <w:spacing w:val="-1"/>
          <w:sz w:val="28"/>
          <w:szCs w:val="28"/>
        </w:rPr>
        <w:t>Г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1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ВО</w:t>
      </w:r>
      <w:r w:rsidRPr="00A02401">
        <w:rPr>
          <w:b/>
          <w:bCs/>
          <w:spacing w:val="-2"/>
          <w:sz w:val="28"/>
          <w:szCs w:val="28"/>
        </w:rPr>
        <w:t>Д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Н</w:t>
      </w:r>
      <w:r w:rsidRPr="00A02401">
        <w:rPr>
          <w:b/>
          <w:bCs/>
          <w:spacing w:val="-4"/>
          <w:sz w:val="28"/>
          <w:szCs w:val="28"/>
        </w:rPr>
        <w:t>А</w:t>
      </w:r>
      <w:r w:rsidRPr="00A02401">
        <w:rPr>
          <w:b/>
          <w:bCs/>
          <w:spacing w:val="-1"/>
          <w:sz w:val="28"/>
          <w:szCs w:val="28"/>
        </w:rPr>
        <w:t>Б</w:t>
      </w:r>
      <w:r w:rsidRPr="00A02401">
        <w:rPr>
          <w:b/>
          <w:bCs/>
          <w:sz w:val="28"/>
          <w:szCs w:val="28"/>
        </w:rPr>
        <w:t>ЖЕНИЯ…………………….…………………....2</w:t>
      </w:r>
      <w:r w:rsidR="00CE0EA4" w:rsidRPr="00A02401">
        <w:rPr>
          <w:b/>
          <w:bCs/>
          <w:sz w:val="28"/>
          <w:szCs w:val="28"/>
        </w:rPr>
        <w:t>7</w:t>
      </w:r>
    </w:p>
    <w:p w:rsidR="00844227" w:rsidRPr="00A02401" w:rsidRDefault="00C23B6A" w:rsidP="00A8350A">
      <w:pPr>
        <w:pStyle w:val="Heading1"/>
        <w:numPr>
          <w:ilvl w:val="1"/>
          <w:numId w:val="26"/>
        </w:numPr>
        <w:tabs>
          <w:tab w:val="left" w:pos="0"/>
        </w:tabs>
        <w:kinsoku w:val="0"/>
        <w:overflowPunct w:val="0"/>
        <w:ind w:left="0" w:right="-59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A02401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ево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02401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сущес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ву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щих</w:t>
      </w:r>
      <w:r w:rsidRPr="00A02401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(г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)</w:t>
      </w:r>
      <w:r w:rsidRPr="00A02401">
        <w:rPr>
          <w:rFonts w:ascii="Times New Roman" w:hAnsi="Times New Roman" w:cs="Times New Roman"/>
          <w:b w:val="0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емы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,</w:t>
      </w:r>
      <w:r w:rsidRPr="00A02401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gramEnd"/>
      <w:r w:rsidRPr="00A02401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</w:p>
    <w:p w:rsidR="00844227" w:rsidRPr="00A02401" w:rsidRDefault="00844227" w:rsidP="00844227">
      <w:pPr>
        <w:pStyle w:val="Heading1"/>
        <w:tabs>
          <w:tab w:val="left" w:pos="0"/>
        </w:tabs>
        <w:kinsoku w:val="0"/>
        <w:overflowPunct w:val="0"/>
        <w:ind w:left="0" w:right="-59"/>
        <w:jc w:val="both"/>
        <w:outlineLvl w:val="9"/>
        <w:rPr>
          <w:rFonts w:ascii="Times New Roman" w:hAnsi="Times New Roman" w:cs="Times New Roman"/>
          <w:b w:val="0"/>
          <w:spacing w:val="40"/>
          <w:sz w:val="28"/>
          <w:szCs w:val="28"/>
        </w:rPr>
      </w:pPr>
    </w:p>
    <w:p w:rsidR="00844227" w:rsidRPr="00A02401" w:rsidRDefault="00844227" w:rsidP="00844227">
      <w:pPr>
        <w:pStyle w:val="Heading1"/>
        <w:tabs>
          <w:tab w:val="left" w:pos="0"/>
        </w:tabs>
        <w:kinsoku w:val="0"/>
        <w:overflowPunct w:val="0"/>
        <w:ind w:left="0" w:right="-59"/>
        <w:jc w:val="both"/>
        <w:outlineLvl w:val="9"/>
        <w:rPr>
          <w:rFonts w:ascii="Times New Roman" w:hAnsi="Times New Roman" w:cs="Times New Roman"/>
          <w:b w:val="0"/>
          <w:spacing w:val="40"/>
          <w:sz w:val="28"/>
          <w:szCs w:val="28"/>
        </w:rPr>
      </w:pPr>
    </w:p>
    <w:p w:rsidR="00C23B6A" w:rsidRPr="00A02401" w:rsidRDefault="00C23B6A" w:rsidP="00844227">
      <w:pPr>
        <w:pStyle w:val="Heading1"/>
        <w:tabs>
          <w:tab w:val="left" w:pos="0"/>
        </w:tabs>
        <w:kinsoku w:val="0"/>
        <w:overflowPunct w:val="0"/>
        <w:ind w:left="0" w:right="-59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су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щ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gramEnd"/>
      <w:r w:rsidRPr="00A02401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имо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A02401">
        <w:rPr>
          <w:rFonts w:ascii="Times New Roman" w:hAnsi="Times New Roman" w:cs="Times New Roman"/>
          <w:b w:val="0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ив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и)</w:t>
      </w:r>
      <w:r w:rsidRPr="00A02401">
        <w:rPr>
          <w:rFonts w:ascii="Times New Roman" w:hAnsi="Times New Roman" w:cs="Times New Roman"/>
          <w:b w:val="0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цен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пун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02401">
        <w:rPr>
          <w:rFonts w:ascii="Times New Roman" w:hAnsi="Times New Roman" w:cs="Times New Roman"/>
          <w:b w:val="0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A02401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ну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ид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 ………………………………………..............................2</w:t>
      </w:r>
      <w:r w:rsidR="00CE0EA4" w:rsidRPr="00A02401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C23B6A" w:rsidRPr="00A02401" w:rsidRDefault="00C23B6A" w:rsidP="00A8350A">
      <w:pPr>
        <w:numPr>
          <w:ilvl w:val="1"/>
          <w:numId w:val="26"/>
        </w:numPr>
        <w:kinsoku w:val="0"/>
        <w:overflowPunct w:val="0"/>
        <w:spacing w:after="0" w:line="240" w:lineRule="auto"/>
        <w:ind w:left="0" w:right="-5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sz w:val="28"/>
          <w:szCs w:val="28"/>
        </w:rPr>
        <w:t>ен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я</w:t>
      </w:r>
      <w:r w:rsidRPr="00A0240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по</w:t>
      </w:r>
      <w:r w:rsidRPr="00A0240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ево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сущес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ву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sz w:val="28"/>
          <w:szCs w:val="28"/>
        </w:rPr>
        <w:t>щих</w:t>
      </w:r>
      <w:r w:rsidRPr="00A0240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ис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ем</w:t>
      </w:r>
      <w:r w:rsidRPr="00A02401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еп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сна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sz w:val="28"/>
          <w:szCs w:val="28"/>
        </w:rPr>
        <w:t>ен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я</w:t>
      </w:r>
      <w:r w:rsidRPr="00A0240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(го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сна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sz w:val="28"/>
          <w:szCs w:val="28"/>
        </w:rPr>
        <w:t>ен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sz w:val="28"/>
          <w:szCs w:val="28"/>
        </w:rPr>
        <w:t>)</w:t>
      </w:r>
      <w:r w:rsidRPr="00A0240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кры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сис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емы</w:t>
      </w:r>
      <w:r w:rsidRPr="00A02401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sz w:val="28"/>
          <w:szCs w:val="28"/>
        </w:rPr>
        <w:t>ен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sz w:val="28"/>
          <w:szCs w:val="28"/>
        </w:rPr>
        <w:t>,</w:t>
      </w:r>
      <w:r w:rsidRPr="00A0240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z w:val="28"/>
          <w:szCs w:val="28"/>
        </w:rPr>
        <w:t>я</w:t>
      </w:r>
      <w:r w:rsidRPr="00A0240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сущ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z w:val="28"/>
          <w:szCs w:val="28"/>
        </w:rPr>
        <w:t>ен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я</w:t>
      </w:r>
      <w:r w:rsidRPr="00A02401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орог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су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ву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 xml:space="preserve">т </w:t>
      </w:r>
      <w:r w:rsidRPr="00A02401">
        <w:rPr>
          <w:rFonts w:ascii="Times New Roman" w:hAnsi="Times New Roman" w:cs="Times New Roman"/>
          <w:bCs/>
          <w:sz w:val="28"/>
          <w:szCs w:val="28"/>
        </w:rPr>
        <w:t>не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Cs/>
          <w:sz w:val="28"/>
          <w:szCs w:val="28"/>
        </w:rPr>
        <w:t>хо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Cs/>
          <w:sz w:val="28"/>
          <w:szCs w:val="28"/>
        </w:rPr>
        <w:t>им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с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ь</w:t>
      </w:r>
      <w:r w:rsidRPr="00A02401">
        <w:rPr>
          <w:rFonts w:ascii="Times New Roman" w:hAnsi="Times New Roman" w:cs="Times New Roman"/>
          <w:bCs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тро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ьс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ва</w:t>
      </w:r>
      <w:r w:rsidRPr="00A02401">
        <w:rPr>
          <w:rFonts w:ascii="Times New Roman" w:hAnsi="Times New Roman" w:cs="Times New Roman"/>
          <w:bCs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ин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ид</w:t>
      </w:r>
      <w:r w:rsidRPr="00A02401">
        <w:rPr>
          <w:rFonts w:ascii="Times New Roman" w:hAnsi="Times New Roman" w:cs="Times New Roman"/>
          <w:bCs/>
          <w:sz w:val="28"/>
          <w:szCs w:val="28"/>
        </w:rPr>
        <w:t>уа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ь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Cs/>
          <w:sz w:val="28"/>
          <w:szCs w:val="28"/>
        </w:rPr>
        <w:t>х</w:t>
      </w:r>
      <w:r w:rsidRPr="00A02401">
        <w:rPr>
          <w:rFonts w:ascii="Times New Roman" w:hAnsi="Times New Roman" w:cs="Times New Roman"/>
          <w:bCs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и)</w:t>
      </w:r>
      <w:r w:rsidRPr="00A02401">
        <w:rPr>
          <w:rFonts w:ascii="Times New Roman" w:hAnsi="Times New Roman" w:cs="Times New Roman"/>
          <w:bCs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цен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а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ь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Cs/>
          <w:sz w:val="28"/>
          <w:szCs w:val="28"/>
        </w:rPr>
        <w:t>х</w:t>
      </w:r>
      <w:r w:rsidRPr="00A02401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ло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Cs/>
          <w:sz w:val="28"/>
          <w:szCs w:val="28"/>
        </w:rPr>
        <w:t>х</w:t>
      </w:r>
      <w:r w:rsidRPr="00A02401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пун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по</w:t>
      </w:r>
      <w:r w:rsidRPr="00A02401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Cs/>
          <w:sz w:val="28"/>
          <w:szCs w:val="28"/>
        </w:rPr>
        <w:t>ине</w:t>
      </w:r>
      <w:r w:rsidRPr="00A02401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с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у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с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z w:val="28"/>
          <w:szCs w:val="28"/>
        </w:rPr>
        <w:t>я</w:t>
      </w:r>
      <w:r w:rsidRPr="00A02401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у</w:t>
      </w:r>
      <w:r w:rsidRPr="00A02401">
        <w:rPr>
          <w:rFonts w:ascii="Times New Roman" w:hAnsi="Times New Roman" w:cs="Times New Roman"/>
          <w:bCs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п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ей</w:t>
      </w:r>
      <w:r w:rsidRPr="00A02401">
        <w:rPr>
          <w:rFonts w:ascii="Times New Roman" w:hAnsi="Times New Roman" w:cs="Times New Roman"/>
          <w:bCs/>
          <w:spacing w:val="-2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вн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у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ид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м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Cs/>
          <w:sz w:val="28"/>
          <w:szCs w:val="28"/>
        </w:rPr>
        <w:t>х</w:t>
      </w:r>
      <w:r w:rsidRPr="00A02401">
        <w:rPr>
          <w:rFonts w:ascii="Times New Roman" w:hAnsi="Times New Roman" w:cs="Times New Roman"/>
          <w:bCs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сис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ем</w:t>
      </w:r>
      <w:r w:rsidRPr="00A02401">
        <w:rPr>
          <w:rFonts w:ascii="Times New Roman" w:hAnsi="Times New Roman" w:cs="Times New Roman"/>
          <w:bCs/>
          <w:spacing w:val="-2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Cs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2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сна</w:t>
      </w:r>
      <w:r w:rsidRPr="00A02401">
        <w:rPr>
          <w:rFonts w:ascii="Times New Roman" w:hAnsi="Times New Roman" w:cs="Times New Roman"/>
          <w:bCs/>
          <w:spacing w:val="-2"/>
          <w:sz w:val="28"/>
          <w:szCs w:val="28"/>
        </w:rPr>
        <w:t>б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Cs/>
          <w:sz w:val="28"/>
          <w:szCs w:val="28"/>
        </w:rPr>
        <w:t>ен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z w:val="28"/>
          <w:szCs w:val="28"/>
        </w:rPr>
        <w:t>я………………………………..............…2</w:t>
      </w:r>
      <w:r w:rsidR="00CE0EA4" w:rsidRPr="00A02401">
        <w:rPr>
          <w:rFonts w:ascii="Times New Roman" w:hAnsi="Times New Roman" w:cs="Times New Roman"/>
          <w:bCs/>
          <w:sz w:val="28"/>
          <w:szCs w:val="28"/>
        </w:rPr>
        <w:t>8</w:t>
      </w:r>
    </w:p>
    <w:p w:rsidR="00C23B6A" w:rsidRPr="00A02401" w:rsidRDefault="00C23B6A" w:rsidP="00C23B6A">
      <w:pPr>
        <w:pStyle w:val="aff9"/>
        <w:ind w:left="0" w:right="-8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b/>
          <w:sz w:val="28"/>
          <w:szCs w:val="28"/>
        </w:rPr>
        <w:t>РАЗДЕЛ 8. ПЕРСПЕКТИВНЫЕ ТОПЛИВНЫЕ БАЛАНСЫ…………………...2</w:t>
      </w:r>
      <w:r w:rsidR="00CE0EA4" w:rsidRPr="00A02401">
        <w:rPr>
          <w:rFonts w:ascii="Times New Roman" w:hAnsi="Times New Roman"/>
          <w:b/>
          <w:sz w:val="28"/>
          <w:szCs w:val="28"/>
        </w:rPr>
        <w:t>9</w:t>
      </w:r>
    </w:p>
    <w:p w:rsidR="00C23B6A" w:rsidRPr="00A02401" w:rsidRDefault="00C23B6A" w:rsidP="00A8350A">
      <w:pPr>
        <w:widowControl w:val="0"/>
        <w:numPr>
          <w:ilvl w:val="1"/>
          <w:numId w:val="27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right="-5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bCs/>
          <w:sz w:val="28"/>
          <w:szCs w:val="28"/>
        </w:rPr>
        <w:t>Пе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спе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ивн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п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ивн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ансы</w:t>
      </w:r>
      <w:r w:rsidRPr="00A02401">
        <w:rPr>
          <w:rFonts w:ascii="Times New Roman" w:hAnsi="Times New Roman" w:cs="Times New Roman"/>
          <w:bCs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bCs/>
          <w:sz w:val="28"/>
          <w:szCs w:val="28"/>
        </w:rPr>
        <w:t>я</w:t>
      </w:r>
      <w:r w:rsidRPr="00A02401">
        <w:rPr>
          <w:rFonts w:ascii="Times New Roman" w:hAnsi="Times New Roman" w:cs="Times New Roman"/>
          <w:bCs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z w:val="28"/>
          <w:szCs w:val="28"/>
        </w:rPr>
        <w:t>а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Cs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ис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Cs/>
          <w:sz w:val="28"/>
          <w:szCs w:val="28"/>
        </w:rPr>
        <w:t>ни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z w:val="28"/>
          <w:szCs w:val="28"/>
        </w:rPr>
        <w:t>а</w:t>
      </w:r>
      <w:r w:rsidRPr="00A02401">
        <w:rPr>
          <w:rFonts w:ascii="Times New Roman" w:hAnsi="Times New Roman" w:cs="Times New Roman"/>
          <w:bCs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еп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й</w:t>
      </w:r>
      <w:r w:rsidRPr="00A02401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bCs/>
          <w:sz w:val="28"/>
          <w:szCs w:val="28"/>
        </w:rPr>
        <w:t>не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Cs/>
          <w:sz w:val="28"/>
          <w:szCs w:val="28"/>
        </w:rPr>
        <w:t>ии</w:t>
      </w:r>
      <w:r w:rsidRPr="00A02401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по</w:t>
      </w:r>
      <w:r w:rsidRPr="00A02401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ид</w:t>
      </w:r>
      <w:r w:rsidRPr="00A02401">
        <w:rPr>
          <w:rFonts w:ascii="Times New Roman" w:hAnsi="Times New Roman" w:cs="Times New Roman"/>
          <w:bCs/>
          <w:sz w:val="28"/>
          <w:szCs w:val="28"/>
        </w:rPr>
        <w:t>ам</w:t>
      </w:r>
      <w:r w:rsidRPr="00A02401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сн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вн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,</w:t>
      </w:r>
      <w:r w:rsidRPr="00A02401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вн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Cs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Cs/>
          <w:sz w:val="28"/>
          <w:szCs w:val="28"/>
        </w:rPr>
        <w:t>ва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ийн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Cs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п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ива</w:t>
      </w:r>
      <w:r w:rsidRPr="00A02401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на</w:t>
      </w:r>
      <w:r w:rsidRPr="00A02401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z w:val="28"/>
          <w:szCs w:val="28"/>
        </w:rPr>
        <w:t>а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жд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м</w:t>
      </w:r>
      <w:r w:rsidRPr="00A02401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эт</w:t>
      </w:r>
      <w:r w:rsidRPr="00A02401">
        <w:rPr>
          <w:rFonts w:ascii="Times New Roman" w:hAnsi="Times New Roman" w:cs="Times New Roman"/>
          <w:bCs/>
          <w:sz w:val="28"/>
          <w:szCs w:val="28"/>
        </w:rPr>
        <w:t>апе………...…2</w:t>
      </w:r>
      <w:r w:rsidR="00CE0EA4" w:rsidRPr="00A02401">
        <w:rPr>
          <w:rFonts w:ascii="Times New Roman" w:hAnsi="Times New Roman" w:cs="Times New Roman"/>
          <w:bCs/>
          <w:sz w:val="28"/>
          <w:szCs w:val="28"/>
        </w:rPr>
        <w:t>9</w:t>
      </w:r>
    </w:p>
    <w:p w:rsidR="00C23B6A" w:rsidRPr="00A02401" w:rsidRDefault="00C23B6A" w:rsidP="00A8350A">
      <w:pPr>
        <w:pStyle w:val="Heading1"/>
        <w:numPr>
          <w:ilvl w:val="1"/>
          <w:numId w:val="27"/>
        </w:numPr>
        <w:tabs>
          <w:tab w:val="left" w:pos="567"/>
        </w:tabs>
        <w:kinsoku w:val="0"/>
        <w:overflowPunct w:val="0"/>
        <w:ind w:left="0" w:right="-5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ва,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люч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ая</w:t>
      </w:r>
      <w:r w:rsidRPr="00A02401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мес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ива,</w:t>
      </w:r>
      <w:r w:rsidRPr="00A02401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ак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исп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уе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 в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и……...…29</w:t>
      </w:r>
    </w:p>
    <w:p w:rsidR="00844227" w:rsidRPr="00A02401" w:rsidRDefault="00844227" w:rsidP="00844227">
      <w:pPr>
        <w:pStyle w:val="aff9"/>
        <w:numPr>
          <w:ilvl w:val="1"/>
          <w:numId w:val="27"/>
        </w:numPr>
        <w:kinsoku w:val="0"/>
        <w:overflowPunct w:val="0"/>
        <w:ind w:left="0" w:right="-142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z w:val="28"/>
          <w:szCs w:val="28"/>
        </w:rPr>
        <w:t>Классификация по генетическим и технологическим пар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метрам»), их долю и значение низшей теплоты сгорания топлива, используемые для производства тепловой энергии по каждой системе теплоснабжения……………….</w:t>
      </w:r>
      <w:r w:rsidR="009947ED" w:rsidRPr="00A02401">
        <w:rPr>
          <w:rFonts w:ascii="Times New Roman" w:hAnsi="Times New Roman"/>
          <w:sz w:val="28"/>
          <w:szCs w:val="28"/>
        </w:rPr>
        <w:t>30</w:t>
      </w:r>
      <w:proofErr w:type="gramEnd"/>
    </w:p>
    <w:p w:rsidR="00844227" w:rsidRPr="00A02401" w:rsidRDefault="00844227" w:rsidP="00844227">
      <w:pPr>
        <w:pStyle w:val="e"/>
        <w:numPr>
          <w:ilvl w:val="1"/>
          <w:numId w:val="27"/>
        </w:numPr>
        <w:spacing w:before="0"/>
        <w:ind w:left="0" w:right="-142" w:firstLine="0"/>
        <w:outlineLvl w:val="1"/>
        <w:rPr>
          <w:sz w:val="28"/>
          <w:szCs w:val="28"/>
        </w:rPr>
      </w:pPr>
      <w:r w:rsidRPr="00A02401">
        <w:rPr>
          <w:sz w:val="28"/>
          <w:szCs w:val="28"/>
        </w:rPr>
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</w:t>
      </w:r>
      <w:r w:rsidRPr="00A02401">
        <w:rPr>
          <w:sz w:val="28"/>
          <w:szCs w:val="28"/>
        </w:rPr>
        <w:t>о</w:t>
      </w:r>
      <w:r w:rsidRPr="00A02401">
        <w:rPr>
          <w:sz w:val="28"/>
          <w:szCs w:val="28"/>
        </w:rPr>
        <w:t>селении, городском округе………………………………………..………………….</w:t>
      </w:r>
      <w:r w:rsidR="009947ED" w:rsidRPr="00A02401">
        <w:rPr>
          <w:sz w:val="28"/>
          <w:szCs w:val="28"/>
        </w:rPr>
        <w:t>....30</w:t>
      </w:r>
    </w:p>
    <w:p w:rsidR="00844227" w:rsidRPr="00A02401" w:rsidRDefault="00844227" w:rsidP="00844227">
      <w:pPr>
        <w:pStyle w:val="2"/>
        <w:widowControl w:val="0"/>
        <w:numPr>
          <w:ilvl w:val="1"/>
          <w:numId w:val="27"/>
        </w:numPr>
        <w:tabs>
          <w:tab w:val="left" w:pos="709"/>
          <w:tab w:val="left" w:pos="1814"/>
        </w:tabs>
        <w:suppressAutoHyphens/>
        <w:snapToGrid w:val="0"/>
        <w:spacing w:before="0" w:line="240" w:lineRule="auto"/>
        <w:ind w:left="0" w:right="-142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Приоритетное направление развития топливного баланса поселения, городского округа………………………………………………………………………..</w:t>
      </w:r>
      <w:r w:rsidR="009947ED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30</w:t>
      </w:r>
    </w:p>
    <w:p w:rsidR="00CE0EA4" w:rsidRPr="00A02401" w:rsidRDefault="00C23B6A" w:rsidP="008442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02401">
        <w:rPr>
          <w:rFonts w:ascii="Times New Roman" w:hAnsi="Times New Roman" w:cs="Times New Roman"/>
          <w:b/>
          <w:sz w:val="28"/>
          <w:szCs w:val="28"/>
        </w:rPr>
        <w:t>РАЗДЕЛ 9. ИНВИСТИЦИИ В СТРОИТЕЛЬСВО, РЕКОНСТРУКЦИЮ, ТЕ</w:t>
      </w:r>
      <w:r w:rsidRPr="00A02401">
        <w:rPr>
          <w:rFonts w:ascii="Times New Roman" w:hAnsi="Times New Roman" w:cs="Times New Roman"/>
          <w:b/>
          <w:sz w:val="28"/>
          <w:szCs w:val="28"/>
        </w:rPr>
        <w:t>Х</w:t>
      </w:r>
      <w:r w:rsidRPr="00A02401">
        <w:rPr>
          <w:rFonts w:ascii="Times New Roman" w:hAnsi="Times New Roman" w:cs="Times New Roman"/>
          <w:b/>
          <w:sz w:val="28"/>
          <w:szCs w:val="28"/>
        </w:rPr>
        <w:t>НИЧЕСКОЕ ПЕРЕВООРУЖЕНИЕ</w:t>
      </w:r>
      <w:r w:rsidR="00FE6012" w:rsidRPr="00A02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/>
          <w:sz w:val="28"/>
          <w:szCs w:val="28"/>
        </w:rPr>
        <w:t>И (ИЛИ) МОДЕРНИЗАЦИЮ………</w:t>
      </w:r>
      <w:r w:rsidR="00FE6012" w:rsidRPr="00A02401">
        <w:rPr>
          <w:rFonts w:ascii="Times New Roman" w:hAnsi="Times New Roman" w:cs="Times New Roman"/>
          <w:b/>
          <w:sz w:val="28"/>
          <w:szCs w:val="28"/>
        </w:rPr>
        <w:t>...</w:t>
      </w:r>
      <w:r w:rsidRPr="00A02401">
        <w:rPr>
          <w:rFonts w:ascii="Times New Roman" w:hAnsi="Times New Roman" w:cs="Times New Roman"/>
          <w:b/>
          <w:sz w:val="28"/>
          <w:szCs w:val="28"/>
        </w:rPr>
        <w:t>….3</w:t>
      </w:r>
      <w:r w:rsidR="00CE0EA4" w:rsidRPr="00A02401">
        <w:rPr>
          <w:rFonts w:ascii="Times New Roman" w:hAnsi="Times New Roman" w:cs="Times New Roman"/>
          <w:b/>
          <w:sz w:val="28"/>
          <w:szCs w:val="28"/>
        </w:rPr>
        <w:t>1</w:t>
      </w:r>
    </w:p>
    <w:p w:rsidR="00C23B6A" w:rsidRPr="00A02401" w:rsidRDefault="00C23B6A" w:rsidP="00844227">
      <w:pPr>
        <w:pStyle w:val="Heading1"/>
        <w:tabs>
          <w:tab w:val="left" w:pos="567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9.1. Предложения по величине необходимых инвестиций в строительство, реконс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рукцию и техническое перевооружение и (или) модернизацию источников тепловой энергии на каждом этапе…………………………………………………….....…….....3</w:t>
      </w:r>
      <w:r w:rsidR="00CE0EA4" w:rsidRPr="00A02401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C23B6A" w:rsidRPr="00A02401" w:rsidRDefault="00C23B6A" w:rsidP="00C23B6A">
      <w:pPr>
        <w:pStyle w:val="Heading1"/>
        <w:tabs>
          <w:tab w:val="left" w:pos="567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9.2. Предложения по величине необходимых инвестиций в строительство, реконс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рукцию, техническое перевооружение и (или) тепловых сетей, насосных станций и тепловых пунктов на каждом этапе…………………….………..………………..…...3</w:t>
      </w:r>
      <w:r w:rsidR="00CE0EA4" w:rsidRPr="00A02401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C23B6A" w:rsidRPr="00A02401" w:rsidRDefault="00C23B6A" w:rsidP="00A8350A">
      <w:pPr>
        <w:pStyle w:val="2"/>
        <w:widowControl w:val="0"/>
        <w:numPr>
          <w:ilvl w:val="1"/>
          <w:numId w:val="28"/>
        </w:numPr>
        <w:tabs>
          <w:tab w:val="left" w:pos="567"/>
        </w:tabs>
        <w:suppressAutoHyphens/>
        <w:snapToGrid w:val="0"/>
        <w:spacing w:before="0" w:line="240" w:lineRule="auto"/>
        <w:ind w:left="0" w:right="-87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 на каждом этапе……………………………………….……...……...3</w:t>
      </w:r>
      <w:r w:rsidR="00CE0EA4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</w:p>
    <w:p w:rsidR="00C23B6A" w:rsidRPr="00A02401" w:rsidRDefault="00C23B6A" w:rsidP="00A8350A">
      <w:pPr>
        <w:pStyle w:val="Heading1"/>
        <w:numPr>
          <w:ilvl w:val="1"/>
          <w:numId w:val="28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A02401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ине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инвес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иций</w:t>
      </w:r>
      <w:r w:rsidRPr="00A02401">
        <w:rPr>
          <w:rFonts w:ascii="Times New Roman" w:hAnsi="Times New Roman" w:cs="Times New Roman"/>
          <w:b w:val="0"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ево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02401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(г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)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A02401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ему</w:t>
      </w:r>
      <w:r w:rsidRPr="00A02401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A02401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эт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апе………………………………………………..………3</w:t>
      </w:r>
      <w:r w:rsidR="00CE0EA4" w:rsidRPr="00A02401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C23B6A" w:rsidRPr="00A02401" w:rsidRDefault="00C23B6A" w:rsidP="00A8350A">
      <w:pPr>
        <w:pStyle w:val="Heading1"/>
        <w:numPr>
          <w:ilvl w:val="1"/>
          <w:numId w:val="28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Оцен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ф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инвес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иций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A02401">
        <w:rPr>
          <w:rFonts w:ascii="Times New Roman" w:hAnsi="Times New Roman" w:cs="Times New Roman"/>
          <w:b w:val="0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2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м……</w:t>
      </w:r>
      <w:r w:rsidR="009947ED" w:rsidRPr="00A02401">
        <w:rPr>
          <w:rFonts w:ascii="Times New Roman" w:hAnsi="Times New Roman" w:cs="Times New Roman"/>
          <w:b w:val="0"/>
          <w:sz w:val="28"/>
          <w:szCs w:val="28"/>
        </w:rPr>
        <w:t>………32</w:t>
      </w:r>
    </w:p>
    <w:p w:rsidR="00844227" w:rsidRPr="00A02401" w:rsidRDefault="00844227" w:rsidP="00844227">
      <w:pPr>
        <w:pStyle w:val="aff9"/>
        <w:numPr>
          <w:ilvl w:val="1"/>
          <w:numId w:val="28"/>
        </w:numPr>
        <w:kinsoku w:val="0"/>
        <w:overflowPunct w:val="0"/>
        <w:ind w:left="0" w:right="-142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Величина фактически осуществленных инвестиций в строительство, реконс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рукцию, техническое перевооружение и (или) модернизацию объектов теплосна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z w:val="28"/>
          <w:szCs w:val="28"/>
        </w:rPr>
        <w:t>жения за базовый период и базовый период актуализации………………………</w:t>
      </w:r>
      <w:r w:rsidR="009947ED" w:rsidRPr="00A02401">
        <w:rPr>
          <w:rFonts w:ascii="Times New Roman" w:hAnsi="Times New Roman"/>
          <w:sz w:val="28"/>
          <w:szCs w:val="28"/>
        </w:rPr>
        <w:t>…...32</w:t>
      </w:r>
    </w:p>
    <w:p w:rsidR="00844227" w:rsidRPr="00A02401" w:rsidRDefault="00C23B6A" w:rsidP="00C23B6A">
      <w:pPr>
        <w:pStyle w:val="aff9"/>
        <w:ind w:left="0" w:right="-87"/>
        <w:contextualSpacing/>
        <w:jc w:val="both"/>
        <w:rPr>
          <w:rFonts w:ascii="Times New Roman" w:hAnsi="Times New Roman"/>
          <w:b/>
          <w:spacing w:val="-1"/>
          <w:sz w:val="28"/>
          <w:szCs w:val="28"/>
        </w:rPr>
        <w:sectPr w:rsidR="00844227" w:rsidRPr="00A02401" w:rsidSect="00F4199D">
          <w:headerReference w:type="first" r:id="rId18"/>
          <w:pgSz w:w="11906" w:h="16838"/>
          <w:pgMar w:top="567" w:right="566" w:bottom="567" w:left="1276" w:header="709" w:footer="709" w:gutter="0"/>
          <w:pgNumType w:start="3"/>
          <w:cols w:space="708"/>
          <w:titlePg/>
          <w:docGrid w:linePitch="360"/>
        </w:sectPr>
      </w:pPr>
      <w:r w:rsidRPr="00A02401">
        <w:rPr>
          <w:rFonts w:ascii="Times New Roman" w:hAnsi="Times New Roman"/>
          <w:b/>
          <w:spacing w:val="-1"/>
          <w:sz w:val="28"/>
          <w:szCs w:val="28"/>
        </w:rPr>
        <w:t>РАЗДЕЛ 10. РЕШЕНИЕ О ПРИСВОЕНИИ СТАТУСА ЕДИНОЙ ТЕПЛ</w:t>
      </w:r>
      <w:r w:rsidRPr="00A02401">
        <w:rPr>
          <w:rFonts w:ascii="Times New Roman" w:hAnsi="Times New Roman"/>
          <w:b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b/>
          <w:spacing w:val="-1"/>
          <w:sz w:val="28"/>
          <w:szCs w:val="28"/>
        </w:rPr>
        <w:t>СНАБЖАЮЩЕЙ ОРГАНИЗАЦИИ (ОРГАНИЗАЦИЙ)…………………………3</w:t>
      </w:r>
      <w:r w:rsidR="00EB6616" w:rsidRPr="00A02401">
        <w:rPr>
          <w:rFonts w:ascii="Times New Roman" w:hAnsi="Times New Roman"/>
          <w:b/>
          <w:spacing w:val="-1"/>
          <w:sz w:val="28"/>
          <w:szCs w:val="28"/>
        </w:rPr>
        <w:t>3</w:t>
      </w:r>
    </w:p>
    <w:p w:rsidR="00C23B6A" w:rsidRPr="00A02401" w:rsidRDefault="00C23B6A" w:rsidP="00C23B6A">
      <w:pPr>
        <w:pStyle w:val="aff9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lastRenderedPageBreak/>
        <w:t>10.1. Решение о присвоении статуса единой теплоснабжающей организации (орг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низациям)………………………………………………………………….…………......3</w:t>
      </w:r>
      <w:r w:rsidR="00EB6616" w:rsidRPr="00A02401">
        <w:rPr>
          <w:rFonts w:ascii="Times New Roman" w:hAnsi="Times New Roman"/>
          <w:sz w:val="28"/>
          <w:szCs w:val="28"/>
        </w:rPr>
        <w:t>3</w:t>
      </w:r>
    </w:p>
    <w:p w:rsidR="00C23B6A" w:rsidRPr="00A02401" w:rsidRDefault="00C23B6A" w:rsidP="00C23B6A">
      <w:pPr>
        <w:pStyle w:val="aff9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10.2. Реестр зон деятельности единой теплоснабжающей организации (организ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ций)…………………………………………………………………………………….…3</w:t>
      </w:r>
      <w:r w:rsidR="00EB6616" w:rsidRPr="00A02401">
        <w:rPr>
          <w:rFonts w:ascii="Times New Roman" w:hAnsi="Times New Roman"/>
          <w:sz w:val="28"/>
          <w:szCs w:val="28"/>
        </w:rPr>
        <w:t>4</w:t>
      </w:r>
    </w:p>
    <w:p w:rsidR="00C23B6A" w:rsidRPr="00A02401" w:rsidRDefault="00844227" w:rsidP="00A8350A">
      <w:pPr>
        <w:pStyle w:val="Heading1"/>
        <w:numPr>
          <w:ilvl w:val="1"/>
          <w:numId w:val="29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Осн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ван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,</w:t>
      </w:r>
      <w:r w:rsidRPr="00A02401">
        <w:rPr>
          <w:rFonts w:ascii="Times New Roman" w:hAnsi="Times New Roman" w:cs="Times New Roman"/>
          <w:b w:val="0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-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,</w:t>
      </w:r>
      <w:r w:rsidRPr="00A02401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щая</w:t>
      </w:r>
      <w:proofErr w:type="gramEnd"/>
      <w:r w:rsidRPr="00A02401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присвоен статус</w:t>
      </w:r>
      <w:r w:rsidRPr="00A02401">
        <w:rPr>
          <w:rFonts w:ascii="Times New Roman" w:hAnsi="Times New Roman" w:cs="Times New Roman"/>
          <w:b w:val="0"/>
          <w:spacing w:val="-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щей</w:t>
      </w:r>
      <w:r w:rsidRPr="00A02401">
        <w:rPr>
          <w:rFonts w:ascii="Times New Roman" w:hAnsi="Times New Roman" w:cs="Times New Roman"/>
          <w:b w:val="0"/>
          <w:spacing w:val="-4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 xml:space="preserve">ации </w:t>
      </w:r>
      <w:r w:rsidR="00C23B6A" w:rsidRPr="00A02401">
        <w:rPr>
          <w:rFonts w:ascii="Times New Roman" w:hAnsi="Times New Roman" w:cs="Times New Roman"/>
          <w:b w:val="0"/>
          <w:sz w:val="28"/>
          <w:szCs w:val="28"/>
        </w:rPr>
        <w:t>……......3</w:t>
      </w:r>
      <w:r w:rsidR="00EB6616" w:rsidRPr="00A02401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C23B6A" w:rsidRPr="00A02401" w:rsidRDefault="00C23B6A" w:rsidP="00A8350A">
      <w:pPr>
        <w:pStyle w:val="Heading1"/>
        <w:numPr>
          <w:ilvl w:val="1"/>
          <w:numId w:val="29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мац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2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щими</w:t>
      </w:r>
      <w:r w:rsidRPr="00A02401">
        <w:rPr>
          <w:rFonts w:ascii="Times New Roman" w:hAnsi="Times New Roman" w:cs="Times New Roman"/>
          <w:b w:val="0"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ах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св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ение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уса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ю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щ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ации…………………..…….......3</w:t>
      </w:r>
      <w:r w:rsidR="00EB6616" w:rsidRPr="00A02401">
        <w:rPr>
          <w:rFonts w:ascii="Times New Roman" w:hAnsi="Times New Roman" w:cs="Times New Roman"/>
          <w:b w:val="0"/>
          <w:sz w:val="28"/>
          <w:szCs w:val="28"/>
        </w:rPr>
        <w:t>7</w:t>
      </w:r>
    </w:p>
    <w:p w:rsidR="00C23B6A" w:rsidRPr="00A02401" w:rsidRDefault="00C23B6A" w:rsidP="00A8350A">
      <w:pPr>
        <w:pStyle w:val="aff9"/>
        <w:numPr>
          <w:ilvl w:val="1"/>
          <w:numId w:val="29"/>
        </w:numPr>
        <w:ind w:left="0" w:right="-87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Реес</w:t>
      </w:r>
      <w:r w:rsidRPr="00A02401">
        <w:rPr>
          <w:rFonts w:ascii="Times New Roman" w:hAnsi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</w:t>
      </w:r>
      <w:r w:rsidRPr="00A02401">
        <w:rPr>
          <w:rFonts w:ascii="Times New Roman" w:hAnsi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ем</w:t>
      </w:r>
      <w:r w:rsidRPr="00A02401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сна</w:t>
      </w:r>
      <w:r w:rsidRPr="00A02401">
        <w:rPr>
          <w:rFonts w:ascii="Times New Roman" w:hAnsi="Times New Roman"/>
          <w:spacing w:val="-1"/>
          <w:sz w:val="28"/>
          <w:szCs w:val="28"/>
        </w:rPr>
        <w:t>бж</w:t>
      </w:r>
      <w:r w:rsidRPr="00A02401">
        <w:rPr>
          <w:rFonts w:ascii="Times New Roman" w:hAnsi="Times New Roman"/>
          <w:sz w:val="28"/>
          <w:szCs w:val="28"/>
        </w:rPr>
        <w:t>ен</w:t>
      </w:r>
      <w:r w:rsidRPr="00A02401">
        <w:rPr>
          <w:rFonts w:ascii="Times New Roman" w:hAnsi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со</w:t>
      </w:r>
      <w:r w:rsidRPr="00A02401">
        <w:rPr>
          <w:rFonts w:ascii="Times New Roman" w:hAnsi="Times New Roman"/>
          <w:spacing w:val="1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ер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ащий</w:t>
      </w:r>
      <w:r w:rsidRPr="00A02401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пе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ень</w:t>
      </w:r>
      <w:r w:rsidRPr="00A02401">
        <w:rPr>
          <w:rFonts w:ascii="Times New Roman" w:hAnsi="Times New Roman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еп</w:t>
      </w:r>
      <w:r w:rsidRPr="00A02401">
        <w:rPr>
          <w:rFonts w:ascii="Times New Roman" w:hAnsi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сна</w:t>
      </w:r>
      <w:r w:rsidRPr="00A02401">
        <w:rPr>
          <w:rFonts w:ascii="Times New Roman" w:hAnsi="Times New Roman"/>
          <w:spacing w:val="-1"/>
          <w:sz w:val="28"/>
          <w:szCs w:val="28"/>
        </w:rPr>
        <w:t>бж</w:t>
      </w:r>
      <w:r w:rsidRPr="00A02401">
        <w:rPr>
          <w:rFonts w:ascii="Times New Roman" w:hAnsi="Times New Roman"/>
          <w:spacing w:val="3"/>
          <w:sz w:val="28"/>
          <w:szCs w:val="28"/>
        </w:rPr>
        <w:t>а</w:t>
      </w:r>
      <w:r w:rsidRPr="00A02401">
        <w:rPr>
          <w:rFonts w:ascii="Times New Roman" w:hAnsi="Times New Roman"/>
          <w:spacing w:val="-1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ани</w:t>
      </w:r>
      <w:r w:rsidRPr="00A02401">
        <w:rPr>
          <w:rFonts w:ascii="Times New Roman" w:hAnsi="Times New Roman"/>
          <w:spacing w:val="-1"/>
          <w:sz w:val="28"/>
          <w:szCs w:val="28"/>
        </w:rPr>
        <w:t>з</w:t>
      </w:r>
      <w:r w:rsidRPr="00A02401">
        <w:rPr>
          <w:rFonts w:ascii="Times New Roman" w:hAnsi="Times New Roman"/>
          <w:sz w:val="28"/>
          <w:szCs w:val="28"/>
        </w:rPr>
        <w:t>аций,</w:t>
      </w:r>
      <w:r w:rsidRPr="00A02401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д</w:t>
      </w:r>
      <w:r w:rsidRPr="00A02401">
        <w:rPr>
          <w:rFonts w:ascii="Times New Roman" w:hAnsi="Times New Roman"/>
          <w:spacing w:val="3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йс</w:t>
      </w:r>
      <w:r w:rsidRPr="00A02401">
        <w:rPr>
          <w:rFonts w:ascii="Times New Roman" w:hAnsi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ву</w:t>
      </w:r>
      <w:r w:rsidRPr="00A02401">
        <w:rPr>
          <w:rFonts w:ascii="Times New Roman" w:hAnsi="Times New Roman"/>
          <w:spacing w:val="-1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щих</w:t>
      </w:r>
      <w:r w:rsidRPr="00A02401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1"/>
          <w:sz w:val="28"/>
          <w:szCs w:val="28"/>
        </w:rPr>
        <w:t>до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</w:t>
      </w:r>
      <w:r w:rsidRPr="00A02401">
        <w:rPr>
          <w:rFonts w:ascii="Times New Roman" w:hAnsi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еме</w:t>
      </w:r>
      <w:r w:rsidRPr="00A02401">
        <w:rPr>
          <w:rFonts w:ascii="Times New Roman" w:hAnsi="Times New Roman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еп</w:t>
      </w:r>
      <w:r w:rsidRPr="00A02401">
        <w:rPr>
          <w:rFonts w:ascii="Times New Roman" w:hAnsi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сна</w:t>
      </w:r>
      <w:r w:rsidRPr="00A02401">
        <w:rPr>
          <w:rFonts w:ascii="Times New Roman" w:hAnsi="Times New Roman"/>
          <w:spacing w:val="-1"/>
          <w:sz w:val="28"/>
          <w:szCs w:val="28"/>
        </w:rPr>
        <w:t>бж</w:t>
      </w:r>
      <w:r w:rsidRPr="00A02401">
        <w:rPr>
          <w:rFonts w:ascii="Times New Roman" w:hAnsi="Times New Roman"/>
          <w:sz w:val="28"/>
          <w:szCs w:val="28"/>
        </w:rPr>
        <w:t>ен</w:t>
      </w:r>
      <w:r w:rsidRPr="00A02401">
        <w:rPr>
          <w:rFonts w:ascii="Times New Roman" w:hAnsi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/>
          <w:spacing w:val="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асп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енн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ницах</w:t>
      </w:r>
      <w:r w:rsidRPr="00A02401">
        <w:rPr>
          <w:rFonts w:ascii="Times New Roman" w:hAnsi="Times New Roman"/>
          <w:spacing w:val="-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3143AE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3143AE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z w:val="28"/>
          <w:szCs w:val="28"/>
        </w:rPr>
        <w:t xml:space="preserve"> …………………………………………………</w:t>
      </w:r>
      <w:r w:rsidR="00CE0EA4" w:rsidRPr="00A02401">
        <w:rPr>
          <w:rFonts w:ascii="Times New Roman" w:hAnsi="Times New Roman"/>
          <w:sz w:val="28"/>
          <w:szCs w:val="28"/>
        </w:rPr>
        <w:t>……………</w:t>
      </w:r>
      <w:r w:rsidR="003143AE" w:rsidRPr="00A02401">
        <w:rPr>
          <w:rFonts w:ascii="Times New Roman" w:hAnsi="Times New Roman"/>
          <w:sz w:val="28"/>
          <w:szCs w:val="28"/>
        </w:rPr>
        <w:t>…</w:t>
      </w:r>
      <w:r w:rsidRPr="00A02401">
        <w:rPr>
          <w:rFonts w:ascii="Times New Roman" w:hAnsi="Times New Roman"/>
          <w:sz w:val="28"/>
          <w:szCs w:val="28"/>
        </w:rPr>
        <w:t>3</w:t>
      </w:r>
      <w:r w:rsidR="00EB6616" w:rsidRPr="00A02401">
        <w:rPr>
          <w:rFonts w:ascii="Times New Roman" w:hAnsi="Times New Roman"/>
          <w:sz w:val="28"/>
          <w:szCs w:val="28"/>
        </w:rPr>
        <w:t>7</w:t>
      </w:r>
    </w:p>
    <w:p w:rsidR="00C23B6A" w:rsidRPr="00A02401" w:rsidRDefault="00C23B6A" w:rsidP="00C23B6A">
      <w:pPr>
        <w:pStyle w:val="aff9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02401">
        <w:rPr>
          <w:rFonts w:ascii="Times New Roman" w:hAnsi="Times New Roman"/>
          <w:b/>
          <w:sz w:val="28"/>
          <w:szCs w:val="28"/>
        </w:rPr>
        <w:t>РАЗДЕЛ 11. РЕШЕНИЯ О РАСПРЕДЕЛЕНИИ ТЕПЛОВОЙ НАГРУЗКИ М</w:t>
      </w:r>
      <w:r w:rsidRPr="00A02401">
        <w:rPr>
          <w:rFonts w:ascii="Times New Roman" w:hAnsi="Times New Roman"/>
          <w:b/>
          <w:sz w:val="28"/>
          <w:szCs w:val="28"/>
        </w:rPr>
        <w:t>Е</w:t>
      </w:r>
      <w:r w:rsidRPr="00A02401">
        <w:rPr>
          <w:rFonts w:ascii="Times New Roman" w:hAnsi="Times New Roman"/>
          <w:b/>
          <w:sz w:val="28"/>
          <w:szCs w:val="28"/>
        </w:rPr>
        <w:t>ЖДУ ИСТОЧНИКАМИ ТЕПЛОВОЙ ЭНЕРГИИ…………………….………..</w:t>
      </w:r>
      <w:r w:rsidR="00EB6616" w:rsidRPr="00A02401">
        <w:rPr>
          <w:rFonts w:ascii="Times New Roman" w:hAnsi="Times New Roman"/>
          <w:b/>
          <w:sz w:val="28"/>
          <w:szCs w:val="28"/>
        </w:rPr>
        <w:t>…39</w:t>
      </w:r>
    </w:p>
    <w:p w:rsidR="00C23B6A" w:rsidRPr="00A02401" w:rsidRDefault="00C23B6A" w:rsidP="00C23B6A">
      <w:pPr>
        <w:pStyle w:val="aff9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02401">
        <w:rPr>
          <w:rFonts w:ascii="Times New Roman" w:hAnsi="Times New Roman"/>
          <w:b/>
          <w:sz w:val="28"/>
          <w:szCs w:val="28"/>
        </w:rPr>
        <w:t>РАЗДЕЛ 12. РЕШЕНИЯ ПО БЕСХОЗНЫМ ТЕПЛОВЫМ СЕТЯМ……...……</w:t>
      </w:r>
      <w:r w:rsidR="009947ED" w:rsidRPr="00A02401">
        <w:rPr>
          <w:rFonts w:ascii="Times New Roman" w:hAnsi="Times New Roman"/>
          <w:b/>
          <w:sz w:val="28"/>
          <w:szCs w:val="28"/>
        </w:rPr>
        <w:t>4</w:t>
      </w:r>
      <w:r w:rsidR="00EB6616" w:rsidRPr="00A02401">
        <w:rPr>
          <w:rFonts w:ascii="Times New Roman" w:hAnsi="Times New Roman"/>
          <w:b/>
          <w:sz w:val="28"/>
          <w:szCs w:val="28"/>
        </w:rPr>
        <w:t>0</w:t>
      </w:r>
    </w:p>
    <w:p w:rsidR="00C23B6A" w:rsidRPr="00A02401" w:rsidRDefault="00C23B6A" w:rsidP="00C23B6A">
      <w:pPr>
        <w:pStyle w:val="TableParagraph"/>
        <w:kinsoku w:val="0"/>
        <w:overflowPunct w:val="0"/>
        <w:ind w:right="-87"/>
        <w:jc w:val="both"/>
        <w:rPr>
          <w:bCs/>
          <w:sz w:val="28"/>
          <w:szCs w:val="28"/>
        </w:rPr>
      </w:pPr>
      <w:r w:rsidRPr="00A02401">
        <w:rPr>
          <w:b/>
          <w:bCs/>
          <w:spacing w:val="-2"/>
          <w:sz w:val="28"/>
          <w:szCs w:val="28"/>
        </w:rPr>
        <w:t>РАЗДЕЛ</w:t>
      </w:r>
      <w:r w:rsidRPr="00A02401">
        <w:rPr>
          <w:b/>
          <w:bCs/>
          <w:spacing w:val="53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1</w:t>
      </w:r>
      <w:r w:rsidRPr="00A02401">
        <w:rPr>
          <w:b/>
          <w:bCs/>
          <w:spacing w:val="1"/>
          <w:sz w:val="28"/>
          <w:szCs w:val="28"/>
        </w:rPr>
        <w:t>3</w:t>
      </w:r>
      <w:r w:rsidRPr="00A02401">
        <w:rPr>
          <w:b/>
          <w:bCs/>
          <w:sz w:val="28"/>
          <w:szCs w:val="28"/>
        </w:rPr>
        <w:t>.</w:t>
      </w:r>
      <w:r w:rsidRPr="00A02401">
        <w:rPr>
          <w:b/>
          <w:bCs/>
          <w:spacing w:val="51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ИН</w:t>
      </w:r>
      <w:r w:rsidRPr="00A02401">
        <w:rPr>
          <w:b/>
          <w:bCs/>
          <w:spacing w:val="-2"/>
          <w:sz w:val="28"/>
          <w:szCs w:val="28"/>
        </w:rPr>
        <w:t>ХР</w:t>
      </w:r>
      <w:r w:rsidRPr="00A02401">
        <w:rPr>
          <w:b/>
          <w:bCs/>
          <w:sz w:val="28"/>
          <w:szCs w:val="28"/>
        </w:rPr>
        <w:t>ОНИЗ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z w:val="28"/>
          <w:szCs w:val="28"/>
        </w:rPr>
        <w:t>ЦИЯ</w:t>
      </w:r>
      <w:r w:rsidRPr="00A02401">
        <w:rPr>
          <w:b/>
          <w:bCs/>
          <w:spacing w:val="51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СХ</w:t>
      </w:r>
      <w:r w:rsidRPr="00A02401">
        <w:rPr>
          <w:b/>
          <w:bCs/>
          <w:sz w:val="28"/>
          <w:szCs w:val="28"/>
        </w:rPr>
        <w:t>Е</w:t>
      </w:r>
      <w:r w:rsidRPr="00A02401">
        <w:rPr>
          <w:b/>
          <w:bCs/>
          <w:spacing w:val="-2"/>
          <w:sz w:val="28"/>
          <w:szCs w:val="28"/>
        </w:rPr>
        <w:t>М</w:t>
      </w:r>
      <w:r w:rsidRPr="00A02401">
        <w:rPr>
          <w:b/>
          <w:bCs/>
          <w:sz w:val="28"/>
          <w:szCs w:val="28"/>
        </w:rPr>
        <w:t>Ы</w:t>
      </w:r>
      <w:r w:rsidRPr="00A02401">
        <w:rPr>
          <w:b/>
          <w:bCs/>
          <w:spacing w:val="52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ТЕП</w:t>
      </w:r>
      <w:r w:rsidRPr="00A02401">
        <w:rPr>
          <w:b/>
          <w:bCs/>
          <w:spacing w:val="-1"/>
          <w:sz w:val="28"/>
          <w:szCs w:val="28"/>
        </w:rPr>
        <w:t>Л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Н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pacing w:val="-1"/>
          <w:sz w:val="28"/>
          <w:szCs w:val="28"/>
        </w:rPr>
        <w:t>Б</w:t>
      </w:r>
      <w:r w:rsidRPr="00A02401">
        <w:rPr>
          <w:b/>
          <w:bCs/>
          <w:sz w:val="28"/>
          <w:szCs w:val="28"/>
        </w:rPr>
        <w:t>ЖЕНИЯ</w:t>
      </w:r>
      <w:r w:rsidRPr="00A02401">
        <w:rPr>
          <w:b/>
          <w:bCs/>
          <w:spacing w:val="51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52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pacing w:val="-1"/>
          <w:sz w:val="28"/>
          <w:szCs w:val="28"/>
        </w:rPr>
        <w:t>Х</w:t>
      </w:r>
      <w:r w:rsidRPr="00A02401">
        <w:rPr>
          <w:b/>
          <w:bCs/>
          <w:spacing w:val="-3"/>
          <w:sz w:val="28"/>
          <w:szCs w:val="28"/>
        </w:rPr>
        <w:t>Е</w:t>
      </w:r>
      <w:r w:rsidRPr="00A02401">
        <w:rPr>
          <w:b/>
          <w:bCs/>
          <w:spacing w:val="-2"/>
          <w:sz w:val="28"/>
          <w:szCs w:val="28"/>
        </w:rPr>
        <w:t>М</w:t>
      </w:r>
      <w:r w:rsidRPr="00A02401">
        <w:rPr>
          <w:b/>
          <w:bCs/>
          <w:sz w:val="28"/>
          <w:szCs w:val="28"/>
        </w:rPr>
        <w:t>ОЙ</w:t>
      </w:r>
      <w:r w:rsidRPr="00A02401">
        <w:rPr>
          <w:b/>
          <w:bCs/>
          <w:spacing w:val="54"/>
          <w:sz w:val="28"/>
          <w:szCs w:val="28"/>
        </w:rPr>
        <w:t xml:space="preserve"> </w:t>
      </w:r>
      <w:r w:rsidRPr="00A02401">
        <w:rPr>
          <w:b/>
          <w:bCs/>
          <w:spacing w:val="-1"/>
          <w:sz w:val="28"/>
          <w:szCs w:val="28"/>
        </w:rPr>
        <w:t>Г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z w:val="28"/>
          <w:szCs w:val="28"/>
        </w:rPr>
        <w:t>ЗО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Н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pacing w:val="-1"/>
          <w:sz w:val="28"/>
          <w:szCs w:val="28"/>
        </w:rPr>
        <w:t>Б</w:t>
      </w:r>
      <w:r w:rsidRPr="00A02401">
        <w:rPr>
          <w:b/>
          <w:bCs/>
          <w:sz w:val="28"/>
          <w:szCs w:val="28"/>
        </w:rPr>
        <w:t>ЖЕНИЯ</w:t>
      </w:r>
      <w:r w:rsidRPr="00A02401">
        <w:rPr>
          <w:b/>
          <w:bCs/>
          <w:spacing w:val="53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И</w:t>
      </w:r>
      <w:r w:rsidRPr="00A02401">
        <w:rPr>
          <w:b/>
          <w:bCs/>
          <w:spacing w:val="51"/>
          <w:sz w:val="28"/>
          <w:szCs w:val="28"/>
        </w:rPr>
        <w:t xml:space="preserve"> </w:t>
      </w:r>
      <w:r w:rsidRPr="00A02401">
        <w:rPr>
          <w:b/>
          <w:bCs/>
          <w:spacing w:val="-1"/>
          <w:sz w:val="28"/>
          <w:szCs w:val="28"/>
        </w:rPr>
        <w:t>Г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z w:val="28"/>
          <w:szCs w:val="28"/>
        </w:rPr>
        <w:t>З</w:t>
      </w:r>
      <w:r w:rsidRPr="00A02401">
        <w:rPr>
          <w:b/>
          <w:bCs/>
          <w:spacing w:val="-3"/>
          <w:sz w:val="28"/>
          <w:szCs w:val="28"/>
        </w:rPr>
        <w:t>И</w:t>
      </w:r>
      <w:r w:rsidRPr="00A02401">
        <w:rPr>
          <w:b/>
          <w:bCs/>
          <w:spacing w:val="-2"/>
          <w:sz w:val="28"/>
          <w:szCs w:val="28"/>
        </w:rPr>
        <w:t>Ф</w:t>
      </w:r>
      <w:r w:rsidRPr="00A02401">
        <w:rPr>
          <w:b/>
          <w:bCs/>
          <w:sz w:val="28"/>
          <w:szCs w:val="28"/>
        </w:rPr>
        <w:t>ИК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z w:val="28"/>
          <w:szCs w:val="28"/>
        </w:rPr>
        <w:t>ЦИИ</w:t>
      </w:r>
      <w:r w:rsidRPr="00A02401">
        <w:rPr>
          <w:b/>
          <w:bCs/>
          <w:spacing w:val="54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У</w:t>
      </w:r>
      <w:r w:rsidRPr="00A02401">
        <w:rPr>
          <w:b/>
          <w:bCs/>
          <w:spacing w:val="-4"/>
          <w:sz w:val="28"/>
          <w:szCs w:val="28"/>
        </w:rPr>
        <w:t>Б</w:t>
      </w:r>
      <w:r w:rsidRPr="00A02401">
        <w:rPr>
          <w:b/>
          <w:bCs/>
          <w:spacing w:val="-2"/>
          <w:sz w:val="28"/>
          <w:szCs w:val="28"/>
        </w:rPr>
        <w:t>Ъ</w:t>
      </w:r>
      <w:r w:rsidRPr="00A02401">
        <w:rPr>
          <w:b/>
          <w:bCs/>
          <w:sz w:val="28"/>
          <w:szCs w:val="28"/>
        </w:rPr>
        <w:t>ЕКТА</w:t>
      </w:r>
      <w:r w:rsidRPr="00A02401">
        <w:rPr>
          <w:b/>
          <w:bCs/>
          <w:spacing w:val="53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Р</w:t>
      </w:r>
      <w:r w:rsidRPr="00A02401">
        <w:rPr>
          <w:b/>
          <w:bCs/>
          <w:sz w:val="28"/>
          <w:szCs w:val="28"/>
        </w:rPr>
        <w:t>Ф</w:t>
      </w:r>
      <w:r w:rsidRPr="00A02401">
        <w:rPr>
          <w:b/>
          <w:bCs/>
          <w:spacing w:val="53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И</w:t>
      </w:r>
      <w:r w:rsidRPr="00A02401">
        <w:rPr>
          <w:b/>
          <w:bCs/>
          <w:spacing w:val="54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(И</w:t>
      </w:r>
      <w:r w:rsidRPr="00A02401">
        <w:rPr>
          <w:b/>
          <w:bCs/>
          <w:spacing w:val="-3"/>
          <w:sz w:val="28"/>
          <w:szCs w:val="28"/>
        </w:rPr>
        <w:t>Л</w:t>
      </w:r>
      <w:r w:rsidRPr="00A02401">
        <w:rPr>
          <w:b/>
          <w:bCs/>
          <w:sz w:val="28"/>
          <w:szCs w:val="28"/>
        </w:rPr>
        <w:t>И) ПО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Е</w:t>
      </w:r>
      <w:r w:rsidRPr="00A02401">
        <w:rPr>
          <w:b/>
          <w:bCs/>
          <w:spacing w:val="-1"/>
          <w:sz w:val="28"/>
          <w:szCs w:val="28"/>
        </w:rPr>
        <w:t>Л</w:t>
      </w:r>
      <w:r w:rsidRPr="00A02401">
        <w:rPr>
          <w:b/>
          <w:bCs/>
          <w:sz w:val="28"/>
          <w:szCs w:val="28"/>
        </w:rPr>
        <w:t>ЕНИ</w:t>
      </w:r>
      <w:r w:rsidRPr="00A02401">
        <w:rPr>
          <w:b/>
          <w:bCs/>
          <w:spacing w:val="-2"/>
          <w:sz w:val="28"/>
          <w:szCs w:val="28"/>
        </w:rPr>
        <w:t>Я</w:t>
      </w:r>
      <w:r w:rsidRPr="00A02401">
        <w:rPr>
          <w:b/>
          <w:bCs/>
          <w:sz w:val="28"/>
          <w:szCs w:val="28"/>
        </w:rPr>
        <w:t>,</w:t>
      </w:r>
      <w:r w:rsidRPr="00A02401">
        <w:rPr>
          <w:b/>
          <w:bCs/>
          <w:spacing w:val="15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СХ</w:t>
      </w:r>
      <w:r w:rsidRPr="00A02401">
        <w:rPr>
          <w:b/>
          <w:bCs/>
          <w:sz w:val="28"/>
          <w:szCs w:val="28"/>
        </w:rPr>
        <w:t>Е</w:t>
      </w:r>
      <w:r w:rsidRPr="00A02401">
        <w:rPr>
          <w:b/>
          <w:bCs/>
          <w:spacing w:val="-2"/>
          <w:sz w:val="28"/>
          <w:szCs w:val="28"/>
        </w:rPr>
        <w:t>М</w:t>
      </w:r>
      <w:r w:rsidRPr="00A02401">
        <w:rPr>
          <w:b/>
          <w:bCs/>
          <w:sz w:val="28"/>
          <w:szCs w:val="28"/>
        </w:rPr>
        <w:t>ОЙ</w:t>
      </w:r>
      <w:r w:rsidRPr="00A02401">
        <w:rPr>
          <w:b/>
          <w:bCs/>
          <w:spacing w:val="16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И</w:t>
      </w:r>
      <w:r w:rsidRPr="00A02401">
        <w:rPr>
          <w:b/>
          <w:bCs/>
          <w:spacing w:val="16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П</w:t>
      </w:r>
      <w:r w:rsidRPr="00A02401">
        <w:rPr>
          <w:b/>
          <w:bCs/>
          <w:spacing w:val="-2"/>
          <w:sz w:val="28"/>
          <w:szCs w:val="28"/>
        </w:rPr>
        <w:t>Р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1"/>
          <w:sz w:val="28"/>
          <w:szCs w:val="28"/>
        </w:rPr>
        <w:t>Г</w:t>
      </w:r>
      <w:r w:rsidRPr="00A02401">
        <w:rPr>
          <w:b/>
          <w:bCs/>
          <w:spacing w:val="-2"/>
          <w:sz w:val="28"/>
          <w:szCs w:val="28"/>
        </w:rPr>
        <w:t>Р</w:t>
      </w:r>
      <w:r w:rsidRPr="00A02401">
        <w:rPr>
          <w:b/>
          <w:bCs/>
          <w:spacing w:val="1"/>
          <w:sz w:val="28"/>
          <w:szCs w:val="28"/>
        </w:rPr>
        <w:t>А</w:t>
      </w:r>
      <w:r w:rsidRPr="00A02401">
        <w:rPr>
          <w:b/>
          <w:bCs/>
          <w:spacing w:val="-2"/>
          <w:sz w:val="28"/>
          <w:szCs w:val="28"/>
        </w:rPr>
        <w:t>ММ</w:t>
      </w:r>
      <w:r w:rsidRPr="00A02401">
        <w:rPr>
          <w:b/>
          <w:bCs/>
          <w:sz w:val="28"/>
          <w:szCs w:val="28"/>
        </w:rPr>
        <w:t>ОЙ</w:t>
      </w:r>
      <w:r w:rsidRPr="00A02401">
        <w:rPr>
          <w:b/>
          <w:bCs/>
          <w:spacing w:val="16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РА</w:t>
      </w:r>
      <w:r w:rsidRPr="00A02401">
        <w:rPr>
          <w:b/>
          <w:bCs/>
          <w:sz w:val="28"/>
          <w:szCs w:val="28"/>
        </w:rPr>
        <w:t>ЗВИТ</w:t>
      </w:r>
      <w:r w:rsidRPr="00A02401">
        <w:rPr>
          <w:b/>
          <w:bCs/>
          <w:spacing w:val="-3"/>
          <w:sz w:val="28"/>
          <w:szCs w:val="28"/>
        </w:rPr>
        <w:t>И</w:t>
      </w:r>
      <w:r w:rsidRPr="00A02401">
        <w:rPr>
          <w:b/>
          <w:bCs/>
          <w:sz w:val="28"/>
          <w:szCs w:val="28"/>
        </w:rPr>
        <w:t>Я</w:t>
      </w:r>
      <w:r w:rsidRPr="00A02401">
        <w:rPr>
          <w:b/>
          <w:bCs/>
          <w:spacing w:val="15"/>
          <w:sz w:val="28"/>
          <w:szCs w:val="28"/>
        </w:rPr>
        <w:t xml:space="preserve"> </w:t>
      </w:r>
      <w:r w:rsidRPr="00A02401">
        <w:rPr>
          <w:b/>
          <w:bCs/>
          <w:spacing w:val="-1"/>
          <w:sz w:val="28"/>
          <w:szCs w:val="28"/>
        </w:rPr>
        <w:t>ЭЛ</w:t>
      </w:r>
      <w:r w:rsidRPr="00A02401">
        <w:rPr>
          <w:b/>
          <w:bCs/>
          <w:sz w:val="28"/>
          <w:szCs w:val="28"/>
        </w:rPr>
        <w:t>ЕКТ</w:t>
      </w:r>
      <w:r w:rsidRPr="00A02401">
        <w:rPr>
          <w:b/>
          <w:bCs/>
          <w:spacing w:val="-2"/>
          <w:sz w:val="28"/>
          <w:szCs w:val="28"/>
        </w:rPr>
        <w:t>Р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1"/>
          <w:sz w:val="28"/>
          <w:szCs w:val="28"/>
        </w:rPr>
        <w:t>Э</w:t>
      </w:r>
      <w:r w:rsidRPr="00A02401">
        <w:rPr>
          <w:b/>
          <w:bCs/>
          <w:sz w:val="28"/>
          <w:szCs w:val="28"/>
        </w:rPr>
        <w:t>НЕ</w:t>
      </w:r>
      <w:r w:rsidRPr="00A02401">
        <w:rPr>
          <w:b/>
          <w:bCs/>
          <w:spacing w:val="-2"/>
          <w:sz w:val="28"/>
          <w:szCs w:val="28"/>
        </w:rPr>
        <w:t>Р</w:t>
      </w:r>
      <w:r w:rsidRPr="00A02401">
        <w:rPr>
          <w:b/>
          <w:bCs/>
          <w:spacing w:val="-1"/>
          <w:sz w:val="28"/>
          <w:szCs w:val="28"/>
        </w:rPr>
        <w:t>Г</w:t>
      </w:r>
      <w:r w:rsidRPr="00A02401">
        <w:rPr>
          <w:b/>
          <w:bCs/>
          <w:sz w:val="28"/>
          <w:szCs w:val="28"/>
        </w:rPr>
        <w:t>ЕТИКИ,</w:t>
      </w:r>
      <w:r w:rsidRPr="00A02401">
        <w:rPr>
          <w:b/>
          <w:bCs/>
          <w:spacing w:val="8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 xml:space="preserve">А </w:t>
      </w:r>
      <w:r w:rsidRPr="00A02401">
        <w:rPr>
          <w:b/>
          <w:bCs/>
          <w:sz w:val="28"/>
          <w:szCs w:val="28"/>
        </w:rPr>
        <w:t>Т</w:t>
      </w:r>
      <w:r w:rsidRPr="00A02401">
        <w:rPr>
          <w:b/>
          <w:bCs/>
          <w:spacing w:val="-2"/>
          <w:sz w:val="28"/>
          <w:szCs w:val="28"/>
        </w:rPr>
        <w:t>АК</w:t>
      </w:r>
      <w:r w:rsidRPr="00A02401">
        <w:rPr>
          <w:b/>
          <w:bCs/>
          <w:sz w:val="28"/>
          <w:szCs w:val="28"/>
        </w:rPr>
        <w:t>ЖЕ</w:t>
      </w:r>
      <w:r w:rsidRPr="00A02401">
        <w:rPr>
          <w:b/>
          <w:bCs/>
          <w:spacing w:val="8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8"/>
          <w:sz w:val="28"/>
          <w:szCs w:val="28"/>
        </w:rPr>
        <w:t xml:space="preserve"> </w:t>
      </w:r>
      <w:r w:rsidRPr="00A02401">
        <w:rPr>
          <w:b/>
          <w:bCs/>
          <w:spacing w:val="-2"/>
          <w:sz w:val="28"/>
          <w:szCs w:val="28"/>
        </w:rPr>
        <w:t>СХ</w:t>
      </w:r>
      <w:r w:rsidRPr="00A02401">
        <w:rPr>
          <w:b/>
          <w:bCs/>
          <w:sz w:val="28"/>
          <w:szCs w:val="28"/>
        </w:rPr>
        <w:t>Е</w:t>
      </w:r>
      <w:r w:rsidRPr="00A02401">
        <w:rPr>
          <w:b/>
          <w:bCs/>
          <w:spacing w:val="-2"/>
          <w:sz w:val="28"/>
          <w:szCs w:val="28"/>
        </w:rPr>
        <w:t>М</w:t>
      </w:r>
      <w:r w:rsidRPr="00A02401">
        <w:rPr>
          <w:b/>
          <w:bCs/>
          <w:sz w:val="28"/>
          <w:szCs w:val="28"/>
        </w:rPr>
        <w:t>ОЙ</w:t>
      </w:r>
      <w:r w:rsidRPr="00A02401">
        <w:rPr>
          <w:b/>
          <w:bCs/>
          <w:spacing w:val="8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ВО</w:t>
      </w:r>
      <w:r w:rsidRPr="00A02401">
        <w:rPr>
          <w:b/>
          <w:bCs/>
          <w:spacing w:val="-2"/>
          <w:sz w:val="28"/>
          <w:szCs w:val="28"/>
        </w:rPr>
        <w:t>Д</w:t>
      </w:r>
      <w:r w:rsidRPr="00A02401">
        <w:rPr>
          <w:b/>
          <w:bCs/>
          <w:sz w:val="28"/>
          <w:szCs w:val="28"/>
        </w:rPr>
        <w:t>О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Н</w:t>
      </w:r>
      <w:r w:rsidRPr="00A02401">
        <w:rPr>
          <w:b/>
          <w:bCs/>
          <w:spacing w:val="-2"/>
          <w:sz w:val="28"/>
          <w:szCs w:val="28"/>
        </w:rPr>
        <w:t>А</w:t>
      </w:r>
      <w:r w:rsidRPr="00A02401">
        <w:rPr>
          <w:b/>
          <w:bCs/>
          <w:spacing w:val="-1"/>
          <w:sz w:val="28"/>
          <w:szCs w:val="28"/>
        </w:rPr>
        <w:t>Б</w:t>
      </w:r>
      <w:r w:rsidRPr="00A02401">
        <w:rPr>
          <w:b/>
          <w:bCs/>
          <w:sz w:val="28"/>
          <w:szCs w:val="28"/>
        </w:rPr>
        <w:t>Ж</w:t>
      </w:r>
      <w:r w:rsidRPr="00A02401">
        <w:rPr>
          <w:b/>
          <w:bCs/>
          <w:spacing w:val="-3"/>
          <w:sz w:val="28"/>
          <w:szCs w:val="28"/>
        </w:rPr>
        <w:t>Е</w:t>
      </w:r>
      <w:r w:rsidRPr="00A02401">
        <w:rPr>
          <w:b/>
          <w:bCs/>
          <w:sz w:val="28"/>
          <w:szCs w:val="28"/>
        </w:rPr>
        <w:t>НИЯ</w:t>
      </w:r>
      <w:r w:rsidRPr="00A02401">
        <w:rPr>
          <w:b/>
          <w:bCs/>
          <w:spacing w:val="7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И</w:t>
      </w:r>
      <w:r w:rsidRPr="00A02401">
        <w:rPr>
          <w:b/>
          <w:bCs/>
          <w:spacing w:val="8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ВО</w:t>
      </w:r>
      <w:r w:rsidRPr="00A02401">
        <w:rPr>
          <w:b/>
          <w:bCs/>
          <w:spacing w:val="-2"/>
          <w:sz w:val="28"/>
          <w:szCs w:val="28"/>
        </w:rPr>
        <w:t>Д</w:t>
      </w:r>
      <w:r w:rsidRPr="00A02401">
        <w:rPr>
          <w:b/>
          <w:bCs/>
          <w:sz w:val="28"/>
          <w:szCs w:val="28"/>
        </w:rPr>
        <w:t>ОО</w:t>
      </w:r>
      <w:r w:rsidRPr="00A02401">
        <w:rPr>
          <w:b/>
          <w:bCs/>
          <w:spacing w:val="-3"/>
          <w:sz w:val="28"/>
          <w:szCs w:val="28"/>
        </w:rPr>
        <w:t>Т</w:t>
      </w:r>
      <w:r w:rsidRPr="00A02401">
        <w:rPr>
          <w:b/>
          <w:bCs/>
          <w:sz w:val="28"/>
          <w:szCs w:val="28"/>
        </w:rPr>
        <w:t>ВЕ</w:t>
      </w:r>
      <w:r w:rsidRPr="00A02401">
        <w:rPr>
          <w:b/>
          <w:bCs/>
          <w:spacing w:val="-2"/>
          <w:sz w:val="28"/>
          <w:szCs w:val="28"/>
        </w:rPr>
        <w:t>Д</w:t>
      </w:r>
      <w:r w:rsidRPr="00A02401">
        <w:rPr>
          <w:b/>
          <w:bCs/>
          <w:sz w:val="28"/>
          <w:szCs w:val="28"/>
        </w:rPr>
        <w:t>Е</w:t>
      </w:r>
      <w:r w:rsidRPr="00A02401">
        <w:rPr>
          <w:b/>
          <w:bCs/>
          <w:sz w:val="28"/>
          <w:szCs w:val="28"/>
        </w:rPr>
        <w:t>НИЯ</w:t>
      </w:r>
      <w:r w:rsidRPr="00A02401">
        <w:rPr>
          <w:b/>
          <w:bCs/>
          <w:spacing w:val="-2"/>
          <w:sz w:val="28"/>
          <w:szCs w:val="28"/>
        </w:rPr>
        <w:t xml:space="preserve"> </w:t>
      </w:r>
      <w:r w:rsidRPr="00A02401">
        <w:rPr>
          <w:b/>
          <w:bCs/>
          <w:sz w:val="28"/>
          <w:szCs w:val="28"/>
        </w:rPr>
        <w:t>ПО</w:t>
      </w:r>
      <w:r w:rsidRPr="00A02401">
        <w:rPr>
          <w:b/>
          <w:bCs/>
          <w:spacing w:val="-2"/>
          <w:sz w:val="28"/>
          <w:szCs w:val="28"/>
        </w:rPr>
        <w:t>С</w:t>
      </w:r>
      <w:r w:rsidRPr="00A02401">
        <w:rPr>
          <w:b/>
          <w:bCs/>
          <w:sz w:val="28"/>
          <w:szCs w:val="28"/>
        </w:rPr>
        <w:t>Е</w:t>
      </w:r>
      <w:r w:rsidRPr="00A02401">
        <w:rPr>
          <w:b/>
          <w:bCs/>
          <w:spacing w:val="-1"/>
          <w:sz w:val="28"/>
          <w:szCs w:val="28"/>
        </w:rPr>
        <w:t>Л</w:t>
      </w:r>
      <w:r w:rsidRPr="00A02401">
        <w:rPr>
          <w:b/>
          <w:bCs/>
          <w:spacing w:val="-3"/>
          <w:sz w:val="28"/>
          <w:szCs w:val="28"/>
        </w:rPr>
        <w:t>Е</w:t>
      </w:r>
      <w:r w:rsidRPr="00A02401">
        <w:rPr>
          <w:b/>
          <w:bCs/>
          <w:sz w:val="28"/>
          <w:szCs w:val="28"/>
        </w:rPr>
        <w:t>НИЯ, ГОРОДСКОГО ОКРУГА, ГОРОДА ФЕДЕРАЛЬНОГО ЗНАЧЕНИЯ……………………………………………………………………………..4</w:t>
      </w:r>
      <w:r w:rsidR="00EB6616" w:rsidRPr="00A02401">
        <w:rPr>
          <w:b/>
          <w:bCs/>
          <w:sz w:val="28"/>
          <w:szCs w:val="28"/>
        </w:rPr>
        <w:t>1</w:t>
      </w:r>
    </w:p>
    <w:p w:rsidR="00C23B6A" w:rsidRPr="00A02401" w:rsidRDefault="00C23B6A" w:rsidP="00C23B6A">
      <w:pPr>
        <w:tabs>
          <w:tab w:val="left" w:pos="2370"/>
          <w:tab w:val="left" w:pos="5065"/>
          <w:tab w:val="left" w:pos="6553"/>
          <w:tab w:val="left" w:pos="8845"/>
          <w:tab w:val="left" w:pos="9337"/>
        </w:tabs>
        <w:kinsoku w:val="0"/>
        <w:overflowPunct w:val="0"/>
        <w:spacing w:after="0" w:line="240" w:lineRule="auto"/>
        <w:ind w:right="-8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энергии…………………….................4</w:t>
      </w:r>
      <w:r w:rsidR="00EB6616" w:rsidRPr="00A02401">
        <w:rPr>
          <w:rFonts w:ascii="Times New Roman" w:hAnsi="Times New Roman" w:cs="Times New Roman"/>
          <w:sz w:val="28"/>
          <w:szCs w:val="28"/>
        </w:rPr>
        <w:t>1</w:t>
      </w:r>
    </w:p>
    <w:p w:rsidR="00C23B6A" w:rsidRPr="00A02401" w:rsidRDefault="00C23B6A" w:rsidP="00A8350A">
      <w:pPr>
        <w:pStyle w:val="Heading1"/>
        <w:numPr>
          <w:ilvl w:val="1"/>
          <w:numId w:val="30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Описание</w:t>
      </w:r>
      <w:r w:rsidRPr="00A02401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бл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ц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A02401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зо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ии……………………………………………………………………………………...…4</w:t>
      </w:r>
      <w:r w:rsidR="00EB6616" w:rsidRPr="00A02401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C23B6A" w:rsidRPr="00A02401" w:rsidRDefault="00C23B6A" w:rsidP="00A8350A">
      <w:pPr>
        <w:pStyle w:val="Heading1"/>
        <w:numPr>
          <w:ilvl w:val="1"/>
          <w:numId w:val="30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корр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2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вер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02401">
        <w:rPr>
          <w:rFonts w:ascii="Times New Roman" w:hAnsi="Times New Roman" w:cs="Times New Roman"/>
          <w:b w:val="0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е)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02401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й)</w:t>
      </w:r>
      <w:r w:rsidRPr="00A02401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аммы</w:t>
      </w:r>
      <w:r w:rsidRPr="00A02401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ац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1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ищн</w:t>
      </w:r>
      <w:proofErr w:type="gramStart"/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proofErr w:type="spellEnd"/>
      <w:r w:rsidRPr="00A02401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gramEnd"/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ммуна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ва,</w:t>
      </w:r>
      <w:r w:rsidRPr="00A02401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ш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аций</w:t>
      </w:r>
      <w:r w:rsidRPr="00A02401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еспе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ас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ванн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02401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</w:p>
    <w:p w:rsidR="00C23B6A" w:rsidRPr="00A02401" w:rsidRDefault="00C23B6A" w:rsidP="00C23B6A">
      <w:pPr>
        <w:pStyle w:val="Heading1"/>
        <w:tabs>
          <w:tab w:val="left" w:pos="0"/>
        </w:tabs>
        <w:kinsoku w:val="0"/>
        <w:overflowPunct w:val="0"/>
        <w:ind w:left="0" w:right="-87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аммы</w:t>
      </w:r>
      <w:r w:rsidRPr="00A02401">
        <w:rPr>
          <w:rFonts w:ascii="Times New Roman" w:hAnsi="Times New Roman" w:cs="Times New Roman"/>
          <w:b w:val="0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A02401">
        <w:rPr>
          <w:rFonts w:ascii="Times New Roman" w:hAnsi="Times New Roman" w:cs="Times New Roman"/>
          <w:b w:val="0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схеме</w:t>
      </w:r>
      <w:r w:rsidRPr="00A02401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ешен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ми</w:t>
      </w:r>
      <w:r w:rsidRPr="00A02401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оч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ни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A02401">
        <w:rPr>
          <w:rFonts w:ascii="Times New Roman" w:hAnsi="Times New Roman" w:cs="Times New Roman"/>
          <w:b w:val="0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сис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ем</w:t>
      </w:r>
      <w:r w:rsidRPr="00A02401">
        <w:rPr>
          <w:rFonts w:ascii="Times New Roman" w:hAnsi="Times New Roman" w:cs="Times New Roman"/>
          <w:b w:val="0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я……………………………….………….4</w:t>
      </w:r>
      <w:r w:rsidR="00EB6616" w:rsidRPr="00A02401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C23B6A" w:rsidRPr="00A02401" w:rsidRDefault="00C23B6A" w:rsidP="00A8350A">
      <w:pPr>
        <w:numPr>
          <w:ilvl w:val="1"/>
          <w:numId w:val="30"/>
        </w:numPr>
        <w:kinsoku w:val="0"/>
        <w:overflowPunct w:val="0"/>
        <w:spacing w:after="0" w:line="240" w:lineRule="auto"/>
        <w:ind w:left="0" w:right="-8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401">
        <w:rPr>
          <w:rFonts w:ascii="Times New Roman" w:hAnsi="Times New Roman" w:cs="Times New Roman"/>
          <w:sz w:val="28"/>
          <w:szCs w:val="28"/>
        </w:rPr>
        <w:t>Описание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ешений</w:t>
      </w:r>
      <w:r w:rsidRPr="00A0240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ты</w:t>
      </w:r>
      <w:r w:rsidRPr="00A02401">
        <w:rPr>
          <w:rFonts w:ascii="Times New Roman" w:hAnsi="Times New Roman" w:cs="Times New Roman"/>
          <w:sz w:val="28"/>
          <w:szCs w:val="28"/>
        </w:rPr>
        <w:t>ваем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sz w:val="28"/>
          <w:szCs w:val="28"/>
        </w:rPr>
        <w:t>ений 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вер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жд</w:t>
      </w:r>
      <w:r w:rsidRPr="00A02401">
        <w:rPr>
          <w:rFonts w:ascii="Times New Roman" w:hAnsi="Times New Roman" w:cs="Times New Roman"/>
          <w:sz w:val="28"/>
          <w:szCs w:val="28"/>
        </w:rPr>
        <w:t>енн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сх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мы</w:t>
      </w:r>
      <w:r w:rsidRPr="00A024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аммы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sz w:val="28"/>
          <w:szCs w:val="28"/>
        </w:rPr>
        <w:t>ви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ти</w:t>
      </w:r>
      <w:r w:rsidRPr="00A02401">
        <w:rPr>
          <w:rFonts w:ascii="Times New Roman" w:hAnsi="Times New Roman" w:cs="Times New Roman"/>
          <w:sz w:val="28"/>
          <w:szCs w:val="28"/>
        </w:rPr>
        <w:t>я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sz w:val="28"/>
          <w:szCs w:val="28"/>
        </w:rPr>
        <w:t>ин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sz w:val="28"/>
          <w:szCs w:val="28"/>
        </w:rPr>
        <w:t>нер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sz w:val="28"/>
          <w:szCs w:val="28"/>
        </w:rPr>
        <w:t>ес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sz w:val="28"/>
          <w:szCs w:val="28"/>
        </w:rPr>
        <w:t>й сис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емы</w:t>
      </w:r>
      <w:r w:rsidRPr="00A02401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ссии)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A02401">
        <w:rPr>
          <w:rFonts w:ascii="Times New Roman" w:hAnsi="Times New Roman" w:cs="Times New Roman"/>
          <w:sz w:val="28"/>
          <w:szCs w:val="28"/>
        </w:rPr>
        <w:t>ьс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sz w:val="28"/>
          <w:szCs w:val="28"/>
        </w:rPr>
        <w:t xml:space="preserve">е, 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sz w:val="28"/>
          <w:szCs w:val="28"/>
        </w:rPr>
        <w:t>нс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 xml:space="preserve">ции, 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ехн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sz w:val="28"/>
          <w:szCs w:val="28"/>
        </w:rPr>
        <w:t>ес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sz w:val="28"/>
          <w:szCs w:val="28"/>
        </w:rPr>
        <w:t>м</w:t>
      </w:r>
      <w:r w:rsidRPr="00A02401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ев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оор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sz w:val="28"/>
          <w:szCs w:val="28"/>
        </w:rPr>
        <w:t>ении</w:t>
      </w:r>
      <w:r w:rsidR="00844227" w:rsidRPr="00A02401">
        <w:rPr>
          <w:rFonts w:ascii="Times New Roman" w:hAnsi="Times New Roman" w:cs="Times New Roman"/>
          <w:sz w:val="28"/>
          <w:szCs w:val="28"/>
        </w:rPr>
        <w:t xml:space="preserve"> и (или) модернизации</w:t>
      </w:r>
      <w:r w:rsidRPr="00A02401">
        <w:rPr>
          <w:rFonts w:ascii="Times New Roman" w:hAnsi="Times New Roman" w:cs="Times New Roman"/>
          <w:sz w:val="28"/>
          <w:szCs w:val="28"/>
        </w:rPr>
        <w:t>,</w:t>
      </w:r>
      <w:r w:rsidRPr="00A0240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во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з</w:t>
      </w:r>
      <w:r w:rsidRPr="00A0240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>сп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z w:val="28"/>
          <w:szCs w:val="28"/>
        </w:rPr>
        <w:t>уа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ации</w:t>
      </w:r>
      <w:r w:rsidRPr="00A02401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ч</w:t>
      </w:r>
      <w:r w:rsidRPr="00A02401">
        <w:rPr>
          <w:rFonts w:ascii="Times New Roman" w:hAnsi="Times New Roman" w:cs="Times New Roman"/>
          <w:sz w:val="28"/>
          <w:szCs w:val="28"/>
        </w:rPr>
        <w:t>ни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еп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sz w:val="28"/>
          <w:szCs w:val="28"/>
        </w:rPr>
        <w:t>не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z w:val="28"/>
          <w:szCs w:val="28"/>
        </w:rPr>
        <w:t>ии</w:t>
      </w:r>
      <w:r w:rsidRPr="00A0240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z w:val="28"/>
          <w:szCs w:val="28"/>
        </w:rPr>
        <w:t>ене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sz w:val="28"/>
          <w:szCs w:val="28"/>
        </w:rPr>
        <w:t>щих</w:t>
      </w:r>
      <w:r w:rsidRPr="00A024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ъ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sz w:val="28"/>
          <w:szCs w:val="28"/>
        </w:rPr>
        <w:t>,</w:t>
      </w:r>
      <w:r w:rsidRPr="00A0240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юч</w:t>
      </w:r>
      <w:r w:rsidRPr="00A02401">
        <w:rPr>
          <w:rFonts w:ascii="Times New Roman" w:hAnsi="Times New Roman" w:cs="Times New Roman"/>
          <w:sz w:val="28"/>
          <w:szCs w:val="28"/>
        </w:rPr>
        <w:t>ая</w:t>
      </w:r>
      <w:r w:rsidRPr="00A02401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вхо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я</w:t>
      </w:r>
      <w:r w:rsidRPr="00A02401">
        <w:rPr>
          <w:rFonts w:ascii="Times New Roman" w:hAnsi="Times New Roman" w:cs="Times New Roman"/>
          <w:sz w:val="28"/>
          <w:szCs w:val="28"/>
        </w:rPr>
        <w:t>щее</w:t>
      </w:r>
      <w:r w:rsidRPr="00A0240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их</w:t>
      </w:r>
      <w:r w:rsidRPr="00A0240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 xml:space="preserve">ав 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bCs/>
          <w:sz w:val="28"/>
          <w:szCs w:val="28"/>
        </w:rPr>
        <w:t>у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вание,</w:t>
      </w:r>
      <w:r w:rsidRPr="00A02401">
        <w:rPr>
          <w:rFonts w:ascii="Times New Roman" w:hAnsi="Times New Roman" w:cs="Times New Roman"/>
          <w:bCs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bCs/>
          <w:sz w:val="28"/>
          <w:szCs w:val="28"/>
        </w:rPr>
        <w:t>ун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z w:val="28"/>
          <w:szCs w:val="28"/>
        </w:rPr>
        <w:t>ци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ни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у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bCs/>
          <w:sz w:val="28"/>
          <w:szCs w:val="28"/>
        </w:rPr>
        <w:t>щ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z w:val="28"/>
          <w:szCs w:val="28"/>
        </w:rPr>
        <w:t>х</w:t>
      </w:r>
      <w:r w:rsidRPr="00A02401">
        <w:rPr>
          <w:rFonts w:ascii="Times New Roman" w:hAnsi="Times New Roman" w:cs="Times New Roman"/>
          <w:bCs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bCs/>
          <w:sz w:val="28"/>
          <w:szCs w:val="28"/>
        </w:rPr>
        <w:t>име</w:t>
      </w:r>
      <w:r w:rsidRPr="00A02401">
        <w:rPr>
          <w:rFonts w:ascii="Times New Roman" w:hAnsi="Times New Roman" w:cs="Times New Roman"/>
          <w:bCs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м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Cs/>
          <w:sz w:val="28"/>
          <w:szCs w:val="28"/>
        </w:rPr>
        <w:t>ини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bCs/>
          <w:sz w:val="28"/>
          <w:szCs w:val="28"/>
        </w:rPr>
        <w:t>ванн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й в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а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эл</w:t>
      </w:r>
      <w:r w:rsidRPr="00A02401">
        <w:rPr>
          <w:rFonts w:ascii="Times New Roman" w:hAnsi="Times New Roman" w:cs="Times New Roman"/>
          <w:bCs/>
          <w:sz w:val="28"/>
          <w:szCs w:val="28"/>
        </w:rPr>
        <w:t>е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Cs/>
          <w:sz w:val="28"/>
          <w:szCs w:val="28"/>
        </w:rPr>
        <w:t>ес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bCs/>
          <w:sz w:val="28"/>
          <w:szCs w:val="28"/>
        </w:rPr>
        <w:t>й</w:t>
      </w:r>
      <w:r w:rsidRPr="00A02401">
        <w:rPr>
          <w:rFonts w:ascii="Times New Roman" w:hAnsi="Times New Roman" w:cs="Times New Roman"/>
          <w:bCs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еп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й</w:t>
      </w:r>
      <w:r w:rsidRPr="00A02401">
        <w:rPr>
          <w:rFonts w:ascii="Times New Roman" w:hAnsi="Times New Roman" w:cs="Times New Roman"/>
          <w:bCs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bCs/>
          <w:sz w:val="28"/>
          <w:szCs w:val="28"/>
        </w:rPr>
        <w:t>не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Cs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z w:val="28"/>
          <w:szCs w:val="28"/>
        </w:rPr>
        <w:t>и,</w:t>
      </w:r>
      <w:r w:rsidRPr="00A02401">
        <w:rPr>
          <w:rFonts w:ascii="Times New Roman" w:hAnsi="Times New Roman" w:cs="Times New Roman"/>
          <w:bCs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Cs/>
          <w:sz w:val="28"/>
          <w:szCs w:val="28"/>
        </w:rPr>
        <w:t>ас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пе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Cs/>
          <w:sz w:val="28"/>
          <w:szCs w:val="28"/>
        </w:rPr>
        <w:t>спе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ивн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Cs/>
          <w:sz w:val="28"/>
          <w:szCs w:val="28"/>
        </w:rPr>
        <w:t>х</w:t>
      </w:r>
      <w:r w:rsidRPr="00A02401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z w:val="28"/>
          <w:szCs w:val="28"/>
        </w:rPr>
        <w:t>анс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еп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й</w:t>
      </w:r>
      <w:r w:rsidRPr="00A02401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м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щн</w:t>
      </w:r>
      <w:r w:rsidRPr="00A02401">
        <w:rPr>
          <w:rFonts w:ascii="Times New Roman" w:hAnsi="Times New Roman" w:cs="Times New Roman"/>
          <w:bCs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с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и</w:t>
      </w:r>
      <w:r w:rsidRPr="00A02401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в</w:t>
      </w:r>
      <w:r w:rsidRPr="00A02401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z w:val="28"/>
          <w:szCs w:val="28"/>
        </w:rPr>
        <w:t>схемах</w:t>
      </w:r>
      <w:r w:rsidRPr="00A02401">
        <w:rPr>
          <w:rFonts w:ascii="Times New Roman" w:hAnsi="Times New Roman" w:cs="Times New Roman"/>
          <w:bCs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Cs/>
          <w:sz w:val="28"/>
          <w:szCs w:val="28"/>
        </w:rPr>
        <w:t>еп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Cs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Cs/>
          <w:sz w:val="28"/>
          <w:szCs w:val="28"/>
        </w:rPr>
        <w:t>сна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Cs/>
          <w:sz w:val="28"/>
          <w:szCs w:val="28"/>
        </w:rPr>
        <w:t>ен</w:t>
      </w:r>
      <w:r w:rsidRPr="00A02401">
        <w:rPr>
          <w:rFonts w:ascii="Times New Roman" w:hAnsi="Times New Roman" w:cs="Times New Roman"/>
          <w:bCs/>
          <w:spacing w:val="-1"/>
          <w:sz w:val="28"/>
          <w:szCs w:val="28"/>
        </w:rPr>
        <w:t>и</w:t>
      </w:r>
      <w:r w:rsidR="00844227" w:rsidRPr="00A02401">
        <w:rPr>
          <w:rFonts w:ascii="Times New Roman" w:hAnsi="Times New Roman" w:cs="Times New Roman"/>
          <w:bCs/>
          <w:sz w:val="28"/>
          <w:szCs w:val="28"/>
        </w:rPr>
        <w:t>я…………………...</w:t>
      </w:r>
      <w:r w:rsidRPr="00A02401">
        <w:rPr>
          <w:rFonts w:ascii="Times New Roman" w:hAnsi="Times New Roman" w:cs="Times New Roman"/>
          <w:bCs/>
          <w:sz w:val="28"/>
          <w:szCs w:val="28"/>
        </w:rPr>
        <w:t>4</w:t>
      </w:r>
      <w:r w:rsidR="00EB6616" w:rsidRPr="00A02401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</w:p>
    <w:p w:rsidR="00844227" w:rsidRPr="00A02401" w:rsidRDefault="00C23B6A" w:rsidP="00A8350A">
      <w:pPr>
        <w:numPr>
          <w:ilvl w:val="1"/>
          <w:numId w:val="30"/>
        </w:numPr>
        <w:kinsoku w:val="0"/>
        <w:overflowPunct w:val="0"/>
        <w:spacing w:after="0" w:line="240" w:lineRule="auto"/>
        <w:ind w:left="0" w:right="-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ных в схеме теплоснабжения, для их учета при разработке схемы и программы пе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 xml:space="preserve">спективного развития электроэнергетики субъекта Российской Федерации, схемы и программы развития Единой энергетической системы России, </w:t>
      </w:r>
      <w:proofErr w:type="gramStart"/>
      <w:r w:rsidRPr="00A02401">
        <w:rPr>
          <w:rFonts w:ascii="Times New Roman" w:hAnsi="Times New Roman" w:cs="Times New Roman"/>
          <w:sz w:val="28"/>
          <w:szCs w:val="28"/>
        </w:rPr>
        <w:t>содержащие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в том числе описание участия указанных объектов в перспективных балансах тепловой мощности и энергии………………………………………………………….….…...…4</w:t>
      </w:r>
      <w:r w:rsidR="00EB6616" w:rsidRPr="00A02401">
        <w:rPr>
          <w:rFonts w:ascii="Times New Roman" w:hAnsi="Times New Roman" w:cs="Times New Roman"/>
          <w:sz w:val="28"/>
          <w:szCs w:val="28"/>
        </w:rPr>
        <w:t>2</w:t>
      </w:r>
    </w:p>
    <w:p w:rsidR="009A30C1" w:rsidRPr="00A02401" w:rsidRDefault="009A30C1" w:rsidP="009A30C1">
      <w:pPr>
        <w:kinsoku w:val="0"/>
        <w:overflowPunct w:val="0"/>
        <w:spacing w:after="0" w:line="240" w:lineRule="auto"/>
        <w:ind w:right="-87"/>
        <w:jc w:val="both"/>
        <w:rPr>
          <w:rFonts w:ascii="Times New Roman" w:hAnsi="Times New Roman" w:cs="Times New Roman"/>
          <w:sz w:val="28"/>
          <w:szCs w:val="28"/>
        </w:rPr>
      </w:pPr>
    </w:p>
    <w:p w:rsidR="009A30C1" w:rsidRPr="00A02401" w:rsidRDefault="009A30C1" w:rsidP="009A30C1">
      <w:pPr>
        <w:numPr>
          <w:ilvl w:val="1"/>
          <w:numId w:val="30"/>
        </w:numPr>
        <w:kinsoku w:val="0"/>
        <w:overflowPunct w:val="0"/>
        <w:spacing w:after="0" w:line="240" w:lineRule="auto"/>
        <w:ind w:left="0" w:right="55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lastRenderedPageBreak/>
        <w:t>Описание решений (вырабатываемых с учетом положений утвержденной схемы водоснабжения поселения, городского округа, города федерального знач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теплоснабжения………………………………………………..…………4</w:t>
      </w:r>
      <w:r w:rsidR="00EB6616" w:rsidRPr="00A02401">
        <w:rPr>
          <w:rFonts w:ascii="Times New Roman" w:hAnsi="Times New Roman" w:cs="Times New Roman"/>
          <w:sz w:val="28"/>
          <w:szCs w:val="28"/>
        </w:rPr>
        <w:t>2</w:t>
      </w:r>
    </w:p>
    <w:p w:rsidR="009A30C1" w:rsidRPr="00A02401" w:rsidRDefault="009A30C1" w:rsidP="009A30C1">
      <w:pPr>
        <w:numPr>
          <w:ilvl w:val="1"/>
          <w:numId w:val="30"/>
        </w:numPr>
        <w:kinsoku w:val="0"/>
        <w:overflowPunct w:val="0"/>
        <w:spacing w:after="0" w:line="240" w:lineRule="auto"/>
        <w:ind w:left="0" w:right="55" w:firstLine="0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Предложения по корректировке утвержденной (разработке) схемы вод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снабжения поселения, городского округа, города федерального значения, единой схемы водоснабжения и водоотведения Республики Крым для обеспечения согл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сованности такой схемы  и указанных в схеме теплоснабжения решений о разв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тии источников тепловой энергии и схем теплоснабжения………………………...</w:t>
      </w:r>
      <w:r w:rsidR="00EB6616" w:rsidRPr="00A02401">
        <w:rPr>
          <w:rFonts w:ascii="Times New Roman" w:hAnsi="Times New Roman" w:cs="Times New Roman"/>
          <w:sz w:val="28"/>
          <w:szCs w:val="28"/>
        </w:rPr>
        <w:t>42</w:t>
      </w:r>
    </w:p>
    <w:p w:rsidR="00C23B6A" w:rsidRPr="00A02401" w:rsidRDefault="00C23B6A" w:rsidP="00C23B6A">
      <w:pPr>
        <w:pStyle w:val="aff9"/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02401">
        <w:rPr>
          <w:rFonts w:ascii="Times New Roman" w:hAnsi="Times New Roman"/>
          <w:b/>
          <w:sz w:val="28"/>
          <w:szCs w:val="28"/>
        </w:rPr>
        <w:t>РАЗДЕЛ 14. ИНДИКАТОРЫ РАЗВИТИЯ СИСТЕМ ТЕПЛОСНАБЖЕНИЯ ПОСЕЛЕНИЯ, ГОРОДСКОГО ОКРУГА, ГОРОДА ФЕДЕРАЛЬНОГО ЗН</w:t>
      </w:r>
      <w:r w:rsidRPr="00A02401">
        <w:rPr>
          <w:rFonts w:ascii="Times New Roman" w:hAnsi="Times New Roman"/>
          <w:b/>
          <w:sz w:val="28"/>
          <w:szCs w:val="28"/>
        </w:rPr>
        <w:t>А</w:t>
      </w:r>
      <w:r w:rsidRPr="00A02401">
        <w:rPr>
          <w:rFonts w:ascii="Times New Roman" w:hAnsi="Times New Roman"/>
          <w:b/>
          <w:sz w:val="28"/>
          <w:szCs w:val="28"/>
        </w:rPr>
        <w:t>ЧЕНИЯ………………………………………………………..……………..……...…...4</w:t>
      </w:r>
      <w:r w:rsidR="00EB6616" w:rsidRPr="00A02401">
        <w:rPr>
          <w:rFonts w:ascii="Times New Roman" w:hAnsi="Times New Roman"/>
          <w:b/>
          <w:sz w:val="28"/>
          <w:szCs w:val="28"/>
        </w:rPr>
        <w:t>3</w:t>
      </w:r>
    </w:p>
    <w:p w:rsidR="00C23B6A" w:rsidRPr="00A02401" w:rsidRDefault="00C23B6A" w:rsidP="00C23B6A">
      <w:pPr>
        <w:pStyle w:val="aff9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14.1. Количество прекращений подачи тепловой энергии, теплоносителя в результ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те технологических нарушений на тепловых сетях……………………………..…....4</w:t>
      </w:r>
      <w:r w:rsidR="00EB6616" w:rsidRPr="00A02401">
        <w:rPr>
          <w:rFonts w:ascii="Times New Roman" w:hAnsi="Times New Roman"/>
          <w:sz w:val="28"/>
          <w:szCs w:val="28"/>
        </w:rPr>
        <w:t>3</w:t>
      </w:r>
    </w:p>
    <w:p w:rsidR="00C23B6A" w:rsidRPr="00A02401" w:rsidRDefault="00C23B6A" w:rsidP="00C23B6A">
      <w:pPr>
        <w:pStyle w:val="2"/>
        <w:spacing w:before="0" w:line="240" w:lineRule="auto"/>
        <w:ind w:right="-8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14.2. Количество прекращений подачи тепловой энергии, теплоносителя в результ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те технологических нарушений на источниках тепловой энергии………………..…4</w:t>
      </w:r>
      <w:r w:rsidR="00EB6616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</w:p>
    <w:p w:rsidR="00C23B6A" w:rsidRPr="00A02401" w:rsidRDefault="00C23B6A" w:rsidP="00C23B6A">
      <w:pPr>
        <w:pStyle w:val="2"/>
        <w:spacing w:before="0" w:line="240" w:lineRule="auto"/>
        <w:ind w:right="-8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14.3. Удельный расход условного топлива на единицу тепловой энергии, отпуска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мой с коллекторов источников тепловой энергии………………………………….....4</w:t>
      </w:r>
      <w:r w:rsidR="00EB6616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</w:p>
    <w:p w:rsidR="00C23B6A" w:rsidRPr="00A02401" w:rsidRDefault="00C23B6A" w:rsidP="00C23B6A">
      <w:pPr>
        <w:pStyle w:val="2"/>
        <w:tabs>
          <w:tab w:val="left" w:pos="567"/>
        </w:tabs>
        <w:spacing w:before="0" w:line="240" w:lineRule="auto"/>
        <w:ind w:right="-8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14.4. Отношение величины технологических потерь тепловой энергии, теплонос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теля к материальной характеристике тепловой сети………………………………….4</w:t>
      </w:r>
      <w:r w:rsidR="00EB6616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</w:p>
    <w:p w:rsidR="00C23B6A" w:rsidRPr="00A02401" w:rsidRDefault="00C23B6A" w:rsidP="00C23B6A">
      <w:pPr>
        <w:pStyle w:val="2"/>
        <w:spacing w:before="0" w:line="240" w:lineRule="auto"/>
        <w:ind w:right="-8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14.5. Коэффициент использования установленной тепловой мощности………...</w:t>
      </w:r>
      <w:r w:rsidR="00EB6616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….45</w:t>
      </w:r>
    </w:p>
    <w:p w:rsidR="00C23B6A" w:rsidRPr="00A02401" w:rsidRDefault="00C23B6A" w:rsidP="00C23B6A">
      <w:pPr>
        <w:pStyle w:val="2"/>
        <w:spacing w:before="0" w:line="240" w:lineRule="auto"/>
        <w:ind w:right="-8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14.6. Удельная материальная характеристика тепловых сетей, приведенная к ра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четной тепловой нагрузке……………………………………………………………....4</w:t>
      </w:r>
      <w:r w:rsidR="00EB6616"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</w:p>
    <w:p w:rsidR="00C23B6A" w:rsidRPr="00A02401" w:rsidRDefault="00C23B6A" w:rsidP="00C23B6A">
      <w:pPr>
        <w:pStyle w:val="aff9"/>
        <w:tabs>
          <w:tab w:val="left" w:pos="9923"/>
        </w:tabs>
        <w:ind w:left="0" w:right="-8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02401">
        <w:rPr>
          <w:rFonts w:ascii="Times New Roman" w:hAnsi="Times New Roman"/>
          <w:b/>
          <w:sz w:val="28"/>
          <w:szCs w:val="28"/>
        </w:rPr>
        <w:t>РАЗДЕЛ 15. ЦЕНОВЫЕ (ТАРИФНЫЕ) ПОСЛЕДСТВИЯ………………………4</w:t>
      </w:r>
      <w:r w:rsidR="00EB6616" w:rsidRPr="00A02401">
        <w:rPr>
          <w:rFonts w:ascii="Times New Roman" w:hAnsi="Times New Roman"/>
          <w:b/>
          <w:sz w:val="28"/>
          <w:szCs w:val="28"/>
        </w:rPr>
        <w:t>7</w:t>
      </w:r>
    </w:p>
    <w:p w:rsidR="00C23B6A" w:rsidRPr="00A02401" w:rsidRDefault="00C23B6A" w:rsidP="00C23B6A">
      <w:pPr>
        <w:pStyle w:val="aff9"/>
        <w:ind w:left="0" w:right="-87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15.1. Тарифно-балансовые расчетные модели теплоснабжения потребителей по к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ждой системе теплоснабжения……………………………………………………...….4</w:t>
      </w:r>
      <w:r w:rsidR="00EB6616" w:rsidRPr="00A02401">
        <w:rPr>
          <w:rFonts w:ascii="Times New Roman" w:hAnsi="Times New Roman"/>
          <w:sz w:val="28"/>
          <w:szCs w:val="28"/>
        </w:rPr>
        <w:t>7</w:t>
      </w:r>
    </w:p>
    <w:p w:rsidR="00C23B6A" w:rsidRPr="00A02401" w:rsidRDefault="00C23B6A" w:rsidP="00A8350A">
      <w:pPr>
        <w:pStyle w:val="Heading1"/>
        <w:numPr>
          <w:ilvl w:val="1"/>
          <w:numId w:val="31"/>
        </w:numPr>
        <w:tabs>
          <w:tab w:val="left" w:pos="567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-б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анс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жд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02401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щей</w:t>
      </w:r>
      <w:r w:rsidRPr="00A02401">
        <w:rPr>
          <w:rFonts w:ascii="Times New Roman" w:hAnsi="Times New Roman" w:cs="Times New Roman"/>
          <w:b w:val="0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ации……………………………………....…</w:t>
      </w:r>
      <w:r w:rsidR="00EB6616" w:rsidRPr="00A02401">
        <w:rPr>
          <w:rFonts w:ascii="Times New Roman" w:hAnsi="Times New Roman" w:cs="Times New Roman"/>
          <w:b w:val="0"/>
          <w:sz w:val="28"/>
          <w:szCs w:val="28"/>
        </w:rPr>
        <w:t>50</w:t>
      </w:r>
    </w:p>
    <w:p w:rsidR="00C23B6A" w:rsidRPr="00A02401" w:rsidRDefault="00C23B6A" w:rsidP="00A8350A">
      <w:pPr>
        <w:pStyle w:val="Heading1"/>
        <w:numPr>
          <w:ilvl w:val="1"/>
          <w:numId w:val="31"/>
        </w:numPr>
        <w:tabs>
          <w:tab w:val="left" w:pos="0"/>
        </w:tabs>
        <w:kinsoku w:val="0"/>
        <w:overflowPunct w:val="0"/>
        <w:ind w:left="0" w:right="-87" w:firstLine="0"/>
        <w:jc w:val="both"/>
        <w:outlineLvl w:val="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sz w:val="28"/>
          <w:szCs w:val="28"/>
        </w:rPr>
        <w:t>Ре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ь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 xml:space="preserve">ы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це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цен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(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)</w:t>
      </w:r>
      <w:r w:rsidRPr="00A02401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вий</w:t>
      </w:r>
      <w:r w:rsidRPr="00A02401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2"/>
          <w:sz w:val="28"/>
          <w:szCs w:val="28"/>
        </w:rPr>
        <w:t>ц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ии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п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схемы</w:t>
      </w:r>
      <w:r w:rsidRPr="00A02401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еп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я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,</w:t>
      </w:r>
      <w:r w:rsidRPr="00A02401">
        <w:rPr>
          <w:rFonts w:ascii="Times New Roman" w:hAnsi="Times New Roman" w:cs="Times New Roman"/>
          <w:b w:val="0"/>
          <w:spacing w:val="7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на</w:t>
      </w:r>
      <w:r w:rsidRPr="00A02401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сн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вании</w:t>
      </w:r>
      <w:r w:rsidRPr="00A02401">
        <w:rPr>
          <w:rFonts w:ascii="Times New Roman" w:hAnsi="Times New Roman" w:cs="Times New Roman"/>
          <w:b w:val="0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анн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A02401">
        <w:rPr>
          <w:rFonts w:ascii="Times New Roman" w:hAnsi="Times New Roman" w:cs="Times New Roman"/>
          <w:b w:val="0"/>
          <w:spacing w:val="1"/>
          <w:sz w:val="28"/>
          <w:szCs w:val="28"/>
        </w:rPr>
        <w:t>о-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анс</w:t>
      </w:r>
      <w:r w:rsidRPr="00A02401">
        <w:rPr>
          <w:rFonts w:ascii="Times New Roman" w:hAnsi="Times New Roman" w:cs="Times New Roman"/>
          <w:b w:val="0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в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02401">
        <w:rPr>
          <w:rFonts w:ascii="Times New Roman" w:hAnsi="Times New Roman" w:cs="Times New Roman"/>
          <w:b w:val="0"/>
          <w:spacing w:val="-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мо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A02401">
        <w:rPr>
          <w:rFonts w:ascii="Times New Roman" w:hAnsi="Times New Roman" w:cs="Times New Roman"/>
          <w:b w:val="0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b w:val="0"/>
          <w:sz w:val="28"/>
          <w:szCs w:val="28"/>
        </w:rPr>
        <w:t>ей……………………………….……………………………………….…………….…</w:t>
      </w:r>
      <w:r w:rsidR="00EB6616" w:rsidRPr="00A02401">
        <w:rPr>
          <w:rFonts w:ascii="Times New Roman" w:hAnsi="Times New Roman" w:cs="Times New Roman"/>
          <w:b w:val="0"/>
          <w:sz w:val="28"/>
          <w:szCs w:val="28"/>
        </w:rPr>
        <w:t>50</w:t>
      </w:r>
    </w:p>
    <w:p w:rsidR="00C23B6A" w:rsidRPr="00A02401" w:rsidRDefault="00C23B6A" w:rsidP="00C23B6A">
      <w:pPr>
        <w:suppressAutoHyphens/>
        <w:spacing w:after="0" w:line="240" w:lineRule="auto"/>
        <w:ind w:right="-8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2401">
        <w:rPr>
          <w:rFonts w:ascii="Times New Roman" w:hAnsi="Times New Roman" w:cs="Times New Roman"/>
          <w:b/>
          <w:sz w:val="28"/>
          <w:szCs w:val="28"/>
        </w:rPr>
        <w:t>НОРМАТИВНО-ТЕХНИЧЕСКАЯ (ССЫЛОЧНАЯ) ЛИТЕРАТУРА………</w:t>
      </w:r>
      <w:r w:rsidR="00EB6616" w:rsidRPr="00A02401">
        <w:rPr>
          <w:rFonts w:ascii="Times New Roman" w:hAnsi="Times New Roman" w:cs="Times New Roman"/>
          <w:b/>
          <w:sz w:val="28"/>
          <w:szCs w:val="28"/>
        </w:rPr>
        <w:t>…..52</w:t>
      </w: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7A0DB7" w:rsidRPr="00A02401" w:rsidRDefault="007A0DB7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E925C8" w:rsidRPr="00A02401" w:rsidRDefault="00C54153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  <w:r w:rsidRPr="00A02401">
        <w:rPr>
          <w:caps w:val="0"/>
          <w:sz w:val="28"/>
          <w:szCs w:val="28"/>
        </w:rPr>
        <w:t>В</w:t>
      </w:r>
      <w:r w:rsidR="00E925C8" w:rsidRPr="00A02401">
        <w:rPr>
          <w:caps w:val="0"/>
          <w:sz w:val="28"/>
          <w:szCs w:val="28"/>
        </w:rPr>
        <w:t xml:space="preserve">ведение </w:t>
      </w:r>
    </w:p>
    <w:p w:rsidR="00E925C8" w:rsidRPr="00A02401" w:rsidRDefault="00E925C8" w:rsidP="000A119B">
      <w:pPr>
        <w:pStyle w:val="af"/>
        <w:spacing w:before="0" w:after="0"/>
        <w:ind w:left="0" w:right="-57" w:firstLine="567"/>
        <w:jc w:val="both"/>
        <w:rPr>
          <w:caps w:val="0"/>
          <w:sz w:val="28"/>
          <w:szCs w:val="28"/>
        </w:rPr>
      </w:pPr>
    </w:p>
    <w:p w:rsidR="000A119B" w:rsidRPr="00A02401" w:rsidRDefault="00D63D33" w:rsidP="000A119B">
      <w:pPr>
        <w:pStyle w:val="af"/>
        <w:spacing w:before="0" w:after="0"/>
        <w:ind w:left="0" w:right="-57" w:firstLine="567"/>
        <w:jc w:val="both"/>
        <w:rPr>
          <w:b w:val="0"/>
          <w:caps w:val="0"/>
          <w:sz w:val="28"/>
          <w:szCs w:val="28"/>
        </w:rPr>
      </w:pPr>
      <w:r w:rsidRPr="00A02401">
        <w:rPr>
          <w:b w:val="0"/>
          <w:caps w:val="0"/>
          <w:sz w:val="28"/>
          <w:szCs w:val="28"/>
        </w:rPr>
        <w:t xml:space="preserve">«Проект актуализированной схемы теплоснабжения </w:t>
      </w:r>
      <w:r w:rsidR="000A119B" w:rsidRPr="00A02401">
        <w:rPr>
          <w:b w:val="0"/>
          <w:caps w:val="0"/>
          <w:sz w:val="28"/>
          <w:szCs w:val="28"/>
        </w:rPr>
        <w:t xml:space="preserve">поселка </w:t>
      </w:r>
      <w:proofErr w:type="gramStart"/>
      <w:r w:rsidR="003143AE" w:rsidRPr="00A02401">
        <w:rPr>
          <w:b w:val="0"/>
          <w:caps w:val="0"/>
          <w:sz w:val="28"/>
          <w:szCs w:val="28"/>
        </w:rPr>
        <w:t>Новая</w:t>
      </w:r>
      <w:proofErr w:type="gramEnd"/>
      <w:r w:rsidR="003143AE" w:rsidRPr="00A02401">
        <w:rPr>
          <w:b w:val="0"/>
          <w:caps w:val="0"/>
          <w:sz w:val="28"/>
          <w:szCs w:val="28"/>
        </w:rPr>
        <w:t xml:space="preserve"> Калами</w:t>
      </w:r>
      <w:r w:rsidR="000A119B" w:rsidRPr="00A02401">
        <w:rPr>
          <w:b w:val="0"/>
          <w:caps w:val="0"/>
          <w:sz w:val="28"/>
          <w:szCs w:val="28"/>
        </w:rPr>
        <w:t xml:space="preserve"> Северо-Енисейского района </w:t>
      </w:r>
      <w:r w:rsidRPr="00A02401">
        <w:rPr>
          <w:b w:val="0"/>
          <w:caps w:val="0"/>
          <w:sz w:val="28"/>
          <w:szCs w:val="28"/>
        </w:rPr>
        <w:t>на 2021</w:t>
      </w:r>
      <w:r w:rsidR="000A119B" w:rsidRPr="00A02401">
        <w:rPr>
          <w:b w:val="0"/>
          <w:caps w:val="0"/>
          <w:sz w:val="28"/>
          <w:szCs w:val="28"/>
        </w:rPr>
        <w:t xml:space="preserve"> год</w:t>
      </w:r>
      <w:r w:rsidRPr="00A02401">
        <w:rPr>
          <w:b w:val="0"/>
          <w:caps w:val="0"/>
          <w:sz w:val="28"/>
          <w:szCs w:val="28"/>
        </w:rPr>
        <w:t>» выполнен</w:t>
      </w:r>
      <w:r w:rsidR="000A119B" w:rsidRPr="00A02401">
        <w:rPr>
          <w:b w:val="0"/>
          <w:caps w:val="0"/>
          <w:sz w:val="28"/>
          <w:szCs w:val="28"/>
        </w:rPr>
        <w:t xml:space="preserve"> на основании:</w:t>
      </w:r>
    </w:p>
    <w:p w:rsidR="000A119B" w:rsidRPr="00A02401" w:rsidRDefault="000A119B" w:rsidP="000A119B">
      <w:pPr>
        <w:pStyle w:val="af"/>
        <w:spacing w:before="0" w:after="0"/>
        <w:ind w:left="0" w:right="-57" w:firstLine="567"/>
        <w:jc w:val="both"/>
        <w:rPr>
          <w:b w:val="0"/>
          <w:caps w:val="0"/>
          <w:sz w:val="28"/>
          <w:szCs w:val="28"/>
        </w:rPr>
      </w:pPr>
      <w:r w:rsidRPr="00A02401">
        <w:rPr>
          <w:b w:val="0"/>
          <w:caps w:val="0"/>
          <w:sz w:val="28"/>
          <w:szCs w:val="28"/>
        </w:rPr>
        <w:t xml:space="preserve">- Муниципального контракта №234 от 02.12.2019 г., заключенного между муниципальным казенным учреждением «Служба заказчика-застройщика Северо-Енисейского района» и ИП </w:t>
      </w:r>
      <w:proofErr w:type="spellStart"/>
      <w:r w:rsidRPr="00A02401">
        <w:rPr>
          <w:b w:val="0"/>
          <w:caps w:val="0"/>
          <w:sz w:val="28"/>
          <w:szCs w:val="28"/>
        </w:rPr>
        <w:t>Пахотниковым</w:t>
      </w:r>
      <w:proofErr w:type="spellEnd"/>
      <w:r w:rsidRPr="00A02401">
        <w:rPr>
          <w:b w:val="0"/>
          <w:caps w:val="0"/>
          <w:sz w:val="28"/>
          <w:szCs w:val="28"/>
        </w:rPr>
        <w:t xml:space="preserve"> Сергеем Викторовичем;</w:t>
      </w:r>
    </w:p>
    <w:p w:rsidR="000A119B" w:rsidRPr="00A02401" w:rsidRDefault="000A119B" w:rsidP="00D002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caps/>
          <w:sz w:val="28"/>
          <w:szCs w:val="28"/>
        </w:rPr>
        <w:t xml:space="preserve">- </w:t>
      </w:r>
      <w:r w:rsidRPr="00A02401">
        <w:rPr>
          <w:rFonts w:ascii="Times New Roman" w:hAnsi="Times New Roman" w:cs="Times New Roman"/>
          <w:sz w:val="28"/>
          <w:szCs w:val="28"/>
        </w:rPr>
        <w:t>Технического задания на выполнение работ по актуализации схемы тепл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 xml:space="preserve">снабжения  поселка </w:t>
      </w:r>
      <w:proofErr w:type="gramStart"/>
      <w:r w:rsidR="003143AE" w:rsidRPr="00A024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3143AE" w:rsidRPr="00A02401">
        <w:rPr>
          <w:rFonts w:ascii="Times New Roman" w:hAnsi="Times New Roman" w:cs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 w:cs="Times New Roman"/>
          <w:sz w:val="28"/>
          <w:szCs w:val="28"/>
        </w:rPr>
        <w:t xml:space="preserve"> Северо-Енисейского района Красноярского края на 2020 год и на перспективу до 2028 года, утвержденного заказчиком, (прилож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ние №1 к муниципальному контракту №234 от 02.12.2019г.).</w:t>
      </w:r>
    </w:p>
    <w:p w:rsidR="00D63D33" w:rsidRPr="00A02401" w:rsidRDefault="00D63D33" w:rsidP="00D63D33">
      <w:pPr>
        <w:pStyle w:val="e"/>
        <w:ind w:firstLine="567"/>
        <w:rPr>
          <w:sz w:val="28"/>
          <w:szCs w:val="28"/>
        </w:rPr>
      </w:pPr>
      <w:r w:rsidRPr="00A02401">
        <w:rPr>
          <w:sz w:val="28"/>
          <w:szCs w:val="28"/>
        </w:rPr>
        <w:t xml:space="preserve">Проект актуализированной схемы теплоснабжения </w:t>
      </w:r>
      <w:r w:rsidR="00643316">
        <w:rPr>
          <w:sz w:val="28"/>
          <w:szCs w:val="28"/>
        </w:rPr>
        <w:t xml:space="preserve">п. </w:t>
      </w:r>
      <w:proofErr w:type="gramStart"/>
      <w:r w:rsidR="00643316">
        <w:rPr>
          <w:sz w:val="28"/>
          <w:szCs w:val="28"/>
        </w:rPr>
        <w:t>Новая</w:t>
      </w:r>
      <w:proofErr w:type="gramEnd"/>
      <w:r w:rsidR="00643316">
        <w:rPr>
          <w:sz w:val="28"/>
          <w:szCs w:val="28"/>
        </w:rPr>
        <w:t xml:space="preserve"> Калами</w:t>
      </w:r>
      <w:r w:rsidRPr="00A02401">
        <w:rPr>
          <w:sz w:val="28"/>
          <w:szCs w:val="28"/>
        </w:rPr>
        <w:t xml:space="preserve"> разраб</w:t>
      </w:r>
      <w:r w:rsidRPr="00A02401">
        <w:rPr>
          <w:sz w:val="28"/>
          <w:szCs w:val="28"/>
        </w:rPr>
        <w:t>о</w:t>
      </w:r>
      <w:r w:rsidRPr="00A02401">
        <w:rPr>
          <w:sz w:val="28"/>
          <w:szCs w:val="28"/>
        </w:rPr>
        <w:t>тан на 2021 год и на перспективу до 2030 года.</w:t>
      </w:r>
    </w:p>
    <w:p w:rsidR="000A119B" w:rsidRPr="00A02401" w:rsidRDefault="000A119B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Акту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бой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звития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во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висят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сшт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бы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пит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нную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нф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укту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у.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Про</w:t>
      </w:r>
      <w:r w:rsidRPr="00A02401">
        <w:rPr>
          <w:rFonts w:ascii="Times New Roman" w:hAnsi="Times New Roman"/>
          <w:sz w:val="28"/>
          <w:szCs w:val="28"/>
        </w:rPr>
        <w:t>гноз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вую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 xml:space="preserve">ию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гн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зви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цип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вую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дь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 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ё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м.</w:t>
      </w:r>
    </w:p>
    <w:p w:rsidR="000A119B" w:rsidRPr="00A02401" w:rsidRDefault="000A119B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ссм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мпл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звития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чин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и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тки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де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но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ми инф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укту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кие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сят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дв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</w:t>
      </w:r>
      <w:r w:rsidRPr="00A02401">
        <w:rPr>
          <w:rFonts w:ascii="Times New Roman" w:hAnsi="Times New Roman"/>
          <w:spacing w:val="2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ара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аё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ние 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ооруже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или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сши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тву</w:t>
      </w:r>
      <w:r w:rsidRPr="00A02401">
        <w:rPr>
          <w:rFonts w:ascii="Times New Roman" w:hAnsi="Times New Roman"/>
          <w:spacing w:val="-3"/>
          <w:sz w:val="28"/>
          <w:szCs w:val="28"/>
        </w:rPr>
        <w:t>ющ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источник</w:t>
      </w:r>
      <w:r w:rsidR="00950D68" w:rsidRPr="00A02401">
        <w:rPr>
          <w:rFonts w:ascii="Times New Roman" w:hAnsi="Times New Roman"/>
          <w:spacing w:val="-2"/>
          <w:sz w:val="28"/>
          <w:szCs w:val="28"/>
        </w:rPr>
        <w:t>ов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пла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тия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фицита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ющих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на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сч</w:t>
      </w:r>
      <w:r w:rsidRPr="00A02401">
        <w:rPr>
          <w:rFonts w:ascii="Times New Roman" w:hAnsi="Times New Roman"/>
          <w:spacing w:val="-1"/>
          <w:sz w:val="28"/>
          <w:szCs w:val="28"/>
        </w:rPr>
        <w:t>ё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к.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ссм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бо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уд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 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акж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сс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них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лько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сле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proofErr w:type="spellStart"/>
      <w:proofErr w:type="gramStart"/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хн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proofErr w:type="spellEnd"/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- эк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proofErr w:type="gramEnd"/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ним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кач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дп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ктн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кум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нта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тию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ства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муни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1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инята 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ктика 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0A119B" w:rsidRPr="00A02401" w:rsidRDefault="000A119B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ма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лиза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уч</w:t>
      </w:r>
      <w:r w:rsidRPr="00A02401">
        <w:rPr>
          <w:rFonts w:ascii="Times New Roman" w:hAnsi="Times New Roman"/>
          <w:spacing w:val="-1"/>
          <w:sz w:val="28"/>
          <w:szCs w:val="28"/>
        </w:rPr>
        <w:t>ё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звит</w:t>
      </w:r>
      <w:r w:rsidRPr="00A02401">
        <w:rPr>
          <w:rFonts w:ascii="Times New Roman" w:hAnsi="Times New Roman"/>
          <w:spacing w:val="3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</w:t>
      </w:r>
      <w:r w:rsidRPr="00A02401">
        <w:rPr>
          <w:rFonts w:ascii="Times New Roman" w:hAnsi="Times New Roman"/>
          <w:sz w:val="28"/>
          <w:szCs w:val="28"/>
        </w:rPr>
        <w:t>5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т,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ту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ы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плив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 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нса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ги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нки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вующ</w:t>
      </w:r>
      <w:r w:rsidRPr="00A02401">
        <w:rPr>
          <w:rFonts w:ascii="Times New Roman" w:hAnsi="Times New Roman"/>
          <w:spacing w:val="-2"/>
          <w:sz w:val="28"/>
          <w:szCs w:val="28"/>
        </w:rPr>
        <w:t>его централиз</w:t>
      </w:r>
      <w:r w:rsidRPr="00A02401">
        <w:rPr>
          <w:rFonts w:ascii="Times New Roman" w:hAnsi="Times New Roman"/>
          <w:spacing w:val="-2"/>
          <w:sz w:val="28"/>
          <w:szCs w:val="28"/>
        </w:rPr>
        <w:t>о</w:t>
      </w:r>
      <w:r w:rsidRPr="00A02401">
        <w:rPr>
          <w:rFonts w:ascii="Times New Roman" w:hAnsi="Times New Roman"/>
          <w:spacing w:val="-2"/>
          <w:sz w:val="28"/>
          <w:szCs w:val="28"/>
        </w:rPr>
        <w:t>ванного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пла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 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зм</w:t>
      </w:r>
      <w:r w:rsidRPr="00A02401">
        <w:rPr>
          <w:rFonts w:ascii="Times New Roman" w:hAnsi="Times New Roman"/>
          <w:spacing w:val="-1"/>
          <w:sz w:val="28"/>
          <w:szCs w:val="28"/>
        </w:rPr>
        <w:t>ож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льз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ссм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ёж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сти, эк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мичн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и.</w:t>
      </w:r>
    </w:p>
    <w:p w:rsidR="000A119B" w:rsidRPr="00A02401" w:rsidRDefault="000A119B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Об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ы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 xml:space="preserve">ния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хник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пост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ия 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proofErr w:type="gramEnd"/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стей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ния) пут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нки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внит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эфф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мин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мума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сумм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диск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т.</w:t>
      </w:r>
    </w:p>
    <w:p w:rsidR="000A119B" w:rsidRPr="00A02401" w:rsidRDefault="000A119B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ии,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вил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ь в</w:t>
      </w:r>
      <w:r w:rsidRPr="00A02401">
        <w:rPr>
          <w:rFonts w:ascii="Times New Roman" w:hAnsi="Times New Roman"/>
          <w:spacing w:val="-1"/>
          <w:sz w:val="28"/>
          <w:szCs w:val="28"/>
        </w:rPr>
        <w:t>ыра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тки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ются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ты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ды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эксплу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 централизованного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но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нно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ются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2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ты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ооруже</w:t>
      </w:r>
      <w:r w:rsidRPr="00A02401">
        <w:rPr>
          <w:rFonts w:ascii="Times New Roman" w:hAnsi="Times New Roman"/>
          <w:sz w:val="28"/>
          <w:szCs w:val="28"/>
        </w:rPr>
        <w:t>ние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экс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lastRenderedPageBreak/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ы на 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нс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D002F0" w:rsidRPr="00A02401" w:rsidRDefault="00D002F0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7F22A7" w:rsidRPr="00A02401" w:rsidRDefault="007F22A7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7F22A7" w:rsidRPr="00A02401" w:rsidRDefault="007F22A7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</w:p>
    <w:p w:rsidR="000A119B" w:rsidRPr="00A02401" w:rsidRDefault="000A119B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гда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ски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годна. </w:t>
      </w:r>
      <w:r w:rsidRPr="00A02401">
        <w:rPr>
          <w:rFonts w:ascii="Times New Roman" w:hAnsi="Times New Roman"/>
          <w:spacing w:val="-1"/>
          <w:sz w:val="28"/>
          <w:szCs w:val="28"/>
        </w:rPr>
        <w:t>Пр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лько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не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z w:val="28"/>
          <w:szCs w:val="28"/>
        </w:rPr>
        <w:t>ини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тка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 на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зе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фик</w:t>
      </w:r>
      <w:r w:rsidRPr="00A02401">
        <w:rPr>
          <w:rFonts w:ascii="Times New Roman" w:hAnsi="Times New Roman"/>
          <w:spacing w:val="-1"/>
          <w:sz w:val="28"/>
          <w:szCs w:val="28"/>
        </w:rPr>
        <w:t>ац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-3"/>
          <w:sz w:val="28"/>
          <w:szCs w:val="28"/>
        </w:rPr>
        <w:t>)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му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сумм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 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плива на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 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ф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и.</w:t>
      </w:r>
    </w:p>
    <w:p w:rsidR="000A119B" w:rsidRPr="00A02401" w:rsidRDefault="000A119B" w:rsidP="000A119B">
      <w:pPr>
        <w:pStyle w:val="aff9"/>
        <w:kinsoku w:val="0"/>
        <w:overflowPunct w:val="0"/>
        <w:ind w:left="0" w:right="-59" w:firstLine="56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>Осн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на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 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</w:t>
      </w:r>
      <w:r w:rsidRPr="00A02401">
        <w:rPr>
          <w:rFonts w:ascii="Times New Roman" w:hAnsi="Times New Roman"/>
          <w:sz w:val="28"/>
          <w:szCs w:val="28"/>
        </w:rPr>
        <w:t>7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июля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>0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г.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190</w:t>
      </w:r>
      <w:r w:rsidRPr="00A02401">
        <w:rPr>
          <w:rFonts w:ascii="Times New Roman" w:hAnsi="Times New Roman"/>
          <w:sz w:val="28"/>
          <w:szCs w:val="28"/>
        </w:rPr>
        <w:t>-ФЗ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нии»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тья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23</w:t>
      </w:r>
      <w:r w:rsidRPr="00A02401">
        <w:rPr>
          <w:rFonts w:ascii="Times New Roman" w:hAnsi="Times New Roman"/>
          <w:sz w:val="28"/>
          <w:szCs w:val="28"/>
        </w:rPr>
        <w:t>.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й,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дских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в),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ий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всю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му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на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 уст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 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ёж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вой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.</w:t>
      </w:r>
      <w:proofErr w:type="gramEnd"/>
    </w:p>
    <w:p w:rsidR="00D63D33" w:rsidRPr="00A02401" w:rsidRDefault="00D63D33" w:rsidP="00D63D33">
      <w:pPr>
        <w:pStyle w:val="aff9"/>
        <w:tabs>
          <w:tab w:val="left" w:pos="709"/>
        </w:tabs>
        <w:kinsoku w:val="0"/>
        <w:overflowPunct w:val="0"/>
        <w:ind w:left="0" w:right="-59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Подготовка проекта актуализированной схемы теплоснабжения осуществл</w:t>
      </w:r>
      <w:r w:rsidRPr="00A02401">
        <w:rPr>
          <w:rFonts w:ascii="Times New Roman" w:hAnsi="Times New Roman"/>
          <w:spacing w:val="-1"/>
          <w:sz w:val="28"/>
          <w:szCs w:val="28"/>
        </w:rPr>
        <w:t>я</w:t>
      </w:r>
      <w:r w:rsidRPr="00A02401">
        <w:rPr>
          <w:rFonts w:ascii="Times New Roman" w:hAnsi="Times New Roman"/>
          <w:spacing w:val="-1"/>
          <w:sz w:val="28"/>
          <w:szCs w:val="28"/>
        </w:rPr>
        <w:t>лась в соответствии с действующими нормативами, правовыми и техническими 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кументами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льства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г.</w:t>
      </w:r>
    </w:p>
    <w:p w:rsidR="000A119B" w:rsidRPr="00A02401" w:rsidRDefault="000A119B" w:rsidP="000A119B">
      <w:pPr>
        <w:pStyle w:val="aff9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15</w:t>
      </w:r>
      <w:r w:rsidRPr="00A02401">
        <w:rPr>
          <w:rFonts w:ascii="Times New Roman" w:hAnsi="Times New Roman"/>
          <w:sz w:val="28"/>
          <w:szCs w:val="28"/>
        </w:rPr>
        <w:t>4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ях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1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ку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тки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 у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ния» </w:t>
      </w:r>
      <w:r w:rsidRPr="00A02401">
        <w:rPr>
          <w:rFonts w:ascii="Times New Roman" w:hAnsi="Times New Roman"/>
          <w:spacing w:val="-3"/>
          <w:sz w:val="28"/>
          <w:szCs w:val="28"/>
        </w:rPr>
        <w:t>(</w:t>
      </w:r>
      <w:r w:rsidR="001869CF" w:rsidRPr="00A02401">
        <w:rPr>
          <w:rFonts w:ascii="Times New Roman" w:hAnsi="Times New Roman"/>
          <w:sz w:val="28"/>
          <w:szCs w:val="28"/>
        </w:rPr>
        <w:t>в редакции от 16.03.2019 №276</w:t>
      </w:r>
      <w:r w:rsidRPr="00A02401">
        <w:rPr>
          <w:rFonts w:ascii="Times New Roman" w:hAnsi="Times New Roman"/>
          <w:sz w:val="28"/>
          <w:szCs w:val="28"/>
        </w:rPr>
        <w:t>);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РД-</w:t>
      </w:r>
      <w:r w:rsidRPr="00A02401">
        <w:rPr>
          <w:rFonts w:ascii="Times New Roman" w:hAnsi="Times New Roman"/>
          <w:spacing w:val="-1"/>
          <w:sz w:val="28"/>
          <w:szCs w:val="28"/>
        </w:rPr>
        <w:t>10</w:t>
      </w:r>
      <w:r w:rsidRPr="00A02401">
        <w:rPr>
          <w:rFonts w:ascii="Times New Roman" w:hAnsi="Times New Roman"/>
          <w:sz w:val="28"/>
          <w:szCs w:val="28"/>
        </w:rPr>
        <w:t>-ВЭП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ские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вы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тки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1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pacing w:val="-3"/>
          <w:sz w:val="28"/>
          <w:szCs w:val="28"/>
        </w:rPr>
        <w:t>ш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узл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</w:t>
      </w:r>
      <w:r w:rsidRPr="00A02401">
        <w:rPr>
          <w:rFonts w:ascii="Times New Roman" w:hAnsi="Times New Roman"/>
          <w:spacing w:val="-2"/>
          <w:sz w:val="28"/>
          <w:szCs w:val="28"/>
        </w:rPr>
        <w:t>ий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ё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с </w:t>
      </w:r>
      <w:r w:rsidRPr="00A02401">
        <w:rPr>
          <w:rFonts w:ascii="Times New Roman" w:hAnsi="Times New Roman"/>
          <w:spacing w:val="-1"/>
          <w:sz w:val="28"/>
          <w:szCs w:val="28"/>
        </w:rPr>
        <w:t>22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05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200</w:t>
      </w:r>
      <w:r w:rsidRPr="00A02401">
        <w:rPr>
          <w:rFonts w:ascii="Times New Roman" w:hAnsi="Times New Roman"/>
          <w:sz w:val="28"/>
          <w:szCs w:val="28"/>
        </w:rPr>
        <w:t>6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ннули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«С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 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музл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proofErr w:type="spellEnd"/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199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г.,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зульт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ты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на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бъ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кте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ских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4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реж</w:t>
      </w:r>
      <w:r w:rsidRPr="00A02401">
        <w:rPr>
          <w:rFonts w:ascii="Times New Roman" w:hAnsi="Times New Roman"/>
          <w:sz w:val="28"/>
          <w:szCs w:val="28"/>
        </w:rPr>
        <w:t>имн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-н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т,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гл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ских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тик,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тис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A02401">
        <w:rPr>
          <w:rFonts w:ascii="Times New Roman" w:hAnsi="Times New Roman"/>
          <w:sz w:val="28"/>
          <w:szCs w:val="28"/>
        </w:rPr>
        <w:t>тч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2401">
        <w:rPr>
          <w:rFonts w:ascii="Times New Roman" w:hAnsi="Times New Roman"/>
          <w:spacing w:val="-1"/>
          <w:sz w:val="28"/>
          <w:szCs w:val="28"/>
        </w:rPr>
        <w:t>СН</w:t>
      </w:r>
      <w:r w:rsidRPr="00A02401">
        <w:rPr>
          <w:rFonts w:ascii="Times New Roman" w:hAnsi="Times New Roman"/>
          <w:sz w:val="28"/>
          <w:szCs w:val="28"/>
        </w:rPr>
        <w:t>иП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04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14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-1"/>
          <w:sz w:val="28"/>
          <w:szCs w:val="28"/>
        </w:rPr>
        <w:t>8</w:t>
      </w:r>
      <w:r w:rsidRPr="00A02401">
        <w:rPr>
          <w:rFonts w:ascii="Times New Roman" w:hAnsi="Times New Roman"/>
          <w:sz w:val="28"/>
          <w:szCs w:val="28"/>
        </w:rPr>
        <w:t xml:space="preserve">8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 из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ция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уб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уд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0A119B" w:rsidRPr="00A02401" w:rsidRDefault="000A119B" w:rsidP="000A119B">
      <w:pPr>
        <w:pStyle w:val="aff9"/>
        <w:tabs>
          <w:tab w:val="left" w:pos="567"/>
        </w:tabs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b/>
          <w:sz w:val="28"/>
          <w:szCs w:val="28"/>
        </w:rPr>
        <w:t>-</w:t>
      </w:r>
      <w:r w:rsidRPr="00A02401">
        <w:rPr>
          <w:rFonts w:ascii="Times New Roman" w:hAnsi="Times New Roman"/>
          <w:sz w:val="28"/>
          <w:szCs w:val="28"/>
        </w:rPr>
        <w:tab/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 xml:space="preserve">П </w:t>
      </w:r>
      <w:r w:rsidRPr="00A02401">
        <w:rPr>
          <w:rFonts w:ascii="Times New Roman" w:hAnsi="Times New Roman"/>
          <w:spacing w:val="-1"/>
          <w:sz w:val="28"/>
          <w:szCs w:val="28"/>
        </w:rPr>
        <w:t>124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13330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 xml:space="preserve">2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pacing w:val="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 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2401">
        <w:rPr>
          <w:rFonts w:ascii="Times New Roman" w:hAnsi="Times New Roman"/>
          <w:spacing w:val="-1"/>
          <w:sz w:val="28"/>
          <w:szCs w:val="28"/>
        </w:rPr>
        <w:t>СН</w:t>
      </w:r>
      <w:r w:rsidRPr="00A02401">
        <w:rPr>
          <w:rFonts w:ascii="Times New Roman" w:hAnsi="Times New Roman"/>
          <w:sz w:val="28"/>
          <w:szCs w:val="28"/>
        </w:rPr>
        <w:t>иП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01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01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-1"/>
          <w:sz w:val="28"/>
          <w:szCs w:val="28"/>
        </w:rPr>
        <w:t>8</w:t>
      </w:r>
      <w:r w:rsidRPr="00A02401">
        <w:rPr>
          <w:rFonts w:ascii="Times New Roman" w:hAnsi="Times New Roman"/>
          <w:sz w:val="28"/>
          <w:szCs w:val="28"/>
        </w:rPr>
        <w:t xml:space="preserve">2 </w:t>
      </w:r>
      <w:r w:rsidRPr="00A02401">
        <w:rPr>
          <w:rFonts w:ascii="Times New Roman" w:hAnsi="Times New Roman"/>
          <w:spacing w:val="-1"/>
          <w:sz w:val="28"/>
          <w:szCs w:val="28"/>
        </w:rPr>
        <w:t>«С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я 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лим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а»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вила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(ут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.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льства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РФ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8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 xml:space="preserve">уста 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>2 г.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808</w:t>
      </w:r>
      <w:r w:rsidRPr="00A02401">
        <w:rPr>
          <w:rFonts w:ascii="Times New Roman" w:hAnsi="Times New Roman"/>
          <w:sz w:val="28"/>
          <w:szCs w:val="28"/>
        </w:rPr>
        <w:t>).</w:t>
      </w:r>
    </w:p>
    <w:p w:rsidR="000A119B" w:rsidRPr="00A02401" w:rsidRDefault="000A119B" w:rsidP="000A119B">
      <w:pPr>
        <w:pStyle w:val="aff9"/>
        <w:kinsoku w:val="0"/>
        <w:overflowPunct w:val="0"/>
        <w:ind w:left="0" w:right="-59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хнич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вля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тся: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н поселка </w:t>
      </w:r>
      <w:proofErr w:type="gramStart"/>
      <w:r w:rsidR="003143AE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3143AE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лы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тке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ара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истик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нсп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та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мм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бления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плив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,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тпу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ка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гии, изм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блюд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хив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в)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иб</w:t>
      </w:r>
      <w:r w:rsidRPr="00A02401">
        <w:rPr>
          <w:rFonts w:ascii="Times New Roman" w:hAnsi="Times New Roman"/>
          <w:spacing w:val="-1"/>
          <w:sz w:val="28"/>
          <w:szCs w:val="28"/>
        </w:rPr>
        <w:t>ора</w:t>
      </w:r>
      <w:r w:rsidRPr="00A02401">
        <w:rPr>
          <w:rFonts w:ascii="Times New Roman" w:hAnsi="Times New Roman"/>
          <w:sz w:val="28"/>
          <w:szCs w:val="28"/>
        </w:rPr>
        <w:t>м 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реж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пуска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плив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ды (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д,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мп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ту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);</w:t>
      </w:r>
      <w:proofErr w:type="gramEnd"/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кум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нты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зя</w:t>
      </w:r>
      <w:r w:rsidRPr="00A02401">
        <w:rPr>
          <w:rFonts w:ascii="Times New Roman" w:hAnsi="Times New Roman"/>
          <w:spacing w:val="-4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фин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ствующ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е н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мы 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ифы 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вля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);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ктн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кум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 централизованным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 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(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);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эксплу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кум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ция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сч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мп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турн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фики, гид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lastRenderedPageBreak/>
        <w:t>лич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кие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реж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1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м,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их вид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.п.</w:t>
      </w:r>
      <w:r w:rsidRPr="00A02401">
        <w:rPr>
          <w:rFonts w:ascii="Times New Roman" w:hAnsi="Times New Roman"/>
          <w:spacing w:val="-3"/>
          <w:sz w:val="28"/>
          <w:szCs w:val="28"/>
        </w:rPr>
        <w:t>)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D002F0" w:rsidRPr="00A02401" w:rsidRDefault="00D002F0" w:rsidP="00D002F0">
      <w:pPr>
        <w:pStyle w:val="aff9"/>
        <w:tabs>
          <w:tab w:val="left" w:pos="567"/>
        </w:tabs>
        <w:kinsoku w:val="0"/>
        <w:overflowPunct w:val="0"/>
        <w:ind w:right="-59"/>
        <w:jc w:val="both"/>
        <w:rPr>
          <w:rFonts w:ascii="Times New Roman" w:hAnsi="Times New Roman"/>
          <w:sz w:val="28"/>
          <w:szCs w:val="28"/>
        </w:rPr>
      </w:pPr>
    </w:p>
    <w:p w:rsidR="00D002F0" w:rsidRPr="00A02401" w:rsidRDefault="00D002F0" w:rsidP="00D002F0">
      <w:pPr>
        <w:pStyle w:val="aff9"/>
        <w:tabs>
          <w:tab w:val="left" w:pos="567"/>
        </w:tabs>
        <w:kinsoku w:val="0"/>
        <w:overflowPunct w:val="0"/>
        <w:ind w:right="-59"/>
        <w:jc w:val="both"/>
        <w:rPr>
          <w:rFonts w:ascii="Times New Roman" w:hAnsi="Times New Roman"/>
          <w:sz w:val="28"/>
          <w:szCs w:val="28"/>
        </w:rPr>
      </w:pPr>
    </w:p>
    <w:p w:rsidR="007F22A7" w:rsidRPr="00A02401" w:rsidRDefault="007F22A7" w:rsidP="00D002F0">
      <w:pPr>
        <w:pStyle w:val="aff9"/>
        <w:tabs>
          <w:tab w:val="left" w:pos="567"/>
        </w:tabs>
        <w:kinsoku w:val="0"/>
        <w:overflowPunct w:val="0"/>
        <w:ind w:right="-59"/>
        <w:jc w:val="both"/>
        <w:rPr>
          <w:rFonts w:ascii="Times New Roman" w:hAnsi="Times New Roman"/>
          <w:sz w:val="28"/>
          <w:szCs w:val="28"/>
        </w:rPr>
      </w:pP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  <w:tab w:val="left" w:pos="2386"/>
          <w:tab w:val="left" w:pos="3866"/>
          <w:tab w:val="left" w:pos="5677"/>
          <w:tab w:val="left" w:pos="7040"/>
          <w:tab w:val="left" w:pos="7556"/>
          <w:tab w:val="left" w:pos="8019"/>
        </w:tabs>
        <w:kinsoku w:val="0"/>
        <w:overflowPunct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лы</w:t>
      </w:r>
      <w:r w:rsidRPr="00A02401">
        <w:rPr>
          <w:rFonts w:ascii="Times New Roman" w:hAnsi="Times New Roman"/>
          <w:sz w:val="28"/>
          <w:szCs w:val="28"/>
        </w:rPr>
        <w:tab/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z w:val="28"/>
          <w:szCs w:val="28"/>
        </w:rPr>
        <w:tab/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ских</w:t>
      </w:r>
      <w:r w:rsidRPr="00A02401">
        <w:rPr>
          <w:rFonts w:ascii="Times New Roman" w:hAnsi="Times New Roman"/>
          <w:sz w:val="28"/>
          <w:szCs w:val="28"/>
        </w:rPr>
        <w:tab/>
      </w:r>
      <w:r w:rsidR="00950D68"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z w:val="28"/>
          <w:szCs w:val="28"/>
        </w:rPr>
        <w:tab/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ab/>
        <w:t>по</w:t>
      </w:r>
      <w:r w:rsidRPr="00A02401">
        <w:rPr>
          <w:rFonts w:ascii="Times New Roman" w:hAnsi="Times New Roman"/>
          <w:sz w:val="28"/>
          <w:szCs w:val="28"/>
        </w:rPr>
        <w:tab/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нию</w:t>
      </w:r>
      <w:r w:rsidR="00950D68"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влич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ских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ара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укти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вид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дки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тип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прим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ки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экс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0A119B" w:rsidRPr="00A02401" w:rsidRDefault="000A119B" w:rsidP="00A8350A">
      <w:pPr>
        <w:pStyle w:val="aff9"/>
        <w:numPr>
          <w:ilvl w:val="2"/>
          <w:numId w:val="16"/>
        </w:numPr>
        <w:tabs>
          <w:tab w:val="left" w:pos="567"/>
        </w:tabs>
        <w:kinsoku w:val="0"/>
        <w:overflowPunct w:val="0"/>
        <w:ind w:left="0" w:right="-59" w:firstLine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тис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тке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тпуске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ЭР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ыраже</w:t>
      </w:r>
      <w:r w:rsidR="003143AE" w:rsidRPr="00A02401">
        <w:rPr>
          <w:rFonts w:ascii="Times New Roman" w:hAnsi="Times New Roman"/>
          <w:sz w:val="28"/>
          <w:szCs w:val="28"/>
        </w:rPr>
        <w:t>нии.</w:t>
      </w:r>
    </w:p>
    <w:p w:rsidR="000A119B" w:rsidRPr="00A02401" w:rsidRDefault="000A119B" w:rsidP="000A119B"/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1" w:name="_Toc27492933"/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A0DB7" w:rsidRPr="00A02401" w:rsidRDefault="007A0DB7" w:rsidP="007A0DB7"/>
    <w:p w:rsidR="00E1355D" w:rsidRPr="00A02401" w:rsidRDefault="00E1355D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02401">
        <w:rPr>
          <w:rFonts w:ascii="Times New Roman" w:hAnsi="Times New Roman" w:cs="Times New Roman"/>
          <w:color w:val="000000" w:themeColor="text1"/>
        </w:rPr>
        <w:t>РАЗДЕЛ 1. ПОКАЗАТЕЛИ СУЩЕСТВУЮЩЕГО И ПЕРСПЕКТИВНОГО СПРОСА НА ТЕПЛОВУЮ ЭНЕРГИЮ (МОЩНОСТЬ) И ТЕПЛОНОС</w:t>
      </w:r>
      <w:r w:rsidRPr="00A02401">
        <w:rPr>
          <w:rFonts w:ascii="Times New Roman" w:hAnsi="Times New Roman" w:cs="Times New Roman"/>
          <w:color w:val="000000" w:themeColor="text1"/>
        </w:rPr>
        <w:t>И</w:t>
      </w:r>
      <w:r w:rsidRPr="00A02401">
        <w:rPr>
          <w:rFonts w:ascii="Times New Roman" w:hAnsi="Times New Roman" w:cs="Times New Roman"/>
          <w:color w:val="000000" w:themeColor="text1"/>
        </w:rPr>
        <w:t xml:space="preserve">ТЕЛЬ В УСТАНОВЛЕННЫХ ГРАНИЦАХ ТЕРРИТОРИИ ПОСЕЛКА </w:t>
      </w:r>
      <w:bookmarkEnd w:id="1"/>
      <w:r w:rsidR="008250E9" w:rsidRPr="00A02401">
        <w:rPr>
          <w:rFonts w:ascii="Times New Roman" w:hAnsi="Times New Roman" w:cs="Times New Roman"/>
          <w:color w:val="000000" w:themeColor="text1"/>
        </w:rPr>
        <w:t>Н</w:t>
      </w:r>
      <w:r w:rsidR="008250E9" w:rsidRPr="00A02401">
        <w:rPr>
          <w:rFonts w:ascii="Times New Roman" w:hAnsi="Times New Roman" w:cs="Times New Roman"/>
          <w:color w:val="000000" w:themeColor="text1"/>
        </w:rPr>
        <w:t>О</w:t>
      </w:r>
      <w:r w:rsidR="008250E9" w:rsidRPr="00A02401">
        <w:rPr>
          <w:rFonts w:ascii="Times New Roman" w:hAnsi="Times New Roman" w:cs="Times New Roman"/>
          <w:color w:val="000000" w:themeColor="text1"/>
        </w:rPr>
        <w:t>ВАЯ КАЛАМИ</w:t>
      </w:r>
    </w:p>
    <w:p w:rsidR="00FD3D63" w:rsidRPr="00A02401" w:rsidRDefault="00FD3D63" w:rsidP="005D315B">
      <w:pPr>
        <w:spacing w:after="0" w:line="240" w:lineRule="auto"/>
      </w:pPr>
    </w:p>
    <w:p w:rsidR="00FD3D63" w:rsidRPr="00A02401" w:rsidRDefault="00FD3D63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pacing w:val="-1"/>
          <w:sz w:val="28"/>
          <w:szCs w:val="28"/>
        </w:rPr>
        <w:t>Про</w:t>
      </w:r>
      <w:r w:rsidRPr="00A02401">
        <w:rPr>
          <w:rFonts w:ascii="Times New Roman" w:hAnsi="Times New Roman" w:cs="Times New Roman"/>
          <w:sz w:val="28"/>
          <w:szCs w:val="28"/>
        </w:rPr>
        <w:t>гн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з</w:t>
      </w:r>
      <w:r w:rsidRPr="00A024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сп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ктивн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го</w:t>
      </w:r>
      <w:r w:rsidRPr="00A0240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бл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ния</w:t>
      </w:r>
      <w:r w:rsidRPr="00A024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эн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гии</w:t>
      </w:r>
      <w:r w:rsidRPr="00A024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(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щн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и)</w:t>
      </w:r>
      <w:r w:rsidRPr="00A024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ля на</w:t>
      </w:r>
      <w:r w:rsidRPr="00A024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ц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ли</w:t>
      </w:r>
      <w:r w:rsidRPr="00A024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 w:cs="Times New Roman"/>
          <w:sz w:val="28"/>
          <w:szCs w:val="28"/>
        </w:rPr>
        <w:t>ния</w:t>
      </w:r>
      <w:r w:rsidRPr="00A024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бит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 xml:space="preserve">поселка </w:t>
      </w:r>
      <w:r w:rsidR="003143AE" w:rsidRPr="00A02401">
        <w:rPr>
          <w:rFonts w:ascii="Times New Roman" w:hAnsi="Times New Roman" w:cs="Times New Roman"/>
          <w:sz w:val="28"/>
          <w:szCs w:val="28"/>
        </w:rPr>
        <w:t>Новая Калами</w:t>
      </w:r>
      <w:r w:rsidRPr="00A024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ив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ве</w:t>
      </w:r>
      <w:r w:rsidRPr="00A024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2</w:t>
      </w:r>
      <w:r w:rsidRPr="00A024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ущ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ствующ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сп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ктивн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бл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ние 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эн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гии</w:t>
      </w:r>
      <w:r w:rsidRPr="00A02401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ц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ли</w:t>
      </w:r>
      <w:r w:rsidRPr="00A02401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ния»</w:t>
      </w:r>
      <w:r w:rsidRPr="00A0240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 w:cs="Times New Roman"/>
          <w:sz w:val="28"/>
          <w:szCs w:val="28"/>
        </w:rPr>
        <w:t>их</w:t>
      </w:r>
      <w:r w:rsidRPr="00A02401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ме 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 w:cs="Times New Roman"/>
          <w:sz w:val="28"/>
          <w:szCs w:val="28"/>
        </w:rPr>
        <w:t>ния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 xml:space="preserve">п. </w:t>
      </w:r>
      <w:r w:rsidR="003143AE" w:rsidRPr="00A02401">
        <w:rPr>
          <w:rFonts w:ascii="Times New Roman" w:hAnsi="Times New Roman" w:cs="Times New Roman"/>
          <w:sz w:val="28"/>
          <w:szCs w:val="28"/>
        </w:rPr>
        <w:t>Новая Калами</w:t>
      </w:r>
      <w:r w:rsidRPr="00A02401">
        <w:rPr>
          <w:rFonts w:ascii="Times New Roman" w:hAnsi="Times New Roman" w:cs="Times New Roman"/>
          <w:sz w:val="28"/>
          <w:szCs w:val="28"/>
        </w:rPr>
        <w:t>.</w:t>
      </w:r>
    </w:p>
    <w:p w:rsidR="005D315B" w:rsidRPr="00A02401" w:rsidRDefault="005D315B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1355D" w:rsidRPr="00A02401" w:rsidRDefault="00E1355D" w:rsidP="005D315B">
      <w:pPr>
        <w:pStyle w:val="2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27492934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ментам территориального деления с разделением объектов строительства на многоквартирные дома, индивидуальные жилые дома, общественные здания</w:t>
      </w:r>
      <w:r w:rsidR="001869CF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69CF" w:rsidRPr="00A02401">
        <w:rPr>
          <w:rFonts w:ascii="Times New Roman" w:hAnsi="Times New Roman" w:cs="Times New Roman"/>
          <w:color w:val="auto"/>
          <w:sz w:val="28"/>
          <w:szCs w:val="28"/>
        </w:rPr>
        <w:t>и производственные здания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 промышленных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предприятий по этапам – на ка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дый год первого 5-летнего периода и на последующие 5-летние периоды (далее – этапы)</w:t>
      </w:r>
      <w:bookmarkEnd w:id="2"/>
    </w:p>
    <w:p w:rsidR="00697D0E" w:rsidRPr="00A02401" w:rsidRDefault="00697D0E" w:rsidP="005D315B">
      <w:pPr>
        <w:spacing w:after="0" w:line="240" w:lineRule="auto"/>
      </w:pPr>
    </w:p>
    <w:p w:rsidR="00D94E72" w:rsidRPr="00A02401" w:rsidRDefault="00D94E72" w:rsidP="00D94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Посёлок </w:t>
      </w:r>
      <w:proofErr w:type="gram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</w:t>
      </w:r>
      <w:proofErr w:type="gram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Калами расположен в центральной части Северо-Енисейского района на 63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0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 северной широты, 93,1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0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 восточной долготы. Расстояние до районного центра гп Северо-Енисейский составляет 35 км, до г. Красноярска – 616 км. Терр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тория посёлка - 805029 кв. м. Поселок Новая Калами является одним из крупных населенных пунктов района после </w:t>
      </w:r>
      <w:proofErr w:type="spell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гп</w:t>
      </w:r>
      <w:proofErr w:type="spell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 Север</w:t>
      </w:r>
      <w:proofErr w:type="gram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Енисейского и п. Тея.</w:t>
      </w:r>
    </w:p>
    <w:p w:rsidR="00D94E72" w:rsidRPr="00A02401" w:rsidRDefault="00D94E72" w:rsidP="00D94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В 1948 году началось строительство первой драги №13 на реке Калами, а вм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 с ней и строительство поселка </w:t>
      </w:r>
      <w:proofErr w:type="gram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</w:t>
      </w:r>
      <w:proofErr w:type="gram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Калами для работников этой др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ги. 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Поселок </w:t>
      </w:r>
      <w:proofErr w:type="gramStart"/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</w:t>
      </w:r>
      <w:proofErr w:type="gramEnd"/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Калами развивался стремительно. К концу 80-х годов он стал мощной структурой, в которой работало около 800 человек и 8 драг. До 1976г. Он входил в состав Михайловского сельского совета. В 1976г. Решением исполн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тельного комитета Северо-Енисейского районного совета депутатов трудящихся центр Михайловского сельского совета перенесен в п</w:t>
      </w:r>
      <w:proofErr w:type="gramStart"/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.Н</w:t>
      </w:r>
      <w:proofErr w:type="gramEnd"/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овая Калами.</w:t>
      </w:r>
      <w:r w:rsidR="00D02CF5" w:rsidRPr="00A02401">
        <w:rPr>
          <w:rFonts w:ascii="Times New Roman" w:hAnsi="Times New Roman" w:cs="Times New Roman"/>
          <w:sz w:val="28"/>
          <w:szCs w:val="28"/>
        </w:rPr>
        <w:br/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Поселок </w:t>
      </w:r>
      <w:proofErr w:type="gramStart"/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</w:t>
      </w:r>
      <w:proofErr w:type="gramEnd"/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Калами продолжает стремительно развиваться. На его территории работают предприятия золотодобывающей промышленности, ЖКХ, школа, де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ский сад, ФАП, Дом культуры и другие предприятия и учреждения. Быстрыми темпами ведется строительство жилья и объектов социально-культурной сферы. Построены новые жилые дома, здание школы, детского сада, Дома культуры, спо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тивные сооружения. Особое внимание власти уделяют вопросам благоустройства территории: асфальтированы улицы поселка, построены игровые площадки для о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D02CF5"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ганизации досуга детей. В 2005г. открыт памятник воинам Великой Отечественной Войны.</w:t>
      </w:r>
    </w:p>
    <w:p w:rsidR="00D02CF5" w:rsidRPr="00A02401" w:rsidRDefault="00D02CF5" w:rsidP="00D94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исторически сложившейся традиции п. </w:t>
      </w:r>
      <w:proofErr w:type="gram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</w:t>
      </w:r>
      <w:proofErr w:type="gram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Калами по праву считается столицей дражного флота Северо-Енисейского района. По рекам </w:t>
      </w:r>
      <w:proofErr w:type="spell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Енашимо</w:t>
      </w:r>
      <w:proofErr w:type="spell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Нойба</w:t>
      </w:r>
      <w:proofErr w:type="spell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Новая</w:t>
      </w:r>
      <w:proofErr w:type="gram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Калами</w:t>
      </w:r>
      <w:proofErr w:type="spell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работает пять драг - №14, 121, 122, 222, 16. На предприятии труди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ся 470 человек, большая часть из которых </w:t>
      </w:r>
      <w:proofErr w:type="spellStart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новокаламинцы</w:t>
      </w:r>
      <w:proofErr w:type="spellEnd"/>
      <w:r w:rsidRPr="00A024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869CF" w:rsidRPr="00A02401" w:rsidRDefault="00D52E71" w:rsidP="00D02CF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На 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кт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ив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льным</w:t>
      </w:r>
      <w:r w:rsidRPr="00A024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ном</w:t>
      </w:r>
      <w:r w:rsidRPr="00A024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4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ма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рив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тся</w:t>
      </w:r>
      <w:r w:rsidRPr="00A0240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зн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ач</w:t>
      </w:r>
      <w:r w:rsidRPr="00A02401">
        <w:rPr>
          <w:rFonts w:ascii="Times New Roman" w:hAnsi="Times New Roman" w:cs="Times New Roman"/>
          <w:sz w:val="28"/>
          <w:szCs w:val="28"/>
        </w:rPr>
        <w:t>итель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ое</w:t>
      </w:r>
      <w:r w:rsidRPr="00A024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ич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ние</w:t>
      </w:r>
      <w:r w:rsidRPr="00A0240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территор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й жилой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з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ны, общ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тв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нн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-</w:t>
      </w:r>
    </w:p>
    <w:p w:rsidR="001869CF" w:rsidRPr="00A02401" w:rsidRDefault="001869CF" w:rsidP="00D02CF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869CF" w:rsidRPr="00A02401" w:rsidRDefault="001869CF" w:rsidP="00D02CF5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F22A7" w:rsidRPr="00A02401" w:rsidRDefault="00D52E71" w:rsidP="00D0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FC67E3" w:rsidRPr="00A02401">
        <w:rPr>
          <w:rFonts w:ascii="Times New Roman" w:hAnsi="Times New Roman" w:cs="Times New Roman"/>
          <w:sz w:val="28"/>
          <w:szCs w:val="28"/>
        </w:rPr>
        <w:t>ловой зоны, ко</w:t>
      </w:r>
      <w:r w:rsidR="00FC67E3" w:rsidRPr="00A0240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="00FC67E3" w:rsidRPr="00A02401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FC67E3" w:rsidRPr="00A02401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="00FC67E3" w:rsidRPr="00A02401">
        <w:rPr>
          <w:rFonts w:ascii="Times New Roman" w:hAnsi="Times New Roman" w:cs="Times New Roman"/>
          <w:spacing w:val="3"/>
          <w:sz w:val="28"/>
          <w:szCs w:val="28"/>
        </w:rPr>
        <w:t>н</w:t>
      </w:r>
      <w:r w:rsidR="00FC67E3"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FC67E3" w:rsidRPr="00A02401">
        <w:rPr>
          <w:rFonts w:ascii="Times New Roman" w:hAnsi="Times New Roman" w:cs="Times New Roman"/>
          <w:sz w:val="28"/>
          <w:szCs w:val="28"/>
        </w:rPr>
        <w:t>льн</w:t>
      </w:r>
      <w:r w:rsidR="00FC67E3"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FC67E3" w:rsidRPr="00A02401">
        <w:rPr>
          <w:rFonts w:ascii="Times New Roman" w:hAnsi="Times New Roman" w:cs="Times New Roman"/>
          <w:spacing w:val="-1"/>
          <w:sz w:val="28"/>
          <w:szCs w:val="28"/>
        </w:rPr>
        <w:t>-с</w:t>
      </w:r>
      <w:r w:rsidR="00FC67E3" w:rsidRPr="00A02401">
        <w:rPr>
          <w:rFonts w:ascii="Times New Roman" w:hAnsi="Times New Roman" w:cs="Times New Roman"/>
          <w:sz w:val="28"/>
          <w:szCs w:val="28"/>
        </w:rPr>
        <w:t>кл</w:t>
      </w:r>
      <w:r w:rsidR="00FC67E3"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FC67E3" w:rsidRPr="00A02401">
        <w:rPr>
          <w:rFonts w:ascii="Times New Roman" w:hAnsi="Times New Roman" w:cs="Times New Roman"/>
          <w:sz w:val="28"/>
          <w:szCs w:val="28"/>
        </w:rPr>
        <w:t>д</w:t>
      </w:r>
      <w:r w:rsidR="00FC67E3" w:rsidRPr="00A0240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FC67E3" w:rsidRPr="00A02401">
        <w:rPr>
          <w:rFonts w:ascii="Times New Roman" w:hAnsi="Times New Roman" w:cs="Times New Roman"/>
          <w:sz w:val="28"/>
          <w:szCs w:val="28"/>
        </w:rPr>
        <w:t>кой</w:t>
      </w:r>
      <w:r w:rsidR="00FC67E3" w:rsidRPr="00A024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C67E3" w:rsidRPr="00A02401">
        <w:rPr>
          <w:rFonts w:ascii="Times New Roman" w:hAnsi="Times New Roman" w:cs="Times New Roman"/>
          <w:sz w:val="28"/>
          <w:szCs w:val="28"/>
        </w:rPr>
        <w:t>зо</w:t>
      </w:r>
      <w:r w:rsidR="00FC67E3" w:rsidRPr="00A0240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FC67E3" w:rsidRPr="00A02401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FC67E3" w:rsidRPr="00A02401">
        <w:rPr>
          <w:rFonts w:ascii="Times New Roman" w:hAnsi="Times New Roman" w:cs="Times New Roman"/>
          <w:sz w:val="28"/>
          <w:szCs w:val="28"/>
        </w:rPr>
        <w:t>согласно таблицы</w:t>
      </w:r>
      <w:proofErr w:type="gramEnd"/>
      <w:r w:rsidR="00FC67E3" w:rsidRPr="00A02401">
        <w:rPr>
          <w:rFonts w:ascii="Times New Roman" w:hAnsi="Times New Roman" w:cs="Times New Roman"/>
          <w:sz w:val="28"/>
          <w:szCs w:val="28"/>
        </w:rPr>
        <w:t xml:space="preserve"> 1.1.</w:t>
      </w:r>
      <w:r w:rsidR="00D74721" w:rsidRPr="00A02401">
        <w:rPr>
          <w:rFonts w:ascii="Times New Roman" w:hAnsi="Times New Roman" w:cs="Times New Roman"/>
          <w:sz w:val="28"/>
          <w:szCs w:val="28"/>
        </w:rPr>
        <w:t>, 1.1.1.</w:t>
      </w:r>
    </w:p>
    <w:p w:rsidR="001869CF" w:rsidRPr="00A02401" w:rsidRDefault="001869CF" w:rsidP="00D02C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2E71" w:rsidRPr="00A02401" w:rsidRDefault="001869CF" w:rsidP="00D7472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Т</w:t>
      </w:r>
      <w:r w:rsidR="00D52E71" w:rsidRPr="00A02401">
        <w:rPr>
          <w:rFonts w:ascii="Times New Roman" w:hAnsi="Times New Roman" w:cs="Times New Roman"/>
          <w:sz w:val="28"/>
          <w:szCs w:val="28"/>
        </w:rPr>
        <w:t xml:space="preserve">аблица 1.1. Застройка жилыми домами </w:t>
      </w:r>
      <w:r w:rsidR="00563613" w:rsidRPr="00A02401">
        <w:rPr>
          <w:rFonts w:ascii="Times New Roman" w:hAnsi="Times New Roman" w:cs="Times New Roman"/>
          <w:sz w:val="28"/>
          <w:szCs w:val="28"/>
        </w:rPr>
        <w:t xml:space="preserve">и общественными зданиями </w:t>
      </w:r>
      <w:r w:rsidR="00D52E71" w:rsidRPr="00A02401">
        <w:rPr>
          <w:rFonts w:ascii="Times New Roman" w:hAnsi="Times New Roman" w:cs="Times New Roman"/>
          <w:sz w:val="28"/>
          <w:szCs w:val="28"/>
        </w:rPr>
        <w:t xml:space="preserve">п. </w:t>
      </w:r>
      <w:r w:rsidR="00723E90" w:rsidRPr="00A02401">
        <w:rPr>
          <w:rFonts w:ascii="Times New Roman" w:hAnsi="Times New Roman" w:cs="Times New Roman"/>
          <w:sz w:val="28"/>
          <w:szCs w:val="28"/>
        </w:rPr>
        <w:t>Новая Калами</w:t>
      </w:r>
    </w:p>
    <w:tbl>
      <w:tblPr>
        <w:tblW w:w="100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3618"/>
        <w:gridCol w:w="1216"/>
        <w:gridCol w:w="1478"/>
        <w:gridCol w:w="1465"/>
        <w:gridCol w:w="1530"/>
      </w:tblGrid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№ п.п.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Показатели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Един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змер</w:t>
            </w:r>
            <w:proofErr w:type="spell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Совр</w:t>
            </w:r>
            <w:proofErr w:type="spell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 сост.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очередь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02401">
                <w:rPr>
                  <w:rFonts w:ascii="Times New Roman" w:hAnsi="Times New Roman" w:cs="Times New Roman"/>
                  <w:sz w:val="16"/>
                  <w:szCs w:val="16"/>
                </w:rPr>
                <w:t>2010 г</w:t>
              </w:r>
            </w:smartTag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Расч</w:t>
            </w:r>
            <w:proofErr w:type="spell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. срок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A02401">
                <w:rPr>
                  <w:rFonts w:ascii="Times New Roman" w:hAnsi="Times New Roman" w:cs="Times New Roman"/>
                  <w:sz w:val="16"/>
                  <w:szCs w:val="16"/>
                </w:rPr>
                <w:t>2020 г</w:t>
              </w:r>
            </w:smartTag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63613" w:rsidRPr="00A02401" w:rsidTr="00563613">
        <w:tc>
          <w:tcPr>
            <w:tcW w:w="10083" w:type="dxa"/>
            <w:gridSpan w:val="6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Территория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Общая площадь земель посёлка – всего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/%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80,5/100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80,5/100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80,5/100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Жилой застройки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A024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62/23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A024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20,82/25,8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23,32/28,9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Общественно-деловой застройки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3,52/4,4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3,52/4,3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3,48/4,3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 рекреационного назначения (лесопарковая зелень, скверы, санитарно-защитная зелень)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17,53/23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17,53/23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17,53/23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 общего пользования (улицы, дороги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gramEnd"/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9,7/12,1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9,7/12,1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9,7/12,1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 промышленно-коммунальной застройки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3,89/4,8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3,89/4,8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3,89/4,8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 под водой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0,04/0,1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0,04/0,1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0,04/0,1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 сельскохозяйственного использования (огороды)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3,66/4,5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3,66/4,5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3,2/3,9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не вовлечённые в градообразующую де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тельность (овраги, пустыри и другие)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23,54/29,2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21,34/26,5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19,34/24,0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Общая площадь земель в пределах поселковой застройки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42,98/53,4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42,98/53,4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42,98/53,4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 том числе: селитебных территорий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40,66/50,5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40,66/50,5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42,02/52,2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3.0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 за чертой населённого пункта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 сельскохозяйственного назначения бы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шего п. Михайловский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21,5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21,5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21,5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Земли специального назначения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кладбище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свалка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</w:tr>
      <w:tr w:rsidR="00563613" w:rsidRPr="00A02401" w:rsidTr="00563613">
        <w:tc>
          <w:tcPr>
            <w:tcW w:w="10083" w:type="dxa"/>
            <w:gridSpan w:val="6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Население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4.0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Численность населения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чел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708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Плотность населения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в пределах селитебной территории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чел/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в пределах поселковой застройки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чел/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Возрастная структура населения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дети до 15 лет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чел/%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204/28,8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212/29,0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234/29,3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население в трудоспособном возрасте (мужч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ны 16-59 лет </w:t>
            </w:r>
            <w:proofErr w:type="spellStart"/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лет</w:t>
            </w:r>
            <w:proofErr w:type="spellEnd"/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, женщины 16-54 года)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412/58,3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420/57,5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446/55,7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-население старше трудоспособного возраста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92/12,9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98/13,5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120/15,0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Численность занятого населения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373/52,7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386/52,9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426/53,3</w:t>
            </w:r>
          </w:p>
        </w:tc>
      </w:tr>
      <w:tr w:rsidR="00563613" w:rsidRPr="00A02401" w:rsidTr="00563613">
        <w:tc>
          <w:tcPr>
            <w:tcW w:w="10083" w:type="dxa"/>
            <w:gridSpan w:val="6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Жилищное строительство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тыс. м</w:t>
            </w:r>
            <w:r w:rsidRPr="00A0240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общ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лощади/%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13,76/100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15,33/100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20,0/100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- 1этажноый (усадебный)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11,58/84,2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11,85/77,3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14,07/70,3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- 1этажный (</w:t>
            </w:r>
            <w:proofErr w:type="spell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безусадебный-общежитие</w:t>
            </w:r>
            <w:proofErr w:type="spell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0,94/6,8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0,94/6,1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0,94/4,7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- 2этажный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1,24/9,0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2,54/16,6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5,0/25,0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Жилищный фонд с износом более 65 %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2,54/18,4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0,34/2,2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Существующий сохраняемый жилищный фонд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13,76/100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11,56/100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11,09/100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- 1этажный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12,52/91,0</w:t>
            </w:r>
          </w:p>
        </w:tc>
        <w:tc>
          <w:tcPr>
            <w:tcW w:w="1465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10,32/89,3</w:t>
            </w:r>
          </w:p>
        </w:tc>
        <w:tc>
          <w:tcPr>
            <w:tcW w:w="1530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9,85/88,8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- 2этажный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1,24/9,0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1,24/10,7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1,24/11,2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Убыль жилищного фонда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2,2/100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2,67/100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- 1этажный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2,2/100</w:t>
            </w:r>
          </w:p>
        </w:tc>
        <w:tc>
          <w:tcPr>
            <w:tcW w:w="1530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2,67/100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из него: а) сносится по естественному износу (свыше 65%)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2,2/100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2,54/95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б) сносится с износом  до 30% (ул. 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Юбилейная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, 42)</w:t>
            </w:r>
          </w:p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попадает в санитарно-защитную зону прои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водственной базы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0,13/5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Новое жилищное строительство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3,78/100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8,92/100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- 1этажный</w:t>
            </w:r>
          </w:p>
        </w:tc>
        <w:tc>
          <w:tcPr>
            <w:tcW w:w="1216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465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5,16/57,8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- 2этажное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3,76/42,2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Плотность жилищного фонда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-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02401">
                <w:rPr>
                  <w:rFonts w:ascii="Times New Roman" w:hAnsi="Times New Roman" w:cs="Times New Roman"/>
                  <w:sz w:val="16"/>
                  <w:szCs w:val="16"/>
                </w:rPr>
                <w:t>1 га</w:t>
              </w:r>
            </w:smartTag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территории жилой застройки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/га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739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- на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02401">
                <w:rPr>
                  <w:rFonts w:ascii="Times New Roman" w:hAnsi="Times New Roman" w:cs="Times New Roman"/>
                  <w:sz w:val="16"/>
                  <w:szCs w:val="16"/>
                </w:rPr>
                <w:t>1 га</w:t>
              </w:r>
            </w:smartTag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селитебной территории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-/-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5.7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Средняя обеспеченность населения общей пл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щадью жилища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кв. м/чел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19,4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563613" w:rsidRPr="00A02401" w:rsidTr="00563613">
        <w:tc>
          <w:tcPr>
            <w:tcW w:w="10083" w:type="dxa"/>
            <w:gridSpan w:val="6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Учреждения культурно-бытового обслуживания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6.0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Детские дошкольные учреждения – всего/1000 чел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50/71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50/68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50/63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школы – всего/1000 чел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учеников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180/254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180/247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180/</w:t>
            </w:r>
          </w:p>
        </w:tc>
      </w:tr>
    </w:tbl>
    <w:p w:rsidR="007A0DB7" w:rsidRPr="00A02401" w:rsidRDefault="007A0DB7">
      <w:r w:rsidRPr="00A02401">
        <w:br w:type="page"/>
      </w:r>
    </w:p>
    <w:tbl>
      <w:tblPr>
        <w:tblW w:w="100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3618"/>
        <w:gridCol w:w="1216"/>
        <w:gridCol w:w="1478"/>
        <w:gridCol w:w="1465"/>
        <w:gridCol w:w="1530"/>
      </w:tblGrid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6.2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Дом культуры – всего/1000 чел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мест в зале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100/141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100/137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240/300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Библиотека – всего/1000 чел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тыс. экз.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13,5/19,1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13,5/18,5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13,5/16,9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6.4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Фельдшерско-акушерский пункт – всего/1000 чел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посещ</w:t>
            </w:r>
            <w:proofErr w:type="spell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24,0/34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24,0/33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24,0/30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6.5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Комплекс спортивно-оздоровительных площадок – всего/1000 чел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1,3/1,8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1,5/21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1,6/2,0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6.6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Продовольственные и промтоварные магазины – всего/1000 чел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A0240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торг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щади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249/352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249/341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249/311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6.7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Поселковый рынок – всего/1000 чел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A0240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торг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щади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42/59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42/58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32/40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6.8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Предприятия общественного питания – вс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го/1000 чел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п. мест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24/34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24/33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32/40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6.9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Предприятия бытового обслуживания – вс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го/1000 чел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р. мест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3/4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3/4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7.0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Баня – всего/1000 чел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5/7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5/7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6/7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Пожарное депо – всего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объект/ авт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машин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1/1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</w:tr>
      <w:tr w:rsidR="00563613" w:rsidRPr="00A02401" w:rsidTr="00563613">
        <w:tc>
          <w:tcPr>
            <w:tcW w:w="10083" w:type="dxa"/>
            <w:gridSpan w:val="6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Транспортное обслуживание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Протяженность линий общественного пассажи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ского транспорта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7.3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Общая протяженность улично-дорожной сети, в том числе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7,98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7,98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8,39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-главной улицы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1,46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1,46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1,46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-основной улицы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1,1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-местные улицы и дороги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5,42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5,42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5,83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7.4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Плотность транспортной сети застроенной те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ритории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км\кв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spellEnd"/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18,6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18,6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19,5</w:t>
            </w:r>
          </w:p>
        </w:tc>
      </w:tr>
      <w:tr w:rsidR="00563613" w:rsidRPr="00A02401" w:rsidTr="00563613">
        <w:tc>
          <w:tcPr>
            <w:tcW w:w="77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7.5</w:t>
            </w:r>
          </w:p>
        </w:tc>
        <w:tc>
          <w:tcPr>
            <w:tcW w:w="361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Коэффициент </w:t>
            </w:r>
            <w:proofErr w:type="spell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обслуженности</w:t>
            </w:r>
            <w:proofErr w:type="spell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территории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6.8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Санитарная очистка территории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6.8.1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Объем бытовых отходов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/год</w:t>
            </w:r>
          </w:p>
        </w:tc>
        <w:tc>
          <w:tcPr>
            <w:tcW w:w="1478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212</w:t>
            </w:r>
          </w:p>
        </w:tc>
        <w:tc>
          <w:tcPr>
            <w:tcW w:w="1465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219</w:t>
            </w:r>
          </w:p>
        </w:tc>
        <w:tc>
          <w:tcPr>
            <w:tcW w:w="1530" w:type="dxa"/>
            <w:vAlign w:val="bottom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 том числе дифференцированного сбора отх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дов</w:t>
            </w:r>
          </w:p>
        </w:tc>
        <w:tc>
          <w:tcPr>
            <w:tcW w:w="1216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/год</w:t>
            </w:r>
          </w:p>
        </w:tc>
        <w:tc>
          <w:tcPr>
            <w:tcW w:w="147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5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0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Смет с улиц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/год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6.8.2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Усовершенствованные свалки (полигоны)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Единиц  /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  <w:proofErr w:type="gramEnd"/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0,48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VII. Ритуальное обслуживание населения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Общее количество кладбищ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VIII. Охрана природы и рациональное прир</w:t>
            </w: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A02401">
              <w:rPr>
                <w:rFonts w:ascii="Times New Roman" w:hAnsi="Times New Roman" w:cs="Times New Roman"/>
                <w:b/>
                <w:sz w:val="16"/>
                <w:szCs w:val="16"/>
              </w:rPr>
              <w:t>допользование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Объем выбросов вредных веществ в атмосфе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ный воздух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/год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8,713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8,713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8,713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Общий объем сброса загрязненных вод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  <w:proofErr w:type="gram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уб.м/год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Рекультивация нарушенных территорий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Территории с уровнем шума свыше 65 </w:t>
            </w:r>
            <w:proofErr w:type="spell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Дб</w:t>
            </w:r>
            <w:proofErr w:type="spellEnd"/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Территории, попадающие в санитарно-защитные зоны, в том числе: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усадебной застройки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общественно-деловой застройки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3613" w:rsidRPr="00A02401" w:rsidTr="00563613">
        <w:tc>
          <w:tcPr>
            <w:tcW w:w="77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8.6</w:t>
            </w:r>
          </w:p>
        </w:tc>
        <w:tc>
          <w:tcPr>
            <w:tcW w:w="3618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Озеленение санитарно-защитных и </w:t>
            </w:r>
            <w:proofErr w:type="spellStart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водоохра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r w:rsidRPr="00A02401">
              <w:rPr>
                <w:rFonts w:ascii="Times New Roman" w:hAnsi="Times New Roman" w:cs="Times New Roman"/>
                <w:sz w:val="16"/>
                <w:szCs w:val="16"/>
              </w:rPr>
              <w:t xml:space="preserve"> зон</w:t>
            </w:r>
          </w:p>
        </w:tc>
        <w:tc>
          <w:tcPr>
            <w:tcW w:w="1216" w:type="dxa"/>
          </w:tcPr>
          <w:p w:rsidR="00563613" w:rsidRPr="00A02401" w:rsidRDefault="00563613" w:rsidP="005636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га</w:t>
            </w:r>
          </w:p>
        </w:tc>
        <w:tc>
          <w:tcPr>
            <w:tcW w:w="1478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5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0" w:type="dxa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hAnsi="Times New Roman" w:cs="Times New Roman"/>
                <w:sz w:val="16"/>
                <w:szCs w:val="16"/>
              </w:rPr>
              <w:t>0,26</w:t>
            </w:r>
          </w:p>
        </w:tc>
      </w:tr>
    </w:tbl>
    <w:p w:rsidR="00723E90" w:rsidRPr="00A02401" w:rsidRDefault="00723E90" w:rsidP="00723E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1355D" w:rsidRPr="00A02401" w:rsidRDefault="00E1355D" w:rsidP="005D315B">
      <w:pPr>
        <w:pStyle w:val="2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7492935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Существующие и перспективные объемы потребления тепловой энергии (мощности) и теплоносителя</w:t>
      </w:r>
      <w:r w:rsidR="00DD34A3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разделением по видам теплопотребления в </w:t>
      </w:r>
      <w:r w:rsidR="00DD34A3" w:rsidRPr="00A02401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DD34A3"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DD34A3"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ждом </w:t>
      </w:r>
      <w:r w:rsidR="001869CF"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расчетном </w:t>
      </w:r>
      <w:r w:rsidR="00DD34A3" w:rsidRPr="00A02401">
        <w:rPr>
          <w:rFonts w:ascii="Times New Roman" w:hAnsi="Times New Roman" w:cs="Times New Roman"/>
          <w:color w:val="auto"/>
          <w:sz w:val="28"/>
          <w:szCs w:val="28"/>
        </w:rPr>
        <w:t>элементе</w:t>
      </w:r>
      <w:r w:rsidR="00DD34A3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территориального деления на каждом этапе</w:t>
      </w:r>
      <w:bookmarkEnd w:id="3"/>
    </w:p>
    <w:p w:rsidR="005D315B" w:rsidRPr="00A02401" w:rsidRDefault="005D315B" w:rsidP="005D315B">
      <w:pPr>
        <w:spacing w:after="0" w:line="240" w:lineRule="auto"/>
      </w:pPr>
    </w:p>
    <w:p w:rsidR="00B51C36" w:rsidRPr="00A02401" w:rsidRDefault="00B51C36" w:rsidP="005D31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п.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</w:t>
      </w:r>
      <w:r w:rsidRPr="00A02401">
        <w:rPr>
          <w:rFonts w:ascii="Times New Roman" w:hAnsi="Times New Roman"/>
          <w:sz w:val="28"/>
          <w:szCs w:val="28"/>
        </w:rPr>
        <w:t>6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вы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1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Общие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ций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по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тке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иказ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инэн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-4"/>
          <w:sz w:val="28"/>
          <w:szCs w:val="28"/>
        </w:rPr>
        <w:t>5</w:t>
      </w:r>
      <w:r w:rsidRPr="00A02401">
        <w:rPr>
          <w:rFonts w:ascii="Times New Roman" w:hAnsi="Times New Roman"/>
          <w:spacing w:val="-1"/>
          <w:sz w:val="28"/>
          <w:szCs w:val="28"/>
        </w:rPr>
        <w:t>6</w:t>
      </w:r>
      <w:r w:rsidRPr="00A02401">
        <w:rPr>
          <w:rFonts w:ascii="Times New Roman" w:hAnsi="Times New Roman"/>
          <w:sz w:val="28"/>
          <w:szCs w:val="28"/>
        </w:rPr>
        <w:t>5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A02401">
        <w:rPr>
          <w:rFonts w:ascii="Times New Roman" w:hAnsi="Times New Roman"/>
          <w:sz w:val="28"/>
          <w:szCs w:val="28"/>
        </w:rPr>
        <w:t>Мин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ги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на</w:t>
      </w:r>
      <w:proofErr w:type="spellEnd"/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-1"/>
          <w:sz w:val="28"/>
          <w:szCs w:val="28"/>
        </w:rPr>
        <w:t>66</w:t>
      </w:r>
      <w:r w:rsidRPr="00A02401">
        <w:rPr>
          <w:rFonts w:ascii="Times New Roman" w:hAnsi="Times New Roman"/>
          <w:sz w:val="28"/>
          <w:szCs w:val="28"/>
        </w:rPr>
        <w:t>7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29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12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Об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ий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по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тке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: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гн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за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на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нду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иним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-3"/>
          <w:sz w:val="28"/>
          <w:szCs w:val="28"/>
        </w:rPr>
        <w:t>вн</w:t>
      </w:r>
      <w:r w:rsidRPr="00A02401">
        <w:rPr>
          <w:rFonts w:ascii="Times New Roman" w:hAnsi="Times New Roman"/>
          <w:sz w:val="28"/>
          <w:szCs w:val="28"/>
        </w:rPr>
        <w:t>ые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вь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ящихся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уи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мых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тствии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со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иП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23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-1"/>
          <w:sz w:val="28"/>
          <w:szCs w:val="28"/>
        </w:rPr>
        <w:t>02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-1"/>
          <w:sz w:val="28"/>
          <w:szCs w:val="28"/>
        </w:rPr>
        <w:t>200</w:t>
      </w:r>
      <w:r w:rsidRPr="00A02401">
        <w:rPr>
          <w:rFonts w:ascii="Times New Roman" w:hAnsi="Times New Roman"/>
          <w:sz w:val="28"/>
          <w:szCs w:val="28"/>
        </w:rPr>
        <w:t>3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щита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»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и)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ксту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pacing w:val="-1"/>
          <w:sz w:val="28"/>
          <w:szCs w:val="28"/>
        </w:rPr>
        <w:t>СН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П</w:t>
      </w:r>
      <w:proofErr w:type="spellEnd"/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на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за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ини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ства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ги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звития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РФ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</w:t>
      </w:r>
      <w:r w:rsidRPr="00A02401">
        <w:rPr>
          <w:rFonts w:ascii="Times New Roman" w:hAnsi="Times New Roman"/>
          <w:sz w:val="28"/>
          <w:szCs w:val="28"/>
        </w:rPr>
        <w:t>7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2</w:t>
      </w:r>
      <w:r w:rsidRPr="00A02401">
        <w:rPr>
          <w:rFonts w:ascii="Times New Roman" w:hAnsi="Times New Roman"/>
          <w:spacing w:val="-1"/>
          <w:sz w:val="28"/>
          <w:szCs w:val="28"/>
        </w:rPr>
        <w:t>01</w:t>
      </w:r>
      <w:r w:rsidRPr="00A02401">
        <w:rPr>
          <w:rFonts w:ascii="Times New Roman" w:hAnsi="Times New Roman"/>
          <w:sz w:val="28"/>
          <w:szCs w:val="28"/>
        </w:rPr>
        <w:t>1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-1"/>
          <w:sz w:val="28"/>
          <w:szCs w:val="28"/>
        </w:rPr>
        <w:t>22</w:t>
      </w:r>
      <w:r w:rsidRPr="00A02401">
        <w:rPr>
          <w:rFonts w:ascii="Times New Roman" w:hAnsi="Times New Roman"/>
          <w:sz w:val="28"/>
          <w:szCs w:val="28"/>
        </w:rPr>
        <w:t xml:space="preserve">4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эфф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тив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ооруже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» (д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ксту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эфф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proofErr w:type="spellEnd"/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proofErr w:type="gramEnd"/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ооруже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).</w:t>
      </w:r>
    </w:p>
    <w:p w:rsidR="00563613" w:rsidRPr="00A02401" w:rsidRDefault="00563613" w:rsidP="00563613">
      <w:pPr>
        <w:pStyle w:val="e"/>
        <w:spacing w:before="0"/>
        <w:ind w:right="-57" w:firstLine="567"/>
        <w:rPr>
          <w:spacing w:val="-1"/>
          <w:sz w:val="28"/>
          <w:szCs w:val="28"/>
        </w:rPr>
      </w:pPr>
    </w:p>
    <w:p w:rsidR="00563613" w:rsidRPr="00A02401" w:rsidRDefault="00563613" w:rsidP="00563613">
      <w:pPr>
        <w:pStyle w:val="e"/>
        <w:spacing w:before="0"/>
        <w:ind w:right="-57" w:firstLine="567"/>
        <w:rPr>
          <w:sz w:val="28"/>
          <w:szCs w:val="28"/>
        </w:rPr>
      </w:pPr>
      <w:r w:rsidRPr="00A02401">
        <w:rPr>
          <w:spacing w:val="-1"/>
          <w:sz w:val="28"/>
          <w:szCs w:val="28"/>
        </w:rPr>
        <w:lastRenderedPageBreak/>
        <w:t>С</w:t>
      </w:r>
      <w:r w:rsidRPr="00A02401">
        <w:rPr>
          <w:sz w:val="28"/>
          <w:szCs w:val="28"/>
        </w:rPr>
        <w:t>ущ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ствую</w:t>
      </w:r>
      <w:r w:rsidRPr="00A02401">
        <w:rPr>
          <w:spacing w:val="-3"/>
          <w:sz w:val="28"/>
          <w:szCs w:val="28"/>
        </w:rPr>
        <w:t>щ</w:t>
      </w:r>
      <w:r w:rsidRPr="00A02401">
        <w:rPr>
          <w:sz w:val="28"/>
          <w:szCs w:val="28"/>
        </w:rPr>
        <w:t>ие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е</w:t>
      </w:r>
      <w:r w:rsidRPr="00A02401">
        <w:rPr>
          <w:spacing w:val="-4"/>
          <w:sz w:val="28"/>
          <w:szCs w:val="28"/>
        </w:rPr>
        <w:t>р</w:t>
      </w:r>
      <w:r w:rsidRPr="00A02401">
        <w:rPr>
          <w:sz w:val="28"/>
          <w:szCs w:val="28"/>
        </w:rPr>
        <w:t>сп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ктивн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>е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б</w:t>
      </w:r>
      <w:r w:rsidRPr="00A02401">
        <w:rPr>
          <w:sz w:val="28"/>
          <w:szCs w:val="28"/>
        </w:rPr>
        <w:t>ъ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мы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ре</w:t>
      </w:r>
      <w:r w:rsidRPr="00A02401">
        <w:rPr>
          <w:sz w:val="28"/>
          <w:szCs w:val="28"/>
        </w:rPr>
        <w:t>бл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ния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>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z w:val="28"/>
          <w:szCs w:val="28"/>
        </w:rPr>
        <w:t>эн</w:t>
      </w:r>
      <w:r w:rsidRPr="00A02401">
        <w:rPr>
          <w:spacing w:val="-1"/>
          <w:sz w:val="28"/>
          <w:szCs w:val="28"/>
        </w:rPr>
        <w:t>ер</w:t>
      </w:r>
      <w:r w:rsidRPr="00A02401">
        <w:rPr>
          <w:sz w:val="28"/>
          <w:szCs w:val="28"/>
        </w:rPr>
        <w:t>гии</w:t>
      </w:r>
      <w:r w:rsidRPr="00A02401">
        <w:rPr>
          <w:spacing w:val="25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(</w:t>
      </w:r>
      <w:r w:rsidRPr="00A02401">
        <w:rPr>
          <w:sz w:val="28"/>
          <w:szCs w:val="28"/>
        </w:rPr>
        <w:t>м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щн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и) и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пл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сит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ля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ра</w:t>
      </w:r>
      <w:r w:rsidRPr="00A02401">
        <w:rPr>
          <w:sz w:val="28"/>
          <w:szCs w:val="28"/>
        </w:rPr>
        <w:t>зд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л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ни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м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по</w:t>
      </w:r>
      <w:r w:rsidRPr="00A02401">
        <w:rPr>
          <w:spacing w:val="33"/>
          <w:sz w:val="28"/>
          <w:szCs w:val="28"/>
        </w:rPr>
        <w:t xml:space="preserve"> </w:t>
      </w:r>
      <w:r w:rsidRPr="00A02401">
        <w:rPr>
          <w:sz w:val="28"/>
          <w:szCs w:val="28"/>
        </w:rPr>
        <w:t>вид</w:t>
      </w:r>
      <w:r w:rsidRPr="00A02401">
        <w:rPr>
          <w:spacing w:val="-1"/>
          <w:sz w:val="28"/>
          <w:szCs w:val="28"/>
        </w:rPr>
        <w:t>а</w:t>
      </w:r>
      <w:r w:rsidRPr="00A02401">
        <w:rPr>
          <w:sz w:val="28"/>
          <w:szCs w:val="28"/>
        </w:rPr>
        <w:t>м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пл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ре</w:t>
      </w:r>
      <w:r w:rsidRPr="00A02401">
        <w:rPr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л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ния</w:t>
      </w:r>
      <w:r w:rsidRPr="00A02401">
        <w:rPr>
          <w:spacing w:val="33"/>
          <w:sz w:val="28"/>
          <w:szCs w:val="28"/>
        </w:rPr>
        <w:t xml:space="preserve"> </w:t>
      </w:r>
      <w:r w:rsidRPr="00A02401">
        <w:rPr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л</w:t>
      </w:r>
      <w:r w:rsidRPr="00A02401">
        <w:rPr>
          <w:sz w:val="28"/>
          <w:szCs w:val="28"/>
        </w:rPr>
        <w:t>я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б</w:t>
      </w:r>
      <w:r w:rsidRPr="00A02401">
        <w:rPr>
          <w:spacing w:val="-1"/>
          <w:sz w:val="28"/>
          <w:szCs w:val="28"/>
        </w:rPr>
        <w:t>щественных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зд</w:t>
      </w:r>
      <w:r w:rsidRPr="00A02401">
        <w:rPr>
          <w:spacing w:val="-1"/>
          <w:sz w:val="28"/>
          <w:szCs w:val="28"/>
        </w:rPr>
        <w:t>а</w:t>
      </w:r>
      <w:r w:rsidRPr="00A02401">
        <w:rPr>
          <w:sz w:val="28"/>
          <w:szCs w:val="28"/>
        </w:rPr>
        <w:t>ний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z w:val="28"/>
          <w:szCs w:val="28"/>
        </w:rPr>
        <w:t>на к</w:t>
      </w:r>
      <w:r w:rsidRPr="00A02401">
        <w:rPr>
          <w:spacing w:val="-4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ж</w:t>
      </w:r>
      <w:r w:rsidRPr="00A02401">
        <w:rPr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эт</w:t>
      </w:r>
      <w:r w:rsidRPr="00A02401">
        <w:rPr>
          <w:spacing w:val="-1"/>
          <w:sz w:val="28"/>
          <w:szCs w:val="28"/>
        </w:rPr>
        <w:t>а</w:t>
      </w:r>
      <w:r w:rsidRPr="00A02401">
        <w:rPr>
          <w:sz w:val="28"/>
          <w:szCs w:val="28"/>
        </w:rPr>
        <w:t>пе п</w:t>
      </w:r>
      <w:r w:rsidRPr="00A02401">
        <w:rPr>
          <w:spacing w:val="-1"/>
          <w:sz w:val="28"/>
          <w:szCs w:val="28"/>
        </w:rPr>
        <w:t>ре</w:t>
      </w:r>
      <w:r w:rsidRPr="00A02401">
        <w:rPr>
          <w:sz w:val="28"/>
          <w:szCs w:val="28"/>
        </w:rPr>
        <w:t>дст</w:t>
      </w:r>
      <w:r w:rsidRPr="00A02401">
        <w:rPr>
          <w:spacing w:val="-1"/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вл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ны в</w:t>
      </w:r>
      <w:r w:rsidRPr="00A02401">
        <w:rPr>
          <w:spacing w:val="1"/>
          <w:sz w:val="28"/>
          <w:szCs w:val="28"/>
        </w:rPr>
        <w:t xml:space="preserve"> Т</w:t>
      </w:r>
      <w:r w:rsidRPr="00A02401">
        <w:rPr>
          <w:spacing w:val="-1"/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б</w:t>
      </w:r>
      <w:r w:rsidRPr="00A02401">
        <w:rPr>
          <w:sz w:val="28"/>
          <w:szCs w:val="28"/>
        </w:rPr>
        <w:t>лице.</w:t>
      </w:r>
      <w:r w:rsidRPr="00A02401">
        <w:rPr>
          <w:spacing w:val="2"/>
          <w:sz w:val="28"/>
          <w:szCs w:val="28"/>
        </w:rPr>
        <w:t xml:space="preserve"> </w:t>
      </w:r>
      <w:r w:rsidRPr="00A02401">
        <w:rPr>
          <w:spacing w:val="-4"/>
          <w:sz w:val="28"/>
          <w:szCs w:val="28"/>
        </w:rPr>
        <w:t>1</w:t>
      </w:r>
      <w:r w:rsidRPr="00A02401">
        <w:rPr>
          <w:sz w:val="28"/>
          <w:szCs w:val="28"/>
        </w:rPr>
        <w:t>.</w:t>
      </w:r>
      <w:r w:rsidRPr="00A02401">
        <w:rPr>
          <w:spacing w:val="-1"/>
          <w:sz w:val="28"/>
          <w:szCs w:val="28"/>
        </w:rPr>
        <w:t>2</w:t>
      </w:r>
      <w:r w:rsidRPr="00A02401">
        <w:rPr>
          <w:sz w:val="28"/>
          <w:szCs w:val="28"/>
        </w:rPr>
        <w:t>.</w:t>
      </w:r>
    </w:p>
    <w:p w:rsidR="00180F11" w:rsidRPr="00A02401" w:rsidRDefault="00B51C36" w:rsidP="00653C54">
      <w:pPr>
        <w:pStyle w:val="e"/>
        <w:spacing w:before="0"/>
        <w:ind w:right="-57" w:firstLine="567"/>
        <w:rPr>
          <w:sz w:val="28"/>
          <w:szCs w:val="28"/>
        </w:rPr>
      </w:pPr>
      <w:r w:rsidRPr="00A02401">
        <w:rPr>
          <w:sz w:val="28"/>
          <w:szCs w:val="28"/>
        </w:rPr>
        <w:t xml:space="preserve">  </w:t>
      </w:r>
    </w:p>
    <w:p w:rsidR="00180F11" w:rsidRPr="00A02401" w:rsidRDefault="00180F11" w:rsidP="005D315B">
      <w:pPr>
        <w:pStyle w:val="e"/>
        <w:spacing w:before="0"/>
        <w:ind w:firstLine="0"/>
        <w:jc w:val="right"/>
        <w:rPr>
          <w:sz w:val="28"/>
          <w:szCs w:val="28"/>
        </w:rPr>
      </w:pPr>
      <w:r w:rsidRPr="00A02401">
        <w:rPr>
          <w:sz w:val="28"/>
          <w:szCs w:val="28"/>
        </w:rPr>
        <w:t xml:space="preserve">Таблица 1.2 </w:t>
      </w:r>
      <w:r w:rsidRPr="00A02401">
        <w:rPr>
          <w:spacing w:val="-1"/>
          <w:sz w:val="28"/>
          <w:szCs w:val="28"/>
        </w:rPr>
        <w:t>С</w:t>
      </w:r>
      <w:r w:rsidRPr="00A02401">
        <w:rPr>
          <w:sz w:val="28"/>
          <w:szCs w:val="28"/>
        </w:rPr>
        <w:t>ущ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ствую</w:t>
      </w:r>
      <w:r w:rsidRPr="00A02401">
        <w:rPr>
          <w:spacing w:val="-3"/>
          <w:sz w:val="28"/>
          <w:szCs w:val="28"/>
        </w:rPr>
        <w:t>щ</w:t>
      </w:r>
      <w:r w:rsidRPr="00A02401">
        <w:rPr>
          <w:sz w:val="28"/>
          <w:szCs w:val="28"/>
        </w:rPr>
        <w:t>ие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е</w:t>
      </w:r>
      <w:r w:rsidRPr="00A02401">
        <w:rPr>
          <w:spacing w:val="-4"/>
          <w:sz w:val="28"/>
          <w:szCs w:val="28"/>
        </w:rPr>
        <w:t>р</w:t>
      </w:r>
      <w:r w:rsidRPr="00A02401">
        <w:rPr>
          <w:sz w:val="28"/>
          <w:szCs w:val="28"/>
        </w:rPr>
        <w:t>сп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ктивн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>е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б</w:t>
      </w:r>
      <w:r w:rsidRPr="00A02401">
        <w:rPr>
          <w:sz w:val="28"/>
          <w:szCs w:val="28"/>
        </w:rPr>
        <w:t>ъ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мы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ре</w:t>
      </w:r>
      <w:r w:rsidRPr="00A02401">
        <w:rPr>
          <w:sz w:val="28"/>
          <w:szCs w:val="28"/>
        </w:rPr>
        <w:t>бл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ния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>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z w:val="28"/>
          <w:szCs w:val="28"/>
        </w:rPr>
        <w:t>эн</w:t>
      </w:r>
      <w:r w:rsidRPr="00A02401">
        <w:rPr>
          <w:spacing w:val="-1"/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р</w:t>
      </w:r>
      <w:r w:rsidRPr="00A02401">
        <w:rPr>
          <w:sz w:val="28"/>
          <w:szCs w:val="28"/>
        </w:rPr>
        <w:t>гии</w:t>
      </w:r>
      <w:r w:rsidRPr="00A02401">
        <w:rPr>
          <w:spacing w:val="25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(</w:t>
      </w:r>
      <w:r w:rsidRPr="00A02401">
        <w:rPr>
          <w:sz w:val="28"/>
          <w:szCs w:val="28"/>
        </w:rPr>
        <w:t>м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щн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и) и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пл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сит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ля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ра</w:t>
      </w:r>
      <w:r w:rsidRPr="00A02401">
        <w:rPr>
          <w:sz w:val="28"/>
          <w:szCs w:val="28"/>
        </w:rPr>
        <w:t>зд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л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ни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м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по</w:t>
      </w:r>
      <w:r w:rsidRPr="00A02401">
        <w:rPr>
          <w:spacing w:val="33"/>
          <w:sz w:val="28"/>
          <w:szCs w:val="28"/>
        </w:rPr>
        <w:t xml:space="preserve"> </w:t>
      </w:r>
      <w:r w:rsidRPr="00A02401">
        <w:rPr>
          <w:sz w:val="28"/>
          <w:szCs w:val="28"/>
        </w:rPr>
        <w:t>вид</w:t>
      </w:r>
      <w:r w:rsidRPr="00A02401">
        <w:rPr>
          <w:spacing w:val="-1"/>
          <w:sz w:val="28"/>
          <w:szCs w:val="28"/>
        </w:rPr>
        <w:t>а</w:t>
      </w:r>
      <w:r w:rsidRPr="00A02401">
        <w:rPr>
          <w:sz w:val="28"/>
          <w:szCs w:val="28"/>
        </w:rPr>
        <w:t>м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пл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ре</w:t>
      </w:r>
      <w:r w:rsidRPr="00A02401">
        <w:rPr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л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ния</w:t>
      </w:r>
      <w:r w:rsidRPr="00A02401">
        <w:rPr>
          <w:spacing w:val="33"/>
          <w:sz w:val="28"/>
          <w:szCs w:val="28"/>
        </w:rPr>
        <w:t xml:space="preserve"> </w:t>
      </w:r>
      <w:r w:rsidRPr="00A02401">
        <w:rPr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л</w:t>
      </w:r>
      <w:r w:rsidRPr="00A02401">
        <w:rPr>
          <w:sz w:val="28"/>
          <w:szCs w:val="28"/>
        </w:rPr>
        <w:t>я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ж</w:t>
      </w:r>
      <w:r w:rsidRPr="00A02401">
        <w:rPr>
          <w:sz w:val="28"/>
          <w:szCs w:val="28"/>
        </w:rPr>
        <w:t>ил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35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общественных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зд</w:t>
      </w:r>
      <w:r w:rsidRPr="00A02401">
        <w:rPr>
          <w:spacing w:val="-1"/>
          <w:sz w:val="28"/>
          <w:szCs w:val="28"/>
        </w:rPr>
        <w:t>а</w:t>
      </w:r>
      <w:r w:rsidRPr="00A02401">
        <w:rPr>
          <w:sz w:val="28"/>
          <w:szCs w:val="28"/>
        </w:rPr>
        <w:t>ний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z w:val="28"/>
          <w:szCs w:val="28"/>
        </w:rPr>
        <w:t>на к</w:t>
      </w:r>
      <w:r w:rsidRPr="00A02401">
        <w:rPr>
          <w:spacing w:val="-4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ж</w:t>
      </w:r>
      <w:r w:rsidRPr="00A02401">
        <w:rPr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эт</w:t>
      </w:r>
      <w:r w:rsidRPr="00A02401">
        <w:rPr>
          <w:spacing w:val="-1"/>
          <w:sz w:val="28"/>
          <w:szCs w:val="28"/>
        </w:rPr>
        <w:t>а</w:t>
      </w:r>
      <w:r w:rsidRPr="00A02401">
        <w:rPr>
          <w:sz w:val="28"/>
          <w:szCs w:val="28"/>
        </w:rPr>
        <w:t>пе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2551"/>
        <w:gridCol w:w="2268"/>
        <w:gridCol w:w="2410"/>
      </w:tblGrid>
      <w:tr w:rsidR="00B51C36" w:rsidRPr="00A02401" w:rsidTr="00E925C8">
        <w:trPr>
          <w:trHeight w:val="507"/>
        </w:trPr>
        <w:tc>
          <w:tcPr>
            <w:tcW w:w="2694" w:type="dxa"/>
            <w:vMerge w:val="restart"/>
            <w:vAlign w:val="center"/>
          </w:tcPr>
          <w:p w:rsidR="00B51C36" w:rsidRPr="00A02401" w:rsidRDefault="00B51C36" w:rsidP="005D315B">
            <w:pPr>
              <w:pStyle w:val="e"/>
              <w:spacing w:before="0"/>
              <w:ind w:firstLine="0"/>
              <w:jc w:val="center"/>
            </w:pPr>
            <w:r w:rsidRPr="00A02401">
              <w:t>Элемент территориал</w:t>
            </w:r>
            <w:r w:rsidRPr="00A02401">
              <w:t>ь</w:t>
            </w:r>
            <w:r w:rsidRPr="00A02401">
              <w:t>ного деления (кадас</w:t>
            </w:r>
            <w:r w:rsidRPr="00A02401">
              <w:t>т</w:t>
            </w:r>
            <w:r w:rsidRPr="00A02401">
              <w:t>ровые участки)</w:t>
            </w:r>
          </w:p>
        </w:tc>
        <w:tc>
          <w:tcPr>
            <w:tcW w:w="2551" w:type="dxa"/>
            <w:vMerge w:val="restart"/>
            <w:vAlign w:val="center"/>
          </w:tcPr>
          <w:p w:rsidR="00B51C36" w:rsidRPr="00A02401" w:rsidRDefault="00B51C36" w:rsidP="005D315B">
            <w:pPr>
              <w:pStyle w:val="e"/>
              <w:spacing w:before="0"/>
              <w:ind w:firstLine="0"/>
              <w:jc w:val="center"/>
            </w:pPr>
            <w:r w:rsidRPr="00A02401">
              <w:t>Вид теплопотребл</w:t>
            </w:r>
            <w:r w:rsidRPr="00A02401">
              <w:t>е</w:t>
            </w:r>
            <w:r w:rsidRPr="00A02401">
              <w:t>ния, Гкал/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4678" w:type="dxa"/>
            <w:gridSpan w:val="2"/>
            <w:vAlign w:val="center"/>
          </w:tcPr>
          <w:p w:rsidR="00B51C36" w:rsidRPr="00A02401" w:rsidRDefault="00B51C36" w:rsidP="005D315B">
            <w:pPr>
              <w:pStyle w:val="e"/>
              <w:spacing w:before="0"/>
              <w:ind w:firstLine="0"/>
              <w:jc w:val="center"/>
            </w:pPr>
            <w:r w:rsidRPr="00A02401">
              <w:t>Этапы развития</w:t>
            </w:r>
          </w:p>
        </w:tc>
      </w:tr>
      <w:tr w:rsidR="00180F11" w:rsidRPr="00A02401" w:rsidTr="00E925C8">
        <w:trPr>
          <w:trHeight w:val="439"/>
        </w:trPr>
        <w:tc>
          <w:tcPr>
            <w:tcW w:w="2694" w:type="dxa"/>
            <w:vMerge/>
            <w:vAlign w:val="center"/>
          </w:tcPr>
          <w:p w:rsidR="00180F11" w:rsidRPr="00A02401" w:rsidRDefault="00180F11" w:rsidP="005D315B">
            <w:pPr>
              <w:pStyle w:val="e"/>
              <w:spacing w:before="0"/>
              <w:ind w:firstLine="0"/>
              <w:jc w:val="center"/>
            </w:pPr>
          </w:p>
        </w:tc>
        <w:tc>
          <w:tcPr>
            <w:tcW w:w="2551" w:type="dxa"/>
            <w:vMerge/>
          </w:tcPr>
          <w:p w:rsidR="00180F11" w:rsidRPr="00A02401" w:rsidRDefault="00180F11" w:rsidP="005D315B">
            <w:pPr>
              <w:pStyle w:val="e"/>
              <w:spacing w:before="0"/>
              <w:ind w:firstLine="0"/>
            </w:pPr>
          </w:p>
        </w:tc>
        <w:tc>
          <w:tcPr>
            <w:tcW w:w="2268" w:type="dxa"/>
            <w:vAlign w:val="center"/>
          </w:tcPr>
          <w:p w:rsidR="00180F11" w:rsidRPr="00A02401" w:rsidRDefault="00180F11" w:rsidP="005D3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Существующее п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2410" w:type="dxa"/>
            <w:vAlign w:val="center"/>
          </w:tcPr>
          <w:p w:rsidR="00180F11" w:rsidRPr="00A02401" w:rsidRDefault="00180F11" w:rsidP="005D315B">
            <w:pPr>
              <w:pStyle w:val="TableParagraph"/>
              <w:kinsoku w:val="0"/>
              <w:overflowPunct w:val="0"/>
              <w:ind w:left="215" w:right="212"/>
              <w:jc w:val="center"/>
              <w:rPr>
                <w:bCs/>
              </w:rPr>
            </w:pPr>
            <w:r w:rsidRPr="00A02401">
              <w:rPr>
                <w:bCs/>
                <w:spacing w:val="-3"/>
              </w:rPr>
              <w:t>Р</w:t>
            </w:r>
            <w:r w:rsidRPr="00A02401">
              <w:rPr>
                <w:bCs/>
              </w:rPr>
              <w:t>а</w:t>
            </w:r>
            <w:r w:rsidRPr="00A02401">
              <w:rPr>
                <w:bCs/>
                <w:spacing w:val="1"/>
              </w:rPr>
              <w:t>с</w:t>
            </w:r>
            <w:r w:rsidRPr="00A02401">
              <w:rPr>
                <w:bCs/>
                <w:spacing w:val="-1"/>
              </w:rPr>
              <w:t>ч</w:t>
            </w:r>
            <w:r w:rsidRPr="00A02401">
              <w:rPr>
                <w:bCs/>
              </w:rPr>
              <w:t xml:space="preserve">етный </w:t>
            </w:r>
            <w:r w:rsidRPr="00A02401">
              <w:rPr>
                <w:bCs/>
                <w:spacing w:val="-1"/>
              </w:rPr>
              <w:t>с</w:t>
            </w:r>
            <w:r w:rsidRPr="00A02401">
              <w:rPr>
                <w:bCs/>
              </w:rPr>
              <w:t>ро</w:t>
            </w:r>
            <w:r w:rsidRPr="00A02401">
              <w:rPr>
                <w:bCs/>
                <w:spacing w:val="1"/>
              </w:rPr>
              <w:t>к</w:t>
            </w:r>
            <w:r w:rsidRPr="00A02401">
              <w:rPr>
                <w:bCs/>
              </w:rPr>
              <w:t xml:space="preserve">, в </w:t>
            </w:r>
            <w:r w:rsidRPr="00A02401">
              <w:rPr>
                <w:bCs/>
                <w:spacing w:val="1"/>
              </w:rPr>
              <w:t>т</w:t>
            </w:r>
            <w:r w:rsidRPr="00A02401">
              <w:rPr>
                <w:bCs/>
              </w:rPr>
              <w:t xml:space="preserve">ом </w:t>
            </w:r>
          </w:p>
          <w:p w:rsidR="00180F11" w:rsidRPr="00A02401" w:rsidRDefault="00180F11" w:rsidP="005D315B">
            <w:pPr>
              <w:pStyle w:val="TableParagraph"/>
              <w:kinsoku w:val="0"/>
              <w:overflowPunct w:val="0"/>
              <w:ind w:left="215" w:right="212"/>
              <w:jc w:val="center"/>
            </w:pPr>
            <w:proofErr w:type="gramStart"/>
            <w:r w:rsidRPr="00A02401">
              <w:rPr>
                <w:bCs/>
                <w:spacing w:val="-2"/>
              </w:rPr>
              <w:t>ч</w:t>
            </w:r>
            <w:r w:rsidRPr="00A02401">
              <w:rPr>
                <w:bCs/>
              </w:rPr>
              <w:t>и</w:t>
            </w:r>
            <w:r w:rsidRPr="00A02401">
              <w:rPr>
                <w:bCs/>
                <w:spacing w:val="-1"/>
              </w:rPr>
              <w:t>с</w:t>
            </w:r>
            <w:r w:rsidRPr="00A02401">
              <w:rPr>
                <w:bCs/>
              </w:rPr>
              <w:t>ле</w:t>
            </w:r>
            <w:proofErr w:type="gramEnd"/>
            <w:r w:rsidRPr="00A02401">
              <w:rPr>
                <w:bCs/>
              </w:rPr>
              <w:t xml:space="preserve"> I о</w:t>
            </w:r>
            <w:r w:rsidRPr="00A02401">
              <w:rPr>
                <w:bCs/>
                <w:spacing w:val="-1"/>
              </w:rPr>
              <w:t>че</w:t>
            </w:r>
            <w:r w:rsidRPr="00A02401">
              <w:rPr>
                <w:bCs/>
              </w:rPr>
              <w:t>р</w:t>
            </w:r>
            <w:r w:rsidRPr="00A02401">
              <w:rPr>
                <w:bCs/>
                <w:spacing w:val="-1"/>
              </w:rPr>
              <w:t>е</w:t>
            </w:r>
            <w:r w:rsidRPr="00A02401">
              <w:rPr>
                <w:bCs/>
              </w:rPr>
              <w:t>дь</w:t>
            </w:r>
            <w:r w:rsidRPr="00A02401">
              <w:t xml:space="preserve"> </w:t>
            </w:r>
          </w:p>
        </w:tc>
      </w:tr>
      <w:tr w:rsidR="00563613" w:rsidRPr="00A02401" w:rsidTr="00E925C8">
        <w:trPr>
          <w:trHeight w:val="340"/>
        </w:trPr>
        <w:tc>
          <w:tcPr>
            <w:tcW w:w="2694" w:type="dxa"/>
            <w:vMerge w:val="restart"/>
            <w:vAlign w:val="center"/>
          </w:tcPr>
          <w:p w:rsidR="00563613" w:rsidRPr="00A02401" w:rsidRDefault="00563613" w:rsidP="005D315B">
            <w:pPr>
              <w:pStyle w:val="e"/>
              <w:spacing w:before="0"/>
              <w:ind w:firstLine="0"/>
              <w:jc w:val="center"/>
            </w:pPr>
            <w:r w:rsidRPr="00A02401">
              <w:t>Жилые дома, общес</w:t>
            </w:r>
            <w:r w:rsidRPr="00A02401">
              <w:t>т</w:t>
            </w:r>
            <w:r w:rsidRPr="00A02401">
              <w:t xml:space="preserve">венные здания </w:t>
            </w:r>
          </w:p>
        </w:tc>
        <w:tc>
          <w:tcPr>
            <w:tcW w:w="2551" w:type="dxa"/>
          </w:tcPr>
          <w:p w:rsidR="00563613" w:rsidRPr="00A02401" w:rsidRDefault="00563613" w:rsidP="005D315B">
            <w:pPr>
              <w:pStyle w:val="e"/>
              <w:spacing w:before="0"/>
              <w:ind w:firstLine="0"/>
            </w:pPr>
            <w:r w:rsidRPr="00A02401">
              <w:t>Отопление</w:t>
            </w:r>
          </w:p>
        </w:tc>
        <w:tc>
          <w:tcPr>
            <w:tcW w:w="2268" w:type="dxa"/>
            <w:vAlign w:val="center"/>
          </w:tcPr>
          <w:p w:rsidR="00563613" w:rsidRPr="00A02401" w:rsidRDefault="00563613" w:rsidP="005D3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2410" w:type="dxa"/>
            <w:vAlign w:val="center"/>
          </w:tcPr>
          <w:p w:rsidR="00563613" w:rsidRPr="00A02401" w:rsidRDefault="00563613" w:rsidP="00A26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</w:tr>
      <w:tr w:rsidR="00563613" w:rsidRPr="00A02401" w:rsidTr="00E925C8">
        <w:trPr>
          <w:trHeight w:val="340"/>
        </w:trPr>
        <w:tc>
          <w:tcPr>
            <w:tcW w:w="2694" w:type="dxa"/>
            <w:vMerge/>
            <w:vAlign w:val="center"/>
          </w:tcPr>
          <w:p w:rsidR="00563613" w:rsidRPr="00A02401" w:rsidRDefault="00563613" w:rsidP="005D315B">
            <w:pPr>
              <w:pStyle w:val="e"/>
              <w:spacing w:before="0"/>
              <w:ind w:firstLine="0"/>
              <w:jc w:val="center"/>
            </w:pPr>
          </w:p>
        </w:tc>
        <w:tc>
          <w:tcPr>
            <w:tcW w:w="2551" w:type="dxa"/>
          </w:tcPr>
          <w:p w:rsidR="00563613" w:rsidRPr="00A02401" w:rsidRDefault="00563613" w:rsidP="005D315B">
            <w:pPr>
              <w:pStyle w:val="e"/>
              <w:spacing w:before="0"/>
              <w:ind w:firstLine="0"/>
            </w:pPr>
            <w:r w:rsidRPr="00A02401">
              <w:t>Вентиляция</w:t>
            </w:r>
          </w:p>
        </w:tc>
        <w:tc>
          <w:tcPr>
            <w:tcW w:w="2268" w:type="dxa"/>
            <w:vAlign w:val="center"/>
          </w:tcPr>
          <w:p w:rsidR="00563613" w:rsidRPr="00A02401" w:rsidRDefault="00563613" w:rsidP="005D315B">
            <w:pPr>
              <w:pStyle w:val="e"/>
              <w:spacing w:before="0"/>
              <w:ind w:firstLine="0"/>
              <w:jc w:val="center"/>
            </w:pPr>
            <w:r w:rsidRPr="00A02401">
              <w:t>-</w:t>
            </w:r>
          </w:p>
        </w:tc>
        <w:tc>
          <w:tcPr>
            <w:tcW w:w="2410" w:type="dxa"/>
            <w:vAlign w:val="center"/>
          </w:tcPr>
          <w:p w:rsidR="00563613" w:rsidRPr="00A02401" w:rsidRDefault="00563613" w:rsidP="00A26C6D">
            <w:pPr>
              <w:pStyle w:val="e"/>
              <w:spacing w:before="0"/>
              <w:ind w:firstLine="0"/>
              <w:jc w:val="center"/>
            </w:pPr>
            <w:r w:rsidRPr="00A02401">
              <w:t>-</w:t>
            </w:r>
          </w:p>
        </w:tc>
      </w:tr>
      <w:tr w:rsidR="00563613" w:rsidRPr="00A02401" w:rsidTr="00E925C8">
        <w:trPr>
          <w:trHeight w:val="340"/>
        </w:trPr>
        <w:tc>
          <w:tcPr>
            <w:tcW w:w="2694" w:type="dxa"/>
            <w:vMerge/>
            <w:vAlign w:val="center"/>
          </w:tcPr>
          <w:p w:rsidR="00563613" w:rsidRPr="00A02401" w:rsidRDefault="00563613" w:rsidP="005D315B">
            <w:pPr>
              <w:pStyle w:val="e"/>
              <w:spacing w:before="0"/>
              <w:ind w:firstLine="0"/>
              <w:jc w:val="center"/>
            </w:pPr>
          </w:p>
        </w:tc>
        <w:tc>
          <w:tcPr>
            <w:tcW w:w="2551" w:type="dxa"/>
          </w:tcPr>
          <w:p w:rsidR="00563613" w:rsidRPr="00A02401" w:rsidRDefault="00563613" w:rsidP="005D315B">
            <w:pPr>
              <w:pStyle w:val="e"/>
              <w:spacing w:before="0"/>
              <w:ind w:firstLine="0"/>
            </w:pPr>
            <w:r w:rsidRPr="00A02401">
              <w:t xml:space="preserve">ГВС </w:t>
            </w:r>
          </w:p>
        </w:tc>
        <w:tc>
          <w:tcPr>
            <w:tcW w:w="2268" w:type="dxa"/>
            <w:vAlign w:val="center"/>
          </w:tcPr>
          <w:p w:rsidR="00563613" w:rsidRPr="00A02401" w:rsidRDefault="00563613" w:rsidP="00563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2410" w:type="dxa"/>
            <w:vAlign w:val="center"/>
          </w:tcPr>
          <w:p w:rsidR="00563613" w:rsidRPr="00A02401" w:rsidRDefault="00563613" w:rsidP="00A26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563613" w:rsidRPr="00A02401" w:rsidTr="00E925C8">
        <w:trPr>
          <w:trHeight w:val="70"/>
        </w:trPr>
        <w:tc>
          <w:tcPr>
            <w:tcW w:w="2694" w:type="dxa"/>
          </w:tcPr>
          <w:p w:rsidR="00563613" w:rsidRPr="00A02401" w:rsidRDefault="00563613" w:rsidP="005D315B">
            <w:pPr>
              <w:pStyle w:val="e"/>
              <w:spacing w:before="0"/>
              <w:ind w:firstLine="0"/>
            </w:pPr>
            <w:r w:rsidRPr="00A02401">
              <w:t>ИТОГО:</w:t>
            </w:r>
          </w:p>
        </w:tc>
        <w:tc>
          <w:tcPr>
            <w:tcW w:w="2551" w:type="dxa"/>
          </w:tcPr>
          <w:p w:rsidR="00563613" w:rsidRPr="00A02401" w:rsidRDefault="00563613" w:rsidP="005D315B">
            <w:pPr>
              <w:pStyle w:val="e"/>
              <w:spacing w:before="0"/>
              <w:ind w:firstLine="0"/>
            </w:pPr>
          </w:p>
        </w:tc>
        <w:tc>
          <w:tcPr>
            <w:tcW w:w="2268" w:type="dxa"/>
            <w:vAlign w:val="bottom"/>
          </w:tcPr>
          <w:p w:rsidR="00563613" w:rsidRPr="00A02401" w:rsidRDefault="00563613" w:rsidP="005D31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1,21</w:t>
            </w:r>
          </w:p>
        </w:tc>
        <w:tc>
          <w:tcPr>
            <w:tcW w:w="2410" w:type="dxa"/>
            <w:vAlign w:val="bottom"/>
          </w:tcPr>
          <w:p w:rsidR="00563613" w:rsidRPr="00A02401" w:rsidRDefault="00563613" w:rsidP="00A26C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1,21</w:t>
            </w:r>
          </w:p>
        </w:tc>
      </w:tr>
    </w:tbl>
    <w:p w:rsidR="00C4524E" w:rsidRPr="00A02401" w:rsidRDefault="00C4524E" w:rsidP="005D315B">
      <w:pPr>
        <w:pStyle w:val="2"/>
        <w:spacing w:before="0" w:line="240" w:lineRule="auto"/>
        <w:ind w:left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613" w:rsidRPr="00A02401" w:rsidRDefault="00563613" w:rsidP="005636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40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генерального плана расчетный срок ввода перспективных объемов потребления тепловой энергии предусмотрен до 2022 года. Перспективы до 2028 года в актуализированном генеральном плане не предусмотрено.</w:t>
      </w:r>
    </w:p>
    <w:p w:rsidR="00563613" w:rsidRPr="00A02401" w:rsidRDefault="00563613" w:rsidP="0056361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D34A3" w:rsidRPr="00A02401" w:rsidRDefault="001869CF" w:rsidP="005D315B">
      <w:pPr>
        <w:pStyle w:val="2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color w:val="auto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ных зонах, на каждом этапе</w:t>
      </w:r>
    </w:p>
    <w:p w:rsidR="00C4524E" w:rsidRPr="00A02401" w:rsidRDefault="00C4524E" w:rsidP="005D315B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40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генерального плана утвержденного в 2007 году на территории п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сёлка насчитывается 7 площадок промышленных и коммунально-складских пре</w:t>
      </w:r>
      <w:r w:rsidRPr="00A02401">
        <w:rPr>
          <w:rFonts w:ascii="Times New Roman" w:hAnsi="Times New Roman" w:cs="Times New Roman"/>
          <w:sz w:val="28"/>
          <w:szCs w:val="28"/>
        </w:rPr>
        <w:t>д</w:t>
      </w:r>
      <w:r w:rsidRPr="00A02401">
        <w:rPr>
          <w:rFonts w:ascii="Times New Roman" w:hAnsi="Times New Roman" w:cs="Times New Roman"/>
          <w:sz w:val="28"/>
          <w:szCs w:val="28"/>
        </w:rPr>
        <w:t xml:space="preserve">приятий. Основная </w:t>
      </w:r>
      <w:proofErr w:type="spellStart"/>
      <w:r w:rsidRPr="00A02401">
        <w:rPr>
          <w:rFonts w:ascii="Times New Roman" w:hAnsi="Times New Roman" w:cs="Times New Roman"/>
          <w:sz w:val="28"/>
          <w:szCs w:val="28"/>
        </w:rPr>
        <w:t>промплощадка</w:t>
      </w:r>
      <w:proofErr w:type="spellEnd"/>
      <w:r w:rsidRPr="00A02401">
        <w:rPr>
          <w:rFonts w:ascii="Times New Roman" w:hAnsi="Times New Roman" w:cs="Times New Roman"/>
          <w:sz w:val="28"/>
          <w:szCs w:val="28"/>
        </w:rPr>
        <w:t xml:space="preserve"> – производственная база ОООАС «Прииск Дражный» находится на южной окраине посёлка, занимая территорию </w:t>
      </w:r>
      <w:smartTag w:uri="urn:schemas-microsoft-com:office:smarttags" w:element="metricconverter">
        <w:smartTagPr>
          <w:attr w:name="ProductID" w:val="2,78 га"/>
        </w:smartTagPr>
        <w:r w:rsidRPr="00A02401">
          <w:rPr>
            <w:rFonts w:ascii="Times New Roman" w:hAnsi="Times New Roman" w:cs="Times New Roman"/>
            <w:sz w:val="28"/>
            <w:szCs w:val="28"/>
          </w:rPr>
          <w:t>2,78 га</w:t>
        </w:r>
      </w:smartTag>
      <w:r w:rsidRPr="00A02401">
        <w:rPr>
          <w:rFonts w:ascii="Times New Roman" w:hAnsi="Times New Roman" w:cs="Times New Roman"/>
          <w:sz w:val="28"/>
          <w:szCs w:val="28"/>
        </w:rPr>
        <w:t>, что составляет 71,4% всех промышленно-коммунальных территорий. Остальные пр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мышленно-коммунальные объекты рассредоточены по территории посёлка.</w:t>
      </w: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Все предприятия сохраняются на перспективу на существующих территориях.</w:t>
      </w: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 xml:space="preserve">Общая площадь промышленно-коммунальных территорий </w:t>
      </w:r>
      <w:smartTag w:uri="urn:schemas-microsoft-com:office:smarttags" w:element="metricconverter">
        <w:smartTagPr>
          <w:attr w:name="ProductID" w:val="3,89 га"/>
        </w:smartTagPr>
        <w:r w:rsidRPr="00A02401">
          <w:rPr>
            <w:rFonts w:ascii="Times New Roman" w:hAnsi="Times New Roman" w:cs="Times New Roman"/>
            <w:sz w:val="28"/>
            <w:szCs w:val="28"/>
          </w:rPr>
          <w:t>3,89 га</w:t>
        </w:r>
      </w:smartTag>
      <w:r w:rsidRPr="00A02401">
        <w:rPr>
          <w:rFonts w:ascii="Times New Roman" w:hAnsi="Times New Roman" w:cs="Times New Roman"/>
          <w:sz w:val="28"/>
          <w:szCs w:val="28"/>
        </w:rPr>
        <w:t>.</w:t>
      </w: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Расширение промышленно-коммунальных территорий на перспективу не тр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буется. Характеристика использования территорий промышленного  назначения на перспективу представлена в Таблице 1.3.</w:t>
      </w:r>
    </w:p>
    <w:p w:rsidR="00591A3F" w:rsidRPr="00A02401" w:rsidRDefault="00591A3F" w:rsidP="00591A3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Таблица №1.3. Характеристика использования территорий промышленного  назначения на перспективу</w:t>
      </w:r>
      <w:proofErr w:type="gramStart"/>
      <w:r w:rsidRPr="00A0240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tbl>
      <w:tblPr>
        <w:tblW w:w="97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6266"/>
        <w:gridCol w:w="1480"/>
        <w:gridCol w:w="1168"/>
      </w:tblGrid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Площадь, м</w:t>
            </w:r>
            <w:proofErr w:type="gramStart"/>
            <w:r w:rsidRPr="00A02401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A02401">
              <w:rPr>
                <w:rFonts w:ascii="Times New Roman" w:hAnsi="Times New Roman" w:cs="Times New Roman"/>
              </w:rPr>
              <w:t xml:space="preserve"> на расчётный срок и на </w:t>
            </w:r>
            <w:r w:rsidRPr="00A02401">
              <w:rPr>
                <w:rFonts w:ascii="Times New Roman" w:hAnsi="Times New Roman" w:cs="Times New Roman"/>
                <w:lang w:val="en-US"/>
              </w:rPr>
              <w:t>I</w:t>
            </w:r>
            <w:r w:rsidRPr="00A02401">
              <w:rPr>
                <w:rFonts w:ascii="Times New Roman" w:hAnsi="Times New Roman" w:cs="Times New Roman"/>
              </w:rPr>
              <w:t xml:space="preserve"> очередь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% к итогу</w:t>
            </w:r>
          </w:p>
        </w:tc>
      </w:tr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4</w:t>
            </w:r>
          </w:p>
        </w:tc>
      </w:tr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Промплощадка ОООАС «Прииск Дражный» (автотранспор</w:t>
            </w:r>
            <w:r w:rsidRPr="00A02401">
              <w:rPr>
                <w:rFonts w:ascii="Times New Roman" w:hAnsi="Times New Roman" w:cs="Times New Roman"/>
              </w:rPr>
              <w:t>т</w:t>
            </w:r>
            <w:r w:rsidRPr="00A02401">
              <w:rPr>
                <w:rFonts w:ascii="Times New Roman" w:hAnsi="Times New Roman" w:cs="Times New Roman"/>
              </w:rPr>
              <w:t>ный цех, гаражи, склады, котельная, баня, АЗС)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27785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71,4</w:t>
            </w:r>
          </w:p>
        </w:tc>
      </w:tr>
    </w:tbl>
    <w:p w:rsidR="00591A3F" w:rsidRPr="00A02401" w:rsidRDefault="00591A3F" w:rsidP="00591A3F">
      <w:pPr>
        <w:spacing w:after="0" w:line="240" w:lineRule="auto"/>
        <w:jc w:val="center"/>
        <w:rPr>
          <w:rFonts w:ascii="Times New Roman" w:hAnsi="Times New Roman" w:cs="Times New Roman"/>
        </w:rPr>
        <w:sectPr w:rsidR="00591A3F" w:rsidRPr="00A02401" w:rsidSect="009A30C1">
          <w:headerReference w:type="first" r:id="rId19"/>
          <w:pgSz w:w="11906" w:h="16838"/>
          <w:pgMar w:top="567" w:right="566" w:bottom="567" w:left="1276" w:header="709" w:footer="709" w:gutter="0"/>
          <w:pgNumType w:start="6"/>
          <w:cols w:space="708"/>
          <w:titlePg/>
          <w:docGrid w:linePitch="360"/>
        </w:sectPr>
      </w:pPr>
    </w:p>
    <w:tbl>
      <w:tblPr>
        <w:tblW w:w="97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6266"/>
        <w:gridCol w:w="1480"/>
        <w:gridCol w:w="1168"/>
      </w:tblGrid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02401">
              <w:rPr>
                <w:rFonts w:ascii="Times New Roman" w:hAnsi="Times New Roman" w:cs="Times New Roman"/>
              </w:rPr>
              <w:t>Элктробойлерная</w:t>
            </w:r>
            <w:proofErr w:type="spellEnd"/>
            <w:r w:rsidRPr="00A02401">
              <w:rPr>
                <w:rFonts w:ascii="Times New Roman" w:hAnsi="Times New Roman" w:cs="Times New Roman"/>
              </w:rPr>
              <w:t xml:space="preserve"> (ул. Юбилейная, 20)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1189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3,1</w:t>
            </w:r>
          </w:p>
        </w:tc>
      </w:tr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Котельная (ул. Механическая, 1-а)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9499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24,4</w:t>
            </w:r>
          </w:p>
        </w:tc>
      </w:tr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Водозаборная скважина (ул. Нагорная, 3)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0,5</w:t>
            </w:r>
          </w:p>
        </w:tc>
      </w:tr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Трансформаторная подстанция (ул. Советская, 4-а)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0,1</w:t>
            </w:r>
          </w:p>
        </w:tc>
      </w:tr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Трансформаторная подстанция (ул. Дражников, 12)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0,3</w:t>
            </w:r>
          </w:p>
        </w:tc>
      </w:tr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Телевышка (ул. Дражников, 24-а)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0,2</w:t>
            </w:r>
          </w:p>
        </w:tc>
      </w:tr>
      <w:tr w:rsidR="00591A3F" w:rsidRPr="00A02401" w:rsidTr="00A26C6D">
        <w:tc>
          <w:tcPr>
            <w:tcW w:w="851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6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02401">
              <w:rPr>
                <w:rFonts w:ascii="Times New Roman" w:hAnsi="Times New Roman" w:cs="Times New Roman"/>
                <w:b/>
              </w:rPr>
              <w:t>Территория промышленно-коммунальных предприятий – всего</w:t>
            </w:r>
          </w:p>
        </w:tc>
        <w:tc>
          <w:tcPr>
            <w:tcW w:w="1480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02401">
              <w:rPr>
                <w:rFonts w:ascii="Times New Roman" w:hAnsi="Times New Roman" w:cs="Times New Roman"/>
                <w:b/>
              </w:rPr>
              <w:t>38898</w:t>
            </w:r>
          </w:p>
        </w:tc>
        <w:tc>
          <w:tcPr>
            <w:tcW w:w="1168" w:type="dxa"/>
            <w:vAlign w:val="center"/>
          </w:tcPr>
          <w:p w:rsidR="00591A3F" w:rsidRPr="00A02401" w:rsidRDefault="00591A3F" w:rsidP="00591A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02401">
              <w:rPr>
                <w:rFonts w:ascii="Times New Roman" w:hAnsi="Times New Roman" w:cs="Times New Roman"/>
                <w:b/>
              </w:rPr>
              <w:t>100,0</w:t>
            </w:r>
          </w:p>
        </w:tc>
      </w:tr>
    </w:tbl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869CF" w:rsidRPr="00A02401" w:rsidRDefault="001869CF" w:rsidP="001869CF">
      <w:pPr>
        <w:pStyle w:val="e"/>
        <w:numPr>
          <w:ilvl w:val="1"/>
          <w:numId w:val="32"/>
        </w:numPr>
        <w:ind w:left="0" w:firstLine="0"/>
        <w:rPr>
          <w:b/>
          <w:sz w:val="28"/>
          <w:szCs w:val="28"/>
        </w:rPr>
      </w:pPr>
      <w:r w:rsidRPr="00A02401">
        <w:rPr>
          <w:b/>
          <w:sz w:val="28"/>
          <w:szCs w:val="28"/>
        </w:rPr>
        <w:t>Существующие и перспективные величины средневзвешенной плотн</w:t>
      </w:r>
      <w:r w:rsidRPr="00A02401">
        <w:rPr>
          <w:b/>
          <w:sz w:val="28"/>
          <w:szCs w:val="28"/>
        </w:rPr>
        <w:t>о</w:t>
      </w:r>
      <w:r w:rsidRPr="00A02401">
        <w:rPr>
          <w:b/>
          <w:sz w:val="28"/>
          <w:szCs w:val="28"/>
        </w:rPr>
        <w:t>сти тепловой нагрузки в каждом расчетном элементе территориального дел</w:t>
      </w:r>
      <w:r w:rsidRPr="00A02401">
        <w:rPr>
          <w:b/>
          <w:sz w:val="28"/>
          <w:szCs w:val="28"/>
        </w:rPr>
        <w:t>е</w:t>
      </w:r>
      <w:r w:rsidRPr="00A02401">
        <w:rPr>
          <w:b/>
          <w:sz w:val="28"/>
          <w:szCs w:val="28"/>
        </w:rPr>
        <w:t>ния, зоне действия каждого источника тепловой энергии, каждой системе те</w:t>
      </w:r>
      <w:r w:rsidRPr="00A02401">
        <w:rPr>
          <w:b/>
          <w:sz w:val="28"/>
          <w:szCs w:val="28"/>
        </w:rPr>
        <w:t>п</w:t>
      </w:r>
      <w:r w:rsidRPr="00A02401">
        <w:rPr>
          <w:b/>
          <w:sz w:val="28"/>
          <w:szCs w:val="28"/>
        </w:rPr>
        <w:t>лоснабжения и по поселению, городскому округу, городу федерального знач</w:t>
      </w:r>
      <w:r w:rsidRPr="00A02401">
        <w:rPr>
          <w:b/>
          <w:sz w:val="28"/>
          <w:szCs w:val="28"/>
        </w:rPr>
        <w:t>е</w:t>
      </w:r>
      <w:r w:rsidRPr="00A02401">
        <w:rPr>
          <w:b/>
          <w:sz w:val="28"/>
          <w:szCs w:val="28"/>
        </w:rPr>
        <w:t>ния</w:t>
      </w:r>
    </w:p>
    <w:p w:rsidR="001869CF" w:rsidRPr="00A02401" w:rsidRDefault="001869CF" w:rsidP="001869CF">
      <w:pPr>
        <w:pStyle w:val="e"/>
        <w:ind w:firstLine="0"/>
      </w:pPr>
    </w:p>
    <w:p w:rsidR="001869CF" w:rsidRPr="00A02401" w:rsidRDefault="001869CF" w:rsidP="001869CF">
      <w:pPr>
        <w:pStyle w:val="e"/>
        <w:spacing w:before="0"/>
        <w:ind w:firstLine="567"/>
        <w:rPr>
          <w:sz w:val="28"/>
          <w:szCs w:val="28"/>
        </w:rPr>
      </w:pPr>
      <w:r w:rsidRPr="00A02401">
        <w:rPr>
          <w:sz w:val="28"/>
          <w:szCs w:val="28"/>
        </w:rPr>
        <w:t xml:space="preserve">Существующая величина средневзвешенной плотности тепловой нагрузки на конец 2019 года для центральной котельной составляет </w:t>
      </w:r>
      <w:r w:rsidR="0028764F" w:rsidRPr="00A02401">
        <w:rPr>
          <w:sz w:val="28"/>
          <w:szCs w:val="28"/>
        </w:rPr>
        <w:t>4,48</w:t>
      </w:r>
      <w:r w:rsidRPr="00A02401">
        <w:rPr>
          <w:sz w:val="28"/>
          <w:szCs w:val="28"/>
        </w:rPr>
        <w:t xml:space="preserve"> Гкал/ч/км</w:t>
      </w:r>
      <w:proofErr w:type="gramStart"/>
      <w:r w:rsidRPr="00A02401">
        <w:rPr>
          <w:sz w:val="28"/>
          <w:szCs w:val="28"/>
          <w:vertAlign w:val="superscript"/>
        </w:rPr>
        <w:t>2</w:t>
      </w:r>
      <w:proofErr w:type="gramEnd"/>
      <w:r w:rsidRPr="00A02401">
        <w:rPr>
          <w:sz w:val="28"/>
          <w:szCs w:val="28"/>
          <w:vertAlign w:val="superscript"/>
        </w:rPr>
        <w:t>.</w:t>
      </w:r>
      <w:r w:rsidRPr="00A02401">
        <w:rPr>
          <w:sz w:val="28"/>
          <w:szCs w:val="28"/>
        </w:rPr>
        <w:t>.</w:t>
      </w:r>
    </w:p>
    <w:p w:rsidR="001869CF" w:rsidRPr="00A02401" w:rsidRDefault="001869CF" w:rsidP="001869CF">
      <w:pPr>
        <w:pStyle w:val="e"/>
        <w:spacing w:before="0"/>
        <w:ind w:firstLine="567"/>
        <w:rPr>
          <w:sz w:val="28"/>
          <w:szCs w:val="28"/>
        </w:rPr>
      </w:pPr>
      <w:r w:rsidRPr="00A02401">
        <w:rPr>
          <w:sz w:val="28"/>
          <w:szCs w:val="28"/>
        </w:rPr>
        <w:t xml:space="preserve">Перспективная величина средневзвешенной плотности тепловой нагрузки в целом по п. </w:t>
      </w:r>
      <w:r w:rsidR="0028764F" w:rsidRPr="00A02401">
        <w:rPr>
          <w:sz w:val="28"/>
          <w:szCs w:val="28"/>
        </w:rPr>
        <w:t>Новая Калами</w:t>
      </w:r>
      <w:r w:rsidR="002842A5" w:rsidRPr="00A02401">
        <w:rPr>
          <w:sz w:val="28"/>
          <w:szCs w:val="28"/>
        </w:rPr>
        <w:t xml:space="preserve"> на конец 2030</w:t>
      </w:r>
      <w:r w:rsidRPr="00A02401">
        <w:rPr>
          <w:sz w:val="28"/>
          <w:szCs w:val="28"/>
        </w:rPr>
        <w:t xml:space="preserve"> года составит </w:t>
      </w:r>
      <w:r w:rsidR="0028764F" w:rsidRPr="00A02401">
        <w:rPr>
          <w:sz w:val="28"/>
          <w:szCs w:val="28"/>
        </w:rPr>
        <w:t>4</w:t>
      </w:r>
      <w:r w:rsidRPr="00A02401">
        <w:rPr>
          <w:sz w:val="28"/>
          <w:szCs w:val="28"/>
        </w:rPr>
        <w:t>,</w:t>
      </w:r>
      <w:r w:rsidR="0028764F" w:rsidRPr="00A02401">
        <w:rPr>
          <w:sz w:val="28"/>
          <w:szCs w:val="28"/>
        </w:rPr>
        <w:t>48</w:t>
      </w:r>
      <w:r w:rsidRPr="00A02401">
        <w:rPr>
          <w:sz w:val="28"/>
          <w:szCs w:val="28"/>
        </w:rPr>
        <w:t xml:space="preserve"> Гкал/ч/км</w:t>
      </w:r>
      <w:proofErr w:type="gramStart"/>
      <w:r w:rsidRPr="00A02401">
        <w:rPr>
          <w:sz w:val="28"/>
          <w:szCs w:val="28"/>
          <w:vertAlign w:val="superscript"/>
        </w:rPr>
        <w:t>2</w:t>
      </w:r>
      <w:proofErr w:type="gramEnd"/>
      <w:r w:rsidRPr="00A02401">
        <w:rPr>
          <w:sz w:val="28"/>
          <w:szCs w:val="28"/>
        </w:rPr>
        <w:t>.</w:t>
      </w: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91A3F" w:rsidRPr="00A02401" w:rsidRDefault="00591A3F" w:rsidP="00591A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D34A3" w:rsidRPr="00A02401" w:rsidRDefault="00DD34A3" w:rsidP="001B5FF2">
      <w:pPr>
        <w:pStyle w:val="10"/>
        <w:rPr>
          <w:rFonts w:ascii="Times New Roman" w:hAnsi="Times New Roman" w:cs="Times New Roman"/>
          <w:color w:val="000000" w:themeColor="text1"/>
        </w:rPr>
      </w:pPr>
      <w:bookmarkStart w:id="4" w:name="_Toc27492937"/>
      <w:r w:rsidRPr="00A02401">
        <w:rPr>
          <w:rFonts w:ascii="Times New Roman" w:hAnsi="Times New Roman" w:cs="Times New Roman"/>
          <w:color w:val="000000" w:themeColor="text1"/>
        </w:rPr>
        <w:lastRenderedPageBreak/>
        <w:t>РАЗДЕЛ 2. СУЩЕСТВУЮЩИЕ И ПЕРСПЕКТИВНЫЕ БАЛАНСЫ ТЕПЛ</w:t>
      </w:r>
      <w:r w:rsidRPr="00A02401">
        <w:rPr>
          <w:rFonts w:ascii="Times New Roman" w:hAnsi="Times New Roman" w:cs="Times New Roman"/>
          <w:color w:val="000000" w:themeColor="text1"/>
        </w:rPr>
        <w:t>О</w:t>
      </w:r>
      <w:r w:rsidRPr="00A02401">
        <w:rPr>
          <w:rFonts w:ascii="Times New Roman" w:hAnsi="Times New Roman" w:cs="Times New Roman"/>
          <w:color w:val="000000" w:themeColor="text1"/>
        </w:rPr>
        <w:t>ВОЙ МОЩНОСТИ ИСТОЧНИКОВ ТЕПЛОВОЙ ЭНЕРГИИ И ТЕПЛОВОЙ  НАГРУЗКИ ПОТРЕБИТЕЛЕЙ</w:t>
      </w:r>
      <w:bookmarkEnd w:id="4"/>
    </w:p>
    <w:p w:rsidR="00DB3E01" w:rsidRPr="00A02401" w:rsidRDefault="00DB3E01" w:rsidP="00DB3E01"/>
    <w:p w:rsidR="005D315B" w:rsidRPr="00A02401" w:rsidRDefault="00DB3E01" w:rsidP="0028764F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ие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нсы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2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4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«С</w:t>
      </w:r>
      <w:r w:rsidRPr="00A02401">
        <w:rPr>
          <w:rFonts w:ascii="Times New Roman" w:hAnsi="Times New Roman"/>
          <w:sz w:val="28"/>
          <w:szCs w:val="28"/>
        </w:rPr>
        <w:t>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ствующие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 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сы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»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ющих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я 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z w:val="28"/>
          <w:szCs w:val="28"/>
        </w:rPr>
        <w:t>.</w:t>
      </w:r>
      <w:bookmarkStart w:id="5" w:name="_Toc26184117"/>
      <w:bookmarkStart w:id="6" w:name="_Toc26184287"/>
      <w:bookmarkStart w:id="7" w:name="_Toc26187270"/>
      <w:bookmarkStart w:id="8" w:name="_Toc26807088"/>
      <w:bookmarkStart w:id="9" w:name="_Toc26860859"/>
      <w:bookmarkStart w:id="10" w:name="_Toc27487371"/>
      <w:bookmarkStart w:id="11" w:name="_Toc27488251"/>
      <w:bookmarkStart w:id="12" w:name="_Toc27492938"/>
      <w:bookmarkStart w:id="13" w:name="_Toc26184118"/>
      <w:bookmarkStart w:id="14" w:name="_Toc26184288"/>
      <w:bookmarkStart w:id="15" w:name="_Toc26187271"/>
      <w:bookmarkStart w:id="16" w:name="_Toc26807089"/>
      <w:bookmarkStart w:id="17" w:name="_Toc26860860"/>
      <w:bookmarkStart w:id="18" w:name="_Toc27487372"/>
      <w:bookmarkStart w:id="19" w:name="_Toc27488252"/>
      <w:bookmarkStart w:id="20" w:name="_Toc27492939"/>
      <w:bookmarkStart w:id="21" w:name="_Toc26184119"/>
      <w:bookmarkStart w:id="22" w:name="_Toc26184289"/>
      <w:bookmarkStart w:id="23" w:name="_Toc26187272"/>
      <w:bookmarkStart w:id="24" w:name="_Toc26807090"/>
      <w:bookmarkStart w:id="25" w:name="_Toc26860861"/>
      <w:bookmarkStart w:id="26" w:name="_Toc27487373"/>
      <w:bookmarkStart w:id="27" w:name="_Toc27488253"/>
      <w:bookmarkStart w:id="28" w:name="_Toc27492940"/>
      <w:bookmarkStart w:id="29" w:name="_Toc26184120"/>
      <w:bookmarkStart w:id="30" w:name="_Toc26184290"/>
      <w:bookmarkStart w:id="31" w:name="_Toc26187273"/>
      <w:bookmarkStart w:id="32" w:name="_Toc26807091"/>
      <w:bookmarkStart w:id="33" w:name="_Toc26860862"/>
      <w:bookmarkStart w:id="34" w:name="_Toc27487374"/>
      <w:bookmarkStart w:id="35" w:name="_Toc27488254"/>
      <w:bookmarkStart w:id="36" w:name="_Toc27492941"/>
      <w:bookmarkStart w:id="37" w:name="_Toc2749294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1B5FF2" w:rsidRPr="00A02401" w:rsidRDefault="001B5FF2" w:rsidP="0028764F">
      <w:pPr>
        <w:pStyle w:val="2"/>
        <w:numPr>
          <w:ilvl w:val="1"/>
          <w:numId w:val="33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Описание существующих и перспективных зон действия систем тепл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снабжения и источников тепловой энергии</w:t>
      </w:r>
      <w:bookmarkEnd w:id="37"/>
    </w:p>
    <w:p w:rsidR="0028764F" w:rsidRPr="00A02401" w:rsidRDefault="0028764F" w:rsidP="00B30556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</w:p>
    <w:p w:rsidR="00B30556" w:rsidRPr="00A02401" w:rsidRDefault="00B30556" w:rsidP="00B30556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мя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ним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МУП «УККР».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я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ция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тпуск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вую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гию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виде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ды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уж</w:t>
      </w:r>
      <w:r w:rsidRPr="00A02401">
        <w:rPr>
          <w:rFonts w:ascii="Times New Roman" w:hAnsi="Times New Roman"/>
          <w:sz w:val="28"/>
          <w:szCs w:val="28"/>
        </w:rPr>
        <w:t>ды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лям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3"/>
          <w:sz w:val="28"/>
          <w:szCs w:val="28"/>
        </w:rPr>
        <w:t>ую</w:t>
      </w:r>
      <w:r w:rsidRPr="00A02401">
        <w:rPr>
          <w:rFonts w:ascii="Times New Roman" w:hAnsi="Times New Roman"/>
          <w:sz w:val="28"/>
          <w:szCs w:val="28"/>
        </w:rPr>
        <w:t>щих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в: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жилые дома, здание администрации, больница и другие общественные учреждения.</w:t>
      </w:r>
    </w:p>
    <w:p w:rsidR="00B30556" w:rsidRPr="00A02401" w:rsidRDefault="00B30556" w:rsidP="00B30556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 один централизованный 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B30556" w:rsidRPr="00A02401" w:rsidRDefault="00B30556" w:rsidP="00B30556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- котельная</w:t>
      </w:r>
      <w:r w:rsidR="00591A3F"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по ул. </w:t>
      </w:r>
      <w:r w:rsidR="00591A3F" w:rsidRPr="00A02401">
        <w:rPr>
          <w:rFonts w:ascii="Times New Roman" w:hAnsi="Times New Roman"/>
          <w:sz w:val="28"/>
          <w:szCs w:val="28"/>
        </w:rPr>
        <w:t>Механическая</w:t>
      </w:r>
      <w:r w:rsidRPr="00A02401">
        <w:rPr>
          <w:rFonts w:ascii="Times New Roman" w:hAnsi="Times New Roman"/>
          <w:sz w:val="28"/>
          <w:szCs w:val="28"/>
        </w:rPr>
        <w:t xml:space="preserve">, </w:t>
      </w:r>
      <w:r w:rsidR="00591A3F" w:rsidRPr="00A02401">
        <w:rPr>
          <w:rFonts w:ascii="Times New Roman" w:hAnsi="Times New Roman"/>
          <w:sz w:val="28"/>
          <w:szCs w:val="28"/>
        </w:rPr>
        <w:t>1а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B30556" w:rsidRPr="00A02401" w:rsidRDefault="00B30556" w:rsidP="00B30556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ая 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на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ствия си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 xml:space="preserve">ния и централизованного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на на </w:t>
      </w:r>
      <w:r w:rsidRPr="00A02401">
        <w:rPr>
          <w:rFonts w:ascii="Times New Roman" w:hAnsi="Times New Roman"/>
          <w:spacing w:val="-3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исунке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2</w:t>
      </w:r>
      <w:r w:rsidRPr="00A02401">
        <w:rPr>
          <w:rFonts w:ascii="Times New Roman" w:hAnsi="Times New Roman"/>
          <w:spacing w:val="-2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1</w:t>
      </w:r>
    </w:p>
    <w:p w:rsidR="00B30556" w:rsidRPr="00A02401" w:rsidRDefault="00A26C6D" w:rsidP="00B30556">
      <w:pPr>
        <w:pStyle w:val="aff9"/>
        <w:kinsoku w:val="0"/>
        <w:overflowPunct w:val="0"/>
        <w:ind w:left="0" w:right="-57"/>
        <w:jc w:val="center"/>
        <w:rPr>
          <w:rFonts w:ascii="Times New Roman" w:hAnsi="Times New Roman"/>
          <w:spacing w:val="-1"/>
          <w:sz w:val="28"/>
          <w:szCs w:val="28"/>
        </w:rPr>
      </w:pPr>
      <w:r w:rsidRPr="00A02401">
        <w:rPr>
          <w:rFonts w:ascii="Times New Roman" w:hAnsi="Times New Roman"/>
          <w:noProof/>
          <w:spacing w:val="-1"/>
          <w:sz w:val="28"/>
          <w:szCs w:val="28"/>
        </w:rPr>
        <w:drawing>
          <wp:inline distT="0" distB="0" distL="0" distR="0">
            <wp:extent cx="6384925" cy="3641725"/>
            <wp:effectExtent l="19050" t="0" r="0" b="0"/>
            <wp:docPr id="1688" name="Рисунок 1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8"/>
                    <pic:cNvPicPr>
                      <a:picLocks noChangeAspect="1" noChangeArrowheads="1"/>
                    </pic:cNvPicPr>
                  </pic:nvPicPr>
                  <pic:blipFill>
                    <a:blip r:embed="rId2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925" cy="364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556" w:rsidRPr="00A02401" w:rsidRDefault="00B30556" w:rsidP="00B30556">
      <w:pPr>
        <w:jc w:val="center"/>
        <w:rPr>
          <w:rFonts w:ascii="Times New Roman" w:hAnsi="Times New Roman"/>
          <w:i/>
          <w:sz w:val="28"/>
          <w:szCs w:val="28"/>
        </w:rPr>
      </w:pPr>
      <w:r w:rsidRPr="00A02401">
        <w:rPr>
          <w:rFonts w:ascii="Times New Roman" w:hAnsi="Times New Roman"/>
          <w:i/>
          <w:sz w:val="28"/>
          <w:szCs w:val="28"/>
        </w:rPr>
        <w:t xml:space="preserve">Рисунок 2.1. 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i/>
          <w:sz w:val="28"/>
          <w:szCs w:val="28"/>
        </w:rPr>
        <w:t>ущ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i/>
          <w:sz w:val="28"/>
          <w:szCs w:val="28"/>
        </w:rPr>
        <w:t>ствую</w:t>
      </w:r>
      <w:r w:rsidRPr="00A02401">
        <w:rPr>
          <w:rFonts w:ascii="Times New Roman" w:hAnsi="Times New Roman"/>
          <w:i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i/>
          <w:sz w:val="28"/>
          <w:szCs w:val="28"/>
        </w:rPr>
        <w:t>ая</w:t>
      </w:r>
      <w:r w:rsidRPr="00A02401">
        <w:rPr>
          <w:rFonts w:ascii="Times New Roman" w:hAnsi="Times New Roman"/>
          <w:i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i/>
          <w:sz w:val="28"/>
          <w:szCs w:val="28"/>
        </w:rPr>
        <w:t>з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i/>
          <w:sz w:val="28"/>
          <w:szCs w:val="28"/>
        </w:rPr>
        <w:t>на</w:t>
      </w:r>
      <w:r w:rsidRPr="00A02401">
        <w:rPr>
          <w:rFonts w:ascii="Times New Roman" w:hAnsi="Times New Roman"/>
          <w:i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i/>
          <w:sz w:val="28"/>
          <w:szCs w:val="28"/>
        </w:rPr>
        <w:t>д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i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i/>
          <w:sz w:val="28"/>
          <w:szCs w:val="28"/>
        </w:rPr>
        <w:t>ствия</w:t>
      </w:r>
      <w:r w:rsidRPr="00A02401">
        <w:rPr>
          <w:rFonts w:ascii="Times New Roman" w:hAnsi="Times New Roman"/>
          <w:i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i/>
          <w:sz w:val="28"/>
          <w:szCs w:val="28"/>
        </w:rPr>
        <w:t>си</w:t>
      </w:r>
      <w:r w:rsidRPr="00A02401">
        <w:rPr>
          <w:rFonts w:ascii="Times New Roman" w:hAnsi="Times New Roman"/>
          <w:i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i/>
          <w:sz w:val="28"/>
          <w:szCs w:val="28"/>
        </w:rPr>
        <w:t>т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i/>
          <w:sz w:val="28"/>
          <w:szCs w:val="28"/>
        </w:rPr>
        <w:t>мы</w:t>
      </w:r>
      <w:r w:rsidRPr="00A02401">
        <w:rPr>
          <w:rFonts w:ascii="Times New Roman" w:hAnsi="Times New Roman"/>
          <w:i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i/>
          <w:sz w:val="28"/>
          <w:szCs w:val="28"/>
        </w:rPr>
        <w:t>т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i/>
          <w:sz w:val="28"/>
          <w:szCs w:val="28"/>
        </w:rPr>
        <w:t>пл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i/>
          <w:sz w:val="28"/>
          <w:szCs w:val="28"/>
        </w:rPr>
        <w:t>сн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i/>
          <w:sz w:val="28"/>
          <w:szCs w:val="28"/>
        </w:rPr>
        <w:t>б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i/>
          <w:sz w:val="28"/>
          <w:szCs w:val="28"/>
        </w:rPr>
        <w:t>ния и центр</w:t>
      </w:r>
      <w:r w:rsidRPr="00A02401">
        <w:rPr>
          <w:rFonts w:ascii="Times New Roman" w:hAnsi="Times New Roman"/>
          <w:i/>
          <w:sz w:val="28"/>
          <w:szCs w:val="28"/>
        </w:rPr>
        <w:t>а</w:t>
      </w:r>
      <w:r w:rsidRPr="00A02401">
        <w:rPr>
          <w:rFonts w:ascii="Times New Roman" w:hAnsi="Times New Roman"/>
          <w:i/>
          <w:sz w:val="28"/>
          <w:szCs w:val="28"/>
        </w:rPr>
        <w:t xml:space="preserve">лизованного </w:t>
      </w:r>
      <w:r w:rsidRPr="00A02401">
        <w:rPr>
          <w:rFonts w:ascii="Times New Roman" w:hAnsi="Times New Roman"/>
          <w:i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i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i/>
          <w:sz w:val="28"/>
          <w:szCs w:val="28"/>
        </w:rPr>
        <w:t>т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i/>
          <w:sz w:val="28"/>
          <w:szCs w:val="28"/>
        </w:rPr>
        <w:t>чник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i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i/>
          <w:sz w:val="28"/>
          <w:szCs w:val="28"/>
        </w:rPr>
        <w:t>т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i/>
          <w:sz w:val="28"/>
          <w:szCs w:val="28"/>
        </w:rPr>
        <w:t>пл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i/>
          <w:sz w:val="28"/>
          <w:szCs w:val="28"/>
        </w:rPr>
        <w:t>в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i/>
          <w:sz w:val="28"/>
          <w:szCs w:val="28"/>
        </w:rPr>
        <w:t>й эн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i/>
          <w:sz w:val="28"/>
          <w:szCs w:val="28"/>
        </w:rPr>
        <w:t>гии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i/>
          <w:sz w:val="28"/>
          <w:szCs w:val="28"/>
        </w:rPr>
        <w:t>п. Новая Калами</w:t>
      </w:r>
    </w:p>
    <w:p w:rsidR="001B5FF2" w:rsidRPr="00A02401" w:rsidRDefault="001B5FF2" w:rsidP="0028764F">
      <w:pPr>
        <w:pStyle w:val="2"/>
        <w:numPr>
          <w:ilvl w:val="1"/>
          <w:numId w:val="33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_Toc27492943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Описание существующих и перспективных зон действия индивидуал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ных источников тепловой энергии</w:t>
      </w:r>
      <w:bookmarkEnd w:id="38"/>
    </w:p>
    <w:p w:rsidR="00AC7157" w:rsidRPr="00A02401" w:rsidRDefault="00AC7157" w:rsidP="00AC7157">
      <w:pPr>
        <w:pStyle w:val="aff9"/>
        <w:kinsoku w:val="0"/>
        <w:overflowPunct w:val="0"/>
        <w:ind w:left="420" w:right="-57"/>
        <w:jc w:val="both"/>
        <w:rPr>
          <w:rFonts w:ascii="Times New Roman" w:hAnsi="Times New Roman"/>
          <w:sz w:val="28"/>
          <w:szCs w:val="28"/>
        </w:rPr>
      </w:pPr>
    </w:p>
    <w:p w:rsidR="00AC7157" w:rsidRPr="00A02401" w:rsidRDefault="00AC7157" w:rsidP="00AC7157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7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«Пре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льству,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1"/>
          <w:sz w:val="28"/>
          <w:szCs w:val="28"/>
        </w:rPr>
        <w:t>к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му 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ооруже</w:t>
      </w:r>
      <w:r w:rsidRPr="00A02401">
        <w:rPr>
          <w:rFonts w:ascii="Times New Roman" w:hAnsi="Times New Roman"/>
          <w:sz w:val="28"/>
          <w:szCs w:val="28"/>
        </w:rPr>
        <w:t>нию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гии»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выв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п. Вангаш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ны усл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инд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виду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ния.</w:t>
      </w:r>
    </w:p>
    <w:p w:rsidR="00AC7157" w:rsidRPr="00A02401" w:rsidRDefault="00AC7157" w:rsidP="00AC7157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pacing w:val="-1"/>
          <w:sz w:val="28"/>
          <w:szCs w:val="28"/>
        </w:rPr>
        <w:t>Со</w:t>
      </w:r>
      <w:r w:rsidRPr="00A02401">
        <w:rPr>
          <w:rFonts w:ascii="Times New Roman" w:hAnsi="Times New Roman"/>
          <w:sz w:val="28"/>
          <w:szCs w:val="28"/>
        </w:rPr>
        <w:t>гл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сно</w:t>
      </w:r>
      <w:proofErr w:type="gramEnd"/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Генерального плана 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ствия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ди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плосн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мя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ничив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ют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эт</w:t>
      </w:r>
      <w:r w:rsidRPr="00A02401">
        <w:rPr>
          <w:rFonts w:ascii="Times New Roman" w:hAnsi="Times New Roman"/>
          <w:spacing w:val="-1"/>
          <w:sz w:val="28"/>
          <w:szCs w:val="28"/>
        </w:rPr>
        <w:t>аж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ил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сект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индивидуальными источниками тепла. В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стве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чника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зу</w:t>
      </w:r>
      <w:r w:rsidRPr="00A02401">
        <w:rPr>
          <w:rFonts w:ascii="Times New Roman" w:hAnsi="Times New Roman"/>
          <w:spacing w:val="2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ву</w:t>
      </w:r>
      <w:r w:rsidRPr="00A02401">
        <w:rPr>
          <w:rFonts w:ascii="Times New Roman" w:hAnsi="Times New Roman"/>
          <w:spacing w:val="-3"/>
          <w:sz w:val="28"/>
          <w:szCs w:val="28"/>
        </w:rPr>
        <w:t>х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нту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 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тлы.</w:t>
      </w:r>
    </w:p>
    <w:p w:rsidR="00AC7157" w:rsidRPr="00A02401" w:rsidRDefault="00AC7157" w:rsidP="00AC7157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дключ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виду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ил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йки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ому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имо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1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 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яже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. 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льш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яже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тр 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за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финанс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й энергии </w:t>
      </w:r>
      <w:r w:rsidRPr="00A02401">
        <w:rPr>
          <w:rFonts w:ascii="Times New Roman" w:hAnsi="Times New Roman"/>
          <w:sz w:val="28"/>
          <w:szCs w:val="28"/>
        </w:rPr>
        <w:tab/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з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ляци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 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лы и высокую в</w:t>
      </w:r>
      <w:r w:rsidRPr="00A02401">
        <w:rPr>
          <w:rFonts w:ascii="Times New Roman" w:hAnsi="Times New Roman"/>
          <w:spacing w:val="-1"/>
          <w:sz w:val="28"/>
          <w:szCs w:val="28"/>
        </w:rPr>
        <w:t>еро</w:t>
      </w:r>
      <w:r w:rsidRPr="00A02401">
        <w:rPr>
          <w:rFonts w:ascii="Times New Roman" w:hAnsi="Times New Roman"/>
          <w:sz w:val="28"/>
          <w:szCs w:val="28"/>
        </w:rPr>
        <w:t>ятн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z w:val="28"/>
          <w:szCs w:val="28"/>
        </w:rPr>
        <w:tab/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дящ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 к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м.</w:t>
      </w:r>
    </w:p>
    <w:p w:rsidR="00A26C6D" w:rsidRPr="00A02401" w:rsidRDefault="00AC7157" w:rsidP="00AC7157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а</w:t>
      </w:r>
      <w:r w:rsidRPr="00A02401">
        <w:rPr>
          <w:spacing w:val="28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с</w:t>
      </w:r>
      <w:r w:rsidRPr="00A02401">
        <w:rPr>
          <w:sz w:val="28"/>
          <w:szCs w:val="28"/>
        </w:rPr>
        <w:t>че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ны</w:t>
      </w:r>
      <w:r w:rsidRPr="00A02401">
        <w:rPr>
          <w:sz w:val="28"/>
          <w:szCs w:val="28"/>
        </w:rPr>
        <w:t>й</w:t>
      </w:r>
      <w:r w:rsidRPr="00A02401">
        <w:rPr>
          <w:spacing w:val="29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ри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29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25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щ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2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их</w:t>
      </w:r>
      <w:r w:rsidRPr="00A02401">
        <w:rPr>
          <w:spacing w:val="27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й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х</w:t>
      </w:r>
      <w:r w:rsidRPr="00A02401">
        <w:rPr>
          <w:spacing w:val="29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ж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2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-3"/>
          <w:sz w:val="28"/>
          <w:szCs w:val="28"/>
        </w:rPr>
        <w:t>к</w:t>
      </w:r>
      <w:r w:rsidRPr="00A02401">
        <w:rPr>
          <w:sz w:val="28"/>
          <w:szCs w:val="28"/>
        </w:rPr>
        <w:t>и</w:t>
      </w:r>
      <w:r w:rsidRPr="00A02401">
        <w:rPr>
          <w:spacing w:val="26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ек</w:t>
      </w:r>
      <w:r w:rsidRPr="00A02401">
        <w:rPr>
          <w:spacing w:val="-2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д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ль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 ис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ч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 xml:space="preserve"> 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не</w:t>
      </w:r>
      <w:r w:rsidRPr="00A02401">
        <w:rPr>
          <w:spacing w:val="-3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г</w:t>
      </w:r>
      <w:r w:rsidRPr="00A02401">
        <w:rPr>
          <w:sz w:val="28"/>
          <w:szCs w:val="28"/>
        </w:rPr>
        <w:t>ае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ся.</w:t>
      </w:r>
    </w:p>
    <w:p w:rsidR="00A26C6D" w:rsidRPr="00A02401" w:rsidRDefault="00A26C6D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1B5FF2" w:rsidRPr="00A02401" w:rsidRDefault="0028764F" w:rsidP="0028764F">
      <w:pPr>
        <w:pStyle w:val="2"/>
        <w:numPr>
          <w:ilvl w:val="1"/>
          <w:numId w:val="33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_Toc27492944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Существующие и п</w:t>
      </w:r>
      <w:r w:rsidR="001B5FF2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ерспективные балансы тепловой мощности и тепл</w:t>
      </w:r>
      <w:r w:rsidR="001B5FF2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B5FF2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вой нагрузки 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потребителей </w:t>
      </w:r>
      <w:r w:rsidR="001B5FF2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в перспективных зонах действия источников те</w:t>
      </w:r>
      <w:r w:rsidR="001B5FF2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B5FF2"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ловой энергии, в том числе работающих на единую тепловую сеть, на каждом этапе</w:t>
      </w:r>
      <w:bookmarkEnd w:id="39"/>
    </w:p>
    <w:p w:rsidR="005F3219" w:rsidRPr="00A02401" w:rsidRDefault="005F3219" w:rsidP="00663C4D">
      <w:pPr>
        <w:pStyle w:val="aff9"/>
        <w:kinsoku w:val="0"/>
        <w:overflowPunct w:val="0"/>
        <w:ind w:left="0"/>
        <w:jc w:val="both"/>
        <w:rPr>
          <w:rFonts w:ascii="Times New Roman" w:hAnsi="Times New Roman"/>
          <w:sz w:val="28"/>
          <w:szCs w:val="28"/>
        </w:rPr>
      </w:pPr>
    </w:p>
    <w:p w:rsidR="00AC7157" w:rsidRPr="00A02401" w:rsidRDefault="00AC7157" w:rsidP="00AC7157">
      <w:pPr>
        <w:pStyle w:val="aff9"/>
        <w:kinsoku w:val="0"/>
        <w:overflowPunct w:val="0"/>
        <w:ind w:left="0" w:right="-59" w:firstLine="567"/>
        <w:jc w:val="both"/>
        <w:rPr>
          <w:rFonts w:ascii="Times New Roman" w:hAnsi="Times New Roman"/>
          <w:spacing w:val="16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нсы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3"/>
          <w:sz w:val="28"/>
          <w:szCs w:val="28"/>
        </w:rPr>
        <w:t>ую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 централизованн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</w:t>
      </w:r>
      <w:r w:rsidRPr="00A02401">
        <w:rPr>
          <w:rFonts w:ascii="Times New Roman" w:hAnsi="Times New Roman"/>
          <w:spacing w:val="2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pacing w:val="2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вия централизованного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ляются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ствую</w:t>
      </w:r>
      <w:r w:rsidRPr="00A02401">
        <w:rPr>
          <w:rFonts w:ascii="Times New Roman" w:hAnsi="Times New Roman"/>
          <w:spacing w:val="1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» централизованного 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оре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централизованного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 те</w:t>
      </w:r>
      <w:r w:rsidRPr="00A02401">
        <w:rPr>
          <w:rFonts w:ascii="Times New Roman" w:hAnsi="Times New Roman"/>
          <w:spacing w:val="-1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ловой энергии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AC7157" w:rsidRPr="00A02401" w:rsidRDefault="00AC7157" w:rsidP="00AC7157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нсы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ству</w:t>
      </w:r>
      <w:r w:rsidRPr="00A02401">
        <w:rPr>
          <w:rFonts w:ascii="Times New Roman" w:hAnsi="Times New Roman"/>
          <w:spacing w:val="-3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ствия централизованного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Калами 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ны 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 xml:space="preserve">ице </w:t>
      </w:r>
      <w:r w:rsidRPr="00A02401">
        <w:rPr>
          <w:rFonts w:ascii="Times New Roman" w:hAnsi="Times New Roman"/>
          <w:spacing w:val="-3"/>
          <w:sz w:val="28"/>
          <w:szCs w:val="28"/>
        </w:rPr>
        <w:t>2.</w:t>
      </w:r>
      <w:r w:rsidR="0028764F" w:rsidRPr="00A02401">
        <w:rPr>
          <w:rFonts w:ascii="Times New Roman" w:hAnsi="Times New Roman"/>
          <w:spacing w:val="-3"/>
          <w:sz w:val="28"/>
          <w:szCs w:val="28"/>
        </w:rPr>
        <w:t>3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AC7157" w:rsidRPr="00A02401" w:rsidRDefault="00AC7157" w:rsidP="00AC7157">
      <w:pPr>
        <w:pStyle w:val="e"/>
        <w:spacing w:before="0"/>
        <w:ind w:firstLine="0"/>
        <w:jc w:val="right"/>
        <w:rPr>
          <w:sz w:val="28"/>
          <w:szCs w:val="28"/>
        </w:rPr>
      </w:pPr>
    </w:p>
    <w:p w:rsidR="00AC7157" w:rsidRPr="00A02401" w:rsidRDefault="00AC7157" w:rsidP="00AC7157">
      <w:pPr>
        <w:pStyle w:val="e"/>
        <w:spacing w:before="0"/>
        <w:ind w:firstLine="0"/>
        <w:jc w:val="right"/>
      </w:pPr>
      <w:r w:rsidRPr="00A02401">
        <w:rPr>
          <w:sz w:val="28"/>
          <w:szCs w:val="28"/>
        </w:rPr>
        <w:t>Таблица 2.</w:t>
      </w:r>
      <w:r w:rsidR="0028764F" w:rsidRPr="00A02401">
        <w:rPr>
          <w:sz w:val="28"/>
          <w:szCs w:val="28"/>
        </w:rPr>
        <w:t>3</w:t>
      </w:r>
      <w:r w:rsidRPr="00A02401">
        <w:rPr>
          <w:sz w:val="28"/>
          <w:szCs w:val="28"/>
        </w:rPr>
        <w:t>.</w:t>
      </w:r>
      <w:r w:rsidRPr="00A02401">
        <w:t xml:space="preserve"> </w:t>
      </w:r>
      <w:r w:rsidRPr="00A02401">
        <w:rPr>
          <w:sz w:val="28"/>
          <w:szCs w:val="28"/>
        </w:rPr>
        <w:t>Сущ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ству</w:t>
      </w:r>
      <w:r w:rsidRPr="00A02401">
        <w:rPr>
          <w:spacing w:val="-3"/>
          <w:sz w:val="28"/>
          <w:szCs w:val="28"/>
        </w:rPr>
        <w:t>ющ</w:t>
      </w:r>
      <w:r w:rsidRPr="00A02401">
        <w:rPr>
          <w:spacing w:val="-1"/>
          <w:sz w:val="28"/>
          <w:szCs w:val="28"/>
        </w:rPr>
        <w:t>и</w:t>
      </w:r>
      <w:r w:rsidRPr="00A02401">
        <w:rPr>
          <w:sz w:val="28"/>
          <w:szCs w:val="28"/>
        </w:rPr>
        <w:t>й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z w:val="28"/>
          <w:szCs w:val="28"/>
        </w:rPr>
        <w:t>баланс 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пл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z w:val="28"/>
          <w:szCs w:val="28"/>
        </w:rPr>
        <w:t>м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щн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сти</w:t>
      </w:r>
      <w:r w:rsidRPr="00A02401">
        <w:rPr>
          <w:spacing w:val="57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57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ер</w:t>
      </w:r>
      <w:r w:rsidRPr="00A02401">
        <w:rPr>
          <w:sz w:val="28"/>
          <w:szCs w:val="28"/>
        </w:rPr>
        <w:t>сп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кт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в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пл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53"/>
          <w:sz w:val="28"/>
          <w:szCs w:val="28"/>
        </w:rPr>
        <w:t xml:space="preserve"> 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а</w:t>
      </w:r>
      <w:r w:rsidRPr="00A02401">
        <w:rPr>
          <w:sz w:val="28"/>
          <w:szCs w:val="28"/>
        </w:rPr>
        <w:t>г</w:t>
      </w:r>
      <w:r w:rsidRPr="00A02401">
        <w:rPr>
          <w:spacing w:val="-1"/>
          <w:sz w:val="28"/>
          <w:szCs w:val="28"/>
        </w:rPr>
        <w:t>р</w:t>
      </w:r>
      <w:r w:rsidRPr="00A02401">
        <w:rPr>
          <w:sz w:val="28"/>
          <w:szCs w:val="28"/>
        </w:rPr>
        <w:t>узки</w:t>
      </w:r>
      <w:r w:rsidRPr="00A02401">
        <w:rPr>
          <w:spacing w:val="57"/>
          <w:sz w:val="28"/>
          <w:szCs w:val="28"/>
        </w:rPr>
        <w:t xml:space="preserve"> </w:t>
      </w:r>
      <w:r w:rsidRPr="00A02401">
        <w:rPr>
          <w:sz w:val="28"/>
          <w:szCs w:val="28"/>
        </w:rPr>
        <w:t>в з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не</w:t>
      </w:r>
      <w:r w:rsidRPr="00A02401">
        <w:rPr>
          <w:spacing w:val="28"/>
          <w:sz w:val="28"/>
          <w:szCs w:val="28"/>
        </w:rPr>
        <w:t xml:space="preserve"> </w:t>
      </w:r>
      <w:r w:rsidRPr="00A02401">
        <w:rPr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й</w:t>
      </w:r>
      <w:r w:rsidRPr="00A02401">
        <w:rPr>
          <w:sz w:val="28"/>
          <w:szCs w:val="28"/>
        </w:rPr>
        <w:t>ствия централизованного</w:t>
      </w:r>
      <w:r w:rsidRPr="00A02401">
        <w:rPr>
          <w:spacing w:val="29"/>
          <w:sz w:val="28"/>
          <w:szCs w:val="28"/>
        </w:rPr>
        <w:t xml:space="preserve"> </w:t>
      </w:r>
      <w:r w:rsidRPr="00A02401">
        <w:rPr>
          <w:sz w:val="28"/>
          <w:szCs w:val="28"/>
        </w:rPr>
        <w:t>ист</w:t>
      </w:r>
      <w:r w:rsidRPr="00A02401">
        <w:rPr>
          <w:spacing w:val="-4"/>
          <w:sz w:val="28"/>
          <w:szCs w:val="28"/>
        </w:rPr>
        <w:t>о</w:t>
      </w:r>
      <w:r w:rsidRPr="00A02401">
        <w:rPr>
          <w:sz w:val="28"/>
          <w:szCs w:val="28"/>
        </w:rPr>
        <w:t>чник</w:t>
      </w:r>
      <w:r w:rsidRPr="00A02401">
        <w:rPr>
          <w:spacing w:val="-1"/>
          <w:sz w:val="28"/>
          <w:szCs w:val="28"/>
        </w:rPr>
        <w:t>а</w:t>
      </w:r>
      <w:r w:rsidRPr="00A02401">
        <w:rPr>
          <w:spacing w:val="29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>пл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27"/>
          <w:sz w:val="28"/>
          <w:szCs w:val="28"/>
        </w:rPr>
        <w:t xml:space="preserve"> </w:t>
      </w:r>
      <w:r w:rsidRPr="00A02401">
        <w:rPr>
          <w:sz w:val="28"/>
          <w:szCs w:val="28"/>
        </w:rPr>
        <w:t>э</w:t>
      </w:r>
      <w:r w:rsidRPr="00A02401">
        <w:rPr>
          <w:spacing w:val="-3"/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ер</w:t>
      </w:r>
      <w:r w:rsidRPr="00A02401">
        <w:rPr>
          <w:sz w:val="28"/>
          <w:szCs w:val="28"/>
        </w:rPr>
        <w:t>гии</w:t>
      </w:r>
      <w:r w:rsidRPr="00A02401">
        <w:rPr>
          <w:spacing w:val="30"/>
          <w:sz w:val="28"/>
          <w:szCs w:val="28"/>
        </w:rPr>
        <w:t xml:space="preserve"> </w:t>
      </w:r>
      <w:r w:rsidRPr="00A02401">
        <w:rPr>
          <w:sz w:val="28"/>
          <w:szCs w:val="28"/>
        </w:rPr>
        <w:t xml:space="preserve">п. </w:t>
      </w:r>
      <w:proofErr w:type="gramStart"/>
      <w:r w:rsidRPr="00A02401">
        <w:rPr>
          <w:sz w:val="28"/>
          <w:szCs w:val="28"/>
        </w:rPr>
        <w:t>Новая</w:t>
      </w:r>
      <w:proofErr w:type="gramEnd"/>
      <w:r w:rsidRPr="00A02401">
        <w:rPr>
          <w:sz w:val="28"/>
          <w:szCs w:val="28"/>
        </w:rPr>
        <w:t xml:space="preserve"> Калами</w:t>
      </w: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3129"/>
        <w:gridCol w:w="3129"/>
      </w:tblGrid>
      <w:tr w:rsidR="00AC7157" w:rsidRPr="00A02401" w:rsidTr="00A00D2F">
        <w:trPr>
          <w:jc w:val="center"/>
        </w:trPr>
        <w:tc>
          <w:tcPr>
            <w:tcW w:w="3794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Показатель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Существующее значение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Перспективные значения</w:t>
            </w:r>
          </w:p>
        </w:tc>
      </w:tr>
      <w:tr w:rsidR="00AC7157" w:rsidRPr="00A02401" w:rsidTr="00A00D2F">
        <w:trPr>
          <w:trHeight w:val="236"/>
          <w:jc w:val="center"/>
        </w:trPr>
        <w:tc>
          <w:tcPr>
            <w:tcW w:w="10052" w:type="dxa"/>
            <w:gridSpan w:val="3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  <w:rPr>
                <w:i/>
              </w:rPr>
            </w:pPr>
            <w:r w:rsidRPr="00A02401">
              <w:rPr>
                <w:i/>
              </w:rPr>
              <w:t>Котельная по ул. Механическая, 1а</w:t>
            </w:r>
          </w:p>
        </w:tc>
      </w:tr>
      <w:tr w:rsidR="00AC7157" w:rsidRPr="00A02401" w:rsidTr="00A00D2F">
        <w:trPr>
          <w:jc w:val="center"/>
        </w:trPr>
        <w:tc>
          <w:tcPr>
            <w:tcW w:w="3794" w:type="dxa"/>
          </w:tcPr>
          <w:p w:rsidR="00AC7157" w:rsidRPr="00A02401" w:rsidRDefault="00AC7157" w:rsidP="00A00D2F">
            <w:pPr>
              <w:pStyle w:val="e"/>
              <w:spacing w:before="0"/>
              <w:ind w:firstLine="0"/>
            </w:pPr>
            <w:r w:rsidRPr="00A02401">
              <w:rPr>
                <w:spacing w:val="-1"/>
              </w:rPr>
              <w:t>Ус</w:t>
            </w:r>
            <w:r w:rsidRPr="00A02401">
              <w:t>та</w:t>
            </w:r>
            <w:r w:rsidRPr="00A02401">
              <w:rPr>
                <w:spacing w:val="-1"/>
              </w:rPr>
              <w:t>н</w:t>
            </w:r>
            <w:r w:rsidRPr="00A02401">
              <w:t>о</w:t>
            </w:r>
            <w:r w:rsidRPr="00A02401">
              <w:rPr>
                <w:spacing w:val="-2"/>
              </w:rPr>
              <w:t>в</w:t>
            </w:r>
            <w:r w:rsidRPr="00A02401">
              <w:t>ле</w:t>
            </w:r>
            <w:r w:rsidRPr="00A02401">
              <w:rPr>
                <w:spacing w:val="-1"/>
              </w:rPr>
              <w:t>нн</w:t>
            </w:r>
            <w:r w:rsidRPr="00A02401">
              <w:t>ая</w:t>
            </w:r>
            <w:r w:rsidRPr="00A02401">
              <w:rPr>
                <w:spacing w:val="-4"/>
              </w:rPr>
              <w:t xml:space="preserve"> </w:t>
            </w:r>
            <w:r w:rsidRPr="00A02401">
              <w:t>те</w:t>
            </w:r>
            <w:r w:rsidRPr="00A02401">
              <w:rPr>
                <w:spacing w:val="-2"/>
              </w:rPr>
              <w:t>пл</w:t>
            </w:r>
            <w:r w:rsidRPr="00A02401">
              <w:t>о</w:t>
            </w:r>
            <w:r w:rsidRPr="00A02401">
              <w:rPr>
                <w:spacing w:val="1"/>
              </w:rPr>
              <w:t>в</w:t>
            </w:r>
            <w:r w:rsidRPr="00A02401">
              <w:t>ая</w:t>
            </w:r>
            <w:r w:rsidRPr="00A02401">
              <w:rPr>
                <w:spacing w:val="-7"/>
              </w:rPr>
              <w:t xml:space="preserve"> </w:t>
            </w:r>
            <w:r w:rsidRPr="00A02401">
              <w:rPr>
                <w:spacing w:val="-1"/>
              </w:rPr>
              <w:t>м</w:t>
            </w:r>
            <w:r w:rsidRPr="00A02401">
              <w:t>о</w:t>
            </w:r>
            <w:r w:rsidRPr="00A02401">
              <w:rPr>
                <w:spacing w:val="-2"/>
              </w:rPr>
              <w:t>щ</w:t>
            </w:r>
            <w:r w:rsidRPr="00A02401">
              <w:rPr>
                <w:spacing w:val="-1"/>
              </w:rPr>
              <w:t>н</w:t>
            </w:r>
            <w:r w:rsidRPr="00A02401">
              <w:t>о</w:t>
            </w:r>
            <w:r w:rsidRPr="00A02401">
              <w:rPr>
                <w:spacing w:val="-1"/>
              </w:rPr>
              <w:t>с</w:t>
            </w:r>
            <w:r w:rsidRPr="00A02401">
              <w:t>ть,</w:t>
            </w:r>
            <w:r w:rsidRPr="00A02401">
              <w:rPr>
                <w:spacing w:val="-2"/>
              </w:rPr>
              <w:t xml:space="preserve"> </w:t>
            </w:r>
            <w:r w:rsidRPr="00A02401">
              <w:t>Гк</w:t>
            </w:r>
            <w:r w:rsidRPr="00A02401">
              <w:rPr>
                <w:spacing w:val="-2"/>
              </w:rPr>
              <w:t>а</w:t>
            </w:r>
            <w:r w:rsidRPr="00A02401">
              <w:t>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13,0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13,0</w:t>
            </w:r>
          </w:p>
        </w:tc>
      </w:tr>
      <w:tr w:rsidR="00AC7157" w:rsidRPr="00A02401" w:rsidTr="00A00D2F">
        <w:trPr>
          <w:jc w:val="center"/>
        </w:trPr>
        <w:tc>
          <w:tcPr>
            <w:tcW w:w="3794" w:type="dxa"/>
          </w:tcPr>
          <w:p w:rsidR="00AC7157" w:rsidRPr="00A02401" w:rsidRDefault="00AC7157" w:rsidP="00A00D2F">
            <w:pPr>
              <w:pStyle w:val="e"/>
              <w:spacing w:before="0"/>
              <w:ind w:firstLine="0"/>
            </w:pPr>
            <w:r w:rsidRPr="00A02401">
              <w:t>Ра</w:t>
            </w:r>
            <w:r w:rsidRPr="00A02401">
              <w:rPr>
                <w:spacing w:val="-1"/>
              </w:rPr>
              <w:t>с</w:t>
            </w:r>
            <w:r w:rsidRPr="00A02401">
              <w:rPr>
                <w:spacing w:val="-2"/>
              </w:rPr>
              <w:t>п</w:t>
            </w:r>
            <w:r w:rsidRPr="00A02401">
              <w:t>ола</w:t>
            </w:r>
            <w:r w:rsidRPr="00A02401">
              <w:rPr>
                <w:spacing w:val="-3"/>
              </w:rPr>
              <w:t>г</w:t>
            </w:r>
            <w:r w:rsidRPr="00A02401">
              <w:t>ае</w:t>
            </w:r>
            <w:r w:rsidRPr="00A02401">
              <w:rPr>
                <w:spacing w:val="-1"/>
              </w:rPr>
              <w:t>м</w:t>
            </w:r>
            <w:r w:rsidRPr="00A02401">
              <w:t>ая</w:t>
            </w:r>
            <w:r w:rsidRPr="00A02401">
              <w:rPr>
                <w:spacing w:val="-2"/>
              </w:rPr>
              <w:t xml:space="preserve"> т</w:t>
            </w:r>
            <w:r w:rsidRPr="00A02401">
              <w:t>е</w:t>
            </w:r>
            <w:r w:rsidRPr="00A02401">
              <w:rPr>
                <w:spacing w:val="-2"/>
              </w:rPr>
              <w:t>п</w:t>
            </w:r>
            <w:r w:rsidRPr="00A02401">
              <w:t>ло</w:t>
            </w:r>
            <w:r w:rsidRPr="00A02401">
              <w:rPr>
                <w:spacing w:val="-2"/>
              </w:rPr>
              <w:t>в</w:t>
            </w:r>
            <w:r w:rsidRPr="00A02401">
              <w:t>ая</w:t>
            </w:r>
            <w:r w:rsidRPr="00A02401">
              <w:rPr>
                <w:spacing w:val="-2"/>
              </w:rPr>
              <w:t xml:space="preserve"> </w:t>
            </w:r>
            <w:r w:rsidRPr="00A02401">
              <w:rPr>
                <w:spacing w:val="-1"/>
              </w:rPr>
              <w:t>м</w:t>
            </w:r>
            <w:r w:rsidRPr="00A02401">
              <w:t>о</w:t>
            </w:r>
            <w:r w:rsidRPr="00A02401">
              <w:rPr>
                <w:spacing w:val="-2"/>
              </w:rPr>
              <w:t>щ</w:t>
            </w:r>
            <w:r w:rsidRPr="00A02401">
              <w:rPr>
                <w:spacing w:val="-1"/>
              </w:rPr>
              <w:t>н</w:t>
            </w:r>
            <w:r w:rsidRPr="00A02401">
              <w:t>о</w:t>
            </w:r>
            <w:r w:rsidRPr="00A02401">
              <w:rPr>
                <w:spacing w:val="-1"/>
              </w:rPr>
              <w:t>с</w:t>
            </w:r>
            <w:r w:rsidRPr="00A02401">
              <w:t>ть,</w:t>
            </w:r>
            <w:r w:rsidRPr="00A02401">
              <w:rPr>
                <w:spacing w:val="-1"/>
              </w:rPr>
              <w:t xml:space="preserve"> </w:t>
            </w:r>
            <w:r w:rsidRPr="00A02401">
              <w:t>Гк</w:t>
            </w:r>
            <w:r w:rsidRPr="00A02401">
              <w:rPr>
                <w:spacing w:val="-2"/>
              </w:rPr>
              <w:t>а</w:t>
            </w:r>
            <w:r w:rsidRPr="00A02401">
              <w:t>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13,0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13,0</w:t>
            </w:r>
          </w:p>
        </w:tc>
      </w:tr>
    </w:tbl>
    <w:p w:rsidR="0028764F" w:rsidRPr="00A02401" w:rsidRDefault="0028764F" w:rsidP="00A00D2F">
      <w:pPr>
        <w:pStyle w:val="e"/>
        <w:spacing w:before="0"/>
        <w:ind w:firstLine="0"/>
        <w:rPr>
          <w:spacing w:val="-1"/>
        </w:rPr>
        <w:sectPr w:rsidR="0028764F" w:rsidRPr="00A02401" w:rsidSect="007A0DB7">
          <w:pgSz w:w="11906" w:h="16838"/>
          <w:pgMar w:top="567" w:right="566" w:bottom="567" w:left="1276" w:header="709" w:footer="709" w:gutter="0"/>
          <w:pgNumType w:start="15"/>
          <w:cols w:space="708"/>
          <w:titlePg/>
          <w:docGrid w:linePitch="360"/>
        </w:sectPr>
      </w:pP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3129"/>
        <w:gridCol w:w="3129"/>
      </w:tblGrid>
      <w:tr w:rsidR="00AC7157" w:rsidRPr="00A02401" w:rsidTr="00A00D2F">
        <w:trPr>
          <w:jc w:val="center"/>
        </w:trPr>
        <w:tc>
          <w:tcPr>
            <w:tcW w:w="3794" w:type="dxa"/>
          </w:tcPr>
          <w:p w:rsidR="00AC7157" w:rsidRPr="00A02401" w:rsidRDefault="00AC7157" w:rsidP="00A00D2F">
            <w:pPr>
              <w:pStyle w:val="e"/>
              <w:spacing w:before="0"/>
              <w:ind w:firstLine="0"/>
            </w:pPr>
            <w:r w:rsidRPr="00A02401">
              <w:rPr>
                <w:spacing w:val="-1"/>
              </w:rPr>
              <w:lastRenderedPageBreak/>
              <w:t>П</w:t>
            </w:r>
            <w:r w:rsidRPr="00A02401">
              <w:t>отре</w:t>
            </w:r>
            <w:r w:rsidRPr="00A02401">
              <w:rPr>
                <w:spacing w:val="-3"/>
              </w:rPr>
              <w:t>б</w:t>
            </w:r>
            <w:r w:rsidRPr="00A02401">
              <w:t>ле</w:t>
            </w:r>
            <w:r w:rsidRPr="00A02401">
              <w:rPr>
                <w:spacing w:val="-1"/>
              </w:rPr>
              <w:t>н</w:t>
            </w:r>
            <w:r w:rsidRPr="00A02401">
              <w:t>ие</w:t>
            </w:r>
            <w:r w:rsidRPr="00A02401">
              <w:rPr>
                <w:spacing w:val="-4"/>
              </w:rPr>
              <w:t xml:space="preserve"> </w:t>
            </w:r>
            <w:r w:rsidRPr="00A02401">
              <w:t>те</w:t>
            </w:r>
            <w:r w:rsidRPr="00A02401">
              <w:rPr>
                <w:spacing w:val="-2"/>
              </w:rPr>
              <w:t>п</w:t>
            </w:r>
            <w:r w:rsidRPr="00A02401">
              <w:t>л</w:t>
            </w:r>
            <w:r w:rsidRPr="00A02401">
              <w:rPr>
                <w:spacing w:val="-2"/>
              </w:rPr>
              <w:t>о</w:t>
            </w:r>
            <w:r w:rsidRPr="00A02401">
              <w:rPr>
                <w:spacing w:val="1"/>
              </w:rPr>
              <w:t>в</w:t>
            </w:r>
            <w:r w:rsidRPr="00A02401">
              <w:rPr>
                <w:spacing w:val="-2"/>
              </w:rPr>
              <w:t>о</w:t>
            </w:r>
            <w:r w:rsidRPr="00A02401">
              <w:t>й</w:t>
            </w:r>
            <w:r w:rsidRPr="00A02401">
              <w:rPr>
                <w:spacing w:val="-2"/>
              </w:rPr>
              <w:t xml:space="preserve"> </w:t>
            </w:r>
            <w:r w:rsidRPr="00A02401">
              <w:rPr>
                <w:spacing w:val="-1"/>
              </w:rPr>
              <w:t>м</w:t>
            </w:r>
            <w:r w:rsidRPr="00A02401">
              <w:rPr>
                <w:spacing w:val="-2"/>
              </w:rPr>
              <w:t>ощ</w:t>
            </w:r>
            <w:r w:rsidRPr="00A02401">
              <w:rPr>
                <w:spacing w:val="-1"/>
              </w:rPr>
              <w:t>н</w:t>
            </w:r>
            <w:r w:rsidRPr="00A02401">
              <w:t>о</w:t>
            </w:r>
            <w:r w:rsidRPr="00A02401">
              <w:rPr>
                <w:spacing w:val="-1"/>
              </w:rPr>
              <w:t>с</w:t>
            </w:r>
            <w:r w:rsidRPr="00A02401">
              <w:t>ти</w:t>
            </w:r>
            <w:r w:rsidRPr="00A02401">
              <w:rPr>
                <w:spacing w:val="-2"/>
              </w:rPr>
              <w:t xml:space="preserve"> </w:t>
            </w:r>
            <w:r w:rsidRPr="00A02401">
              <w:rPr>
                <w:spacing w:val="-1"/>
              </w:rPr>
              <w:t>н</w:t>
            </w:r>
            <w:r w:rsidRPr="00A02401">
              <w:t>а</w:t>
            </w:r>
            <w:r w:rsidRPr="00A02401">
              <w:rPr>
                <w:spacing w:val="-1"/>
              </w:rPr>
              <w:t xml:space="preserve"> с</w:t>
            </w:r>
            <w:r w:rsidRPr="00A02401">
              <w:t>об</w:t>
            </w:r>
            <w:r w:rsidRPr="00A02401">
              <w:rPr>
                <w:spacing w:val="-3"/>
              </w:rPr>
              <w:t>с</w:t>
            </w:r>
            <w:r w:rsidRPr="00A02401">
              <w:t>т</w:t>
            </w:r>
            <w:r w:rsidRPr="00A02401">
              <w:rPr>
                <w:spacing w:val="1"/>
              </w:rPr>
              <w:t>в</w:t>
            </w:r>
            <w:r w:rsidRPr="00A02401">
              <w:t>е</w:t>
            </w:r>
            <w:r w:rsidRPr="00A02401">
              <w:rPr>
                <w:spacing w:val="-1"/>
              </w:rPr>
              <w:t>нн</w:t>
            </w:r>
            <w:r w:rsidRPr="00A02401">
              <w:t>ые</w:t>
            </w:r>
            <w:r w:rsidRPr="00A02401">
              <w:rPr>
                <w:spacing w:val="-4"/>
              </w:rPr>
              <w:t xml:space="preserve"> </w:t>
            </w:r>
            <w:r w:rsidRPr="00A02401">
              <w:t>и</w:t>
            </w:r>
            <w:r w:rsidRPr="00A02401">
              <w:rPr>
                <w:spacing w:val="-4"/>
              </w:rPr>
              <w:t xml:space="preserve"> </w:t>
            </w:r>
            <w:r w:rsidRPr="00A02401">
              <w:rPr>
                <w:spacing w:val="-1"/>
              </w:rPr>
              <w:t>х</w:t>
            </w:r>
            <w:r w:rsidRPr="00A02401">
              <w:t>оз</w:t>
            </w:r>
            <w:r w:rsidRPr="00A02401">
              <w:rPr>
                <w:spacing w:val="-2"/>
              </w:rPr>
              <w:t>я</w:t>
            </w:r>
            <w:r w:rsidRPr="00A02401">
              <w:rPr>
                <w:spacing w:val="1"/>
              </w:rPr>
              <w:t>й</w:t>
            </w:r>
            <w:r w:rsidRPr="00A02401">
              <w:rPr>
                <w:spacing w:val="-1"/>
              </w:rPr>
              <w:t>с</w:t>
            </w:r>
            <w:r w:rsidRPr="00A02401">
              <w:rPr>
                <w:spacing w:val="-2"/>
              </w:rPr>
              <w:t>т</w:t>
            </w:r>
            <w:r w:rsidRPr="00A02401">
              <w:rPr>
                <w:spacing w:val="1"/>
              </w:rPr>
              <w:t>в</w:t>
            </w:r>
            <w:r w:rsidRPr="00A02401">
              <w:t>е</w:t>
            </w:r>
            <w:r w:rsidRPr="00A02401">
              <w:rPr>
                <w:spacing w:val="-1"/>
              </w:rPr>
              <w:t>нн</w:t>
            </w:r>
            <w:r w:rsidRPr="00A02401">
              <w:t xml:space="preserve">ые </w:t>
            </w:r>
            <w:r w:rsidRPr="00A02401">
              <w:rPr>
                <w:spacing w:val="-1"/>
              </w:rPr>
              <w:t>ну</w:t>
            </w:r>
            <w:r w:rsidRPr="00A02401">
              <w:t>жды централизованного</w:t>
            </w:r>
            <w:r w:rsidRPr="00A02401">
              <w:rPr>
                <w:spacing w:val="-2"/>
              </w:rPr>
              <w:t xml:space="preserve"> </w:t>
            </w:r>
            <w:r w:rsidRPr="00A02401">
              <w:t>и</w:t>
            </w:r>
            <w:r w:rsidRPr="00A02401">
              <w:rPr>
                <w:spacing w:val="-1"/>
              </w:rPr>
              <w:t>с</w:t>
            </w:r>
            <w:r w:rsidRPr="00A02401">
              <w:t>т</w:t>
            </w:r>
            <w:r w:rsidRPr="00A02401">
              <w:rPr>
                <w:spacing w:val="-2"/>
              </w:rPr>
              <w:t>о</w:t>
            </w:r>
            <w:r w:rsidRPr="00A02401">
              <w:t>ч</w:t>
            </w:r>
            <w:r w:rsidRPr="00A02401">
              <w:rPr>
                <w:spacing w:val="-1"/>
              </w:rPr>
              <w:t>н</w:t>
            </w:r>
            <w:r w:rsidRPr="00A02401">
              <w:t>ика</w:t>
            </w:r>
            <w:r w:rsidRPr="00A02401">
              <w:rPr>
                <w:spacing w:val="-3"/>
              </w:rPr>
              <w:t xml:space="preserve"> </w:t>
            </w:r>
            <w:r w:rsidRPr="00A02401">
              <w:t>те</w:t>
            </w:r>
            <w:r w:rsidRPr="00A02401">
              <w:rPr>
                <w:spacing w:val="-2"/>
              </w:rPr>
              <w:t>п</w:t>
            </w:r>
            <w:r w:rsidRPr="00A02401">
              <w:t>л</w:t>
            </w:r>
            <w:r w:rsidRPr="00A02401">
              <w:rPr>
                <w:spacing w:val="-2"/>
              </w:rPr>
              <w:t>о</w:t>
            </w:r>
            <w:r w:rsidRPr="00A02401">
              <w:rPr>
                <w:spacing w:val="1"/>
              </w:rPr>
              <w:t>в</w:t>
            </w:r>
            <w:r w:rsidRPr="00A02401">
              <w:rPr>
                <w:spacing w:val="-2"/>
              </w:rPr>
              <w:t>о</w:t>
            </w:r>
            <w:r w:rsidRPr="00A02401">
              <w:t>й</w:t>
            </w:r>
            <w:r w:rsidRPr="00A02401">
              <w:rPr>
                <w:spacing w:val="-1"/>
              </w:rPr>
              <w:t xml:space="preserve"> </w:t>
            </w:r>
            <w:r w:rsidRPr="00A02401">
              <w:t>э</w:t>
            </w:r>
            <w:r w:rsidRPr="00A02401">
              <w:rPr>
                <w:spacing w:val="-1"/>
              </w:rPr>
              <w:t>н</w:t>
            </w:r>
            <w:r w:rsidRPr="00A02401">
              <w:t>ерг</w:t>
            </w:r>
            <w:r w:rsidRPr="00A02401">
              <w:rPr>
                <w:spacing w:val="-3"/>
              </w:rPr>
              <w:t>и</w:t>
            </w:r>
            <w:r w:rsidRPr="00A02401">
              <w:t>и,</w:t>
            </w:r>
            <w:r w:rsidRPr="00A02401">
              <w:rPr>
                <w:spacing w:val="-1"/>
              </w:rPr>
              <w:t xml:space="preserve"> </w:t>
            </w:r>
            <w:r w:rsidRPr="00A02401">
              <w:t>Г</w:t>
            </w:r>
            <w:r w:rsidRPr="00A02401">
              <w:rPr>
                <w:spacing w:val="-3"/>
              </w:rPr>
              <w:t>к</w:t>
            </w:r>
            <w:r w:rsidRPr="00A02401">
              <w:t>ал/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0,022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0,022</w:t>
            </w:r>
          </w:p>
        </w:tc>
      </w:tr>
      <w:tr w:rsidR="00AC7157" w:rsidRPr="00A02401" w:rsidTr="00A00D2F">
        <w:trPr>
          <w:jc w:val="center"/>
        </w:trPr>
        <w:tc>
          <w:tcPr>
            <w:tcW w:w="3794" w:type="dxa"/>
          </w:tcPr>
          <w:p w:rsidR="00AC7157" w:rsidRPr="00A02401" w:rsidRDefault="00AC7157" w:rsidP="00A00D2F">
            <w:pPr>
              <w:pStyle w:val="e"/>
              <w:spacing w:before="0"/>
              <w:ind w:firstLine="0"/>
              <w:rPr>
                <w:spacing w:val="-1"/>
              </w:rPr>
            </w:pPr>
            <w:r w:rsidRPr="00A02401">
              <w:rPr>
                <w:spacing w:val="-1"/>
              </w:rPr>
              <w:t>Т</w:t>
            </w:r>
            <w:r w:rsidRPr="00A02401">
              <w:t>е</w:t>
            </w:r>
            <w:r w:rsidRPr="00A02401">
              <w:rPr>
                <w:spacing w:val="-2"/>
              </w:rPr>
              <w:t>п</w:t>
            </w:r>
            <w:r w:rsidRPr="00A02401">
              <w:t>ло</w:t>
            </w:r>
            <w:r w:rsidRPr="00A02401">
              <w:rPr>
                <w:spacing w:val="1"/>
              </w:rPr>
              <w:t>в</w:t>
            </w:r>
            <w:r w:rsidRPr="00A02401">
              <w:t>ая</w:t>
            </w:r>
            <w:r w:rsidRPr="00A02401">
              <w:rPr>
                <w:spacing w:val="-3"/>
              </w:rPr>
              <w:t xml:space="preserve"> </w:t>
            </w:r>
            <w:r w:rsidRPr="00A02401">
              <w:rPr>
                <w:spacing w:val="-1"/>
              </w:rPr>
              <w:t>м</w:t>
            </w:r>
            <w:r w:rsidRPr="00A02401">
              <w:t>о</w:t>
            </w:r>
            <w:r w:rsidRPr="00A02401">
              <w:rPr>
                <w:spacing w:val="-2"/>
              </w:rPr>
              <w:t>щ</w:t>
            </w:r>
            <w:r w:rsidRPr="00A02401">
              <w:rPr>
                <w:spacing w:val="-1"/>
              </w:rPr>
              <w:t>н</w:t>
            </w:r>
            <w:r w:rsidRPr="00A02401">
              <w:t>о</w:t>
            </w:r>
            <w:r w:rsidRPr="00A02401">
              <w:rPr>
                <w:spacing w:val="-1"/>
              </w:rPr>
              <w:t>с</w:t>
            </w:r>
            <w:r w:rsidRPr="00A02401">
              <w:t>ть централиз</w:t>
            </w:r>
            <w:r w:rsidRPr="00A02401">
              <w:t>о</w:t>
            </w:r>
            <w:r w:rsidRPr="00A02401">
              <w:t>ванного</w:t>
            </w:r>
            <w:r w:rsidRPr="00A02401">
              <w:rPr>
                <w:spacing w:val="-3"/>
              </w:rPr>
              <w:t xml:space="preserve"> </w:t>
            </w:r>
            <w:r w:rsidRPr="00A02401">
              <w:t>и</w:t>
            </w:r>
            <w:r w:rsidRPr="00A02401">
              <w:rPr>
                <w:spacing w:val="-1"/>
              </w:rPr>
              <w:t>с</w:t>
            </w:r>
            <w:r w:rsidRPr="00A02401">
              <w:rPr>
                <w:spacing w:val="-2"/>
              </w:rPr>
              <w:t>т</w:t>
            </w:r>
            <w:r w:rsidRPr="00A02401">
              <w:t>о</w:t>
            </w:r>
            <w:r w:rsidRPr="00A02401">
              <w:rPr>
                <w:spacing w:val="-2"/>
              </w:rPr>
              <w:t>ч</w:t>
            </w:r>
            <w:r w:rsidRPr="00A02401">
              <w:rPr>
                <w:spacing w:val="-1"/>
              </w:rPr>
              <w:t>н</w:t>
            </w:r>
            <w:r w:rsidRPr="00A02401">
              <w:t>ика те</w:t>
            </w:r>
            <w:r w:rsidRPr="00A02401">
              <w:rPr>
                <w:spacing w:val="-2"/>
              </w:rPr>
              <w:t>пл</w:t>
            </w:r>
            <w:r w:rsidRPr="00A02401">
              <w:t>о</w:t>
            </w:r>
            <w:r w:rsidRPr="00A02401">
              <w:rPr>
                <w:spacing w:val="1"/>
              </w:rPr>
              <w:t>в</w:t>
            </w:r>
            <w:r w:rsidRPr="00A02401">
              <w:rPr>
                <w:spacing w:val="-2"/>
              </w:rPr>
              <w:t>о</w:t>
            </w:r>
            <w:r w:rsidRPr="00A02401">
              <w:t>й</w:t>
            </w:r>
            <w:r w:rsidRPr="00A02401">
              <w:rPr>
                <w:spacing w:val="-1"/>
              </w:rPr>
              <w:t xml:space="preserve"> </w:t>
            </w:r>
            <w:r w:rsidRPr="00A02401">
              <w:t>э</w:t>
            </w:r>
            <w:r w:rsidRPr="00A02401">
              <w:rPr>
                <w:spacing w:val="-1"/>
              </w:rPr>
              <w:t>н</w:t>
            </w:r>
            <w:r w:rsidRPr="00A02401">
              <w:rPr>
                <w:spacing w:val="-2"/>
              </w:rPr>
              <w:t>е</w:t>
            </w:r>
            <w:r w:rsidRPr="00A02401">
              <w:t>р</w:t>
            </w:r>
            <w:r w:rsidRPr="00A02401">
              <w:t>гии</w:t>
            </w:r>
            <w:r w:rsidRPr="00A02401">
              <w:rPr>
                <w:spacing w:val="-1"/>
              </w:rPr>
              <w:t xml:space="preserve"> н</w:t>
            </w:r>
            <w:r w:rsidRPr="00A02401">
              <w:rPr>
                <w:spacing w:val="-2"/>
              </w:rPr>
              <w:t>е</w:t>
            </w:r>
            <w:r w:rsidRPr="00A02401">
              <w:t>тто,</w:t>
            </w:r>
            <w:r w:rsidRPr="00A02401">
              <w:rPr>
                <w:spacing w:val="-1"/>
              </w:rPr>
              <w:t xml:space="preserve"> </w:t>
            </w:r>
            <w:r w:rsidRPr="00A02401">
              <w:t>Гк</w:t>
            </w:r>
            <w:r w:rsidRPr="00A02401">
              <w:rPr>
                <w:spacing w:val="-2"/>
              </w:rPr>
              <w:t>а</w:t>
            </w:r>
            <w:r w:rsidRPr="00A02401">
              <w:t>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12,97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12,97</w:t>
            </w:r>
          </w:p>
        </w:tc>
      </w:tr>
      <w:tr w:rsidR="00AC7157" w:rsidRPr="00A02401" w:rsidTr="00A00D2F">
        <w:trPr>
          <w:jc w:val="center"/>
        </w:trPr>
        <w:tc>
          <w:tcPr>
            <w:tcW w:w="3794" w:type="dxa"/>
          </w:tcPr>
          <w:p w:rsidR="00AC7157" w:rsidRPr="00A02401" w:rsidRDefault="00AC7157" w:rsidP="00A00D2F">
            <w:pPr>
              <w:pStyle w:val="e"/>
              <w:spacing w:before="0"/>
              <w:ind w:firstLine="0"/>
              <w:rPr>
                <w:b/>
              </w:rPr>
            </w:pPr>
            <w:r w:rsidRPr="00A02401">
              <w:rPr>
                <w:spacing w:val="-1"/>
              </w:rPr>
              <w:t>Сумм</w:t>
            </w:r>
            <w:r w:rsidRPr="00A02401">
              <w:t>ар</w:t>
            </w:r>
            <w:r w:rsidRPr="00A02401">
              <w:rPr>
                <w:spacing w:val="-1"/>
              </w:rPr>
              <w:t>н</w:t>
            </w:r>
            <w:r w:rsidRPr="00A02401">
              <w:t>ая</w:t>
            </w:r>
            <w:r w:rsidRPr="00A02401">
              <w:rPr>
                <w:spacing w:val="-3"/>
              </w:rPr>
              <w:t xml:space="preserve"> </w:t>
            </w:r>
            <w:r w:rsidRPr="00A02401">
              <w:t>те</w:t>
            </w:r>
            <w:r w:rsidRPr="00A02401">
              <w:rPr>
                <w:spacing w:val="-2"/>
              </w:rPr>
              <w:t>п</w:t>
            </w:r>
            <w:r w:rsidRPr="00A02401">
              <w:t>ло</w:t>
            </w:r>
            <w:r w:rsidRPr="00A02401">
              <w:rPr>
                <w:spacing w:val="1"/>
              </w:rPr>
              <w:t>в</w:t>
            </w:r>
            <w:r w:rsidRPr="00A02401">
              <w:t>ая</w:t>
            </w:r>
            <w:r w:rsidRPr="00A02401">
              <w:rPr>
                <w:spacing w:val="-2"/>
              </w:rPr>
              <w:t xml:space="preserve"> </w:t>
            </w:r>
            <w:r w:rsidRPr="00A02401">
              <w:rPr>
                <w:spacing w:val="-1"/>
              </w:rPr>
              <w:t>н</w:t>
            </w:r>
            <w:r w:rsidRPr="00A02401">
              <w:t>а</w:t>
            </w:r>
            <w:r w:rsidRPr="00A02401">
              <w:rPr>
                <w:spacing w:val="-3"/>
              </w:rPr>
              <w:t>г</w:t>
            </w:r>
            <w:r w:rsidRPr="00A02401">
              <w:rPr>
                <w:spacing w:val="-2"/>
              </w:rPr>
              <w:t>р</w:t>
            </w:r>
            <w:r w:rsidRPr="00A02401">
              <w:rPr>
                <w:spacing w:val="-1"/>
              </w:rPr>
              <w:t>у</w:t>
            </w:r>
            <w:r w:rsidRPr="00A02401">
              <w:t xml:space="preserve">зка </w:t>
            </w:r>
            <w:r w:rsidRPr="00A02401">
              <w:rPr>
                <w:spacing w:val="-2"/>
              </w:rPr>
              <w:t>п</w:t>
            </w:r>
            <w:r w:rsidRPr="00A02401">
              <w:rPr>
                <w:spacing w:val="-2"/>
              </w:rPr>
              <w:t>о</w:t>
            </w:r>
            <w:r w:rsidRPr="00A02401">
              <w:t>тре</w:t>
            </w:r>
            <w:r w:rsidRPr="00A02401">
              <w:rPr>
                <w:spacing w:val="-3"/>
              </w:rPr>
              <w:t>б</w:t>
            </w:r>
            <w:r w:rsidRPr="00A02401">
              <w:t>ит</w:t>
            </w:r>
            <w:r w:rsidRPr="00A02401">
              <w:rPr>
                <w:spacing w:val="-2"/>
              </w:rPr>
              <w:t>е</w:t>
            </w:r>
            <w:r w:rsidRPr="00A02401">
              <w:t>ле</w:t>
            </w:r>
            <w:r w:rsidRPr="00A02401">
              <w:rPr>
                <w:spacing w:val="-3"/>
              </w:rPr>
              <w:t>й</w:t>
            </w:r>
            <w:r w:rsidRPr="00A02401">
              <w:t>,</w:t>
            </w:r>
            <w:r w:rsidRPr="00A02401">
              <w:rPr>
                <w:spacing w:val="-1"/>
              </w:rPr>
              <w:t xml:space="preserve"> </w:t>
            </w:r>
            <w:r w:rsidRPr="00A02401">
              <w:t>Гк</w:t>
            </w:r>
            <w:r w:rsidRPr="00A02401">
              <w:rPr>
                <w:spacing w:val="-2"/>
              </w:rPr>
              <w:t>а</w:t>
            </w:r>
            <w:r w:rsidRPr="00A02401">
              <w:t>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1,21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1,21</w:t>
            </w:r>
          </w:p>
        </w:tc>
      </w:tr>
      <w:tr w:rsidR="00AC7157" w:rsidRPr="00A02401" w:rsidTr="00A00D2F">
        <w:trPr>
          <w:jc w:val="center"/>
        </w:trPr>
        <w:tc>
          <w:tcPr>
            <w:tcW w:w="3794" w:type="dxa"/>
          </w:tcPr>
          <w:p w:rsidR="00AC7157" w:rsidRPr="00A02401" w:rsidRDefault="00AC7157" w:rsidP="00A00D2F">
            <w:pPr>
              <w:pStyle w:val="e"/>
              <w:spacing w:before="0"/>
              <w:ind w:firstLine="0"/>
            </w:pPr>
            <w:r w:rsidRPr="00A02401">
              <w:rPr>
                <w:spacing w:val="-1"/>
              </w:rPr>
              <w:t>Т</w:t>
            </w:r>
            <w:r w:rsidRPr="00A02401">
              <w:t>е</w:t>
            </w:r>
            <w:r w:rsidRPr="00A02401">
              <w:rPr>
                <w:spacing w:val="-2"/>
              </w:rPr>
              <w:t>п</w:t>
            </w:r>
            <w:r w:rsidRPr="00A02401">
              <w:t>ло</w:t>
            </w:r>
            <w:r w:rsidRPr="00A02401">
              <w:rPr>
                <w:spacing w:val="1"/>
              </w:rPr>
              <w:t>в</w:t>
            </w:r>
            <w:r w:rsidRPr="00A02401">
              <w:t xml:space="preserve">ые </w:t>
            </w:r>
            <w:r w:rsidRPr="00A02401">
              <w:rPr>
                <w:spacing w:val="-2"/>
              </w:rPr>
              <w:t>по</w:t>
            </w:r>
            <w:r w:rsidRPr="00A02401">
              <w:t>т</w:t>
            </w:r>
            <w:r w:rsidRPr="00A02401">
              <w:rPr>
                <w:spacing w:val="-2"/>
              </w:rPr>
              <w:t>е</w:t>
            </w:r>
            <w:r w:rsidRPr="00A02401">
              <w:t xml:space="preserve">ри </w:t>
            </w:r>
            <w:r w:rsidRPr="00A02401">
              <w:rPr>
                <w:spacing w:val="-2"/>
              </w:rPr>
              <w:t>ч</w:t>
            </w:r>
            <w:r w:rsidRPr="00A02401">
              <w:t>ер</w:t>
            </w:r>
            <w:r w:rsidRPr="00A02401">
              <w:rPr>
                <w:spacing w:val="-2"/>
              </w:rPr>
              <w:t>е</w:t>
            </w:r>
            <w:r w:rsidRPr="00A02401">
              <w:t>з</w:t>
            </w:r>
            <w:r w:rsidRPr="00A02401">
              <w:rPr>
                <w:spacing w:val="-1"/>
              </w:rPr>
              <w:t xml:space="preserve"> </w:t>
            </w:r>
            <w:r w:rsidRPr="00A02401">
              <w:t>т</w:t>
            </w:r>
            <w:r w:rsidRPr="00A02401">
              <w:rPr>
                <w:spacing w:val="-2"/>
              </w:rPr>
              <w:t>еп</w:t>
            </w:r>
            <w:r w:rsidRPr="00A02401">
              <w:t>лоиз</w:t>
            </w:r>
            <w:r w:rsidRPr="00A02401">
              <w:t>о</w:t>
            </w:r>
            <w:r w:rsidRPr="00A02401">
              <w:t>л</w:t>
            </w:r>
            <w:r w:rsidRPr="00A02401">
              <w:rPr>
                <w:spacing w:val="-2"/>
              </w:rPr>
              <w:t>я</w:t>
            </w:r>
            <w:r w:rsidRPr="00A02401">
              <w:t>ци</w:t>
            </w:r>
            <w:r w:rsidRPr="00A02401">
              <w:rPr>
                <w:spacing w:val="-2"/>
              </w:rPr>
              <w:t>ю</w:t>
            </w:r>
            <w:r w:rsidRPr="00A02401">
              <w:t>,</w:t>
            </w:r>
            <w:r w:rsidRPr="00A02401">
              <w:rPr>
                <w:spacing w:val="-1"/>
              </w:rPr>
              <w:t xml:space="preserve"> </w:t>
            </w:r>
            <w:r w:rsidRPr="00A02401">
              <w:t>Г</w:t>
            </w:r>
            <w:r w:rsidRPr="00A02401">
              <w:rPr>
                <w:spacing w:val="-3"/>
              </w:rPr>
              <w:t>к</w:t>
            </w:r>
            <w:r w:rsidRPr="00A02401">
              <w:t>ал/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0,146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0,146</w:t>
            </w:r>
          </w:p>
        </w:tc>
      </w:tr>
      <w:tr w:rsidR="00AC7157" w:rsidRPr="00A02401" w:rsidTr="00A00D2F">
        <w:trPr>
          <w:jc w:val="center"/>
        </w:trPr>
        <w:tc>
          <w:tcPr>
            <w:tcW w:w="3794" w:type="dxa"/>
          </w:tcPr>
          <w:p w:rsidR="00AC7157" w:rsidRPr="00A02401" w:rsidRDefault="00AC7157" w:rsidP="00A00D2F">
            <w:pPr>
              <w:pStyle w:val="e"/>
              <w:spacing w:before="0"/>
              <w:ind w:firstLine="0"/>
            </w:pPr>
            <w:r w:rsidRPr="00A02401">
              <w:rPr>
                <w:spacing w:val="-1"/>
              </w:rPr>
              <w:t>П</w:t>
            </w:r>
            <w:r w:rsidRPr="00A02401">
              <w:t>ри</w:t>
            </w:r>
            <w:r w:rsidRPr="00A02401">
              <w:rPr>
                <w:spacing w:val="-1"/>
              </w:rPr>
              <w:t>с</w:t>
            </w:r>
            <w:r w:rsidRPr="00A02401">
              <w:t>оеди</w:t>
            </w:r>
            <w:r w:rsidRPr="00A02401">
              <w:rPr>
                <w:spacing w:val="-3"/>
              </w:rPr>
              <w:t>н</w:t>
            </w:r>
            <w:r w:rsidRPr="00A02401">
              <w:t>е</w:t>
            </w:r>
            <w:r w:rsidRPr="00A02401">
              <w:rPr>
                <w:spacing w:val="-1"/>
              </w:rPr>
              <w:t>нн</w:t>
            </w:r>
            <w:r w:rsidRPr="00A02401">
              <w:t>ая</w:t>
            </w:r>
            <w:r w:rsidRPr="00A02401">
              <w:rPr>
                <w:spacing w:val="-3"/>
              </w:rPr>
              <w:t xml:space="preserve"> </w:t>
            </w:r>
            <w:r w:rsidRPr="00A02401">
              <w:t>те</w:t>
            </w:r>
            <w:r w:rsidRPr="00A02401">
              <w:rPr>
                <w:spacing w:val="-2"/>
              </w:rPr>
              <w:t>п</w:t>
            </w:r>
            <w:r w:rsidRPr="00A02401">
              <w:t>л</w:t>
            </w:r>
            <w:r w:rsidRPr="00A02401">
              <w:rPr>
                <w:spacing w:val="-2"/>
              </w:rPr>
              <w:t>о</w:t>
            </w:r>
            <w:r w:rsidRPr="00A02401">
              <w:rPr>
                <w:spacing w:val="1"/>
              </w:rPr>
              <w:t>в</w:t>
            </w:r>
            <w:r w:rsidRPr="00A02401">
              <w:rPr>
                <w:spacing w:val="-2"/>
              </w:rPr>
              <w:t>а</w:t>
            </w:r>
            <w:r w:rsidRPr="00A02401">
              <w:t>я</w:t>
            </w:r>
            <w:r w:rsidRPr="00A02401">
              <w:rPr>
                <w:spacing w:val="-2"/>
              </w:rPr>
              <w:t xml:space="preserve"> </w:t>
            </w:r>
            <w:r w:rsidRPr="00A02401">
              <w:rPr>
                <w:spacing w:val="-1"/>
              </w:rPr>
              <w:t>н</w:t>
            </w:r>
            <w:r w:rsidRPr="00A02401">
              <w:t>агр</w:t>
            </w:r>
            <w:r w:rsidRPr="00A02401">
              <w:rPr>
                <w:spacing w:val="-1"/>
              </w:rPr>
              <w:t>у</w:t>
            </w:r>
            <w:r w:rsidRPr="00A02401">
              <w:t>з</w:t>
            </w:r>
            <w:r w:rsidRPr="00A02401">
              <w:t xml:space="preserve">ка </w:t>
            </w:r>
            <w:r w:rsidRPr="00A02401">
              <w:rPr>
                <w:spacing w:val="-1"/>
              </w:rPr>
              <w:t>(</w:t>
            </w:r>
            <w:r w:rsidRPr="00A02401">
              <w:t>с</w:t>
            </w:r>
            <w:r w:rsidRPr="00A02401">
              <w:rPr>
                <w:spacing w:val="-1"/>
              </w:rPr>
              <w:t xml:space="preserve"> у</w:t>
            </w:r>
            <w:r w:rsidRPr="00A02401">
              <w:rPr>
                <w:spacing w:val="-2"/>
              </w:rPr>
              <w:t>ч</w:t>
            </w:r>
            <w:r w:rsidRPr="00A02401">
              <w:t>е</w:t>
            </w:r>
            <w:r w:rsidRPr="00A02401">
              <w:rPr>
                <w:spacing w:val="-2"/>
              </w:rPr>
              <w:t>т</w:t>
            </w:r>
            <w:r w:rsidRPr="00A02401">
              <w:t>ом</w:t>
            </w:r>
            <w:r w:rsidRPr="00A02401">
              <w:rPr>
                <w:spacing w:val="-2"/>
              </w:rPr>
              <w:t xml:space="preserve"> </w:t>
            </w:r>
            <w:r w:rsidRPr="00A02401">
              <w:t>те</w:t>
            </w:r>
            <w:r w:rsidRPr="00A02401">
              <w:rPr>
                <w:spacing w:val="-2"/>
              </w:rPr>
              <w:t>п</w:t>
            </w:r>
            <w:r w:rsidRPr="00A02401">
              <w:t>л</w:t>
            </w:r>
            <w:r w:rsidRPr="00A02401">
              <w:rPr>
                <w:spacing w:val="-2"/>
              </w:rPr>
              <w:t>о</w:t>
            </w:r>
            <w:r w:rsidRPr="00A02401">
              <w:rPr>
                <w:spacing w:val="1"/>
              </w:rPr>
              <w:t>в</w:t>
            </w:r>
            <w:r w:rsidRPr="00A02401">
              <w:t>ых</w:t>
            </w:r>
            <w:r w:rsidRPr="00A02401">
              <w:rPr>
                <w:spacing w:val="-1"/>
              </w:rPr>
              <w:t xml:space="preserve"> </w:t>
            </w:r>
            <w:r w:rsidRPr="00A02401">
              <w:rPr>
                <w:spacing w:val="-2"/>
              </w:rPr>
              <w:t>п</w:t>
            </w:r>
            <w:r w:rsidRPr="00A02401">
              <w:t>от</w:t>
            </w:r>
            <w:r w:rsidRPr="00A02401">
              <w:rPr>
                <w:spacing w:val="-2"/>
              </w:rPr>
              <w:t>е</w:t>
            </w:r>
            <w:r w:rsidRPr="00A02401">
              <w:t>рь</w:t>
            </w:r>
            <w:r w:rsidRPr="00A02401">
              <w:rPr>
                <w:spacing w:val="-3"/>
              </w:rPr>
              <w:t xml:space="preserve"> </w:t>
            </w:r>
            <w:r w:rsidRPr="00A02401">
              <w:t>в</w:t>
            </w:r>
            <w:r w:rsidRPr="00A02401">
              <w:rPr>
                <w:w w:val="99"/>
              </w:rPr>
              <w:t xml:space="preserve"> </w:t>
            </w:r>
            <w:r w:rsidRPr="00A02401">
              <w:t>те</w:t>
            </w:r>
            <w:r w:rsidRPr="00A02401">
              <w:rPr>
                <w:spacing w:val="-2"/>
              </w:rPr>
              <w:t>п</w:t>
            </w:r>
            <w:r w:rsidRPr="00A02401">
              <w:t>ло</w:t>
            </w:r>
            <w:r w:rsidRPr="00A02401">
              <w:rPr>
                <w:spacing w:val="1"/>
              </w:rPr>
              <w:t>в</w:t>
            </w:r>
            <w:r w:rsidRPr="00A02401">
              <w:t>ых</w:t>
            </w:r>
            <w:r w:rsidRPr="00A02401">
              <w:rPr>
                <w:spacing w:val="-4"/>
              </w:rPr>
              <w:t xml:space="preserve"> </w:t>
            </w:r>
            <w:r w:rsidRPr="00A02401">
              <w:rPr>
                <w:spacing w:val="-1"/>
              </w:rPr>
              <w:t>с</w:t>
            </w:r>
            <w:r w:rsidRPr="00A02401">
              <w:t>ет</w:t>
            </w:r>
            <w:r w:rsidRPr="00A02401">
              <w:rPr>
                <w:spacing w:val="-2"/>
              </w:rPr>
              <w:t>я</w:t>
            </w:r>
            <w:r w:rsidRPr="00A02401">
              <w:rPr>
                <w:spacing w:val="-1"/>
              </w:rPr>
              <w:t>х)</w:t>
            </w:r>
            <w:r w:rsidRPr="00A02401">
              <w:t>,</w:t>
            </w:r>
            <w:r w:rsidRPr="00A02401">
              <w:rPr>
                <w:spacing w:val="-1"/>
              </w:rPr>
              <w:t xml:space="preserve"> </w:t>
            </w:r>
            <w:r w:rsidRPr="00A02401">
              <w:t>Г</w:t>
            </w:r>
            <w:r w:rsidRPr="00A02401">
              <w:rPr>
                <w:spacing w:val="-3"/>
              </w:rPr>
              <w:t>к</w:t>
            </w:r>
            <w:r w:rsidRPr="00A02401">
              <w:t>ал/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1,35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1,35</w:t>
            </w:r>
          </w:p>
        </w:tc>
      </w:tr>
      <w:tr w:rsidR="00AC7157" w:rsidRPr="00A02401" w:rsidTr="00A00D2F">
        <w:trPr>
          <w:trHeight w:val="528"/>
          <w:jc w:val="center"/>
        </w:trPr>
        <w:tc>
          <w:tcPr>
            <w:tcW w:w="3794" w:type="dxa"/>
          </w:tcPr>
          <w:p w:rsidR="00AC7157" w:rsidRPr="00A02401" w:rsidRDefault="00AC7157" w:rsidP="00A00D2F">
            <w:pPr>
              <w:pStyle w:val="e"/>
              <w:spacing w:before="0"/>
              <w:ind w:firstLine="0"/>
              <w:rPr>
                <w:b/>
              </w:rPr>
            </w:pPr>
            <w:r w:rsidRPr="00A02401">
              <w:rPr>
                <w:spacing w:val="1"/>
              </w:rPr>
              <w:t>Д</w:t>
            </w:r>
            <w:r w:rsidRPr="00A02401">
              <w:t>е</w:t>
            </w:r>
            <w:r w:rsidRPr="00A02401">
              <w:rPr>
                <w:spacing w:val="-2"/>
              </w:rPr>
              <w:t>ф</w:t>
            </w:r>
            <w:r w:rsidRPr="00A02401">
              <w:t>ицит</w:t>
            </w:r>
            <w:r w:rsidRPr="00A02401">
              <w:rPr>
                <w:spacing w:val="-1"/>
              </w:rPr>
              <w:t xml:space="preserve"> (</w:t>
            </w:r>
            <w:r w:rsidRPr="00A02401">
              <w:rPr>
                <w:spacing w:val="-2"/>
              </w:rPr>
              <w:t>р</w:t>
            </w:r>
            <w:r w:rsidRPr="00A02401">
              <w:t>е</w:t>
            </w:r>
            <w:r w:rsidRPr="00A02401">
              <w:rPr>
                <w:spacing w:val="-2"/>
              </w:rPr>
              <w:t>з</w:t>
            </w:r>
            <w:r w:rsidRPr="00A02401">
              <w:t>е</w:t>
            </w:r>
            <w:r w:rsidRPr="00A02401">
              <w:rPr>
                <w:spacing w:val="-2"/>
              </w:rPr>
              <w:t>р</w:t>
            </w:r>
            <w:r w:rsidRPr="00A02401">
              <w:rPr>
                <w:spacing w:val="1"/>
              </w:rPr>
              <w:t>в</w:t>
            </w:r>
            <w:r w:rsidRPr="00A02401">
              <w:t>)</w:t>
            </w:r>
            <w:r w:rsidRPr="00A02401">
              <w:rPr>
                <w:spacing w:val="-2"/>
              </w:rPr>
              <w:t xml:space="preserve"> </w:t>
            </w:r>
            <w:r w:rsidRPr="00A02401">
              <w:t>те</w:t>
            </w:r>
            <w:r w:rsidRPr="00A02401">
              <w:rPr>
                <w:spacing w:val="-2"/>
              </w:rPr>
              <w:t>п</w:t>
            </w:r>
            <w:r w:rsidRPr="00A02401">
              <w:t>л</w:t>
            </w:r>
            <w:r w:rsidRPr="00A02401">
              <w:rPr>
                <w:spacing w:val="-2"/>
              </w:rPr>
              <w:t>о</w:t>
            </w:r>
            <w:r w:rsidRPr="00A02401">
              <w:rPr>
                <w:spacing w:val="1"/>
              </w:rPr>
              <w:t>в</w:t>
            </w:r>
            <w:r w:rsidRPr="00A02401">
              <w:rPr>
                <w:spacing w:val="-2"/>
              </w:rPr>
              <w:t>о</w:t>
            </w:r>
            <w:r w:rsidRPr="00A02401">
              <w:t>й</w:t>
            </w:r>
            <w:r w:rsidRPr="00A02401">
              <w:rPr>
                <w:spacing w:val="-1"/>
              </w:rPr>
              <w:t xml:space="preserve"> м</w:t>
            </w:r>
            <w:r w:rsidRPr="00A02401">
              <w:t>о</w:t>
            </w:r>
            <w:r w:rsidRPr="00A02401">
              <w:rPr>
                <w:spacing w:val="-2"/>
              </w:rPr>
              <w:t>щ</w:t>
            </w:r>
            <w:r w:rsidRPr="00A02401">
              <w:rPr>
                <w:spacing w:val="-1"/>
              </w:rPr>
              <w:t>н</w:t>
            </w:r>
            <w:r w:rsidRPr="00A02401">
              <w:t>о</w:t>
            </w:r>
            <w:r w:rsidRPr="00A02401">
              <w:rPr>
                <w:spacing w:val="-1"/>
              </w:rPr>
              <w:t>с</w:t>
            </w:r>
            <w:r w:rsidRPr="00A02401">
              <w:t>ти централизованного</w:t>
            </w:r>
            <w:r w:rsidRPr="00A02401">
              <w:rPr>
                <w:spacing w:val="-1"/>
              </w:rPr>
              <w:t xml:space="preserve"> </w:t>
            </w:r>
            <w:r w:rsidRPr="00A02401">
              <w:t>и</w:t>
            </w:r>
            <w:r w:rsidRPr="00A02401">
              <w:rPr>
                <w:spacing w:val="-3"/>
              </w:rPr>
              <w:t>с</w:t>
            </w:r>
            <w:r w:rsidRPr="00A02401">
              <w:t>то</w:t>
            </w:r>
            <w:r w:rsidRPr="00A02401">
              <w:t>ч</w:t>
            </w:r>
            <w:r w:rsidRPr="00A02401">
              <w:rPr>
                <w:spacing w:val="-1"/>
              </w:rPr>
              <w:t>н</w:t>
            </w:r>
            <w:r w:rsidRPr="00A02401">
              <w:t>и</w:t>
            </w:r>
            <w:r w:rsidRPr="00A02401">
              <w:rPr>
                <w:spacing w:val="-3"/>
              </w:rPr>
              <w:t>к</w:t>
            </w:r>
            <w:r w:rsidRPr="00A02401">
              <w:t xml:space="preserve">а </w:t>
            </w:r>
            <w:r w:rsidRPr="00A02401">
              <w:rPr>
                <w:spacing w:val="-2"/>
              </w:rPr>
              <w:t>т</w:t>
            </w:r>
            <w:r w:rsidRPr="00A02401">
              <w:t>е</w:t>
            </w:r>
            <w:r w:rsidRPr="00A02401">
              <w:rPr>
                <w:spacing w:val="-2"/>
              </w:rPr>
              <w:t>п</w:t>
            </w:r>
            <w:r w:rsidRPr="00A02401">
              <w:t>ло</w:t>
            </w:r>
            <w:r w:rsidRPr="00A02401">
              <w:rPr>
                <w:spacing w:val="1"/>
              </w:rPr>
              <w:t>в</w:t>
            </w:r>
            <w:r w:rsidRPr="00A02401">
              <w:rPr>
                <w:spacing w:val="-1"/>
              </w:rPr>
              <w:t>о</w:t>
            </w:r>
            <w:r w:rsidRPr="00A02401">
              <w:t>й</w:t>
            </w:r>
            <w:r w:rsidRPr="00A02401">
              <w:rPr>
                <w:spacing w:val="-1"/>
              </w:rPr>
              <w:t xml:space="preserve"> </w:t>
            </w:r>
            <w:r w:rsidRPr="00A02401">
              <w:t>э</w:t>
            </w:r>
            <w:r w:rsidRPr="00A02401">
              <w:rPr>
                <w:spacing w:val="-1"/>
              </w:rPr>
              <w:t>н</w:t>
            </w:r>
            <w:r w:rsidRPr="00A02401">
              <w:rPr>
                <w:spacing w:val="-2"/>
              </w:rPr>
              <w:t>е</w:t>
            </w:r>
            <w:r w:rsidRPr="00A02401">
              <w:t>ргии, Гкал/</w:t>
            </w:r>
            <w:proofErr w:type="gramStart"/>
            <w:r w:rsidRPr="00A02401">
              <w:t>ч</w:t>
            </w:r>
            <w:proofErr w:type="gramEnd"/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11,65</w:t>
            </w:r>
          </w:p>
        </w:tc>
        <w:tc>
          <w:tcPr>
            <w:tcW w:w="3129" w:type="dxa"/>
            <w:vAlign w:val="center"/>
          </w:tcPr>
          <w:p w:rsidR="00AC7157" w:rsidRPr="00A02401" w:rsidRDefault="00AC7157" w:rsidP="00A00D2F">
            <w:pPr>
              <w:pStyle w:val="e"/>
              <w:spacing w:before="0"/>
              <w:ind w:firstLine="0"/>
              <w:jc w:val="center"/>
            </w:pPr>
            <w:r w:rsidRPr="00A02401">
              <w:t>11,65</w:t>
            </w:r>
          </w:p>
        </w:tc>
      </w:tr>
    </w:tbl>
    <w:p w:rsidR="00AC7157" w:rsidRPr="00A02401" w:rsidRDefault="00AC7157" w:rsidP="00AC7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7157" w:rsidRPr="00A02401" w:rsidRDefault="00AC7157" w:rsidP="00AC71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Перспективный рост для централизованного источника тепловой</w:t>
      </w:r>
      <w:r w:rsidRPr="00A02401">
        <w:rPr>
          <w:rFonts w:ascii="Times New Roman" w:hAnsi="Times New Roman" w:cs="Times New Roman"/>
          <w:color w:val="000000"/>
          <w:sz w:val="28"/>
          <w:szCs w:val="28"/>
        </w:rPr>
        <w:t xml:space="preserve"> энергии не ожидается, в связи с тем, что </w:t>
      </w:r>
      <w:r w:rsidRPr="00A02401">
        <w:rPr>
          <w:rFonts w:ascii="Times New Roman" w:hAnsi="Times New Roman" w:cs="Times New Roman"/>
          <w:sz w:val="28"/>
          <w:szCs w:val="28"/>
        </w:rPr>
        <w:t xml:space="preserve">в п. </w:t>
      </w:r>
      <w:proofErr w:type="gramStart"/>
      <w:r w:rsidRPr="00A024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Калами перспективной застройки потреб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телей тепловой энергии не планируется.</w:t>
      </w:r>
    </w:p>
    <w:p w:rsidR="00E92983" w:rsidRPr="00A02401" w:rsidRDefault="00FC67E3" w:rsidP="0028764F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pacing w:val="-1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 xml:space="preserve"> </w:t>
      </w:r>
    </w:p>
    <w:p w:rsidR="001B5FF2" w:rsidRPr="00A02401" w:rsidRDefault="001B5FF2" w:rsidP="0028764F">
      <w:pPr>
        <w:pStyle w:val="2"/>
        <w:numPr>
          <w:ilvl w:val="1"/>
          <w:numId w:val="33"/>
        </w:numPr>
        <w:spacing w:before="0" w:line="240" w:lineRule="auto"/>
        <w:ind w:left="0" w:right="-1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_Toc27492945"/>
      <w:proofErr w:type="gramStart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Перспективные балансы тепловой мощности источников тепловой эне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гии и тепловой нагрузки потребителей в случае, если зона действия источника тепловой энергии расположена в границах двух или более поселений, горо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ских округов либо в границах городского округа (поселения) и города фед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рального значения или городских округов (поселений) и города федерального значения, с указанием величины тепловой нагрузки для потребителей кажд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го поселения, городского округа, города федерального значения</w:t>
      </w:r>
      <w:bookmarkEnd w:id="40"/>
      <w:proofErr w:type="gramEnd"/>
    </w:p>
    <w:p w:rsidR="00E92983" w:rsidRPr="00A02401" w:rsidRDefault="00E92983" w:rsidP="005D315B">
      <w:pPr>
        <w:spacing w:after="0" w:line="240" w:lineRule="auto"/>
        <w:ind w:right="-1"/>
      </w:pPr>
    </w:p>
    <w:p w:rsidR="00E92983" w:rsidRPr="00A02401" w:rsidRDefault="00A26C6D" w:rsidP="005D315B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Г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E92983" w:rsidRPr="00A02401">
        <w:rPr>
          <w:rFonts w:ascii="Times New Roman" w:hAnsi="Times New Roman"/>
          <w:sz w:val="28"/>
          <w:szCs w:val="28"/>
        </w:rPr>
        <w:t>н</w:t>
      </w:r>
      <w:r w:rsidR="00E92983" w:rsidRPr="00A02401">
        <w:rPr>
          <w:rFonts w:ascii="Times New Roman" w:hAnsi="Times New Roman"/>
          <w:spacing w:val="-4"/>
          <w:sz w:val="28"/>
          <w:szCs w:val="28"/>
        </w:rPr>
        <w:t>е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ра</w:t>
      </w:r>
      <w:r w:rsidR="00E92983" w:rsidRPr="00A02401">
        <w:rPr>
          <w:rFonts w:ascii="Times New Roman" w:hAnsi="Times New Roman"/>
          <w:sz w:val="28"/>
          <w:szCs w:val="28"/>
        </w:rPr>
        <w:t>льн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ы</w:t>
      </w:r>
      <w:r w:rsidR="00E92983" w:rsidRPr="00A02401">
        <w:rPr>
          <w:rFonts w:ascii="Times New Roman" w:hAnsi="Times New Roman"/>
          <w:sz w:val="28"/>
          <w:szCs w:val="28"/>
        </w:rPr>
        <w:t>м</w:t>
      </w:r>
      <w:r w:rsidR="00E92983"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пл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E92983"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ом</w:t>
      </w:r>
      <w:r w:rsidR="00E92983"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 xml:space="preserve">п. Новая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Калами</w:t>
      </w:r>
      <w:r w:rsidR="00E92983"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не</w:t>
      </w:r>
      <w:proofErr w:type="gramEnd"/>
      <w:r w:rsidR="00E92983"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п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ре</w:t>
      </w:r>
      <w:r w:rsidR="00E92983" w:rsidRPr="00A02401">
        <w:rPr>
          <w:rFonts w:ascii="Times New Roman" w:hAnsi="Times New Roman"/>
          <w:sz w:val="28"/>
          <w:szCs w:val="28"/>
        </w:rPr>
        <w:t>дусм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E92983" w:rsidRPr="00A02401">
        <w:rPr>
          <w:rFonts w:ascii="Times New Roman" w:hAnsi="Times New Roman"/>
          <w:sz w:val="28"/>
          <w:szCs w:val="28"/>
        </w:rPr>
        <w:t>т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р</w:t>
      </w:r>
      <w:r w:rsidR="00E92983" w:rsidRPr="00A02401">
        <w:rPr>
          <w:rFonts w:ascii="Times New Roman" w:hAnsi="Times New Roman"/>
          <w:sz w:val="28"/>
          <w:szCs w:val="28"/>
        </w:rPr>
        <w:t>ив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E92983" w:rsidRPr="00A02401">
        <w:rPr>
          <w:rFonts w:ascii="Times New Roman" w:hAnsi="Times New Roman"/>
          <w:spacing w:val="-3"/>
          <w:sz w:val="28"/>
          <w:szCs w:val="28"/>
        </w:rPr>
        <w:t>ю</w:t>
      </w:r>
      <w:r w:rsidR="00E92983" w:rsidRPr="00A02401">
        <w:rPr>
          <w:rFonts w:ascii="Times New Roman" w:hAnsi="Times New Roman"/>
          <w:sz w:val="28"/>
          <w:szCs w:val="28"/>
        </w:rPr>
        <w:t>тся</w:t>
      </w:r>
      <w:r w:rsidR="00E92983"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з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ны</w:t>
      </w:r>
      <w:r w:rsidR="00E92983"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д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E92983" w:rsidRPr="00A02401">
        <w:rPr>
          <w:rFonts w:ascii="Times New Roman" w:hAnsi="Times New Roman"/>
          <w:spacing w:val="-2"/>
          <w:sz w:val="28"/>
          <w:szCs w:val="28"/>
        </w:rPr>
        <w:t>й</w:t>
      </w:r>
      <w:r w:rsidR="00E92983" w:rsidRPr="00A02401">
        <w:rPr>
          <w:rFonts w:ascii="Times New Roman" w:hAnsi="Times New Roman"/>
          <w:sz w:val="28"/>
          <w:szCs w:val="28"/>
        </w:rPr>
        <w:t>ствия централизованного</w:t>
      </w:r>
      <w:r w:rsidR="00E92983"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pacing w:val="-2"/>
          <w:sz w:val="28"/>
          <w:szCs w:val="28"/>
        </w:rPr>
        <w:t>и</w:t>
      </w:r>
      <w:r w:rsidR="00E92983" w:rsidRPr="00A02401">
        <w:rPr>
          <w:rFonts w:ascii="Times New Roman" w:hAnsi="Times New Roman"/>
          <w:sz w:val="28"/>
          <w:szCs w:val="28"/>
        </w:rPr>
        <w:t>ст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pacing w:val="-3"/>
          <w:sz w:val="28"/>
          <w:szCs w:val="28"/>
        </w:rPr>
        <w:t>ч</w:t>
      </w:r>
      <w:r w:rsidR="00E92983" w:rsidRPr="00A02401">
        <w:rPr>
          <w:rFonts w:ascii="Times New Roman" w:hAnsi="Times New Roman"/>
          <w:sz w:val="28"/>
          <w:szCs w:val="28"/>
        </w:rPr>
        <w:t>ник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E92983"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т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E92983" w:rsidRPr="00A02401">
        <w:rPr>
          <w:rFonts w:ascii="Times New Roman" w:hAnsi="Times New Roman"/>
          <w:sz w:val="28"/>
          <w:szCs w:val="28"/>
        </w:rPr>
        <w:t>пл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в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й</w:t>
      </w:r>
      <w:r w:rsidR="00E92983"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эн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ер</w:t>
      </w:r>
      <w:r w:rsidR="00E92983" w:rsidRPr="00A02401">
        <w:rPr>
          <w:rFonts w:ascii="Times New Roman" w:hAnsi="Times New Roman"/>
          <w:spacing w:val="-3"/>
          <w:sz w:val="28"/>
          <w:szCs w:val="28"/>
        </w:rPr>
        <w:t>г</w:t>
      </w:r>
      <w:r w:rsidR="00E92983" w:rsidRPr="00A02401">
        <w:rPr>
          <w:rFonts w:ascii="Times New Roman" w:hAnsi="Times New Roman"/>
          <w:sz w:val="28"/>
          <w:szCs w:val="28"/>
        </w:rPr>
        <w:t xml:space="preserve">ии 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ра</w:t>
      </w:r>
      <w:r w:rsidR="00E92983" w:rsidRPr="00A02401">
        <w:rPr>
          <w:rFonts w:ascii="Times New Roman" w:hAnsi="Times New Roman"/>
          <w:sz w:val="28"/>
          <w:szCs w:val="28"/>
        </w:rPr>
        <w:t>сп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л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="00E92983" w:rsidRPr="00A02401">
        <w:rPr>
          <w:rFonts w:ascii="Times New Roman" w:hAnsi="Times New Roman"/>
          <w:sz w:val="28"/>
          <w:szCs w:val="28"/>
        </w:rPr>
        <w:t>нн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ого</w:t>
      </w:r>
      <w:r w:rsidR="00E92983"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в</w:t>
      </w:r>
      <w:r w:rsidR="00E92983"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г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р</w:t>
      </w:r>
      <w:r w:rsidR="00E92983" w:rsidRPr="00A02401">
        <w:rPr>
          <w:rFonts w:ascii="Times New Roman" w:hAnsi="Times New Roman"/>
          <w:spacing w:val="1"/>
          <w:sz w:val="28"/>
          <w:szCs w:val="28"/>
        </w:rPr>
        <w:t>а</w:t>
      </w:r>
      <w:r w:rsidR="00E92983" w:rsidRPr="00A02401">
        <w:rPr>
          <w:rFonts w:ascii="Times New Roman" w:hAnsi="Times New Roman"/>
          <w:sz w:val="28"/>
          <w:szCs w:val="28"/>
        </w:rPr>
        <w:t>ниц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E92983" w:rsidRPr="00A02401">
        <w:rPr>
          <w:rFonts w:ascii="Times New Roman" w:hAnsi="Times New Roman"/>
          <w:sz w:val="28"/>
          <w:szCs w:val="28"/>
        </w:rPr>
        <w:t>х</w:t>
      </w:r>
      <w:r w:rsidR="00E92983"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двух</w:t>
      </w:r>
      <w:r w:rsidR="00E92983"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и</w:t>
      </w:r>
      <w:r w:rsidR="00E92983"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б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л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E92983" w:rsidRPr="00A02401">
        <w:rPr>
          <w:rFonts w:ascii="Times New Roman" w:hAnsi="Times New Roman"/>
          <w:sz w:val="28"/>
          <w:szCs w:val="28"/>
        </w:rPr>
        <w:t>е</w:t>
      </w:r>
      <w:r w:rsidR="00E92983"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п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с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E92983" w:rsidRPr="00A02401">
        <w:rPr>
          <w:rFonts w:ascii="Times New Roman" w:hAnsi="Times New Roman"/>
          <w:sz w:val="28"/>
          <w:szCs w:val="28"/>
        </w:rPr>
        <w:t>л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E92983" w:rsidRPr="00A02401">
        <w:rPr>
          <w:rFonts w:ascii="Times New Roman" w:hAnsi="Times New Roman"/>
          <w:sz w:val="28"/>
          <w:szCs w:val="28"/>
        </w:rPr>
        <w:t>ни</w:t>
      </w:r>
      <w:r w:rsidR="00E92983" w:rsidRPr="00A02401">
        <w:rPr>
          <w:rFonts w:ascii="Times New Roman" w:hAnsi="Times New Roman"/>
          <w:spacing w:val="-2"/>
          <w:sz w:val="28"/>
          <w:szCs w:val="28"/>
        </w:rPr>
        <w:t>й</w:t>
      </w:r>
      <w:r w:rsidR="00E92983" w:rsidRPr="00A02401">
        <w:rPr>
          <w:rFonts w:ascii="Times New Roman" w:hAnsi="Times New Roman"/>
          <w:sz w:val="28"/>
          <w:szCs w:val="28"/>
        </w:rPr>
        <w:t>, так как централизованный ист</w:t>
      </w:r>
      <w:r w:rsidR="00E92983" w:rsidRPr="00A02401">
        <w:rPr>
          <w:rFonts w:ascii="Times New Roman" w:hAnsi="Times New Roman"/>
          <w:spacing w:val="-4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чни</w:t>
      </w:r>
      <w:r w:rsidR="00E92983" w:rsidRPr="00A02401">
        <w:rPr>
          <w:rFonts w:ascii="Times New Roman" w:hAnsi="Times New Roman"/>
          <w:spacing w:val="-3"/>
          <w:sz w:val="28"/>
          <w:szCs w:val="28"/>
        </w:rPr>
        <w:t>к</w:t>
      </w:r>
      <w:r w:rsidR="00E92983"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т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E92983" w:rsidRPr="00A02401">
        <w:rPr>
          <w:rFonts w:ascii="Times New Roman" w:hAnsi="Times New Roman"/>
          <w:sz w:val="28"/>
          <w:szCs w:val="28"/>
        </w:rPr>
        <w:t>пл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в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й</w:t>
      </w:r>
      <w:r w:rsidR="00E92983"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E92983" w:rsidRPr="00A02401">
        <w:rPr>
          <w:rFonts w:ascii="Times New Roman" w:hAnsi="Times New Roman"/>
          <w:sz w:val="28"/>
          <w:szCs w:val="28"/>
        </w:rPr>
        <w:t>эн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ер</w:t>
      </w:r>
      <w:r w:rsidR="00E92983" w:rsidRPr="00A02401">
        <w:rPr>
          <w:rFonts w:ascii="Times New Roman" w:hAnsi="Times New Roman"/>
          <w:sz w:val="28"/>
          <w:szCs w:val="28"/>
        </w:rPr>
        <w:t xml:space="preserve">гии 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ра</w:t>
      </w:r>
      <w:r w:rsidR="00E92983" w:rsidRPr="00A02401">
        <w:rPr>
          <w:rFonts w:ascii="Times New Roman" w:hAnsi="Times New Roman"/>
          <w:sz w:val="28"/>
          <w:szCs w:val="28"/>
        </w:rPr>
        <w:t>сп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л</w:t>
      </w:r>
      <w:r w:rsidR="00E92983"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="00E92983" w:rsidRPr="00A02401">
        <w:rPr>
          <w:rFonts w:ascii="Times New Roman" w:hAnsi="Times New Roman"/>
          <w:sz w:val="28"/>
          <w:szCs w:val="28"/>
        </w:rPr>
        <w:t xml:space="preserve">н в границах одного населенного пункта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="00E92983" w:rsidRPr="00A02401">
        <w:rPr>
          <w:rFonts w:ascii="Times New Roman" w:hAnsi="Times New Roman"/>
          <w:sz w:val="28"/>
          <w:szCs w:val="28"/>
        </w:rPr>
        <w:t>. Соответственно перспективные балансы тепловой мощности централизованного источника тепл</w:t>
      </w:r>
      <w:r w:rsidR="00E92983" w:rsidRPr="00A02401">
        <w:rPr>
          <w:rFonts w:ascii="Times New Roman" w:hAnsi="Times New Roman"/>
          <w:sz w:val="28"/>
          <w:szCs w:val="28"/>
        </w:rPr>
        <w:t>о</w:t>
      </w:r>
      <w:r w:rsidR="00E92983" w:rsidRPr="00A02401">
        <w:rPr>
          <w:rFonts w:ascii="Times New Roman" w:hAnsi="Times New Roman"/>
          <w:sz w:val="28"/>
          <w:szCs w:val="28"/>
        </w:rPr>
        <w:t>вой энергии расположенного в границе двух и более поселений, не предусматр</w:t>
      </w:r>
      <w:r w:rsidR="00E92983" w:rsidRPr="00A02401">
        <w:rPr>
          <w:rFonts w:ascii="Times New Roman" w:hAnsi="Times New Roman"/>
          <w:sz w:val="28"/>
          <w:szCs w:val="28"/>
        </w:rPr>
        <w:t>и</w:t>
      </w:r>
      <w:r w:rsidR="00E92983" w:rsidRPr="00A02401">
        <w:rPr>
          <w:rFonts w:ascii="Times New Roman" w:hAnsi="Times New Roman"/>
          <w:sz w:val="28"/>
          <w:szCs w:val="28"/>
        </w:rPr>
        <w:t xml:space="preserve">ваются. </w:t>
      </w:r>
    </w:p>
    <w:p w:rsidR="00E92983" w:rsidRPr="00A02401" w:rsidRDefault="00E92983" w:rsidP="005D315B">
      <w:pPr>
        <w:spacing w:after="0" w:line="240" w:lineRule="auto"/>
        <w:ind w:right="-1"/>
      </w:pPr>
    </w:p>
    <w:p w:rsidR="001B5FF2" w:rsidRPr="00A02401" w:rsidRDefault="001B5FF2" w:rsidP="0028764F">
      <w:pPr>
        <w:pStyle w:val="2"/>
        <w:numPr>
          <w:ilvl w:val="1"/>
          <w:numId w:val="33"/>
        </w:numPr>
        <w:spacing w:before="0" w:line="240" w:lineRule="auto"/>
        <w:ind w:left="0" w:right="-1" w:hanging="1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1" w:name="_Toc27492946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41"/>
    </w:p>
    <w:p w:rsidR="00E92983" w:rsidRPr="00A02401" w:rsidRDefault="00E92983" w:rsidP="005D315B">
      <w:pPr>
        <w:spacing w:after="0" w:line="240" w:lineRule="auto"/>
        <w:ind w:right="-1"/>
        <w:rPr>
          <w:rFonts w:ascii="Times New Roman" w:hAnsi="Times New Roman" w:cs="Times New Roman"/>
        </w:rPr>
      </w:pPr>
    </w:p>
    <w:p w:rsidR="00E92983" w:rsidRPr="00A02401" w:rsidRDefault="00E92983" w:rsidP="005D315B">
      <w:pPr>
        <w:pStyle w:val="aff9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Со</w:t>
      </w:r>
      <w:r w:rsidRPr="00A02401">
        <w:rPr>
          <w:rFonts w:ascii="Times New Roman" w:hAnsi="Times New Roman"/>
          <w:sz w:val="28"/>
          <w:szCs w:val="28"/>
        </w:rPr>
        <w:t>гл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сно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п.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3</w:t>
      </w:r>
      <w:r w:rsidRPr="00A02401">
        <w:rPr>
          <w:rFonts w:ascii="Times New Roman" w:hAnsi="Times New Roman"/>
          <w:sz w:val="28"/>
          <w:szCs w:val="28"/>
        </w:rPr>
        <w:t>0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г.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ФЗ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-1"/>
          <w:sz w:val="28"/>
          <w:szCs w:val="28"/>
        </w:rPr>
        <w:t>19</w:t>
      </w:r>
      <w:r w:rsidRPr="00A02401">
        <w:rPr>
          <w:rFonts w:ascii="Times New Roman" w:hAnsi="Times New Roman"/>
          <w:sz w:val="28"/>
          <w:szCs w:val="28"/>
        </w:rPr>
        <w:t>0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27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07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>0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3"/>
          <w:sz w:val="28"/>
          <w:szCs w:val="28"/>
        </w:rPr>
        <w:t>.</w:t>
      </w:r>
      <w:r w:rsidRPr="00A02401">
        <w:rPr>
          <w:rFonts w:ascii="Times New Roman" w:hAnsi="Times New Roman"/>
          <w:sz w:val="28"/>
          <w:szCs w:val="28"/>
        </w:rPr>
        <w:t>: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диус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фф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 - 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ксим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яние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бляющ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proofErr w:type="spellEnd"/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устан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до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 централизованного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ка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выш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дк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юч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ние </w:t>
      </w:r>
      <w:proofErr w:type="spellStart"/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бляющ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proofErr w:type="spellEnd"/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вки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зно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 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ичине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ку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 те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28764F" w:rsidRPr="00A02401" w:rsidRDefault="0028764F" w:rsidP="006F2055">
      <w:pPr>
        <w:pStyle w:val="aff9"/>
        <w:kinsoku w:val="0"/>
        <w:overflowPunct w:val="0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E92983" w:rsidRPr="00A02401" w:rsidRDefault="00E92983" w:rsidP="005D315B">
      <w:pPr>
        <w:pStyle w:val="aff9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lastRenderedPageBreak/>
        <w:t>Осн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кл</w:t>
      </w:r>
      <w:r w:rsidRPr="00A02401">
        <w:rPr>
          <w:rFonts w:ascii="Times New Roman" w:hAnsi="Times New Roman"/>
          <w:spacing w:val="1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 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не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 xml:space="preserve">ия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 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о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яв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яются:</w:t>
      </w:r>
    </w:p>
    <w:p w:rsidR="00E92983" w:rsidRPr="00A02401" w:rsidRDefault="00E92983" w:rsidP="00A8350A">
      <w:pPr>
        <w:pStyle w:val="aff9"/>
        <w:numPr>
          <w:ilvl w:val="1"/>
          <w:numId w:val="17"/>
        </w:numPr>
        <w:tabs>
          <w:tab w:val="left" w:pos="709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ты на 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ьство 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сети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 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ству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щих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в;</w:t>
      </w:r>
    </w:p>
    <w:p w:rsidR="00E92983" w:rsidRPr="00A02401" w:rsidRDefault="00E92983" w:rsidP="00A8350A">
      <w:pPr>
        <w:pStyle w:val="aff9"/>
        <w:numPr>
          <w:ilvl w:val="1"/>
          <w:numId w:val="17"/>
        </w:numPr>
        <w:tabs>
          <w:tab w:val="left" w:pos="709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пускн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 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гист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тепл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E92983" w:rsidRPr="00A02401" w:rsidRDefault="00E92983" w:rsidP="00A8350A">
      <w:pPr>
        <w:pStyle w:val="aff9"/>
        <w:numPr>
          <w:ilvl w:val="1"/>
          <w:numId w:val="17"/>
        </w:numPr>
        <w:tabs>
          <w:tab w:val="left" w:pos="709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ты на 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чку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</w:t>
      </w:r>
      <w:r w:rsidRPr="00A02401">
        <w:rPr>
          <w:rFonts w:ascii="Times New Roman" w:hAnsi="Times New Roman"/>
          <w:spacing w:val="1"/>
          <w:sz w:val="28"/>
          <w:szCs w:val="28"/>
        </w:rPr>
        <w:t>х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E92983" w:rsidRPr="00A02401" w:rsidRDefault="00E92983" w:rsidP="00A8350A">
      <w:pPr>
        <w:pStyle w:val="aff9"/>
        <w:numPr>
          <w:ilvl w:val="1"/>
          <w:numId w:val="17"/>
        </w:numPr>
        <w:tabs>
          <w:tab w:val="left" w:pos="709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 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A26C6D" w:rsidRPr="00A02401" w:rsidRDefault="00E92983" w:rsidP="00A26C6D">
      <w:pPr>
        <w:pStyle w:val="aff9"/>
        <w:numPr>
          <w:ilvl w:val="1"/>
          <w:numId w:val="17"/>
        </w:numPr>
        <w:tabs>
          <w:tab w:val="left" w:pos="709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мы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ния.</w:t>
      </w:r>
    </w:p>
    <w:p w:rsidR="00E92983" w:rsidRPr="00A02401" w:rsidRDefault="00E92983" w:rsidP="00663C4D">
      <w:pPr>
        <w:pStyle w:val="aff9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мпл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числ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в,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лич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ну эфф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диу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а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4F4807" w:rsidRPr="00A02401" w:rsidRDefault="00E92983" w:rsidP="005D315B">
      <w:pPr>
        <w:pStyle w:val="aff9"/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мя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z w:val="28"/>
          <w:szCs w:val="28"/>
        </w:rPr>
        <w:t xml:space="preserve">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ству</w:t>
      </w:r>
      <w:r w:rsidRPr="00A02401">
        <w:rPr>
          <w:rFonts w:ascii="Times New Roman" w:hAnsi="Times New Roman"/>
          <w:spacing w:val="-1"/>
          <w:sz w:val="28"/>
          <w:szCs w:val="28"/>
        </w:rPr>
        <w:t>ет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один централизованный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я.</w:t>
      </w:r>
    </w:p>
    <w:p w:rsidR="00E92983" w:rsidRPr="00A02401" w:rsidRDefault="00E92983" w:rsidP="006F2055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диус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фф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делить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вия,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оры</w:t>
      </w:r>
      <w:r w:rsidRPr="00A02401">
        <w:rPr>
          <w:rFonts w:ascii="Times New Roman" w:hAnsi="Times New Roman"/>
          <w:sz w:val="28"/>
          <w:szCs w:val="28"/>
        </w:rPr>
        <w:t>х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дключ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z w:val="28"/>
          <w:szCs w:val="28"/>
        </w:rPr>
        <w:t>ляющ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х</w:t>
      </w:r>
      <w:proofErr w:type="spellEnd"/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 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зно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дст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ие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proofErr w:type="spellStart"/>
      <w:proofErr w:type="gramStart"/>
      <w:r w:rsidRPr="00A02401">
        <w:rPr>
          <w:rFonts w:ascii="Times New Roman" w:hAnsi="Times New Roman"/>
          <w:spacing w:val="1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</w:t>
      </w:r>
      <w:r w:rsidR="00663C4D"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proofErr w:type="spellEnd"/>
      <w:proofErr w:type="gramEnd"/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купн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ук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дини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сти.</w:t>
      </w:r>
    </w:p>
    <w:p w:rsidR="00960EBA" w:rsidRPr="00A02401" w:rsidRDefault="00E92983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  <w:sectPr w:rsidR="00960EBA" w:rsidRPr="00A02401" w:rsidSect="006F2055">
          <w:pgSz w:w="11906" w:h="16838"/>
          <w:pgMar w:top="567" w:right="566" w:bottom="567" w:left="1276" w:header="709" w:footer="709" w:gutter="0"/>
          <w:pgNumType w:start="18"/>
          <w:cols w:space="708"/>
          <w:titlePg/>
          <w:docGrid w:linePitch="360"/>
        </w:sectPr>
      </w:pPr>
      <w:r w:rsidRPr="00A02401">
        <w:rPr>
          <w:rFonts w:ascii="Times New Roman" w:hAnsi="Times New Roman" w:cs="Times New Roman"/>
          <w:sz w:val="28"/>
          <w:szCs w:val="28"/>
          <w:lang w:eastAsia="en-US"/>
        </w:rPr>
        <w:t xml:space="preserve">Радиус эффективного теплоснабжения определен в границах существующих магистральных и внутриквартальных тепловых сетей </w:t>
      </w:r>
      <w:r w:rsidR="00591A3F" w:rsidRPr="00A02401">
        <w:rPr>
          <w:rFonts w:ascii="Times New Roman" w:hAnsi="Times New Roman" w:cs="Times New Roman"/>
          <w:sz w:val="28"/>
          <w:szCs w:val="28"/>
          <w:lang w:eastAsia="en-US"/>
        </w:rPr>
        <w:t xml:space="preserve">п. </w:t>
      </w:r>
      <w:proofErr w:type="gramStart"/>
      <w:r w:rsidR="00591A3F" w:rsidRPr="00A02401">
        <w:rPr>
          <w:rFonts w:ascii="Times New Roman" w:hAnsi="Times New Roman" w:cs="Times New Roman"/>
          <w:sz w:val="28"/>
          <w:szCs w:val="28"/>
          <w:lang w:eastAsia="en-US"/>
        </w:rPr>
        <w:t>Новая</w:t>
      </w:r>
      <w:proofErr w:type="gramEnd"/>
      <w:r w:rsidR="00591A3F" w:rsidRPr="00A02401">
        <w:rPr>
          <w:rFonts w:ascii="Times New Roman" w:hAnsi="Times New Roman" w:cs="Times New Roman"/>
          <w:sz w:val="28"/>
          <w:szCs w:val="28"/>
          <w:lang w:eastAsia="en-US"/>
        </w:rPr>
        <w:t xml:space="preserve"> Калами</w:t>
      </w:r>
      <w:r w:rsidRPr="00A02401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92E84" w:rsidRPr="00A02401" w:rsidRDefault="00960EBA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42" w:name="_Toc27492947"/>
      <w:proofErr w:type="gramStart"/>
      <w:r w:rsidRPr="00A02401">
        <w:rPr>
          <w:rFonts w:ascii="Times New Roman" w:hAnsi="Times New Roman" w:cs="Times New Roman"/>
          <w:color w:val="000000" w:themeColor="text1"/>
          <w:lang w:val="en-US"/>
        </w:rPr>
        <w:lastRenderedPageBreak/>
        <w:t>P</w:t>
      </w:r>
      <w:r w:rsidR="00A92E84" w:rsidRPr="00A02401">
        <w:rPr>
          <w:rFonts w:ascii="Times New Roman" w:hAnsi="Times New Roman" w:cs="Times New Roman"/>
          <w:color w:val="000000" w:themeColor="text1"/>
        </w:rPr>
        <w:t>АЗДЕЛ 3.</w:t>
      </w:r>
      <w:proofErr w:type="gramEnd"/>
      <w:r w:rsidR="00A92E84" w:rsidRPr="00A02401">
        <w:rPr>
          <w:rFonts w:ascii="Times New Roman" w:hAnsi="Times New Roman" w:cs="Times New Roman"/>
          <w:color w:val="000000" w:themeColor="text1"/>
        </w:rPr>
        <w:t xml:space="preserve"> СУЩЕСТВУЮЩИЕ И ПЕРСПЕКТИВНЫЕ БАЛАНСЫ ТЕ</w:t>
      </w:r>
      <w:r w:rsidR="00A92E84" w:rsidRPr="00A02401">
        <w:rPr>
          <w:rFonts w:ascii="Times New Roman" w:hAnsi="Times New Roman" w:cs="Times New Roman"/>
          <w:color w:val="000000" w:themeColor="text1"/>
        </w:rPr>
        <w:t>П</w:t>
      </w:r>
      <w:r w:rsidR="00A92E84" w:rsidRPr="00A02401">
        <w:rPr>
          <w:rFonts w:ascii="Times New Roman" w:hAnsi="Times New Roman" w:cs="Times New Roman"/>
          <w:color w:val="000000" w:themeColor="text1"/>
        </w:rPr>
        <w:t>ЛОНОСИТЕЛЯ</w:t>
      </w:r>
      <w:bookmarkEnd w:id="42"/>
    </w:p>
    <w:p w:rsidR="0028764F" w:rsidRPr="00A02401" w:rsidRDefault="0028764F" w:rsidP="0028764F"/>
    <w:p w:rsidR="00A92E84" w:rsidRPr="00A02401" w:rsidRDefault="00A92E84" w:rsidP="0028764F">
      <w:pPr>
        <w:pStyle w:val="2"/>
        <w:numPr>
          <w:ilvl w:val="1"/>
          <w:numId w:val="34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_Toc27492948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Существующие и перспективные балансы производительности вод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подготовительных установок и максимального потребления теплоносителя </w:t>
      </w:r>
      <w:proofErr w:type="spellStart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теплопотребляющими</w:t>
      </w:r>
      <w:proofErr w:type="spellEnd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установками потребителей</w:t>
      </w:r>
      <w:bookmarkEnd w:id="43"/>
    </w:p>
    <w:p w:rsidR="00FC13D3" w:rsidRPr="00A02401" w:rsidRDefault="00FC13D3" w:rsidP="005D315B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C13D3" w:rsidRPr="00A02401" w:rsidRDefault="00FC13D3" w:rsidP="005D315B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Данный раздел не разрабатывался, в связи с отсутствием водоподготовител</w:t>
      </w:r>
      <w:r w:rsidRPr="00A02401">
        <w:rPr>
          <w:rFonts w:ascii="Times New Roman" w:hAnsi="Times New Roman"/>
          <w:spacing w:val="-1"/>
          <w:sz w:val="28"/>
          <w:szCs w:val="28"/>
        </w:rPr>
        <w:t>ь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ных установок на централизованном источнике тепловой энергии в </w:t>
      </w:r>
      <w:r w:rsidR="00591A3F" w:rsidRPr="00A02401">
        <w:rPr>
          <w:rFonts w:ascii="Times New Roman" w:hAnsi="Times New Roman"/>
          <w:spacing w:val="-1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pacing w:val="-1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pacing w:val="-1"/>
          <w:sz w:val="28"/>
          <w:szCs w:val="28"/>
        </w:rPr>
        <w:t xml:space="preserve"> Кал</w:t>
      </w:r>
      <w:r w:rsidR="00591A3F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591A3F" w:rsidRPr="00A02401">
        <w:rPr>
          <w:rFonts w:ascii="Times New Roman" w:hAnsi="Times New Roman"/>
          <w:spacing w:val="-1"/>
          <w:sz w:val="28"/>
          <w:szCs w:val="28"/>
        </w:rPr>
        <w:t>ми</w:t>
      </w:r>
      <w:r w:rsidRPr="00A02401">
        <w:rPr>
          <w:rFonts w:ascii="Times New Roman" w:hAnsi="Times New Roman"/>
          <w:spacing w:val="-1"/>
          <w:sz w:val="28"/>
          <w:szCs w:val="28"/>
        </w:rPr>
        <w:t>.</w:t>
      </w:r>
    </w:p>
    <w:p w:rsidR="00FC13D3" w:rsidRPr="00A02401" w:rsidRDefault="00FC13D3" w:rsidP="005D315B">
      <w:pPr>
        <w:spacing w:after="0" w:line="240" w:lineRule="auto"/>
      </w:pPr>
    </w:p>
    <w:p w:rsidR="00A92E84" w:rsidRPr="00A02401" w:rsidRDefault="00A92E84" w:rsidP="0028764F">
      <w:pPr>
        <w:pStyle w:val="2"/>
        <w:numPr>
          <w:ilvl w:val="1"/>
          <w:numId w:val="34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_Toc27492949"/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Существующие и перспективные балансы производительности вод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подготовительных установок источников тепловой энергии для компенс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ции потерь теплоносителя в аварийных режимах работы систем теплосна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000000" w:themeColor="text1"/>
          <w:sz w:val="28"/>
          <w:szCs w:val="28"/>
        </w:rPr>
        <w:t>жения</w:t>
      </w:r>
      <w:bookmarkEnd w:id="44"/>
    </w:p>
    <w:p w:rsidR="00FC13D3" w:rsidRPr="00A02401" w:rsidRDefault="00FC13D3" w:rsidP="005D315B">
      <w:pPr>
        <w:pStyle w:val="aff9"/>
        <w:kinsoku w:val="0"/>
        <w:overflowPunct w:val="0"/>
        <w:ind w:left="360" w:right="-5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C13D3" w:rsidRPr="00A02401" w:rsidRDefault="00FC13D3" w:rsidP="005D315B">
      <w:pPr>
        <w:pStyle w:val="aff9"/>
        <w:kinsoku w:val="0"/>
        <w:overflowPunct w:val="0"/>
        <w:ind w:left="0" w:right="-57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Данный раздел не разрабатывался, в связи с отсутствием водоподготовител</w:t>
      </w:r>
      <w:r w:rsidRPr="00A02401">
        <w:rPr>
          <w:rFonts w:ascii="Times New Roman" w:hAnsi="Times New Roman"/>
          <w:spacing w:val="-1"/>
          <w:sz w:val="28"/>
          <w:szCs w:val="28"/>
        </w:rPr>
        <w:t>ь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ных установок на централизованном источнике тепловой энергии в </w:t>
      </w:r>
      <w:r w:rsidR="00591A3F" w:rsidRPr="00A02401">
        <w:rPr>
          <w:rFonts w:ascii="Times New Roman" w:hAnsi="Times New Roman"/>
          <w:spacing w:val="-1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pacing w:val="-1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pacing w:val="-1"/>
          <w:sz w:val="28"/>
          <w:szCs w:val="28"/>
        </w:rPr>
        <w:t xml:space="preserve"> Кал</w:t>
      </w:r>
      <w:r w:rsidR="00591A3F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591A3F" w:rsidRPr="00A02401">
        <w:rPr>
          <w:rFonts w:ascii="Times New Roman" w:hAnsi="Times New Roman"/>
          <w:spacing w:val="-1"/>
          <w:sz w:val="28"/>
          <w:szCs w:val="28"/>
        </w:rPr>
        <w:t>ми</w:t>
      </w:r>
      <w:r w:rsidRPr="00A02401">
        <w:rPr>
          <w:rFonts w:ascii="Times New Roman" w:hAnsi="Times New Roman"/>
          <w:spacing w:val="-1"/>
          <w:sz w:val="28"/>
          <w:szCs w:val="28"/>
        </w:rPr>
        <w:t>.</w:t>
      </w:r>
    </w:p>
    <w:p w:rsidR="00FC13D3" w:rsidRPr="00A02401" w:rsidRDefault="00FC13D3" w:rsidP="00FC13D3"/>
    <w:p w:rsidR="00FC13D3" w:rsidRPr="00A02401" w:rsidRDefault="00FC13D3" w:rsidP="00FC13D3"/>
    <w:p w:rsidR="00A92E84" w:rsidRPr="00A02401" w:rsidRDefault="00A92E84" w:rsidP="00A92E84"/>
    <w:p w:rsidR="00A92E84" w:rsidRPr="00A02401" w:rsidRDefault="00A92E84"/>
    <w:p w:rsidR="0028764F" w:rsidRPr="00A02401" w:rsidRDefault="0028764F"/>
    <w:p w:rsidR="0028764F" w:rsidRPr="00A02401" w:rsidRDefault="0028764F"/>
    <w:p w:rsidR="0028764F" w:rsidRPr="00A02401" w:rsidRDefault="0028764F"/>
    <w:p w:rsidR="0028764F" w:rsidRPr="00A02401" w:rsidRDefault="0028764F"/>
    <w:p w:rsidR="0028764F" w:rsidRPr="00A02401" w:rsidRDefault="0028764F"/>
    <w:p w:rsidR="0028764F" w:rsidRPr="00A02401" w:rsidRDefault="0028764F"/>
    <w:p w:rsidR="0028764F" w:rsidRPr="00A02401" w:rsidRDefault="0028764F"/>
    <w:p w:rsidR="0028764F" w:rsidRPr="00A02401" w:rsidRDefault="0028764F"/>
    <w:p w:rsidR="0028764F" w:rsidRPr="00A02401" w:rsidRDefault="0028764F"/>
    <w:p w:rsidR="0028764F" w:rsidRPr="00A02401" w:rsidRDefault="0028764F"/>
    <w:p w:rsidR="0028764F" w:rsidRPr="00A02401" w:rsidRDefault="0028764F"/>
    <w:p w:rsidR="00A92E84" w:rsidRPr="00A02401" w:rsidRDefault="00E372B4" w:rsidP="005D315B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5" w:name="_Toc27492950"/>
      <w:r w:rsidRPr="00A0240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РАЗДЕЛ 4. ОСНОВНЫЕ ПОЛОЖЕНИЯ </w:t>
      </w:r>
      <w:proofErr w:type="gramStart"/>
      <w:r w:rsidRPr="00A02401">
        <w:rPr>
          <w:rFonts w:ascii="Times New Roman" w:hAnsi="Times New Roman" w:cs="Times New Roman"/>
          <w:color w:val="auto"/>
          <w:sz w:val="28"/>
          <w:szCs w:val="28"/>
        </w:rPr>
        <w:t>МАСТЕР-ПЛАНА</w:t>
      </w:r>
      <w:proofErr w:type="gramEnd"/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 РАЗВИТИЯ СИСТЕМ ТЕПЛОСНАБЖЕНИЯ ПОСЕЛЕНИЯ, ГОРОДСКОГО ОКРГА, ГОРОДА ФЕДЕРАЛЬНОГО ЗНАЧЕНИЯ</w:t>
      </w:r>
      <w:bookmarkEnd w:id="45"/>
    </w:p>
    <w:p w:rsidR="00E372B4" w:rsidRPr="00A02401" w:rsidRDefault="00E372B4" w:rsidP="005D315B">
      <w:pPr>
        <w:spacing w:after="0" w:line="240" w:lineRule="auto"/>
      </w:pPr>
    </w:p>
    <w:p w:rsidR="00725C27" w:rsidRPr="00A02401" w:rsidRDefault="00FC13D3" w:rsidP="005D31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02401">
        <w:rPr>
          <w:rFonts w:ascii="Times New Roman" w:hAnsi="Times New Roman" w:cs="Times New Roman"/>
          <w:sz w:val="28"/>
          <w:szCs w:val="28"/>
        </w:rPr>
        <w:t>Данный раздел не разрабатывался согласно Постановлению правительства РФ от 22.02.2012 года №154 «О требованиях к схемам теплоснабжения, порядку их разработки и утверждения» при разработке и актуализации схем теплоснабж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ния поселений с численностью населения до 10 тыс. человек, в которых в соо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ветствии с документами территориального планирования используются индив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дуальное теплоснабжение потребителей тепловой энергии, соблюдение требов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ний указанных в Разделе 4 к порядку разработки и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утверждения схем теплосна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z w:val="28"/>
          <w:szCs w:val="28"/>
        </w:rPr>
        <w:t>жения, утвержденных настоящим постановление</w:t>
      </w:r>
      <w:r w:rsidR="00081051" w:rsidRPr="00A02401">
        <w:rPr>
          <w:rFonts w:ascii="Times New Roman" w:hAnsi="Times New Roman" w:cs="Times New Roman"/>
          <w:sz w:val="28"/>
          <w:szCs w:val="28"/>
        </w:rPr>
        <w:t>м</w:t>
      </w:r>
      <w:r w:rsidR="00725C27" w:rsidRPr="00A02401">
        <w:rPr>
          <w:rFonts w:ascii="Times New Roman" w:hAnsi="Times New Roman" w:cs="Times New Roman"/>
          <w:sz w:val="28"/>
          <w:szCs w:val="28"/>
        </w:rPr>
        <w:t>.</w:t>
      </w:r>
    </w:p>
    <w:p w:rsidR="008250E9" w:rsidRPr="00A02401" w:rsidRDefault="008250E9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bookmarkStart w:id="46" w:name="_Toc27492951"/>
    </w:p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28764F" w:rsidRPr="00A02401" w:rsidRDefault="0028764F" w:rsidP="0028764F"/>
    <w:p w:rsidR="00E372B4" w:rsidRPr="00A02401" w:rsidRDefault="00E372B4" w:rsidP="005D315B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A02401">
        <w:rPr>
          <w:rFonts w:ascii="Times New Roman" w:hAnsi="Times New Roman" w:cs="Times New Roman"/>
          <w:color w:val="auto"/>
        </w:rPr>
        <w:lastRenderedPageBreak/>
        <w:t>РАЗДЕЛ 5. ПРЕДЛОЖЕНИЯ ПО СТРОИТЕЛЬСТВУ, РЕКОНСТРУКЦИИ, ТЕХНИЧЕСКОУ ПЕРЕВООРУЖЕНИЮ И (ИЛИ) МОДЕРНИЗАЦИИ И</w:t>
      </w:r>
      <w:r w:rsidRPr="00A02401">
        <w:rPr>
          <w:rFonts w:ascii="Times New Roman" w:hAnsi="Times New Roman" w:cs="Times New Roman"/>
          <w:color w:val="auto"/>
        </w:rPr>
        <w:t>С</w:t>
      </w:r>
      <w:r w:rsidRPr="00A02401">
        <w:rPr>
          <w:rFonts w:ascii="Times New Roman" w:hAnsi="Times New Roman" w:cs="Times New Roman"/>
          <w:color w:val="auto"/>
        </w:rPr>
        <w:t>ТОЧНИКОВ ТЕПЛОВОЙ ЭНЕРГИИ</w:t>
      </w:r>
      <w:bookmarkEnd w:id="46"/>
    </w:p>
    <w:p w:rsidR="00725C27" w:rsidRPr="00A02401" w:rsidRDefault="00725C27" w:rsidP="0028764F">
      <w:pPr>
        <w:keepNext/>
        <w:keepLines/>
        <w:spacing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vanish/>
          <w:sz w:val="28"/>
          <w:szCs w:val="28"/>
        </w:rPr>
      </w:pPr>
      <w:bookmarkStart w:id="47" w:name="_Toc26807102"/>
      <w:bookmarkStart w:id="48" w:name="_Toc26860873"/>
      <w:bookmarkStart w:id="49" w:name="_Toc27487385"/>
      <w:bookmarkStart w:id="50" w:name="_Toc27488265"/>
      <w:bookmarkStart w:id="51" w:name="_Toc27492952"/>
      <w:bookmarkStart w:id="52" w:name="_Toc26807106"/>
      <w:bookmarkStart w:id="53" w:name="_Toc26860877"/>
      <w:bookmarkStart w:id="54" w:name="_Toc27487389"/>
      <w:bookmarkStart w:id="55" w:name="_Toc27488269"/>
      <w:bookmarkStart w:id="56" w:name="_Toc2749295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28764F" w:rsidRPr="00A02401" w:rsidRDefault="0028764F" w:rsidP="0028764F">
      <w:pPr>
        <w:pStyle w:val="e"/>
        <w:numPr>
          <w:ilvl w:val="1"/>
          <w:numId w:val="36"/>
        </w:numPr>
        <w:spacing w:before="0"/>
        <w:ind w:left="0" w:right="-59" w:firstLine="0"/>
        <w:rPr>
          <w:b/>
          <w:sz w:val="28"/>
          <w:szCs w:val="28"/>
        </w:rPr>
      </w:pPr>
      <w:proofErr w:type="gramStart"/>
      <w:r w:rsidRPr="00A02401">
        <w:rPr>
          <w:b/>
          <w:sz w:val="28"/>
          <w:szCs w:val="28"/>
        </w:rPr>
        <w:t>Предложения по строительству источников тепловой энергии, обесп</w:t>
      </w:r>
      <w:r w:rsidRPr="00A02401">
        <w:rPr>
          <w:b/>
          <w:sz w:val="28"/>
          <w:szCs w:val="28"/>
        </w:rPr>
        <w:t>е</w:t>
      </w:r>
      <w:r w:rsidRPr="00A02401">
        <w:rPr>
          <w:b/>
          <w:sz w:val="28"/>
          <w:szCs w:val="28"/>
        </w:rPr>
        <w:t>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тепловой эне</w:t>
      </w:r>
      <w:r w:rsidRPr="00A02401">
        <w:rPr>
          <w:b/>
          <w:sz w:val="28"/>
          <w:szCs w:val="28"/>
        </w:rPr>
        <w:t>р</w:t>
      </w:r>
      <w:r w:rsidRPr="00A02401">
        <w:rPr>
          <w:b/>
          <w:sz w:val="28"/>
          <w:szCs w:val="28"/>
        </w:rPr>
        <w:t>гии от существующих или реконструируемых источников тепловой энергии, обоснованная расчетами ценовых (тарифных) последствий для потребителей (в ценовых зонах теплоснабжения - обоснованная расчетами ценовых (т</w:t>
      </w:r>
      <w:r w:rsidRPr="00A02401">
        <w:rPr>
          <w:b/>
          <w:sz w:val="28"/>
          <w:szCs w:val="28"/>
        </w:rPr>
        <w:t>а</w:t>
      </w:r>
      <w:r w:rsidRPr="00A02401">
        <w:rPr>
          <w:b/>
          <w:sz w:val="28"/>
          <w:szCs w:val="28"/>
        </w:rPr>
        <w:t>рифных) последствий для потребителей, если реализацию товаров в сфере теплоснабжения</w:t>
      </w:r>
      <w:proofErr w:type="gramEnd"/>
      <w:r w:rsidRPr="00A02401">
        <w:rPr>
          <w:b/>
          <w:sz w:val="28"/>
          <w:szCs w:val="28"/>
        </w:rPr>
        <w:t xml:space="preserve"> </w:t>
      </w:r>
      <w:proofErr w:type="gramStart"/>
      <w:r w:rsidRPr="00A02401">
        <w:rPr>
          <w:b/>
          <w:sz w:val="28"/>
          <w:szCs w:val="28"/>
        </w:rPr>
        <w:t>с использованием такого источника тепловой энергии пл</w:t>
      </w:r>
      <w:r w:rsidRPr="00A02401">
        <w:rPr>
          <w:b/>
          <w:sz w:val="28"/>
          <w:szCs w:val="28"/>
        </w:rPr>
        <w:t>а</w:t>
      </w:r>
      <w:r w:rsidRPr="00A02401">
        <w:rPr>
          <w:b/>
          <w:sz w:val="28"/>
          <w:szCs w:val="28"/>
        </w:rPr>
        <w:t>нируется осуществлять по регулируемым ценам (тарифам), и (или) обосн</w:t>
      </w:r>
      <w:r w:rsidRPr="00A02401">
        <w:rPr>
          <w:b/>
          <w:sz w:val="28"/>
          <w:szCs w:val="28"/>
        </w:rPr>
        <w:t>о</w:t>
      </w:r>
      <w:r w:rsidRPr="00A02401">
        <w:rPr>
          <w:b/>
          <w:sz w:val="28"/>
          <w:szCs w:val="28"/>
        </w:rPr>
        <w:t>ванная анализом индикаторов развития системы теплоснабжения поселения, городского округа, города федерального значения, если реализация товаров в сфере теплоснабжения с использованием такого источника тепловой энергии будет осуществляться по ценам, определяемым по соглашению сторон дог</w:t>
      </w:r>
      <w:r w:rsidRPr="00A02401">
        <w:rPr>
          <w:b/>
          <w:sz w:val="28"/>
          <w:szCs w:val="28"/>
        </w:rPr>
        <w:t>о</w:t>
      </w:r>
      <w:r w:rsidRPr="00A02401">
        <w:rPr>
          <w:b/>
          <w:sz w:val="28"/>
          <w:szCs w:val="28"/>
        </w:rPr>
        <w:t>вора поставки тепловой энергии (мощности) и (или) теплоносителя) и ради</w:t>
      </w:r>
      <w:r w:rsidRPr="00A02401">
        <w:rPr>
          <w:b/>
          <w:sz w:val="28"/>
          <w:szCs w:val="28"/>
        </w:rPr>
        <w:t>у</w:t>
      </w:r>
      <w:r w:rsidRPr="00A02401">
        <w:rPr>
          <w:b/>
          <w:sz w:val="28"/>
          <w:szCs w:val="28"/>
        </w:rPr>
        <w:t>са эффективного теплоснабжения</w:t>
      </w:r>
      <w:proofErr w:type="gramEnd"/>
    </w:p>
    <w:p w:rsidR="00FC13D3" w:rsidRPr="00A02401" w:rsidRDefault="00FC13D3" w:rsidP="005D315B">
      <w:pPr>
        <w:spacing w:after="0" w:line="240" w:lineRule="auto"/>
      </w:pPr>
    </w:p>
    <w:p w:rsidR="00725C27" w:rsidRPr="00A02401" w:rsidRDefault="00A26C6D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="00725C27" w:rsidRPr="00A02401">
        <w:rPr>
          <w:rFonts w:ascii="Times New Roman" w:hAnsi="Times New Roman" w:cs="Times New Roman"/>
          <w:spacing w:val="-1"/>
          <w:sz w:val="28"/>
          <w:szCs w:val="28"/>
        </w:rPr>
        <w:t>енеральны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="00081051" w:rsidRPr="00A02401">
        <w:rPr>
          <w:rFonts w:ascii="Times New Roman" w:hAnsi="Times New Roman" w:cs="Times New Roman"/>
          <w:spacing w:val="-1"/>
          <w:sz w:val="28"/>
          <w:szCs w:val="28"/>
        </w:rPr>
        <w:t xml:space="preserve"> план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ом</w:t>
      </w:r>
      <w:r w:rsidR="00725C27" w:rsidRPr="00A024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91A3F" w:rsidRPr="00A02401">
        <w:rPr>
          <w:rFonts w:ascii="Times New Roman" w:hAnsi="Times New Roman" w:cs="Times New Roman"/>
          <w:spacing w:val="-1"/>
          <w:sz w:val="28"/>
          <w:szCs w:val="28"/>
        </w:rPr>
        <w:t>п. Новая Калами</w:t>
      </w:r>
      <w:r w:rsidR="00725C27" w:rsidRPr="00A02401">
        <w:rPr>
          <w:rFonts w:ascii="Times New Roman" w:hAnsi="Times New Roman" w:cs="Times New Roman"/>
          <w:sz w:val="28"/>
          <w:szCs w:val="28"/>
        </w:rPr>
        <w:t xml:space="preserve"> строительство централизованных и</w:t>
      </w:r>
      <w:r w:rsidR="00725C27" w:rsidRPr="00A02401">
        <w:rPr>
          <w:rFonts w:ascii="Times New Roman" w:hAnsi="Times New Roman" w:cs="Times New Roman"/>
          <w:sz w:val="28"/>
          <w:szCs w:val="28"/>
        </w:rPr>
        <w:t>с</w:t>
      </w:r>
      <w:r w:rsidR="00725C27" w:rsidRPr="00A02401">
        <w:rPr>
          <w:rFonts w:ascii="Times New Roman" w:hAnsi="Times New Roman" w:cs="Times New Roman"/>
          <w:sz w:val="28"/>
          <w:szCs w:val="28"/>
        </w:rPr>
        <w:t xml:space="preserve">точников тепловой энергии для обеспечения перспективной тепловой энергией в </w:t>
      </w:r>
      <w:r w:rsidR="00591A3F" w:rsidRPr="00A02401">
        <w:rPr>
          <w:rFonts w:ascii="Times New Roman" w:hAnsi="Times New Roman" w:cs="Times New Roman"/>
          <w:sz w:val="28"/>
          <w:szCs w:val="28"/>
        </w:rPr>
        <w:t>п. Новая Калами</w:t>
      </w:r>
      <w:r w:rsidR="00725C27" w:rsidRPr="00A02401">
        <w:rPr>
          <w:rFonts w:ascii="Times New Roman" w:hAnsi="Times New Roman" w:cs="Times New Roman"/>
          <w:sz w:val="28"/>
          <w:szCs w:val="28"/>
        </w:rPr>
        <w:t xml:space="preserve"> не предполагается, в связи с отсутствием перспективной тепл</w:t>
      </w:r>
      <w:r w:rsidR="00725C27" w:rsidRPr="00A02401">
        <w:rPr>
          <w:rFonts w:ascii="Times New Roman" w:hAnsi="Times New Roman" w:cs="Times New Roman"/>
          <w:sz w:val="28"/>
          <w:szCs w:val="28"/>
        </w:rPr>
        <w:t>о</w:t>
      </w:r>
      <w:r w:rsidR="00725C27" w:rsidRPr="00A02401">
        <w:rPr>
          <w:rFonts w:ascii="Times New Roman" w:hAnsi="Times New Roman" w:cs="Times New Roman"/>
          <w:sz w:val="28"/>
          <w:szCs w:val="28"/>
        </w:rPr>
        <w:t>вой нагрузки потребителей в существующей зоне действия централизованного источника тепловой энергии. В случае строительства новых объектов и подкл</w:t>
      </w:r>
      <w:r w:rsidR="00725C27" w:rsidRPr="00A02401">
        <w:rPr>
          <w:rFonts w:ascii="Times New Roman" w:hAnsi="Times New Roman" w:cs="Times New Roman"/>
          <w:sz w:val="28"/>
          <w:szCs w:val="28"/>
        </w:rPr>
        <w:t>ю</w:t>
      </w:r>
      <w:r w:rsidR="00725C27" w:rsidRPr="00A02401">
        <w:rPr>
          <w:rFonts w:ascii="Times New Roman" w:hAnsi="Times New Roman" w:cs="Times New Roman"/>
          <w:sz w:val="28"/>
          <w:szCs w:val="28"/>
        </w:rPr>
        <w:t>чения их к централизованному теплоснабжению, централизованный источник т</w:t>
      </w:r>
      <w:r w:rsidR="00725C27" w:rsidRPr="00A02401">
        <w:rPr>
          <w:rFonts w:ascii="Times New Roman" w:hAnsi="Times New Roman" w:cs="Times New Roman"/>
          <w:sz w:val="28"/>
          <w:szCs w:val="28"/>
        </w:rPr>
        <w:t>е</w:t>
      </w:r>
      <w:r w:rsidR="00725C27" w:rsidRPr="00A02401">
        <w:rPr>
          <w:rFonts w:ascii="Times New Roman" w:hAnsi="Times New Roman" w:cs="Times New Roman"/>
          <w:sz w:val="28"/>
          <w:szCs w:val="28"/>
        </w:rPr>
        <w:t xml:space="preserve">плоснабжения </w:t>
      </w:r>
      <w:r w:rsidR="00591A3F" w:rsidRPr="00A02401">
        <w:rPr>
          <w:rFonts w:ascii="Times New Roman" w:hAnsi="Times New Roman" w:cs="Times New Roman"/>
          <w:sz w:val="28"/>
          <w:szCs w:val="28"/>
        </w:rPr>
        <w:t>п. Новая Калами</w:t>
      </w:r>
      <w:r w:rsidR="00725C27" w:rsidRPr="00A02401">
        <w:rPr>
          <w:rFonts w:ascii="Times New Roman" w:hAnsi="Times New Roman" w:cs="Times New Roman"/>
          <w:sz w:val="28"/>
          <w:szCs w:val="28"/>
        </w:rPr>
        <w:t xml:space="preserve"> сможет покрыть перспективное подключение, так как резерв тепловой мощности централизованного источника тепловой энергии составляет </w:t>
      </w:r>
      <w:r w:rsidR="005F3219" w:rsidRPr="00A02401">
        <w:rPr>
          <w:rFonts w:ascii="Times New Roman" w:hAnsi="Times New Roman" w:cs="Times New Roman"/>
          <w:sz w:val="28"/>
          <w:szCs w:val="28"/>
        </w:rPr>
        <w:t>11</w:t>
      </w:r>
      <w:r w:rsidR="00725C27" w:rsidRPr="00A02401">
        <w:rPr>
          <w:rFonts w:ascii="Times New Roman" w:hAnsi="Times New Roman" w:cs="Times New Roman"/>
          <w:sz w:val="28"/>
          <w:szCs w:val="28"/>
        </w:rPr>
        <w:t>,6</w:t>
      </w:r>
      <w:r w:rsidR="005F3219" w:rsidRPr="00A02401">
        <w:rPr>
          <w:rFonts w:ascii="Times New Roman" w:hAnsi="Times New Roman" w:cs="Times New Roman"/>
          <w:sz w:val="28"/>
          <w:szCs w:val="28"/>
        </w:rPr>
        <w:t>5</w:t>
      </w:r>
      <w:r w:rsidR="00725C27" w:rsidRPr="00A02401">
        <w:rPr>
          <w:rFonts w:ascii="Times New Roman" w:hAnsi="Times New Roman" w:cs="Times New Roman"/>
          <w:sz w:val="28"/>
          <w:szCs w:val="28"/>
        </w:rPr>
        <w:t xml:space="preserve"> Гкал/</w:t>
      </w:r>
      <w:proofErr w:type="gramStart"/>
      <w:r w:rsidR="00725C27" w:rsidRPr="00A0240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725C27" w:rsidRPr="00A02401">
        <w:rPr>
          <w:rFonts w:ascii="Times New Roman" w:hAnsi="Times New Roman" w:cs="Times New Roman"/>
          <w:sz w:val="28"/>
          <w:szCs w:val="28"/>
        </w:rPr>
        <w:t>.</w:t>
      </w:r>
    </w:p>
    <w:p w:rsidR="00FC13D3" w:rsidRPr="00A02401" w:rsidRDefault="00FC13D3" w:rsidP="005D315B">
      <w:pPr>
        <w:spacing w:after="0" w:line="240" w:lineRule="auto"/>
      </w:pPr>
    </w:p>
    <w:p w:rsidR="009C1F81" w:rsidRPr="00A02401" w:rsidRDefault="009C1F81" w:rsidP="00DF3F03">
      <w:pPr>
        <w:pStyle w:val="3"/>
        <w:numPr>
          <w:ilvl w:val="1"/>
          <w:numId w:val="3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7" w:name="_Toc27492958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реконструкции источников тепловой энергии, обесп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чивающих перспективную тепловую нагрузку в существующих и расширя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мых зонах действия источников тепловой энергии</w:t>
      </w:r>
      <w:bookmarkEnd w:id="57"/>
    </w:p>
    <w:p w:rsidR="00725C27" w:rsidRPr="00A02401" w:rsidRDefault="00725C27" w:rsidP="005D315B">
      <w:pPr>
        <w:spacing w:after="0" w:line="240" w:lineRule="auto"/>
      </w:pPr>
    </w:p>
    <w:p w:rsidR="0066688E" w:rsidRPr="00A02401" w:rsidRDefault="0066688E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A02401">
        <w:rPr>
          <w:rFonts w:ascii="Times New Roman" w:hAnsi="Times New Roman" w:cs="Times New Roman"/>
          <w:sz w:val="28"/>
          <w:szCs w:val="28"/>
        </w:rPr>
        <w:t>Реконструкция централизованного источника тепловой энергии не требуется, в связи с наличием резерва установленной мощности существующего источника централизованного теплоснабжения и отсутствием перспективной тепловой н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грузки потребителей в существующей зоне действия централизованного источн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ка тепловой энергии.</w:t>
      </w:r>
      <w:proofErr w:type="gramEnd"/>
    </w:p>
    <w:p w:rsidR="00725C27" w:rsidRPr="00A02401" w:rsidRDefault="00725C27" w:rsidP="005D315B">
      <w:pPr>
        <w:spacing w:after="0" w:line="240" w:lineRule="auto"/>
      </w:pPr>
    </w:p>
    <w:p w:rsidR="009C1F81" w:rsidRPr="00A02401" w:rsidRDefault="009C1F81" w:rsidP="00DF3F03">
      <w:pPr>
        <w:pStyle w:val="3"/>
        <w:numPr>
          <w:ilvl w:val="1"/>
          <w:numId w:val="3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8" w:name="_Toc27492959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58"/>
    </w:p>
    <w:p w:rsidR="0066688E" w:rsidRPr="00A02401" w:rsidRDefault="0066688E" w:rsidP="005D315B">
      <w:pPr>
        <w:spacing w:after="0" w:line="240" w:lineRule="auto"/>
      </w:pPr>
    </w:p>
    <w:p w:rsidR="000372D1" w:rsidRPr="00A02401" w:rsidRDefault="0066688E" w:rsidP="00DF3F03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 xml:space="preserve">На основании проекта внесения изменений в генеральный план п. </w:t>
      </w:r>
      <w:r w:rsidR="005F3219" w:rsidRPr="00A02401">
        <w:rPr>
          <w:rFonts w:ascii="Times New Roman" w:hAnsi="Times New Roman"/>
          <w:sz w:val="28"/>
          <w:szCs w:val="28"/>
        </w:rPr>
        <w:t>Новая</w:t>
      </w:r>
      <w:proofErr w:type="gramStart"/>
      <w:r w:rsidR="005F3219" w:rsidRPr="00A024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3219" w:rsidRPr="00A02401">
        <w:rPr>
          <w:rFonts w:ascii="Times New Roman" w:hAnsi="Times New Roman"/>
          <w:sz w:val="28"/>
          <w:szCs w:val="28"/>
        </w:rPr>
        <w:t>К</w:t>
      </w:r>
      <w:proofErr w:type="gramEnd"/>
      <w:r w:rsidR="005F3219" w:rsidRPr="00A02401">
        <w:rPr>
          <w:rFonts w:ascii="Times New Roman" w:hAnsi="Times New Roman"/>
          <w:sz w:val="28"/>
          <w:szCs w:val="28"/>
        </w:rPr>
        <w:t>а</w:t>
      </w:r>
      <w:proofErr w:type="spellEnd"/>
      <w:r w:rsidR="002842A5" w:rsidRPr="00A02401">
        <w:rPr>
          <w:rFonts w:ascii="Times New Roman" w:hAnsi="Times New Roman"/>
          <w:sz w:val="28"/>
          <w:szCs w:val="28"/>
        </w:rPr>
        <w:t>-</w:t>
      </w:r>
    </w:p>
    <w:p w:rsidR="002842A5" w:rsidRPr="00A02401" w:rsidRDefault="005F3219" w:rsidP="002842A5">
      <w:pPr>
        <w:pStyle w:val="aff9"/>
        <w:kinsoku w:val="0"/>
        <w:overflowPunct w:val="0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r w:rsidRPr="00A02401">
        <w:rPr>
          <w:rFonts w:ascii="Times New Roman" w:hAnsi="Times New Roman"/>
          <w:sz w:val="28"/>
          <w:szCs w:val="28"/>
        </w:rPr>
        <w:t>лами</w:t>
      </w:r>
      <w:proofErr w:type="spellEnd"/>
      <w:r w:rsidR="0066688E" w:rsidRPr="00A02401">
        <w:rPr>
          <w:rFonts w:ascii="Times New Roman" w:hAnsi="Times New Roman"/>
          <w:sz w:val="28"/>
          <w:szCs w:val="28"/>
        </w:rPr>
        <w:t xml:space="preserve"> </w:t>
      </w:r>
      <w:r w:rsidR="00B06508" w:rsidRPr="00A02401">
        <w:rPr>
          <w:rFonts w:ascii="Times New Roman" w:hAnsi="Times New Roman"/>
          <w:sz w:val="28"/>
          <w:szCs w:val="28"/>
        </w:rPr>
        <w:t>пр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06508" w:rsidRPr="00A02401">
        <w:rPr>
          <w:rFonts w:ascii="Times New Roman" w:hAnsi="Times New Roman"/>
          <w:spacing w:val="2"/>
          <w:sz w:val="28"/>
          <w:szCs w:val="28"/>
        </w:rPr>
        <w:t>д</w:t>
      </w:r>
      <w:r w:rsidR="00B06508" w:rsidRPr="00A02401">
        <w:rPr>
          <w:rFonts w:ascii="Times New Roman" w:hAnsi="Times New Roman"/>
          <w:spacing w:val="-5"/>
          <w:sz w:val="28"/>
          <w:szCs w:val="28"/>
        </w:rPr>
        <w:t>у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с</w:t>
      </w:r>
      <w:r w:rsidR="00B06508" w:rsidRPr="00A02401">
        <w:rPr>
          <w:rFonts w:ascii="Times New Roman" w:hAnsi="Times New Roman"/>
          <w:spacing w:val="1"/>
          <w:sz w:val="28"/>
          <w:szCs w:val="28"/>
        </w:rPr>
        <w:t>м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B06508" w:rsidRPr="00A02401">
        <w:rPr>
          <w:rFonts w:ascii="Times New Roman" w:hAnsi="Times New Roman"/>
          <w:sz w:val="28"/>
          <w:szCs w:val="28"/>
        </w:rPr>
        <w:t>тр</w:t>
      </w:r>
      <w:r w:rsidR="00B06508" w:rsidRPr="00A02401">
        <w:rPr>
          <w:rFonts w:ascii="Times New Roman" w:hAnsi="Times New Roman"/>
          <w:spacing w:val="1"/>
          <w:sz w:val="28"/>
          <w:szCs w:val="28"/>
        </w:rPr>
        <w:t>и</w:t>
      </w:r>
      <w:r w:rsidR="00B06508" w:rsidRPr="00A02401">
        <w:rPr>
          <w:rFonts w:ascii="Times New Roman" w:hAnsi="Times New Roman"/>
          <w:sz w:val="28"/>
          <w:szCs w:val="28"/>
        </w:rPr>
        <w:t>в</w:t>
      </w:r>
      <w:r w:rsidR="00B06508" w:rsidRPr="00A02401">
        <w:rPr>
          <w:rFonts w:ascii="Times New Roman" w:hAnsi="Times New Roman"/>
          <w:spacing w:val="-2"/>
          <w:sz w:val="28"/>
          <w:szCs w:val="28"/>
        </w:rPr>
        <w:t>а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06508" w:rsidRPr="00A02401">
        <w:rPr>
          <w:rFonts w:ascii="Times New Roman" w:hAnsi="Times New Roman"/>
          <w:sz w:val="28"/>
          <w:szCs w:val="28"/>
        </w:rPr>
        <w:t>тся</w:t>
      </w:r>
      <w:r w:rsidR="00B06508"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="00B06508" w:rsidRPr="00A02401">
        <w:rPr>
          <w:rFonts w:ascii="Times New Roman" w:hAnsi="Times New Roman"/>
          <w:sz w:val="28"/>
          <w:szCs w:val="28"/>
        </w:rPr>
        <w:t>р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06508" w:rsidRPr="00A02401">
        <w:rPr>
          <w:rFonts w:ascii="Times New Roman" w:hAnsi="Times New Roman"/>
          <w:sz w:val="28"/>
          <w:szCs w:val="28"/>
        </w:rPr>
        <w:t>кон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с</w:t>
      </w:r>
      <w:r w:rsidR="00B06508" w:rsidRPr="00A02401">
        <w:rPr>
          <w:rFonts w:ascii="Times New Roman" w:hAnsi="Times New Roman"/>
          <w:sz w:val="28"/>
          <w:szCs w:val="28"/>
        </w:rPr>
        <w:t>т</w:t>
      </w:r>
      <w:r w:rsidR="00B06508" w:rsidRPr="00A02401">
        <w:rPr>
          <w:rFonts w:ascii="Times New Roman" w:hAnsi="Times New Roman"/>
          <w:spacing w:val="2"/>
          <w:sz w:val="28"/>
          <w:szCs w:val="28"/>
        </w:rPr>
        <w:t>р</w:t>
      </w:r>
      <w:r w:rsidR="00B06508" w:rsidRPr="00A02401">
        <w:rPr>
          <w:rFonts w:ascii="Times New Roman" w:hAnsi="Times New Roman"/>
          <w:spacing w:val="-5"/>
          <w:sz w:val="28"/>
          <w:szCs w:val="28"/>
        </w:rPr>
        <w:t>у</w:t>
      </w:r>
      <w:r w:rsidR="00B06508" w:rsidRPr="00A02401">
        <w:rPr>
          <w:rFonts w:ascii="Times New Roman" w:hAnsi="Times New Roman"/>
          <w:sz w:val="28"/>
          <w:szCs w:val="28"/>
        </w:rPr>
        <w:t>кция</w:t>
      </w:r>
      <w:r w:rsidR="00B06508"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="00B06508" w:rsidRPr="00A02401">
        <w:rPr>
          <w:rFonts w:ascii="Times New Roman" w:hAnsi="Times New Roman"/>
          <w:sz w:val="28"/>
          <w:szCs w:val="28"/>
        </w:rPr>
        <w:t>коте</w:t>
      </w:r>
      <w:r w:rsidR="00B06508" w:rsidRPr="00A02401">
        <w:rPr>
          <w:rFonts w:ascii="Times New Roman" w:hAnsi="Times New Roman"/>
          <w:spacing w:val="4"/>
          <w:sz w:val="28"/>
          <w:szCs w:val="28"/>
        </w:rPr>
        <w:t>л</w:t>
      </w:r>
      <w:r w:rsidR="00B06508" w:rsidRPr="00A02401">
        <w:rPr>
          <w:rFonts w:ascii="Times New Roman" w:hAnsi="Times New Roman"/>
          <w:sz w:val="28"/>
          <w:szCs w:val="28"/>
        </w:rPr>
        <w:t>ьн</w:t>
      </w:r>
      <w:r w:rsidR="00B06508" w:rsidRPr="00A02401">
        <w:rPr>
          <w:rFonts w:ascii="Times New Roman" w:hAnsi="Times New Roman"/>
          <w:spacing w:val="-3"/>
          <w:sz w:val="28"/>
          <w:szCs w:val="28"/>
        </w:rPr>
        <w:t>о</w:t>
      </w:r>
      <w:r w:rsidR="00B06508" w:rsidRPr="00A02401">
        <w:rPr>
          <w:rFonts w:ascii="Times New Roman" w:hAnsi="Times New Roman"/>
          <w:sz w:val="28"/>
          <w:szCs w:val="28"/>
        </w:rPr>
        <w:t>й</w:t>
      </w:r>
      <w:r w:rsidR="00B06508"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="00B06508" w:rsidRPr="00A02401">
        <w:rPr>
          <w:rFonts w:ascii="Times New Roman" w:hAnsi="Times New Roman"/>
          <w:sz w:val="28"/>
          <w:szCs w:val="28"/>
        </w:rPr>
        <w:t>с</w:t>
      </w:r>
      <w:r w:rsidR="00B06508"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="00B06508" w:rsidRPr="00A02401">
        <w:rPr>
          <w:rFonts w:ascii="Times New Roman" w:hAnsi="Times New Roman"/>
          <w:spacing w:val="-8"/>
          <w:sz w:val="28"/>
          <w:szCs w:val="28"/>
        </w:rPr>
        <w:t>у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с</w:t>
      </w:r>
      <w:r w:rsidR="00B06508" w:rsidRPr="00A02401">
        <w:rPr>
          <w:rFonts w:ascii="Times New Roman" w:hAnsi="Times New Roman"/>
          <w:sz w:val="28"/>
          <w:szCs w:val="28"/>
        </w:rPr>
        <w:t>тановк</w:t>
      </w:r>
      <w:r w:rsidR="00B06508" w:rsidRPr="00A02401">
        <w:rPr>
          <w:rFonts w:ascii="Times New Roman" w:hAnsi="Times New Roman"/>
          <w:spacing w:val="2"/>
          <w:sz w:val="28"/>
          <w:szCs w:val="28"/>
        </w:rPr>
        <w:t>о</w:t>
      </w:r>
      <w:r w:rsidR="00B06508" w:rsidRPr="00A02401">
        <w:rPr>
          <w:rFonts w:ascii="Times New Roman" w:hAnsi="Times New Roman"/>
          <w:sz w:val="28"/>
          <w:szCs w:val="28"/>
        </w:rPr>
        <w:t>й</w:t>
      </w:r>
      <w:r w:rsidR="00B06508"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с</w:t>
      </w:r>
      <w:r w:rsidR="00B06508" w:rsidRPr="00A02401">
        <w:rPr>
          <w:rFonts w:ascii="Times New Roman" w:hAnsi="Times New Roman"/>
          <w:sz w:val="28"/>
          <w:szCs w:val="28"/>
        </w:rPr>
        <w:t>и</w:t>
      </w:r>
      <w:r w:rsidR="00B06508" w:rsidRPr="00A02401">
        <w:rPr>
          <w:rFonts w:ascii="Times New Roman" w:hAnsi="Times New Roman"/>
          <w:spacing w:val="-1"/>
          <w:sz w:val="28"/>
          <w:szCs w:val="28"/>
        </w:rPr>
        <w:t>с</w:t>
      </w:r>
      <w:r w:rsidR="00B06508" w:rsidRPr="00A02401">
        <w:rPr>
          <w:rFonts w:ascii="Times New Roman" w:hAnsi="Times New Roman"/>
          <w:sz w:val="28"/>
          <w:szCs w:val="28"/>
        </w:rPr>
        <w:t>тем</w:t>
      </w:r>
      <w:r w:rsidR="00B06508"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proofErr w:type="spellStart"/>
      <w:r w:rsidR="00B06508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B06508" w:rsidRPr="00A02401">
        <w:rPr>
          <w:rFonts w:ascii="Times New Roman" w:hAnsi="Times New Roman"/>
          <w:sz w:val="28"/>
          <w:szCs w:val="28"/>
        </w:rPr>
        <w:t>втом</w:t>
      </w:r>
      <w:r w:rsidR="00B06508" w:rsidRPr="00A02401">
        <w:rPr>
          <w:rFonts w:ascii="Times New Roman" w:hAnsi="Times New Roman"/>
          <w:spacing w:val="-2"/>
          <w:sz w:val="28"/>
          <w:szCs w:val="28"/>
        </w:rPr>
        <w:t>а</w:t>
      </w:r>
      <w:proofErr w:type="spellEnd"/>
      <w:r w:rsidR="002842A5" w:rsidRPr="00A02401">
        <w:rPr>
          <w:rFonts w:ascii="Times New Roman" w:hAnsi="Times New Roman"/>
          <w:spacing w:val="-2"/>
          <w:sz w:val="28"/>
          <w:szCs w:val="28"/>
        </w:rPr>
        <w:t>-</w:t>
      </w:r>
    </w:p>
    <w:p w:rsidR="002842A5" w:rsidRPr="00A02401" w:rsidRDefault="002842A5" w:rsidP="002842A5">
      <w:pPr>
        <w:pStyle w:val="aff9"/>
        <w:kinsoku w:val="0"/>
        <w:overflowPunct w:val="0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2842A5" w:rsidRPr="00A02401" w:rsidRDefault="002842A5" w:rsidP="002842A5">
      <w:pPr>
        <w:pStyle w:val="aff9"/>
        <w:kinsoku w:val="0"/>
        <w:overflowPunct w:val="0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B06508" w:rsidRPr="00A02401" w:rsidRDefault="00B06508" w:rsidP="002842A5">
      <w:pPr>
        <w:pStyle w:val="aff9"/>
        <w:kinsoku w:val="0"/>
        <w:overflowPunct w:val="0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proofErr w:type="spellStart"/>
      <w:proofErr w:type="gramStart"/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2"/>
          <w:sz w:val="28"/>
          <w:szCs w:val="28"/>
        </w:rPr>
        <w:t>ци</w:t>
      </w:r>
      <w:r w:rsidRPr="00A02401">
        <w:rPr>
          <w:rFonts w:ascii="Times New Roman" w:hAnsi="Times New Roman"/>
          <w:sz w:val="28"/>
          <w:szCs w:val="28"/>
        </w:rPr>
        <w:t>и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те</w:t>
      </w:r>
      <w:r w:rsidRPr="00A02401">
        <w:rPr>
          <w:rFonts w:ascii="Times New Roman" w:hAnsi="Times New Roman"/>
          <w:spacing w:val="1"/>
          <w:sz w:val="28"/>
          <w:szCs w:val="28"/>
        </w:rPr>
        <w:t>х</w:t>
      </w:r>
      <w:r w:rsidRPr="00A02401">
        <w:rPr>
          <w:rFonts w:ascii="Times New Roman" w:hAnsi="Times New Roman"/>
          <w:sz w:val="28"/>
          <w:szCs w:val="28"/>
        </w:rPr>
        <w:t>ноло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чес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проц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сс</w:t>
      </w:r>
      <w:r w:rsidRPr="00A02401">
        <w:rPr>
          <w:rFonts w:ascii="Times New Roman" w:hAnsi="Times New Roman"/>
          <w:sz w:val="28"/>
          <w:szCs w:val="28"/>
        </w:rPr>
        <w:t>ов,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вт</w:t>
      </w:r>
      <w:r w:rsidRPr="00A02401">
        <w:rPr>
          <w:rFonts w:ascii="Times New Roman" w:hAnsi="Times New Roman"/>
          <w:spacing w:val="2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ма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зиров</w:t>
      </w:r>
      <w:r w:rsidRPr="00A02401">
        <w:rPr>
          <w:rFonts w:ascii="Times New Roman" w:hAnsi="Times New Roman"/>
          <w:spacing w:val="-2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3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ы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аме</w:t>
      </w:r>
      <w:r w:rsidRPr="00A02401">
        <w:rPr>
          <w:rFonts w:ascii="Times New Roman" w:hAnsi="Times New Roman"/>
          <w:sz w:val="28"/>
          <w:szCs w:val="28"/>
        </w:rPr>
        <w:t>тров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се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воды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пло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ителя)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 к</w:t>
      </w:r>
      <w:r w:rsidRPr="00A02401">
        <w:rPr>
          <w:rFonts w:ascii="Times New Roman" w:hAnsi="Times New Roman"/>
          <w:spacing w:val="-1"/>
          <w:sz w:val="28"/>
          <w:szCs w:val="28"/>
        </w:rPr>
        <w:t>ачес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нным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pacing w:val="-1"/>
          <w:sz w:val="28"/>
          <w:szCs w:val="28"/>
        </w:rPr>
        <w:t>ме</w:t>
      </w:r>
      <w:r w:rsidRPr="00A02401">
        <w:rPr>
          <w:rFonts w:ascii="Times New Roman" w:hAnsi="Times New Roman"/>
          <w:sz w:val="28"/>
          <w:szCs w:val="28"/>
        </w:rPr>
        <w:t>трам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ви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от 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ем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5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ры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4"/>
          <w:sz w:val="28"/>
          <w:szCs w:val="28"/>
        </w:rPr>
        <w:t>р</w:t>
      </w:r>
      <w:r w:rsidRPr="00A02401">
        <w:rPr>
          <w:rFonts w:ascii="Times New Roman" w:hAnsi="Times New Roman"/>
          <w:spacing w:val="-5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жного возд</w:t>
      </w:r>
      <w:r w:rsidRPr="00A02401">
        <w:rPr>
          <w:rFonts w:ascii="Times New Roman" w:hAnsi="Times New Roman"/>
          <w:spacing w:val="-5"/>
          <w:sz w:val="28"/>
          <w:szCs w:val="28"/>
        </w:rPr>
        <w:t>у</w:t>
      </w:r>
      <w:r w:rsidRPr="00A02401">
        <w:rPr>
          <w:rFonts w:ascii="Times New Roman" w:hAnsi="Times New Roman"/>
          <w:spacing w:val="2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а так же </w:t>
      </w:r>
      <w:r w:rsidRPr="00A02401">
        <w:rPr>
          <w:rFonts w:ascii="Times New Roman" w:hAnsi="Times New Roman"/>
          <w:spacing w:val="-1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те</w:t>
      </w:r>
      <w:r w:rsidRPr="00A02401">
        <w:rPr>
          <w:rFonts w:ascii="Times New Roman" w:hAnsi="Times New Roman"/>
          <w:spacing w:val="-1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 xml:space="preserve">ы </w:t>
      </w:r>
      <w:r w:rsidRPr="00A02401">
        <w:rPr>
          <w:rFonts w:ascii="Times New Roman" w:hAnsi="Times New Roman"/>
          <w:spacing w:val="-1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одо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овк</w:t>
      </w:r>
      <w:r w:rsidRPr="00A02401">
        <w:rPr>
          <w:rFonts w:ascii="Times New Roman" w:hAnsi="Times New Roman"/>
          <w:spacing w:val="1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.</w:t>
      </w:r>
      <w:proofErr w:type="gramEnd"/>
    </w:p>
    <w:p w:rsidR="0066688E" w:rsidRPr="00A02401" w:rsidRDefault="0066688E" w:rsidP="005D315B">
      <w:pPr>
        <w:spacing w:after="0" w:line="240" w:lineRule="auto"/>
      </w:pPr>
    </w:p>
    <w:p w:rsidR="009C1F81" w:rsidRPr="00A02401" w:rsidRDefault="009C1F81" w:rsidP="00DF3F03">
      <w:pPr>
        <w:pStyle w:val="3"/>
        <w:numPr>
          <w:ilvl w:val="1"/>
          <w:numId w:val="3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9" w:name="_Toc27492960"/>
      <w:r w:rsidRPr="00A02401">
        <w:rPr>
          <w:rFonts w:ascii="Times New Roman" w:hAnsi="Times New Roman" w:cs="Times New Roman"/>
          <w:color w:val="auto"/>
          <w:sz w:val="28"/>
          <w:szCs w:val="28"/>
        </w:rPr>
        <w:t>Графики совместной работы источников тепловой энергии, функци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нирующих в режиме комбинированной выработки электрической и тепл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вой энергии </w:t>
      </w:r>
      <w:r w:rsidR="00DF3F03"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 котельных</w:t>
      </w:r>
      <w:bookmarkEnd w:id="59"/>
    </w:p>
    <w:p w:rsidR="005D315B" w:rsidRPr="00A02401" w:rsidRDefault="005D315B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06508" w:rsidRPr="00A02401" w:rsidRDefault="00B06508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ор</w:t>
      </w:r>
      <w:r w:rsidRPr="00A02401">
        <w:rPr>
          <w:rFonts w:ascii="Times New Roman" w:hAnsi="Times New Roman" w:cs="Times New Roman"/>
          <w:sz w:val="28"/>
          <w:szCs w:val="28"/>
        </w:rPr>
        <w:t>ии</w:t>
      </w:r>
      <w:r w:rsidRPr="00A0240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591A3F" w:rsidRPr="00A02401">
        <w:rPr>
          <w:rFonts w:ascii="Times New Roman" w:hAnsi="Times New Roman" w:cs="Times New Roman"/>
          <w:spacing w:val="30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 w:cs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централизованного</w:t>
      </w:r>
      <w:r w:rsidRPr="00A024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ис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ика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и,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02401">
        <w:rPr>
          <w:rFonts w:ascii="Times New Roman" w:hAnsi="Times New Roman" w:cs="Times New Roman"/>
          <w:sz w:val="28"/>
          <w:szCs w:val="28"/>
        </w:rPr>
        <w:t>нкци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ющ</w:t>
      </w:r>
      <w:r w:rsidRPr="00A02401">
        <w:rPr>
          <w:rFonts w:ascii="Times New Roman" w:hAnsi="Times New Roman" w:cs="Times New Roman"/>
          <w:sz w:val="28"/>
          <w:szCs w:val="28"/>
        </w:rPr>
        <w:t>его</w:t>
      </w:r>
      <w:r w:rsidRPr="00A0240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би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 xml:space="preserve">й  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 w:cs="Times New Roman"/>
          <w:sz w:val="28"/>
          <w:szCs w:val="28"/>
        </w:rPr>
        <w:t>ы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 xml:space="preserve">и 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эл</w:t>
      </w:r>
      <w:r w:rsidRPr="00A02401">
        <w:rPr>
          <w:rFonts w:ascii="Times New Roman" w:hAnsi="Times New Roman" w:cs="Times New Roman"/>
          <w:sz w:val="28"/>
          <w:szCs w:val="28"/>
        </w:rPr>
        <w:t>ек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ч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 xml:space="preserve">й  и 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 xml:space="preserve">й 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и,</w:t>
      </w:r>
      <w:r w:rsidRPr="00A02401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.</w:t>
      </w:r>
    </w:p>
    <w:p w:rsidR="00DF3F03" w:rsidRPr="00A02401" w:rsidRDefault="00DF3F03" w:rsidP="005D31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3F03" w:rsidRPr="00A02401" w:rsidRDefault="00DF3F03" w:rsidP="00DF3F03">
      <w:pPr>
        <w:pStyle w:val="e"/>
        <w:numPr>
          <w:ilvl w:val="1"/>
          <w:numId w:val="36"/>
        </w:numPr>
        <w:spacing w:before="0"/>
        <w:ind w:left="0" w:firstLine="0"/>
        <w:rPr>
          <w:b/>
          <w:sz w:val="28"/>
          <w:szCs w:val="28"/>
        </w:rPr>
      </w:pPr>
      <w:r w:rsidRPr="00A02401">
        <w:rPr>
          <w:b/>
          <w:sz w:val="28"/>
          <w:szCs w:val="28"/>
        </w:rPr>
        <w:t>Ме</w:t>
      </w:r>
      <w:r w:rsidRPr="00A02401">
        <w:rPr>
          <w:b/>
          <w:spacing w:val="1"/>
          <w:sz w:val="28"/>
          <w:szCs w:val="28"/>
        </w:rPr>
        <w:t>р</w:t>
      </w:r>
      <w:r w:rsidRPr="00A02401">
        <w:rPr>
          <w:b/>
          <w:sz w:val="28"/>
          <w:szCs w:val="28"/>
        </w:rPr>
        <w:t>ы</w:t>
      </w:r>
      <w:r w:rsidRPr="00A02401">
        <w:rPr>
          <w:b/>
          <w:spacing w:val="12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по</w:t>
      </w:r>
      <w:r w:rsidRPr="00A02401">
        <w:rPr>
          <w:b/>
          <w:spacing w:val="15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в</w:t>
      </w:r>
      <w:r w:rsidRPr="00A02401">
        <w:rPr>
          <w:b/>
          <w:spacing w:val="1"/>
          <w:sz w:val="28"/>
          <w:szCs w:val="28"/>
        </w:rPr>
        <w:t>ы</w:t>
      </w:r>
      <w:r w:rsidRPr="00A02401">
        <w:rPr>
          <w:b/>
          <w:sz w:val="28"/>
          <w:szCs w:val="28"/>
        </w:rPr>
        <w:t>во</w:t>
      </w:r>
      <w:r w:rsidRPr="00A02401">
        <w:rPr>
          <w:b/>
          <w:spacing w:val="1"/>
          <w:sz w:val="28"/>
          <w:szCs w:val="28"/>
        </w:rPr>
        <w:t>д</w:t>
      </w:r>
      <w:r w:rsidRPr="00A02401">
        <w:rPr>
          <w:b/>
          <w:sz w:val="28"/>
          <w:szCs w:val="28"/>
        </w:rPr>
        <w:t>у</w:t>
      </w:r>
      <w:r w:rsidRPr="00A02401">
        <w:rPr>
          <w:b/>
          <w:spacing w:val="14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из</w:t>
      </w:r>
      <w:r w:rsidRPr="00A02401">
        <w:rPr>
          <w:b/>
          <w:spacing w:val="13"/>
          <w:sz w:val="28"/>
          <w:szCs w:val="28"/>
        </w:rPr>
        <w:t xml:space="preserve"> </w:t>
      </w:r>
      <w:r w:rsidRPr="00A02401">
        <w:rPr>
          <w:b/>
          <w:spacing w:val="-1"/>
          <w:sz w:val="28"/>
          <w:szCs w:val="28"/>
        </w:rPr>
        <w:t>э</w:t>
      </w:r>
      <w:r w:rsidRPr="00A02401">
        <w:rPr>
          <w:b/>
          <w:spacing w:val="1"/>
          <w:sz w:val="28"/>
          <w:szCs w:val="28"/>
        </w:rPr>
        <w:t>к</w:t>
      </w:r>
      <w:r w:rsidRPr="00A02401">
        <w:rPr>
          <w:b/>
          <w:sz w:val="28"/>
          <w:szCs w:val="28"/>
        </w:rPr>
        <w:t>сп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z w:val="28"/>
          <w:szCs w:val="28"/>
        </w:rPr>
        <w:t>у</w:t>
      </w:r>
      <w:r w:rsidRPr="00A02401">
        <w:rPr>
          <w:b/>
          <w:spacing w:val="3"/>
          <w:sz w:val="28"/>
          <w:szCs w:val="28"/>
        </w:rPr>
        <w:t>а</w:t>
      </w:r>
      <w:r w:rsidRPr="00A02401">
        <w:rPr>
          <w:b/>
          <w:spacing w:val="-1"/>
          <w:sz w:val="28"/>
          <w:szCs w:val="28"/>
        </w:rPr>
        <w:t>т</w:t>
      </w:r>
      <w:r w:rsidRPr="00A02401">
        <w:rPr>
          <w:b/>
          <w:sz w:val="28"/>
          <w:szCs w:val="28"/>
        </w:rPr>
        <w:t>а</w:t>
      </w:r>
      <w:r w:rsidRPr="00A02401">
        <w:rPr>
          <w:b/>
          <w:spacing w:val="2"/>
          <w:sz w:val="28"/>
          <w:szCs w:val="28"/>
        </w:rPr>
        <w:t>ц</w:t>
      </w:r>
      <w:r w:rsidRPr="00A02401">
        <w:rPr>
          <w:b/>
          <w:sz w:val="28"/>
          <w:szCs w:val="28"/>
        </w:rPr>
        <w:t>ии,</w:t>
      </w:r>
      <w:r w:rsidRPr="00A02401">
        <w:rPr>
          <w:b/>
          <w:spacing w:val="12"/>
          <w:sz w:val="28"/>
          <w:szCs w:val="28"/>
        </w:rPr>
        <w:t xml:space="preserve"> </w:t>
      </w:r>
      <w:r w:rsidRPr="00A02401">
        <w:rPr>
          <w:b/>
          <w:spacing w:val="1"/>
          <w:sz w:val="28"/>
          <w:szCs w:val="28"/>
        </w:rPr>
        <w:t>ко</w:t>
      </w:r>
      <w:r w:rsidRPr="00A02401">
        <w:rPr>
          <w:b/>
          <w:sz w:val="28"/>
          <w:szCs w:val="28"/>
        </w:rPr>
        <w:t>нсе</w:t>
      </w:r>
      <w:r w:rsidRPr="00A02401">
        <w:rPr>
          <w:b/>
          <w:spacing w:val="1"/>
          <w:sz w:val="28"/>
          <w:szCs w:val="28"/>
        </w:rPr>
        <w:t>р</w:t>
      </w:r>
      <w:r w:rsidRPr="00A02401">
        <w:rPr>
          <w:b/>
          <w:sz w:val="28"/>
          <w:szCs w:val="28"/>
        </w:rPr>
        <w:t xml:space="preserve">вации и </w:t>
      </w:r>
      <w:r w:rsidRPr="00A02401">
        <w:rPr>
          <w:b/>
          <w:spacing w:val="-1"/>
          <w:sz w:val="28"/>
          <w:szCs w:val="28"/>
        </w:rPr>
        <w:t>д</w:t>
      </w:r>
      <w:r w:rsidRPr="00A02401">
        <w:rPr>
          <w:b/>
          <w:sz w:val="28"/>
          <w:szCs w:val="28"/>
        </w:rPr>
        <w:t>ем</w:t>
      </w:r>
      <w:r w:rsidRPr="00A02401">
        <w:rPr>
          <w:b/>
          <w:spacing w:val="1"/>
          <w:sz w:val="28"/>
          <w:szCs w:val="28"/>
        </w:rPr>
        <w:t>о</w:t>
      </w:r>
      <w:r w:rsidRPr="00A02401">
        <w:rPr>
          <w:b/>
          <w:sz w:val="28"/>
          <w:szCs w:val="28"/>
        </w:rPr>
        <w:t>н</w:t>
      </w:r>
      <w:r w:rsidRPr="00A02401">
        <w:rPr>
          <w:b/>
          <w:spacing w:val="-1"/>
          <w:sz w:val="28"/>
          <w:szCs w:val="28"/>
        </w:rPr>
        <w:t>т</w:t>
      </w:r>
      <w:r w:rsidRPr="00A02401">
        <w:rPr>
          <w:b/>
          <w:spacing w:val="3"/>
          <w:sz w:val="28"/>
          <w:szCs w:val="28"/>
        </w:rPr>
        <w:t>а</w:t>
      </w:r>
      <w:r w:rsidRPr="00A02401">
        <w:rPr>
          <w:b/>
          <w:spacing w:val="-1"/>
          <w:sz w:val="28"/>
          <w:szCs w:val="28"/>
        </w:rPr>
        <w:t>ж</w:t>
      </w:r>
      <w:r w:rsidRPr="00A02401">
        <w:rPr>
          <w:b/>
          <w:sz w:val="28"/>
          <w:szCs w:val="28"/>
        </w:rPr>
        <w:t>у</w:t>
      </w:r>
      <w:r w:rsidRPr="00A02401">
        <w:rPr>
          <w:b/>
          <w:w w:val="99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и</w:t>
      </w:r>
      <w:r w:rsidRPr="00A02401">
        <w:rPr>
          <w:b/>
          <w:spacing w:val="-1"/>
          <w:sz w:val="28"/>
          <w:szCs w:val="28"/>
        </w:rPr>
        <w:t>з</w:t>
      </w:r>
      <w:r w:rsidRPr="00A02401">
        <w:rPr>
          <w:b/>
          <w:spacing w:val="1"/>
          <w:sz w:val="28"/>
          <w:szCs w:val="28"/>
        </w:rPr>
        <w:t>б</w:t>
      </w:r>
      <w:r w:rsidRPr="00A02401">
        <w:rPr>
          <w:b/>
          <w:spacing w:val="-1"/>
          <w:sz w:val="28"/>
          <w:szCs w:val="28"/>
        </w:rPr>
        <w:t>ыт</w:t>
      </w:r>
      <w:r w:rsidRPr="00A02401">
        <w:rPr>
          <w:b/>
          <w:spacing w:val="3"/>
          <w:sz w:val="28"/>
          <w:szCs w:val="28"/>
        </w:rPr>
        <w:t>о</w:t>
      </w:r>
      <w:r w:rsidRPr="00A02401">
        <w:rPr>
          <w:b/>
          <w:spacing w:val="-1"/>
          <w:sz w:val="28"/>
          <w:szCs w:val="28"/>
        </w:rPr>
        <w:t>ч</w:t>
      </w:r>
      <w:r w:rsidRPr="00A02401">
        <w:rPr>
          <w:b/>
          <w:sz w:val="28"/>
          <w:szCs w:val="28"/>
        </w:rPr>
        <w:t>н</w:t>
      </w:r>
      <w:r w:rsidRPr="00A02401">
        <w:rPr>
          <w:b/>
          <w:spacing w:val="-1"/>
          <w:sz w:val="28"/>
          <w:szCs w:val="28"/>
        </w:rPr>
        <w:t>ы</w:t>
      </w:r>
      <w:r w:rsidRPr="00A02401">
        <w:rPr>
          <w:b/>
          <w:sz w:val="28"/>
          <w:szCs w:val="28"/>
        </w:rPr>
        <w:t>х</w:t>
      </w:r>
      <w:r w:rsidRPr="00A02401">
        <w:rPr>
          <w:b/>
          <w:spacing w:val="62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ис</w:t>
      </w:r>
      <w:r w:rsidRPr="00A02401">
        <w:rPr>
          <w:b/>
          <w:spacing w:val="1"/>
          <w:sz w:val="28"/>
          <w:szCs w:val="28"/>
        </w:rPr>
        <w:t>то</w:t>
      </w:r>
      <w:r w:rsidRPr="00A02401">
        <w:rPr>
          <w:b/>
          <w:spacing w:val="-1"/>
          <w:sz w:val="28"/>
          <w:szCs w:val="28"/>
        </w:rPr>
        <w:t>ч</w:t>
      </w:r>
      <w:r w:rsidRPr="00A02401">
        <w:rPr>
          <w:b/>
          <w:sz w:val="28"/>
          <w:szCs w:val="28"/>
        </w:rPr>
        <w:t>ни</w:t>
      </w:r>
      <w:r w:rsidRPr="00A02401">
        <w:rPr>
          <w:b/>
          <w:spacing w:val="1"/>
          <w:sz w:val="28"/>
          <w:szCs w:val="28"/>
        </w:rPr>
        <w:t>ко</w:t>
      </w:r>
      <w:r w:rsidRPr="00A02401">
        <w:rPr>
          <w:b/>
          <w:sz w:val="28"/>
          <w:szCs w:val="28"/>
        </w:rPr>
        <w:t>в</w:t>
      </w:r>
      <w:r w:rsidRPr="00A02401">
        <w:rPr>
          <w:b/>
          <w:spacing w:val="59"/>
          <w:sz w:val="28"/>
          <w:szCs w:val="28"/>
        </w:rPr>
        <w:t xml:space="preserve"> </w:t>
      </w:r>
      <w:r w:rsidRPr="00A02401">
        <w:rPr>
          <w:b/>
          <w:spacing w:val="-1"/>
          <w:sz w:val="28"/>
          <w:szCs w:val="28"/>
        </w:rPr>
        <w:t>т</w:t>
      </w:r>
      <w:r w:rsidRPr="00A02401">
        <w:rPr>
          <w:b/>
          <w:sz w:val="28"/>
          <w:szCs w:val="28"/>
        </w:rPr>
        <w:t>е</w:t>
      </w:r>
      <w:r w:rsidRPr="00A02401">
        <w:rPr>
          <w:b/>
          <w:spacing w:val="2"/>
          <w:sz w:val="28"/>
          <w:szCs w:val="28"/>
        </w:rPr>
        <w:t>п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pacing w:val="1"/>
          <w:sz w:val="28"/>
          <w:szCs w:val="28"/>
        </w:rPr>
        <w:t>о</w:t>
      </w:r>
      <w:r w:rsidRPr="00A02401">
        <w:rPr>
          <w:b/>
          <w:sz w:val="28"/>
          <w:szCs w:val="28"/>
        </w:rPr>
        <w:t>в</w:t>
      </w:r>
      <w:r w:rsidRPr="00A02401">
        <w:rPr>
          <w:b/>
          <w:spacing w:val="3"/>
          <w:sz w:val="28"/>
          <w:szCs w:val="28"/>
        </w:rPr>
        <w:t>о</w:t>
      </w:r>
      <w:r w:rsidRPr="00A02401">
        <w:rPr>
          <w:b/>
          <w:sz w:val="28"/>
          <w:szCs w:val="28"/>
        </w:rPr>
        <w:t>й</w:t>
      </w:r>
      <w:r w:rsidRPr="00A02401">
        <w:rPr>
          <w:b/>
          <w:spacing w:val="59"/>
          <w:sz w:val="28"/>
          <w:szCs w:val="28"/>
        </w:rPr>
        <w:t xml:space="preserve"> </w:t>
      </w:r>
      <w:r w:rsidRPr="00A02401">
        <w:rPr>
          <w:b/>
          <w:spacing w:val="-1"/>
          <w:sz w:val="28"/>
          <w:szCs w:val="28"/>
        </w:rPr>
        <w:t>э</w:t>
      </w:r>
      <w:r w:rsidRPr="00A02401">
        <w:rPr>
          <w:b/>
          <w:sz w:val="28"/>
          <w:szCs w:val="28"/>
        </w:rPr>
        <w:t>не</w:t>
      </w:r>
      <w:r w:rsidRPr="00A02401">
        <w:rPr>
          <w:b/>
          <w:spacing w:val="1"/>
          <w:sz w:val="28"/>
          <w:szCs w:val="28"/>
        </w:rPr>
        <w:t>р</w:t>
      </w:r>
      <w:r w:rsidRPr="00A02401">
        <w:rPr>
          <w:b/>
          <w:spacing w:val="-1"/>
          <w:sz w:val="28"/>
          <w:szCs w:val="28"/>
        </w:rPr>
        <w:t>г</w:t>
      </w:r>
      <w:r w:rsidRPr="00A02401">
        <w:rPr>
          <w:b/>
          <w:sz w:val="28"/>
          <w:szCs w:val="28"/>
        </w:rPr>
        <w:t>и</w:t>
      </w:r>
      <w:r w:rsidRPr="00A02401">
        <w:rPr>
          <w:b/>
          <w:spacing w:val="2"/>
          <w:sz w:val="28"/>
          <w:szCs w:val="28"/>
        </w:rPr>
        <w:t>и</w:t>
      </w:r>
      <w:r w:rsidRPr="00A02401">
        <w:rPr>
          <w:b/>
          <w:sz w:val="28"/>
          <w:szCs w:val="28"/>
        </w:rPr>
        <w:t>,</w:t>
      </w:r>
      <w:r w:rsidRPr="00A02401">
        <w:rPr>
          <w:b/>
          <w:spacing w:val="61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а</w:t>
      </w:r>
      <w:r w:rsidRPr="00A02401">
        <w:rPr>
          <w:b/>
          <w:spacing w:val="62"/>
          <w:sz w:val="28"/>
          <w:szCs w:val="28"/>
        </w:rPr>
        <w:t xml:space="preserve"> </w:t>
      </w:r>
      <w:r w:rsidRPr="00A02401">
        <w:rPr>
          <w:b/>
          <w:spacing w:val="-1"/>
          <w:sz w:val="28"/>
          <w:szCs w:val="28"/>
        </w:rPr>
        <w:t>т</w:t>
      </w:r>
      <w:r w:rsidRPr="00A02401">
        <w:rPr>
          <w:b/>
          <w:sz w:val="28"/>
          <w:szCs w:val="28"/>
        </w:rPr>
        <w:t>ак</w:t>
      </w:r>
      <w:r w:rsidRPr="00A02401">
        <w:rPr>
          <w:b/>
          <w:spacing w:val="-1"/>
          <w:sz w:val="28"/>
          <w:szCs w:val="28"/>
        </w:rPr>
        <w:t>ж</w:t>
      </w:r>
      <w:r w:rsidRPr="00A02401">
        <w:rPr>
          <w:b/>
          <w:sz w:val="28"/>
          <w:szCs w:val="28"/>
        </w:rPr>
        <w:t>е</w:t>
      </w:r>
      <w:r w:rsidRPr="00A02401">
        <w:rPr>
          <w:b/>
          <w:spacing w:val="60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ис</w:t>
      </w:r>
      <w:r w:rsidRPr="00A02401">
        <w:rPr>
          <w:b/>
          <w:spacing w:val="-2"/>
          <w:sz w:val="28"/>
          <w:szCs w:val="28"/>
        </w:rPr>
        <w:t>т</w:t>
      </w:r>
      <w:r w:rsidRPr="00A02401">
        <w:rPr>
          <w:b/>
          <w:spacing w:val="3"/>
          <w:sz w:val="28"/>
          <w:szCs w:val="28"/>
        </w:rPr>
        <w:t>о</w:t>
      </w:r>
      <w:r w:rsidRPr="00A02401">
        <w:rPr>
          <w:b/>
          <w:spacing w:val="-1"/>
          <w:sz w:val="28"/>
          <w:szCs w:val="28"/>
        </w:rPr>
        <w:t>ч</w:t>
      </w:r>
      <w:r w:rsidRPr="00A02401">
        <w:rPr>
          <w:b/>
          <w:sz w:val="28"/>
          <w:szCs w:val="28"/>
        </w:rPr>
        <w:t>ни</w:t>
      </w:r>
      <w:r w:rsidRPr="00A02401">
        <w:rPr>
          <w:b/>
          <w:spacing w:val="1"/>
          <w:sz w:val="28"/>
          <w:szCs w:val="28"/>
        </w:rPr>
        <w:t>ко</w:t>
      </w:r>
      <w:r w:rsidRPr="00A02401">
        <w:rPr>
          <w:b/>
          <w:sz w:val="28"/>
          <w:szCs w:val="28"/>
        </w:rPr>
        <w:t>в</w:t>
      </w:r>
      <w:r w:rsidRPr="00A02401">
        <w:rPr>
          <w:b/>
          <w:w w:val="99"/>
          <w:sz w:val="28"/>
          <w:szCs w:val="28"/>
        </w:rPr>
        <w:t xml:space="preserve"> </w:t>
      </w:r>
      <w:r w:rsidRPr="00A02401">
        <w:rPr>
          <w:b/>
          <w:spacing w:val="-1"/>
          <w:sz w:val="28"/>
          <w:szCs w:val="28"/>
        </w:rPr>
        <w:t>т</w:t>
      </w:r>
      <w:r w:rsidRPr="00A02401">
        <w:rPr>
          <w:b/>
          <w:sz w:val="28"/>
          <w:szCs w:val="28"/>
        </w:rPr>
        <w:t>еп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pacing w:val="1"/>
          <w:sz w:val="28"/>
          <w:szCs w:val="28"/>
        </w:rPr>
        <w:t>о</w:t>
      </w:r>
      <w:r w:rsidRPr="00A02401">
        <w:rPr>
          <w:b/>
          <w:sz w:val="28"/>
          <w:szCs w:val="28"/>
        </w:rPr>
        <w:t>в</w:t>
      </w:r>
      <w:r w:rsidRPr="00A02401">
        <w:rPr>
          <w:b/>
          <w:spacing w:val="1"/>
          <w:sz w:val="28"/>
          <w:szCs w:val="28"/>
        </w:rPr>
        <w:t>о</w:t>
      </w:r>
      <w:r w:rsidRPr="00A02401">
        <w:rPr>
          <w:b/>
          <w:sz w:val="28"/>
          <w:szCs w:val="28"/>
        </w:rPr>
        <w:t>й</w:t>
      </w:r>
      <w:r w:rsidRPr="00A02401">
        <w:rPr>
          <w:b/>
          <w:spacing w:val="45"/>
          <w:sz w:val="28"/>
          <w:szCs w:val="28"/>
        </w:rPr>
        <w:t xml:space="preserve"> </w:t>
      </w:r>
      <w:r w:rsidRPr="00A02401">
        <w:rPr>
          <w:b/>
          <w:spacing w:val="-1"/>
          <w:sz w:val="28"/>
          <w:szCs w:val="28"/>
        </w:rPr>
        <w:t>э</w:t>
      </w:r>
      <w:r w:rsidRPr="00A02401">
        <w:rPr>
          <w:b/>
          <w:sz w:val="28"/>
          <w:szCs w:val="28"/>
        </w:rPr>
        <w:t>не</w:t>
      </w:r>
      <w:r w:rsidRPr="00A02401">
        <w:rPr>
          <w:b/>
          <w:spacing w:val="3"/>
          <w:sz w:val="28"/>
          <w:szCs w:val="28"/>
        </w:rPr>
        <w:t>р</w:t>
      </w:r>
      <w:r w:rsidRPr="00A02401">
        <w:rPr>
          <w:b/>
          <w:spacing w:val="-1"/>
          <w:sz w:val="28"/>
          <w:szCs w:val="28"/>
        </w:rPr>
        <w:t>г</w:t>
      </w:r>
      <w:r w:rsidRPr="00A02401">
        <w:rPr>
          <w:b/>
          <w:spacing w:val="2"/>
          <w:sz w:val="28"/>
          <w:szCs w:val="28"/>
        </w:rPr>
        <w:t>и</w:t>
      </w:r>
      <w:r w:rsidRPr="00A02401">
        <w:rPr>
          <w:b/>
          <w:sz w:val="28"/>
          <w:szCs w:val="28"/>
        </w:rPr>
        <w:t>и,</w:t>
      </w:r>
      <w:r w:rsidRPr="00A02401">
        <w:rPr>
          <w:b/>
          <w:spacing w:val="44"/>
          <w:sz w:val="28"/>
          <w:szCs w:val="28"/>
        </w:rPr>
        <w:t xml:space="preserve"> </w:t>
      </w:r>
      <w:r w:rsidRPr="00A02401">
        <w:rPr>
          <w:b/>
          <w:spacing w:val="2"/>
          <w:sz w:val="28"/>
          <w:szCs w:val="28"/>
        </w:rPr>
        <w:t>в</w:t>
      </w:r>
      <w:r w:rsidRPr="00A02401">
        <w:rPr>
          <w:b/>
          <w:spacing w:val="-1"/>
          <w:sz w:val="28"/>
          <w:szCs w:val="28"/>
        </w:rPr>
        <w:t>ы</w:t>
      </w:r>
      <w:r w:rsidRPr="00A02401">
        <w:rPr>
          <w:b/>
          <w:spacing w:val="1"/>
          <w:sz w:val="28"/>
          <w:szCs w:val="28"/>
        </w:rPr>
        <w:t>р</w:t>
      </w:r>
      <w:r w:rsidRPr="00A02401">
        <w:rPr>
          <w:b/>
          <w:sz w:val="28"/>
          <w:szCs w:val="28"/>
        </w:rPr>
        <w:t>а</w:t>
      </w:r>
      <w:r w:rsidRPr="00A02401">
        <w:rPr>
          <w:b/>
          <w:spacing w:val="-1"/>
          <w:sz w:val="28"/>
          <w:szCs w:val="28"/>
        </w:rPr>
        <w:t>б</w:t>
      </w:r>
      <w:r w:rsidRPr="00A02401">
        <w:rPr>
          <w:b/>
          <w:spacing w:val="1"/>
          <w:sz w:val="28"/>
          <w:szCs w:val="28"/>
        </w:rPr>
        <w:t>о</w:t>
      </w:r>
      <w:r w:rsidRPr="00A02401">
        <w:rPr>
          <w:b/>
          <w:spacing w:val="-1"/>
          <w:sz w:val="28"/>
          <w:szCs w:val="28"/>
        </w:rPr>
        <w:t>т</w:t>
      </w:r>
      <w:r w:rsidRPr="00A02401">
        <w:rPr>
          <w:b/>
          <w:sz w:val="28"/>
          <w:szCs w:val="28"/>
        </w:rPr>
        <w:t>а</w:t>
      </w:r>
      <w:r w:rsidRPr="00A02401">
        <w:rPr>
          <w:b/>
          <w:spacing w:val="2"/>
          <w:sz w:val="28"/>
          <w:szCs w:val="28"/>
        </w:rPr>
        <w:t>в</w:t>
      </w:r>
      <w:r w:rsidRPr="00A02401">
        <w:rPr>
          <w:b/>
          <w:sz w:val="28"/>
          <w:szCs w:val="28"/>
        </w:rPr>
        <w:t>ших н</w:t>
      </w:r>
      <w:r w:rsidRPr="00A02401">
        <w:rPr>
          <w:b/>
          <w:spacing w:val="1"/>
          <w:sz w:val="28"/>
          <w:szCs w:val="28"/>
        </w:rPr>
        <w:t>ор</w:t>
      </w:r>
      <w:r w:rsidRPr="00A02401">
        <w:rPr>
          <w:b/>
          <w:sz w:val="28"/>
          <w:szCs w:val="28"/>
        </w:rPr>
        <w:t>ма</w:t>
      </w:r>
      <w:r w:rsidRPr="00A02401">
        <w:rPr>
          <w:b/>
          <w:spacing w:val="-1"/>
          <w:sz w:val="28"/>
          <w:szCs w:val="28"/>
        </w:rPr>
        <w:t>т</w:t>
      </w:r>
      <w:r w:rsidRPr="00A02401">
        <w:rPr>
          <w:b/>
          <w:sz w:val="28"/>
          <w:szCs w:val="28"/>
        </w:rPr>
        <w:t>ивн</w:t>
      </w:r>
      <w:r w:rsidRPr="00A02401">
        <w:rPr>
          <w:b/>
          <w:spacing w:val="-1"/>
          <w:sz w:val="28"/>
          <w:szCs w:val="28"/>
        </w:rPr>
        <w:t>ы</w:t>
      </w:r>
      <w:r w:rsidRPr="00A02401">
        <w:rPr>
          <w:b/>
          <w:sz w:val="28"/>
          <w:szCs w:val="28"/>
        </w:rPr>
        <w:t xml:space="preserve">й </w:t>
      </w:r>
      <w:r w:rsidRPr="00A02401">
        <w:rPr>
          <w:b/>
          <w:spacing w:val="3"/>
          <w:sz w:val="28"/>
          <w:szCs w:val="28"/>
        </w:rPr>
        <w:t>с</w:t>
      </w:r>
      <w:r w:rsidRPr="00A02401">
        <w:rPr>
          <w:b/>
          <w:spacing w:val="1"/>
          <w:sz w:val="28"/>
          <w:szCs w:val="28"/>
        </w:rPr>
        <w:t>ро</w:t>
      </w:r>
      <w:r w:rsidRPr="00A02401">
        <w:rPr>
          <w:b/>
          <w:sz w:val="28"/>
          <w:szCs w:val="28"/>
        </w:rPr>
        <w:t>к</w:t>
      </w:r>
      <w:r w:rsidRPr="00A02401">
        <w:rPr>
          <w:b/>
          <w:spacing w:val="46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с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z w:val="28"/>
          <w:szCs w:val="28"/>
        </w:rPr>
        <w:t>у</w:t>
      </w:r>
      <w:r w:rsidRPr="00A02401">
        <w:rPr>
          <w:b/>
          <w:spacing w:val="-1"/>
          <w:sz w:val="28"/>
          <w:szCs w:val="28"/>
        </w:rPr>
        <w:t>ж</w:t>
      </w:r>
      <w:r w:rsidRPr="00A02401">
        <w:rPr>
          <w:b/>
          <w:spacing w:val="1"/>
          <w:sz w:val="28"/>
          <w:szCs w:val="28"/>
        </w:rPr>
        <w:t>б</w:t>
      </w:r>
      <w:r w:rsidRPr="00A02401">
        <w:rPr>
          <w:b/>
          <w:spacing w:val="-1"/>
          <w:sz w:val="28"/>
          <w:szCs w:val="28"/>
        </w:rPr>
        <w:t>ы</w:t>
      </w:r>
      <w:r w:rsidRPr="00A02401">
        <w:rPr>
          <w:b/>
          <w:sz w:val="28"/>
          <w:szCs w:val="28"/>
        </w:rPr>
        <w:t>, в</w:t>
      </w:r>
      <w:r w:rsidRPr="00A02401">
        <w:rPr>
          <w:b/>
          <w:w w:val="99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с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z w:val="28"/>
          <w:szCs w:val="28"/>
        </w:rPr>
        <w:t>у</w:t>
      </w:r>
      <w:r w:rsidRPr="00A02401">
        <w:rPr>
          <w:b/>
          <w:spacing w:val="-1"/>
          <w:sz w:val="28"/>
          <w:szCs w:val="28"/>
        </w:rPr>
        <w:t>ч</w:t>
      </w:r>
      <w:r w:rsidRPr="00A02401">
        <w:rPr>
          <w:b/>
          <w:sz w:val="28"/>
          <w:szCs w:val="28"/>
        </w:rPr>
        <w:t>ае</w:t>
      </w:r>
      <w:r w:rsidRPr="00A02401">
        <w:rPr>
          <w:b/>
          <w:spacing w:val="52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ес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z w:val="28"/>
          <w:szCs w:val="28"/>
        </w:rPr>
        <w:t>и</w:t>
      </w:r>
      <w:r w:rsidRPr="00A02401">
        <w:rPr>
          <w:b/>
          <w:spacing w:val="52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п</w:t>
      </w:r>
      <w:r w:rsidRPr="00A02401">
        <w:rPr>
          <w:b/>
          <w:spacing w:val="1"/>
          <w:sz w:val="28"/>
          <w:szCs w:val="28"/>
        </w:rPr>
        <w:t>р</w:t>
      </w:r>
      <w:r w:rsidRPr="00A02401">
        <w:rPr>
          <w:b/>
          <w:sz w:val="28"/>
          <w:szCs w:val="28"/>
        </w:rPr>
        <w:t>о</w:t>
      </w:r>
      <w:r w:rsidRPr="00A02401">
        <w:rPr>
          <w:b/>
          <w:spacing w:val="1"/>
          <w:sz w:val="28"/>
          <w:szCs w:val="28"/>
        </w:rPr>
        <w:t>д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z w:val="28"/>
          <w:szCs w:val="28"/>
        </w:rPr>
        <w:t>ение</w:t>
      </w:r>
      <w:r w:rsidRPr="00A02401">
        <w:rPr>
          <w:b/>
          <w:spacing w:val="53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с</w:t>
      </w:r>
      <w:r w:rsidRPr="00A02401">
        <w:rPr>
          <w:b/>
          <w:spacing w:val="1"/>
          <w:sz w:val="28"/>
          <w:szCs w:val="28"/>
        </w:rPr>
        <w:t>рок</w:t>
      </w:r>
      <w:r w:rsidRPr="00A02401">
        <w:rPr>
          <w:b/>
          <w:sz w:val="28"/>
          <w:szCs w:val="28"/>
        </w:rPr>
        <w:t>а</w:t>
      </w:r>
      <w:r w:rsidRPr="00A02401">
        <w:rPr>
          <w:b/>
          <w:spacing w:val="52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с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z w:val="28"/>
          <w:szCs w:val="28"/>
        </w:rPr>
        <w:t>у</w:t>
      </w:r>
      <w:r w:rsidRPr="00A02401">
        <w:rPr>
          <w:b/>
          <w:spacing w:val="-1"/>
          <w:sz w:val="28"/>
          <w:szCs w:val="28"/>
        </w:rPr>
        <w:t>жб</w:t>
      </w:r>
      <w:r w:rsidRPr="00A02401">
        <w:rPr>
          <w:b/>
          <w:sz w:val="28"/>
          <w:szCs w:val="28"/>
        </w:rPr>
        <w:t>ы</w:t>
      </w:r>
      <w:r w:rsidRPr="00A02401">
        <w:rPr>
          <w:b/>
          <w:spacing w:val="54"/>
          <w:sz w:val="28"/>
          <w:szCs w:val="28"/>
        </w:rPr>
        <w:t xml:space="preserve"> </w:t>
      </w:r>
      <w:r w:rsidRPr="00A02401">
        <w:rPr>
          <w:b/>
          <w:spacing w:val="-1"/>
          <w:sz w:val="28"/>
          <w:szCs w:val="28"/>
        </w:rPr>
        <w:t>т</w:t>
      </w:r>
      <w:r w:rsidRPr="00A02401">
        <w:rPr>
          <w:b/>
          <w:sz w:val="28"/>
          <w:szCs w:val="28"/>
        </w:rPr>
        <w:t>ехни</w:t>
      </w:r>
      <w:r w:rsidRPr="00A02401">
        <w:rPr>
          <w:b/>
          <w:spacing w:val="-1"/>
          <w:sz w:val="28"/>
          <w:szCs w:val="28"/>
        </w:rPr>
        <w:t>ч</w:t>
      </w:r>
      <w:r w:rsidRPr="00A02401">
        <w:rPr>
          <w:b/>
          <w:sz w:val="28"/>
          <w:szCs w:val="28"/>
        </w:rPr>
        <w:t>ес</w:t>
      </w:r>
      <w:r w:rsidRPr="00A02401">
        <w:rPr>
          <w:b/>
          <w:spacing w:val="1"/>
          <w:sz w:val="28"/>
          <w:szCs w:val="28"/>
        </w:rPr>
        <w:t>к</w:t>
      </w:r>
      <w:r w:rsidRPr="00A02401">
        <w:rPr>
          <w:b/>
          <w:sz w:val="28"/>
          <w:szCs w:val="28"/>
        </w:rPr>
        <w:t>и</w:t>
      </w:r>
      <w:r w:rsidRPr="00A02401">
        <w:rPr>
          <w:b/>
          <w:spacing w:val="52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н</w:t>
      </w:r>
      <w:r w:rsidRPr="00A02401">
        <w:rPr>
          <w:b/>
          <w:spacing w:val="3"/>
          <w:sz w:val="28"/>
          <w:szCs w:val="28"/>
        </w:rPr>
        <w:t>е</w:t>
      </w:r>
      <w:r w:rsidRPr="00A02401">
        <w:rPr>
          <w:b/>
          <w:sz w:val="28"/>
          <w:szCs w:val="28"/>
        </w:rPr>
        <w:t>в</w:t>
      </w:r>
      <w:r w:rsidRPr="00A02401">
        <w:rPr>
          <w:b/>
          <w:spacing w:val="1"/>
          <w:sz w:val="28"/>
          <w:szCs w:val="28"/>
        </w:rPr>
        <w:t>о</w:t>
      </w:r>
      <w:r w:rsidRPr="00A02401">
        <w:rPr>
          <w:b/>
          <w:spacing w:val="-1"/>
          <w:sz w:val="28"/>
          <w:szCs w:val="28"/>
        </w:rPr>
        <w:t>з</w:t>
      </w:r>
      <w:r w:rsidRPr="00A02401">
        <w:rPr>
          <w:b/>
          <w:sz w:val="28"/>
          <w:szCs w:val="28"/>
        </w:rPr>
        <w:t>мо</w:t>
      </w:r>
      <w:r w:rsidRPr="00A02401">
        <w:rPr>
          <w:b/>
          <w:spacing w:val="-1"/>
          <w:sz w:val="28"/>
          <w:szCs w:val="28"/>
        </w:rPr>
        <w:t>ж</w:t>
      </w:r>
      <w:r w:rsidRPr="00A02401">
        <w:rPr>
          <w:b/>
          <w:sz w:val="28"/>
          <w:szCs w:val="28"/>
        </w:rPr>
        <w:t>но</w:t>
      </w:r>
      <w:r w:rsidRPr="00A02401">
        <w:rPr>
          <w:b/>
          <w:spacing w:val="54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и</w:t>
      </w:r>
      <w:r w:rsidRPr="00A02401">
        <w:rPr>
          <w:b/>
          <w:spacing w:val="1"/>
          <w:sz w:val="28"/>
          <w:szCs w:val="28"/>
        </w:rPr>
        <w:t>л</w:t>
      </w:r>
      <w:r w:rsidRPr="00A02401">
        <w:rPr>
          <w:b/>
          <w:sz w:val="28"/>
          <w:szCs w:val="28"/>
        </w:rPr>
        <w:t>и</w:t>
      </w:r>
      <w:r w:rsidRPr="00A02401">
        <w:rPr>
          <w:b/>
          <w:w w:val="99"/>
          <w:sz w:val="28"/>
          <w:szCs w:val="28"/>
        </w:rPr>
        <w:t xml:space="preserve"> </w:t>
      </w:r>
      <w:r w:rsidRPr="00A02401">
        <w:rPr>
          <w:b/>
          <w:spacing w:val="-1"/>
          <w:sz w:val="28"/>
          <w:szCs w:val="28"/>
        </w:rPr>
        <w:t>э</w:t>
      </w:r>
      <w:r w:rsidRPr="00A02401">
        <w:rPr>
          <w:b/>
          <w:spacing w:val="1"/>
          <w:sz w:val="28"/>
          <w:szCs w:val="28"/>
        </w:rPr>
        <w:t>ко</w:t>
      </w:r>
      <w:r w:rsidRPr="00A02401">
        <w:rPr>
          <w:b/>
          <w:sz w:val="28"/>
          <w:szCs w:val="28"/>
        </w:rPr>
        <w:t>н</w:t>
      </w:r>
      <w:r w:rsidRPr="00A02401">
        <w:rPr>
          <w:b/>
          <w:spacing w:val="1"/>
          <w:sz w:val="28"/>
          <w:szCs w:val="28"/>
        </w:rPr>
        <w:t>о</w:t>
      </w:r>
      <w:r w:rsidRPr="00A02401">
        <w:rPr>
          <w:b/>
          <w:sz w:val="28"/>
          <w:szCs w:val="28"/>
        </w:rPr>
        <w:t>ми</w:t>
      </w:r>
      <w:r w:rsidRPr="00A02401">
        <w:rPr>
          <w:b/>
          <w:spacing w:val="-1"/>
          <w:sz w:val="28"/>
          <w:szCs w:val="28"/>
        </w:rPr>
        <w:t>ч</w:t>
      </w:r>
      <w:r w:rsidRPr="00A02401">
        <w:rPr>
          <w:b/>
          <w:sz w:val="28"/>
          <w:szCs w:val="28"/>
        </w:rPr>
        <w:t>ес</w:t>
      </w:r>
      <w:r w:rsidRPr="00A02401">
        <w:rPr>
          <w:b/>
          <w:spacing w:val="1"/>
          <w:sz w:val="28"/>
          <w:szCs w:val="28"/>
        </w:rPr>
        <w:t>к</w:t>
      </w:r>
      <w:r w:rsidRPr="00A02401">
        <w:rPr>
          <w:b/>
          <w:sz w:val="28"/>
          <w:szCs w:val="28"/>
        </w:rPr>
        <w:t>и</w:t>
      </w:r>
      <w:r w:rsidRPr="00A02401">
        <w:rPr>
          <w:b/>
          <w:spacing w:val="-43"/>
          <w:sz w:val="28"/>
          <w:szCs w:val="28"/>
        </w:rPr>
        <w:t xml:space="preserve"> </w:t>
      </w:r>
      <w:r w:rsidRPr="00A02401">
        <w:rPr>
          <w:b/>
          <w:sz w:val="28"/>
          <w:szCs w:val="28"/>
        </w:rPr>
        <w:t>неце</w:t>
      </w:r>
      <w:r w:rsidRPr="00A02401">
        <w:rPr>
          <w:b/>
          <w:spacing w:val="-1"/>
          <w:sz w:val="28"/>
          <w:szCs w:val="28"/>
        </w:rPr>
        <w:t>л</w:t>
      </w:r>
      <w:r w:rsidRPr="00A02401">
        <w:rPr>
          <w:b/>
          <w:sz w:val="28"/>
          <w:szCs w:val="28"/>
        </w:rPr>
        <w:t>ес</w:t>
      </w:r>
      <w:r w:rsidRPr="00A02401">
        <w:rPr>
          <w:b/>
          <w:spacing w:val="1"/>
          <w:sz w:val="28"/>
          <w:szCs w:val="28"/>
        </w:rPr>
        <w:t>оо</w:t>
      </w:r>
      <w:r w:rsidRPr="00A02401">
        <w:rPr>
          <w:b/>
          <w:spacing w:val="-1"/>
          <w:sz w:val="28"/>
          <w:szCs w:val="28"/>
        </w:rPr>
        <w:t>б</w:t>
      </w:r>
      <w:r w:rsidRPr="00A02401">
        <w:rPr>
          <w:b/>
          <w:spacing w:val="1"/>
          <w:sz w:val="28"/>
          <w:szCs w:val="28"/>
        </w:rPr>
        <w:t>р</w:t>
      </w:r>
      <w:r w:rsidRPr="00A02401">
        <w:rPr>
          <w:b/>
          <w:sz w:val="28"/>
          <w:szCs w:val="28"/>
        </w:rPr>
        <w:t>а</w:t>
      </w:r>
      <w:r w:rsidRPr="00A02401">
        <w:rPr>
          <w:b/>
          <w:spacing w:val="-1"/>
          <w:sz w:val="28"/>
          <w:szCs w:val="28"/>
        </w:rPr>
        <w:t>з</w:t>
      </w:r>
      <w:r w:rsidRPr="00A02401">
        <w:rPr>
          <w:b/>
          <w:sz w:val="28"/>
          <w:szCs w:val="28"/>
        </w:rPr>
        <w:t>но</w:t>
      </w:r>
    </w:p>
    <w:p w:rsidR="00DF3F03" w:rsidRPr="00A02401" w:rsidRDefault="00DF3F03" w:rsidP="00DF3F03">
      <w:pPr>
        <w:pStyle w:val="e"/>
        <w:spacing w:before="0"/>
        <w:ind w:firstLine="0"/>
        <w:rPr>
          <w:b/>
          <w:sz w:val="28"/>
          <w:szCs w:val="28"/>
        </w:rPr>
      </w:pPr>
    </w:p>
    <w:p w:rsidR="00DF3F03" w:rsidRPr="00A02401" w:rsidRDefault="00DF3F03" w:rsidP="00DF3F03">
      <w:pPr>
        <w:pStyle w:val="e"/>
        <w:spacing w:before="0"/>
        <w:ind w:firstLine="567"/>
        <w:rPr>
          <w:sz w:val="28"/>
          <w:szCs w:val="28"/>
        </w:rPr>
      </w:pPr>
      <w:r w:rsidRPr="00A02401">
        <w:rPr>
          <w:sz w:val="28"/>
          <w:szCs w:val="28"/>
        </w:rPr>
        <w:t>Ме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ы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z w:val="28"/>
          <w:szCs w:val="28"/>
        </w:rPr>
        <w:t>по</w:t>
      </w:r>
      <w:r w:rsidRPr="00A02401">
        <w:rPr>
          <w:spacing w:val="15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ы</w:t>
      </w:r>
      <w:r w:rsidRPr="00A02401">
        <w:rPr>
          <w:sz w:val="28"/>
          <w:szCs w:val="28"/>
        </w:rPr>
        <w:t>во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у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z w:val="28"/>
          <w:szCs w:val="28"/>
        </w:rPr>
        <w:t>из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pacing w:val="1"/>
          <w:sz w:val="28"/>
          <w:szCs w:val="28"/>
        </w:rPr>
        <w:t>к</w:t>
      </w:r>
      <w:r w:rsidRPr="00A02401">
        <w:rPr>
          <w:sz w:val="28"/>
          <w:szCs w:val="28"/>
        </w:rPr>
        <w:t>сп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у</w:t>
      </w:r>
      <w:r w:rsidRPr="00A02401">
        <w:rPr>
          <w:spacing w:val="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2"/>
          <w:sz w:val="28"/>
          <w:szCs w:val="28"/>
        </w:rPr>
        <w:t>ц</w:t>
      </w:r>
      <w:r w:rsidRPr="00A02401">
        <w:rPr>
          <w:sz w:val="28"/>
          <w:szCs w:val="28"/>
        </w:rPr>
        <w:t>ии,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ко</w:t>
      </w:r>
      <w:r w:rsidRPr="00A02401">
        <w:rPr>
          <w:sz w:val="28"/>
          <w:szCs w:val="28"/>
        </w:rPr>
        <w:t>нсе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 xml:space="preserve">вации и </w:t>
      </w:r>
      <w:r w:rsidRPr="00A02401">
        <w:rPr>
          <w:spacing w:val="-1"/>
          <w:sz w:val="28"/>
          <w:szCs w:val="28"/>
        </w:rPr>
        <w:t>д</w:t>
      </w:r>
      <w:r w:rsidRPr="00A02401">
        <w:rPr>
          <w:sz w:val="28"/>
          <w:szCs w:val="28"/>
        </w:rPr>
        <w:t>ем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ж</w:t>
      </w:r>
      <w:r w:rsidRPr="00A02401">
        <w:rPr>
          <w:sz w:val="28"/>
          <w:szCs w:val="28"/>
        </w:rPr>
        <w:t>у</w:t>
      </w:r>
      <w:r w:rsidRPr="00A02401">
        <w:rPr>
          <w:w w:val="99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pacing w:val="1"/>
          <w:sz w:val="28"/>
          <w:szCs w:val="28"/>
        </w:rPr>
        <w:t>б</w:t>
      </w:r>
      <w:r w:rsidRPr="00A02401">
        <w:rPr>
          <w:spacing w:val="-1"/>
          <w:sz w:val="28"/>
          <w:szCs w:val="28"/>
        </w:rPr>
        <w:t>ыт</w:t>
      </w:r>
      <w:r w:rsidRPr="00A02401">
        <w:rPr>
          <w:spacing w:val="3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62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1"/>
          <w:sz w:val="28"/>
          <w:szCs w:val="28"/>
        </w:rPr>
        <w:t>то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ни</w:t>
      </w:r>
      <w:r w:rsidRPr="00A02401">
        <w:rPr>
          <w:spacing w:val="1"/>
          <w:sz w:val="28"/>
          <w:szCs w:val="28"/>
        </w:rPr>
        <w:t>ко</w:t>
      </w:r>
      <w:r w:rsidRPr="00A02401">
        <w:rPr>
          <w:sz w:val="28"/>
          <w:szCs w:val="28"/>
        </w:rPr>
        <w:t>в</w:t>
      </w:r>
      <w:r w:rsidRPr="00A02401">
        <w:rPr>
          <w:spacing w:val="5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2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3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5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1"/>
          <w:sz w:val="28"/>
          <w:szCs w:val="28"/>
        </w:rPr>
        <w:t>г</w:t>
      </w:r>
      <w:r w:rsidRPr="00A02401">
        <w:rPr>
          <w:sz w:val="28"/>
          <w:szCs w:val="28"/>
        </w:rPr>
        <w:t>и</w:t>
      </w:r>
      <w:r w:rsidRPr="00A02401">
        <w:rPr>
          <w:spacing w:val="2"/>
          <w:sz w:val="28"/>
          <w:szCs w:val="28"/>
        </w:rPr>
        <w:t>и</w:t>
      </w:r>
      <w:r w:rsidRPr="00A02401">
        <w:rPr>
          <w:sz w:val="28"/>
          <w:szCs w:val="28"/>
        </w:rPr>
        <w:t>,</w:t>
      </w:r>
      <w:r w:rsidRPr="00A02401">
        <w:rPr>
          <w:spacing w:val="61"/>
          <w:sz w:val="28"/>
          <w:szCs w:val="28"/>
        </w:rPr>
        <w:t xml:space="preserve"> </w:t>
      </w:r>
      <w:r w:rsidRPr="00A02401">
        <w:rPr>
          <w:spacing w:val="2"/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>ы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2"/>
          <w:sz w:val="28"/>
          <w:szCs w:val="28"/>
        </w:rPr>
        <w:t>в</w:t>
      </w:r>
      <w:r w:rsidRPr="00A02401">
        <w:rPr>
          <w:sz w:val="28"/>
          <w:szCs w:val="28"/>
        </w:rPr>
        <w:t>ших н</w:t>
      </w:r>
      <w:r w:rsidRPr="00A02401">
        <w:rPr>
          <w:spacing w:val="1"/>
          <w:sz w:val="28"/>
          <w:szCs w:val="28"/>
        </w:rPr>
        <w:t>ор</w:t>
      </w:r>
      <w:r w:rsidRPr="00A02401">
        <w:rPr>
          <w:sz w:val="28"/>
          <w:szCs w:val="28"/>
        </w:rPr>
        <w:t>ма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ивн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>й</w:t>
      </w:r>
      <w:r w:rsidRPr="00A02401">
        <w:rPr>
          <w:spacing w:val="47"/>
          <w:sz w:val="28"/>
          <w:szCs w:val="28"/>
        </w:rPr>
        <w:t xml:space="preserve"> </w:t>
      </w:r>
      <w:r w:rsidRPr="00A02401">
        <w:rPr>
          <w:spacing w:val="3"/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ро</w:t>
      </w:r>
      <w:r w:rsidRPr="00A02401">
        <w:rPr>
          <w:sz w:val="28"/>
          <w:szCs w:val="28"/>
        </w:rPr>
        <w:t>к</w:t>
      </w:r>
      <w:r w:rsidRPr="00A02401">
        <w:rPr>
          <w:spacing w:val="46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ж</w:t>
      </w:r>
      <w:r w:rsidRPr="00A02401">
        <w:rPr>
          <w:spacing w:val="1"/>
          <w:sz w:val="28"/>
          <w:szCs w:val="28"/>
        </w:rPr>
        <w:t>б</w:t>
      </w:r>
      <w:r w:rsidRPr="00A02401">
        <w:rPr>
          <w:spacing w:val="-1"/>
          <w:sz w:val="28"/>
          <w:szCs w:val="28"/>
        </w:rPr>
        <w:t>ы, не требуется.</w:t>
      </w:r>
    </w:p>
    <w:p w:rsidR="00DF3F03" w:rsidRPr="00A02401" w:rsidRDefault="00DF3F03" w:rsidP="00DF3F03">
      <w:pPr>
        <w:pStyle w:val="e"/>
        <w:spacing w:before="0"/>
        <w:ind w:firstLine="0"/>
        <w:rPr>
          <w:sz w:val="20"/>
          <w:szCs w:val="20"/>
        </w:rPr>
      </w:pPr>
    </w:p>
    <w:p w:rsidR="009C1F81" w:rsidRPr="00A02401" w:rsidRDefault="009C1F81" w:rsidP="00DF3F03">
      <w:pPr>
        <w:pStyle w:val="3"/>
        <w:numPr>
          <w:ilvl w:val="1"/>
          <w:numId w:val="3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0" w:name="_Toc27492961"/>
      <w:r w:rsidRPr="00A02401">
        <w:rPr>
          <w:rFonts w:ascii="Times New Roman" w:hAnsi="Times New Roman" w:cs="Times New Roman"/>
          <w:color w:val="auto"/>
          <w:sz w:val="28"/>
          <w:szCs w:val="28"/>
        </w:rPr>
        <w:t>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60"/>
    </w:p>
    <w:p w:rsidR="005D437D" w:rsidRPr="00A02401" w:rsidRDefault="005D437D" w:rsidP="005D315B">
      <w:pPr>
        <w:spacing w:after="0" w:line="240" w:lineRule="auto"/>
        <w:rPr>
          <w:sz w:val="16"/>
          <w:szCs w:val="16"/>
        </w:rPr>
      </w:pPr>
    </w:p>
    <w:p w:rsidR="00B06508" w:rsidRPr="00A02401" w:rsidRDefault="005D437D" w:rsidP="005D315B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ж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я</w:t>
      </w:r>
      <w:r w:rsidRPr="00A02401">
        <w:rPr>
          <w:spacing w:val="40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>о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ор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до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ю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щ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ей</w:t>
      </w:r>
      <w:r w:rsidRPr="00A02401">
        <w:rPr>
          <w:spacing w:val="43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-1"/>
          <w:sz w:val="28"/>
          <w:szCs w:val="28"/>
        </w:rPr>
        <w:t>ь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ой</w:t>
      </w:r>
      <w:r w:rsidRPr="00A02401">
        <w:rPr>
          <w:spacing w:val="43"/>
          <w:sz w:val="28"/>
          <w:szCs w:val="28"/>
        </w:rPr>
        <w:t xml:space="preserve"> </w:t>
      </w:r>
      <w:r w:rsidRPr="00A02401">
        <w:rPr>
          <w:sz w:val="28"/>
          <w:szCs w:val="28"/>
        </w:rPr>
        <w:t>в централ</w:t>
      </w:r>
      <w:r w:rsidRPr="00A02401">
        <w:rPr>
          <w:sz w:val="28"/>
          <w:szCs w:val="28"/>
        </w:rPr>
        <w:t>и</w:t>
      </w:r>
      <w:r w:rsidRPr="00A02401">
        <w:rPr>
          <w:sz w:val="28"/>
          <w:szCs w:val="28"/>
        </w:rPr>
        <w:t>зованный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ч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ик 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>б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ир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нн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ы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к</w:t>
      </w:r>
      <w:r w:rsidRPr="00A02401">
        <w:rPr>
          <w:sz w:val="28"/>
          <w:szCs w:val="28"/>
        </w:rPr>
        <w:t>и</w:t>
      </w:r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эл</w:t>
      </w:r>
      <w:r w:rsidRPr="00A02401">
        <w:rPr>
          <w:sz w:val="28"/>
          <w:szCs w:val="28"/>
        </w:rPr>
        <w:t>ек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еск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62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э</w:t>
      </w:r>
      <w:r w:rsidRPr="00A02401">
        <w:rPr>
          <w:sz w:val="28"/>
          <w:szCs w:val="28"/>
        </w:rPr>
        <w:t>не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и</w:t>
      </w:r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z w:val="28"/>
          <w:szCs w:val="28"/>
        </w:rPr>
        <w:t>(</w:t>
      </w:r>
      <w:proofErr w:type="spellStart"/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г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ы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и</w:t>
      </w:r>
      <w:proofErr w:type="spellEnd"/>
      <w:r w:rsidRPr="00A02401">
        <w:rPr>
          <w:spacing w:val="31"/>
          <w:sz w:val="28"/>
          <w:szCs w:val="28"/>
        </w:rPr>
        <w:t xml:space="preserve"> 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но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к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и)</w:t>
      </w:r>
      <w:r w:rsidRPr="00A02401">
        <w:rPr>
          <w:spacing w:val="28"/>
          <w:sz w:val="28"/>
          <w:szCs w:val="28"/>
        </w:rPr>
        <w:t xml:space="preserve"> </w:t>
      </w:r>
      <w:r w:rsidRPr="00A02401">
        <w:rPr>
          <w:sz w:val="28"/>
          <w:szCs w:val="28"/>
        </w:rPr>
        <w:t>на</w:t>
      </w:r>
      <w:r w:rsidRPr="00A02401">
        <w:rPr>
          <w:spacing w:val="30"/>
          <w:sz w:val="28"/>
          <w:szCs w:val="28"/>
        </w:rPr>
        <w:t xml:space="preserve"> </w:t>
      </w:r>
      <w:r w:rsidRPr="00A02401">
        <w:rPr>
          <w:sz w:val="28"/>
          <w:szCs w:val="28"/>
        </w:rPr>
        <w:t>ка</w:t>
      </w:r>
      <w:r w:rsidRPr="00A02401">
        <w:rPr>
          <w:spacing w:val="-3"/>
          <w:sz w:val="28"/>
          <w:szCs w:val="28"/>
        </w:rPr>
        <w:t>ж</w:t>
      </w:r>
      <w:r w:rsidRPr="00A02401">
        <w:rPr>
          <w:spacing w:val="-2"/>
          <w:sz w:val="28"/>
          <w:szCs w:val="28"/>
        </w:rPr>
        <w:t>д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м</w:t>
      </w:r>
      <w:r w:rsidRPr="00A02401">
        <w:rPr>
          <w:spacing w:val="30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эт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>е</w:t>
      </w:r>
      <w:r w:rsidRPr="00A02401">
        <w:rPr>
          <w:spacing w:val="28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29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31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к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ю</w:t>
      </w:r>
      <w:r w:rsidRPr="00A02401">
        <w:rPr>
          <w:spacing w:val="29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z w:val="28"/>
          <w:szCs w:val="28"/>
        </w:rPr>
        <w:t>о</w:t>
      </w:r>
      <w:r w:rsidRPr="00A02401">
        <w:rPr>
          <w:spacing w:val="32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ио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а,</w:t>
      </w:r>
      <w:r w:rsidRPr="00A02401">
        <w:rPr>
          <w:spacing w:val="27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 xml:space="preserve">е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асс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ь</w:t>
      </w:r>
      <w:r w:rsidRPr="00A02401">
        <w:rPr>
          <w:sz w:val="28"/>
          <w:szCs w:val="28"/>
        </w:rPr>
        <w:t>,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я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и</w:t>
      </w:r>
      <w:r w:rsidRPr="00A02401">
        <w:rPr>
          <w:spacing w:val="43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40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ем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их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ек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ш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 xml:space="preserve"> м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 xml:space="preserve">и 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х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 xml:space="preserve">ы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еп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б</w:t>
      </w:r>
      <w:r w:rsidRPr="00A02401">
        <w:rPr>
          <w:sz w:val="28"/>
          <w:szCs w:val="28"/>
        </w:rPr>
        <w:t>ж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я.</w:t>
      </w:r>
    </w:p>
    <w:p w:rsidR="00B06508" w:rsidRPr="00A02401" w:rsidRDefault="00B06508" w:rsidP="005D315B">
      <w:pPr>
        <w:spacing w:after="0" w:line="240" w:lineRule="auto"/>
        <w:rPr>
          <w:sz w:val="16"/>
          <w:szCs w:val="16"/>
        </w:rPr>
      </w:pPr>
    </w:p>
    <w:p w:rsidR="009C1F81" w:rsidRPr="00A02401" w:rsidRDefault="00DF3F03" w:rsidP="00DF3F03">
      <w:pPr>
        <w:pStyle w:val="3"/>
        <w:numPr>
          <w:ilvl w:val="1"/>
          <w:numId w:val="3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1" w:name="_Toc479442462"/>
      <w:r w:rsidRPr="00A02401">
        <w:rPr>
          <w:rFonts w:ascii="Times New Roman" w:hAnsi="Times New Roman" w:cs="Times New Roman"/>
          <w:color w:val="auto"/>
          <w:sz w:val="28"/>
          <w:szCs w:val="28"/>
        </w:rPr>
        <w:t>Меры по переводу котельных, размещенных в существующих и расш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из эксплуатации</w:t>
      </w:r>
      <w:bookmarkEnd w:id="61"/>
    </w:p>
    <w:p w:rsidR="005D437D" w:rsidRPr="00A02401" w:rsidRDefault="005D437D" w:rsidP="005D315B">
      <w:pPr>
        <w:spacing w:after="0" w:line="240" w:lineRule="auto"/>
        <w:rPr>
          <w:sz w:val="16"/>
          <w:szCs w:val="16"/>
        </w:rPr>
      </w:pPr>
    </w:p>
    <w:p w:rsidR="005D437D" w:rsidRPr="00A02401" w:rsidRDefault="005D437D" w:rsidP="005D315B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pacing w:val="-1"/>
          <w:sz w:val="28"/>
          <w:szCs w:val="28"/>
        </w:rPr>
        <w:t>Мероприятия</w:t>
      </w:r>
      <w:r w:rsidRPr="00A02401">
        <w:rPr>
          <w:spacing w:val="46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>о</w:t>
      </w:r>
      <w:r w:rsidRPr="00A02401">
        <w:rPr>
          <w:spacing w:val="44"/>
          <w:sz w:val="28"/>
          <w:szCs w:val="28"/>
        </w:rPr>
        <w:t xml:space="preserve"> </w:t>
      </w:r>
      <w:r w:rsidRPr="00A02401">
        <w:rPr>
          <w:sz w:val="28"/>
          <w:szCs w:val="28"/>
        </w:rPr>
        <w:t>пе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у</w:t>
      </w:r>
      <w:r w:rsidRPr="00A02401">
        <w:rPr>
          <w:spacing w:val="43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ль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ой</w:t>
      </w:r>
      <w:r w:rsidRPr="00A02401">
        <w:rPr>
          <w:sz w:val="28"/>
          <w:szCs w:val="28"/>
        </w:rPr>
        <w:t>,</w:t>
      </w:r>
      <w:r w:rsidRPr="00A02401">
        <w:rPr>
          <w:spacing w:val="4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зм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щ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нн</w:t>
      </w:r>
      <w:r w:rsidRPr="00A02401">
        <w:rPr>
          <w:spacing w:val="1"/>
          <w:sz w:val="28"/>
          <w:szCs w:val="28"/>
        </w:rPr>
        <w:t>ой</w:t>
      </w:r>
      <w:r w:rsidRPr="00A02401">
        <w:rPr>
          <w:spacing w:val="46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44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щ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ей</w:t>
      </w:r>
      <w:r w:rsidRPr="00A02401">
        <w:rPr>
          <w:spacing w:val="19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з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е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й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я централизованного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ч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ика</w:t>
      </w:r>
      <w:r w:rsidRPr="00A02401">
        <w:rPr>
          <w:spacing w:val="16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2"/>
          <w:sz w:val="28"/>
          <w:szCs w:val="28"/>
        </w:rPr>
        <w:t>би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ро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19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ы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к</w:t>
      </w:r>
      <w:r w:rsidRPr="00A02401">
        <w:rPr>
          <w:sz w:val="28"/>
          <w:szCs w:val="28"/>
        </w:rPr>
        <w:t>и</w:t>
      </w:r>
      <w:r w:rsidRPr="00A02401">
        <w:rPr>
          <w:spacing w:val="1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17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1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эл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ричес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г</w:t>
      </w:r>
      <w:r w:rsidRPr="00A02401">
        <w:rPr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,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й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ж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м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бо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ы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z w:val="28"/>
          <w:szCs w:val="28"/>
        </w:rPr>
        <w:t>не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з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б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ы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а</w:t>
      </w:r>
      <w:r w:rsidRPr="00A02401">
        <w:rPr>
          <w:spacing w:val="-4"/>
          <w:sz w:val="28"/>
          <w:szCs w:val="28"/>
        </w:rPr>
        <w:t>лись</w:t>
      </w:r>
      <w:r w:rsidRPr="00A02401">
        <w:rPr>
          <w:sz w:val="28"/>
          <w:szCs w:val="28"/>
        </w:rPr>
        <w:t>,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>о</w:t>
      </w:r>
      <w:r w:rsidRPr="00A02401">
        <w:rPr>
          <w:spacing w:val="15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пр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ч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е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ут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ия</w:t>
      </w:r>
      <w:r w:rsidRPr="00A02401">
        <w:rPr>
          <w:spacing w:val="48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ч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ика</w:t>
      </w:r>
      <w:r w:rsidRPr="00A02401">
        <w:rPr>
          <w:spacing w:val="47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а</w:t>
      </w:r>
      <w:r w:rsidRPr="00A02401">
        <w:rPr>
          <w:spacing w:val="47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47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м</w:t>
      </w:r>
      <w:r w:rsidRPr="00A02401">
        <w:rPr>
          <w:spacing w:val="-2"/>
          <w:sz w:val="28"/>
          <w:szCs w:val="28"/>
        </w:rPr>
        <w:t>б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48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ы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48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еп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46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4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эл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ч</w:t>
      </w:r>
      <w:r w:rsidRPr="00A02401">
        <w:rPr>
          <w:sz w:val="28"/>
          <w:szCs w:val="28"/>
        </w:rPr>
        <w:t>еск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г</w:t>
      </w:r>
      <w:r w:rsidRPr="00A02401">
        <w:rPr>
          <w:sz w:val="28"/>
          <w:szCs w:val="28"/>
        </w:rPr>
        <w:t xml:space="preserve">ии в </w:t>
      </w:r>
      <w:r w:rsidR="00591A3F" w:rsidRPr="00A02401">
        <w:rPr>
          <w:sz w:val="28"/>
          <w:szCs w:val="28"/>
        </w:rPr>
        <w:t>п. Новая Калами</w:t>
      </w:r>
      <w:r w:rsidRPr="00A02401">
        <w:rPr>
          <w:sz w:val="28"/>
          <w:szCs w:val="28"/>
        </w:rPr>
        <w:t>.</w:t>
      </w:r>
    </w:p>
    <w:p w:rsidR="005D437D" w:rsidRPr="00A02401" w:rsidRDefault="005D437D" w:rsidP="005D315B">
      <w:pPr>
        <w:spacing w:after="0" w:line="240" w:lineRule="auto"/>
        <w:rPr>
          <w:sz w:val="16"/>
          <w:szCs w:val="16"/>
        </w:rPr>
      </w:pPr>
    </w:p>
    <w:p w:rsidR="009C1F81" w:rsidRPr="00A02401" w:rsidRDefault="009C1F81" w:rsidP="00DF3F03">
      <w:pPr>
        <w:pStyle w:val="3"/>
        <w:numPr>
          <w:ilvl w:val="1"/>
          <w:numId w:val="3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2" w:name="_Toc27492963"/>
      <w:r w:rsidRPr="00A02401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Температурный график отпуска тепловой энергии для каждого исто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ника тепловой энергии или группы источников в системе теплоснабжения, работающей на общую тепловую сеть, и оценку затрат при необходимости его изменения</w:t>
      </w:r>
      <w:bookmarkEnd w:id="62"/>
    </w:p>
    <w:p w:rsidR="005D437D" w:rsidRPr="00A02401" w:rsidRDefault="005D437D" w:rsidP="005D315B">
      <w:pPr>
        <w:spacing w:after="0" w:line="240" w:lineRule="auto"/>
      </w:pPr>
    </w:p>
    <w:p w:rsidR="005D437D" w:rsidRPr="00A02401" w:rsidRDefault="005D437D" w:rsidP="005D31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401">
        <w:rPr>
          <w:rFonts w:ascii="Times New Roman" w:hAnsi="Times New Roman" w:cs="Times New Roman"/>
          <w:sz w:val="28"/>
          <w:szCs w:val="28"/>
        </w:rPr>
        <w:t>Акту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ли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сх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 w:cs="Times New Roman"/>
          <w:sz w:val="28"/>
          <w:szCs w:val="28"/>
        </w:rPr>
        <w:t>ния</w:t>
      </w:r>
      <w:r w:rsidRPr="00A024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="00591A3F" w:rsidRPr="00A02401">
        <w:rPr>
          <w:rFonts w:ascii="Times New Roman" w:hAnsi="Times New Roman" w:cs="Times New Roman"/>
          <w:sz w:val="28"/>
          <w:szCs w:val="28"/>
        </w:rPr>
        <w:t>п. Новая Калами</w:t>
      </w:r>
      <w:r w:rsidRPr="00A02401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дп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 w:cs="Times New Roman"/>
          <w:sz w:val="28"/>
          <w:szCs w:val="28"/>
        </w:rPr>
        <w:t>тся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ние</w:t>
      </w:r>
      <w:r w:rsidRPr="00A0240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ф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ктич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>ого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(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кущего)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мп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 w:cs="Times New Roman"/>
          <w:sz w:val="28"/>
          <w:szCs w:val="28"/>
        </w:rPr>
        <w:t>ту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ого</w:t>
      </w:r>
      <w:r w:rsidRPr="00A02401">
        <w:rPr>
          <w:rFonts w:ascii="Times New Roman" w:hAnsi="Times New Roman" w:cs="Times New Roman"/>
          <w:sz w:val="28"/>
          <w:szCs w:val="28"/>
        </w:rPr>
        <w:t xml:space="preserve"> г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 w:cs="Times New Roman"/>
          <w:sz w:val="28"/>
          <w:szCs w:val="28"/>
        </w:rPr>
        <w:t>фик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тпуска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>ла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ую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ть,</w:t>
      </w:r>
      <w:r w:rsidRPr="00A024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оры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тствует</w:t>
      </w:r>
      <w:r w:rsidRPr="00A024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утв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 w:cs="Times New Roman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ому</w:t>
      </w:r>
      <w:r w:rsidRPr="00A0240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 w:cs="Times New Roman"/>
          <w:sz w:val="28"/>
          <w:szCs w:val="28"/>
        </w:rPr>
        <w:t>ф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A02401">
        <w:rPr>
          <w:rFonts w:ascii="Times New Roman" w:hAnsi="Times New Roman" w:cs="Times New Roman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A02401">
        <w:rPr>
          <w:rFonts w:ascii="Times New Roman" w:hAnsi="Times New Roman" w:cs="Times New Roman"/>
          <w:sz w:val="28"/>
          <w:szCs w:val="28"/>
        </w:rPr>
        <w:t>ли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ния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>ус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пла</w:t>
      </w:r>
      <w:r w:rsidRPr="00A0240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ую</w:t>
      </w:r>
      <w:r w:rsidRPr="00A02401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ть</w:t>
      </w:r>
      <w:r w:rsidRPr="00A0240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95/70˚С.</w:t>
      </w:r>
      <w:r w:rsidRPr="00A0240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зм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 xml:space="preserve">ние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реж</w:t>
      </w:r>
      <w:r w:rsidRPr="00A02401">
        <w:rPr>
          <w:rFonts w:ascii="Times New Roman" w:hAnsi="Times New Roman" w:cs="Times New Roman"/>
          <w:sz w:val="28"/>
          <w:szCs w:val="28"/>
        </w:rPr>
        <w:t>им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тпуска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эн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гии,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не 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тся.</w:t>
      </w:r>
      <w:proofErr w:type="gramEnd"/>
    </w:p>
    <w:p w:rsidR="00FC67E3" w:rsidRPr="00A02401" w:rsidRDefault="00FC67E3" w:rsidP="005D315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C1F81" w:rsidRPr="00A02401" w:rsidRDefault="009C1F81" w:rsidP="00DF3F03">
      <w:pPr>
        <w:pStyle w:val="3"/>
        <w:numPr>
          <w:ilvl w:val="1"/>
          <w:numId w:val="3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3" w:name="_Toc27492964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плуатацию новых мощностей</w:t>
      </w:r>
      <w:bookmarkEnd w:id="63"/>
    </w:p>
    <w:p w:rsidR="005D437D" w:rsidRPr="00A02401" w:rsidRDefault="005D437D" w:rsidP="005D315B">
      <w:pPr>
        <w:pStyle w:val="ac"/>
        <w:keepLines/>
        <w:spacing w:after="0" w:line="240" w:lineRule="auto"/>
        <w:ind w:left="360"/>
        <w:rPr>
          <w:rFonts w:eastAsia="Times New Roman"/>
          <w:sz w:val="28"/>
          <w:szCs w:val="28"/>
        </w:rPr>
      </w:pPr>
    </w:p>
    <w:p w:rsidR="005D437D" w:rsidRPr="00A02401" w:rsidRDefault="005D437D" w:rsidP="005D315B">
      <w:pPr>
        <w:pStyle w:val="ac"/>
        <w:keepLine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A02401">
        <w:rPr>
          <w:rFonts w:ascii="Times New Roman" w:eastAsia="Times New Roman" w:hAnsi="Times New Roman" w:cs="Times New Roman"/>
          <w:sz w:val="28"/>
          <w:szCs w:val="28"/>
        </w:rPr>
        <w:t>СНиП</w:t>
      </w:r>
      <w:proofErr w:type="spellEnd"/>
      <w:r w:rsidRPr="00A02401">
        <w:rPr>
          <w:rFonts w:ascii="Times New Roman" w:eastAsia="Times New Roman" w:hAnsi="Times New Roman" w:cs="Times New Roman"/>
          <w:sz w:val="28"/>
          <w:szCs w:val="28"/>
        </w:rPr>
        <w:t xml:space="preserve"> II-35-76 «Котельные установки» аварийный и перспекти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>ный резерв тепловой мощности на котельных не предусматривается.</w:t>
      </w:r>
    </w:p>
    <w:p w:rsidR="00DF3F03" w:rsidRPr="00A02401" w:rsidRDefault="00DF3F03" w:rsidP="005D315B">
      <w:pPr>
        <w:pStyle w:val="ac"/>
        <w:keepLine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F03" w:rsidRPr="00A02401" w:rsidRDefault="00DF3F03" w:rsidP="00DF3F03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401">
        <w:rPr>
          <w:rFonts w:ascii="Times New Roman" w:hAnsi="Times New Roman" w:cs="Times New Roman"/>
          <w:b/>
          <w:sz w:val="28"/>
          <w:szCs w:val="28"/>
        </w:rPr>
        <w:t>Предложения по вводу новых и реконструкции существующих исто</w:t>
      </w:r>
      <w:r w:rsidRPr="00A02401">
        <w:rPr>
          <w:rFonts w:ascii="Times New Roman" w:hAnsi="Times New Roman" w:cs="Times New Roman"/>
          <w:b/>
          <w:sz w:val="28"/>
          <w:szCs w:val="28"/>
        </w:rPr>
        <w:t>ч</w:t>
      </w:r>
      <w:r w:rsidRPr="00A02401">
        <w:rPr>
          <w:rFonts w:ascii="Times New Roman" w:hAnsi="Times New Roman" w:cs="Times New Roman"/>
          <w:b/>
          <w:sz w:val="28"/>
          <w:szCs w:val="28"/>
        </w:rPr>
        <w:t>ников тепловой энергии с использованием возобновляемых источников энергии, а также местных видов топлива</w:t>
      </w:r>
    </w:p>
    <w:p w:rsidR="000372D1" w:rsidRPr="00A02401" w:rsidRDefault="000372D1" w:rsidP="00DF3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F3F03" w:rsidRPr="00A02401" w:rsidRDefault="00DF3F03" w:rsidP="002842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 xml:space="preserve">На момент актуализации схемы теплоснабжения не требуется реконструкция и ввод новых источников тепловой энергии с использованием возобновляемых источников энергии, а также местных видов топлива. Основным видом топлива на централизованных источниках тепловой энергии является нефть </w:t>
      </w:r>
      <w:proofErr w:type="spellStart"/>
      <w:r w:rsidRPr="00A02401">
        <w:rPr>
          <w:rFonts w:ascii="Times New Roman" w:hAnsi="Times New Roman" w:cs="Times New Roman"/>
          <w:sz w:val="28"/>
          <w:szCs w:val="28"/>
        </w:rPr>
        <w:t>Юрубченского</w:t>
      </w:r>
      <w:proofErr w:type="spellEnd"/>
      <w:r w:rsidRPr="00A02401">
        <w:rPr>
          <w:rFonts w:ascii="Times New Roman" w:hAnsi="Times New Roman" w:cs="Times New Roman"/>
          <w:sz w:val="28"/>
          <w:szCs w:val="28"/>
        </w:rPr>
        <w:t xml:space="preserve"> месторождения.</w:t>
      </w:r>
    </w:p>
    <w:p w:rsidR="00DF3F03" w:rsidRPr="00A02401" w:rsidRDefault="00DF3F03" w:rsidP="005D437D">
      <w:pPr>
        <w:pStyle w:val="10"/>
        <w:jc w:val="both"/>
        <w:rPr>
          <w:rFonts w:ascii="Times New Roman" w:hAnsi="Times New Roman" w:cs="Times New Roman"/>
          <w:color w:val="auto"/>
        </w:rPr>
      </w:pPr>
      <w:bookmarkStart w:id="64" w:name="_Toc27492965"/>
    </w:p>
    <w:p w:rsidR="00DF3F03" w:rsidRPr="00A02401" w:rsidRDefault="00DF3F03" w:rsidP="00DF3F03"/>
    <w:p w:rsidR="00DF3F03" w:rsidRPr="00A02401" w:rsidRDefault="00DF3F03" w:rsidP="00DF3F03"/>
    <w:p w:rsidR="00DF3F03" w:rsidRPr="00A02401" w:rsidRDefault="00DF3F03" w:rsidP="00DF3F03"/>
    <w:p w:rsidR="00DF3F03" w:rsidRPr="00A02401" w:rsidRDefault="00DF3F03" w:rsidP="00DF3F03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DF3F03" w:rsidRPr="00A02401" w:rsidRDefault="00DF3F03" w:rsidP="00DF3F03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DF3F03" w:rsidRPr="00A02401" w:rsidRDefault="00DF3F03" w:rsidP="00DF3F03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DF3F03" w:rsidRPr="00A02401" w:rsidRDefault="00DF3F03" w:rsidP="00DF3F03"/>
    <w:p w:rsidR="00DF3F03" w:rsidRPr="00A02401" w:rsidRDefault="00DF3F03" w:rsidP="00DF3F03"/>
    <w:p w:rsidR="00DF3F03" w:rsidRPr="00A02401" w:rsidRDefault="00DF3F03" w:rsidP="00DF3F03"/>
    <w:p w:rsidR="002842A5" w:rsidRPr="00A02401" w:rsidRDefault="002842A5" w:rsidP="00DF3F03"/>
    <w:p w:rsidR="002842A5" w:rsidRPr="00A02401" w:rsidRDefault="002842A5" w:rsidP="00DF3F03"/>
    <w:p w:rsidR="002842A5" w:rsidRPr="00A02401" w:rsidRDefault="002842A5" w:rsidP="00DF3F03"/>
    <w:p w:rsidR="00DF3F03" w:rsidRPr="00A02401" w:rsidRDefault="00DF3F03" w:rsidP="00DF3F03"/>
    <w:p w:rsidR="009C1F81" w:rsidRPr="00A02401" w:rsidRDefault="009C1F81" w:rsidP="00DF3F03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A02401">
        <w:rPr>
          <w:rFonts w:ascii="Times New Roman" w:hAnsi="Times New Roman" w:cs="Times New Roman"/>
          <w:color w:val="auto"/>
        </w:rPr>
        <w:t>РАЗДЕЛ 6. ПРЕДЛОЖЕНИЯ ПО СТРОИТЕЛЬСТВУ, РЕКОНСТРУКЦИИ И (ИЛИ) МОДЕРНИЗАЦИИ ТЕПЛОВЫХ СЕТЕЙ</w:t>
      </w:r>
      <w:bookmarkEnd w:id="64"/>
    </w:p>
    <w:p w:rsidR="005D437D" w:rsidRPr="00A02401" w:rsidRDefault="005D437D" w:rsidP="005D437D"/>
    <w:p w:rsidR="005D437D" w:rsidRPr="00A02401" w:rsidRDefault="005D437D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укту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льству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 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на ни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5D437D" w:rsidRPr="00A02401" w:rsidRDefault="005D437D" w:rsidP="00B756C4">
      <w:pPr>
        <w:pStyle w:val="aff9"/>
        <w:numPr>
          <w:ilvl w:val="0"/>
          <w:numId w:val="18"/>
        </w:numPr>
        <w:tabs>
          <w:tab w:val="left" w:pos="1276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укция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</w:t>
      </w:r>
      <w:r w:rsidRPr="00A02401">
        <w:rPr>
          <w:rFonts w:ascii="Times New Roman" w:hAnsi="Times New Roman"/>
          <w:spacing w:val="-3"/>
          <w:sz w:val="28"/>
          <w:szCs w:val="28"/>
        </w:rPr>
        <w:t>тв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2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щих 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рера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фици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 изб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тк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е 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ству</w:t>
      </w:r>
      <w:r w:rsidRPr="00A02401">
        <w:rPr>
          <w:rFonts w:ascii="Times New Roman" w:hAnsi="Times New Roman"/>
          <w:spacing w:val="-1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щих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в);</w:t>
      </w:r>
    </w:p>
    <w:p w:rsidR="005D437D" w:rsidRPr="00A02401" w:rsidRDefault="005D437D" w:rsidP="00B756C4">
      <w:pPr>
        <w:pStyle w:val="aff9"/>
        <w:numPr>
          <w:ilvl w:val="0"/>
          <w:numId w:val="18"/>
        </w:numPr>
        <w:tabs>
          <w:tab w:val="left" w:pos="1092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льство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рсп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илищ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ую,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ную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дств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нную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ку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во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вь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ния;</w:t>
      </w:r>
    </w:p>
    <w:p w:rsidR="005D437D" w:rsidRPr="00A02401" w:rsidRDefault="005D437D" w:rsidP="00B756C4">
      <w:pPr>
        <w:pStyle w:val="aff9"/>
        <w:numPr>
          <w:ilvl w:val="0"/>
          <w:numId w:val="18"/>
        </w:numPr>
        <w:tabs>
          <w:tab w:val="left" w:pos="1099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льство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рм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437D" w:rsidRPr="00A02401" w:rsidRDefault="005D437D" w:rsidP="00B756C4">
      <w:pPr>
        <w:pStyle w:val="aff9"/>
        <w:numPr>
          <w:ilvl w:val="0"/>
          <w:numId w:val="18"/>
        </w:numPr>
        <w:tabs>
          <w:tab w:val="left" w:pos="1056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укция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мет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для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 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</w:t>
      </w:r>
      <w:r w:rsidRPr="00A02401">
        <w:rPr>
          <w:rFonts w:ascii="Times New Roman" w:hAnsi="Times New Roman"/>
          <w:spacing w:val="1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и;</w:t>
      </w:r>
    </w:p>
    <w:p w:rsidR="005D437D" w:rsidRPr="00A02401" w:rsidRDefault="005D437D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Осн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</w:t>
      </w:r>
      <w:r w:rsidRPr="00A02401">
        <w:rPr>
          <w:rFonts w:ascii="Times New Roman" w:hAnsi="Times New Roman"/>
          <w:spacing w:val="-3"/>
          <w:sz w:val="28"/>
          <w:szCs w:val="28"/>
        </w:rPr>
        <w:t>ф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яв</w:t>
      </w:r>
      <w:r w:rsidRPr="00A02401">
        <w:rPr>
          <w:rFonts w:ascii="Times New Roman" w:hAnsi="Times New Roman"/>
          <w:spacing w:val="2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яю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ся:</w:t>
      </w:r>
    </w:p>
    <w:p w:rsidR="005D437D" w:rsidRPr="00A02401" w:rsidRDefault="005D437D" w:rsidP="00B756C4">
      <w:pPr>
        <w:pStyle w:val="aff9"/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- ра</w:t>
      </w:r>
      <w:r w:rsidRPr="00A02401">
        <w:rPr>
          <w:rFonts w:ascii="Times New Roman" w:hAnsi="Times New Roman"/>
          <w:sz w:val="28"/>
          <w:szCs w:val="28"/>
        </w:rPr>
        <w:t>сши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вне 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ктн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9C1F81" w:rsidRPr="00A02401" w:rsidRDefault="005D437D" w:rsidP="00037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-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 э</w:t>
      </w:r>
      <w:r w:rsidRPr="00A02401">
        <w:rPr>
          <w:rFonts w:ascii="Times New Roman" w:hAnsi="Times New Roman"/>
          <w:spacing w:val="-3"/>
          <w:sz w:val="28"/>
          <w:szCs w:val="28"/>
        </w:rPr>
        <w:t>ф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тях.</w:t>
      </w:r>
    </w:p>
    <w:p w:rsidR="000372D1" w:rsidRPr="00A02401" w:rsidRDefault="000372D1" w:rsidP="000372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1F81" w:rsidRPr="00A02401" w:rsidRDefault="009C1F81" w:rsidP="000372D1">
      <w:pPr>
        <w:pStyle w:val="2"/>
        <w:numPr>
          <w:ilvl w:val="1"/>
          <w:numId w:val="37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5" w:name="_Toc27492966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65"/>
    </w:p>
    <w:p w:rsidR="000372D1" w:rsidRPr="00A02401" w:rsidRDefault="000372D1" w:rsidP="00960EBA">
      <w:pPr>
        <w:pStyle w:val="aff9"/>
        <w:kinsoku w:val="0"/>
        <w:overflowPunct w:val="0"/>
        <w:spacing w:before="67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5D437D" w:rsidRPr="00A02401" w:rsidRDefault="005D437D" w:rsidP="00960EBA">
      <w:pPr>
        <w:pStyle w:val="aff9"/>
        <w:kinsoku w:val="0"/>
        <w:overflowPunct w:val="0"/>
        <w:spacing w:before="67"/>
        <w:ind w:left="0" w:right="-1" w:firstLine="567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эксплу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МУП «УККР» не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тся 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 xml:space="preserve">укция 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х 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 xml:space="preserve">, 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2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 xml:space="preserve">щих 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ерера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фи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изб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тк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сти, так как на сегодняшний день установленная тепловая мощность це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трализованного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источника теплоснабжения, позволяет полностью покрыть пр</w:t>
      </w:r>
      <w:r w:rsidRPr="00A02401">
        <w:rPr>
          <w:rFonts w:ascii="Times New Roman" w:hAnsi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соединенную нагрузку потребителей находящихся в зоне эффективного радиуса действия существующей котельной </w:t>
      </w:r>
      <w:r w:rsidR="00591A3F" w:rsidRPr="00A02401">
        <w:rPr>
          <w:rFonts w:ascii="Times New Roman" w:hAnsi="Times New Roman"/>
          <w:spacing w:val="-1"/>
          <w:sz w:val="28"/>
          <w:szCs w:val="28"/>
        </w:rPr>
        <w:t>п. Новая Калами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, резерв мощности которой составляет </w:t>
      </w:r>
      <w:r w:rsidR="005F3219" w:rsidRPr="00A02401">
        <w:rPr>
          <w:rFonts w:ascii="Times New Roman" w:hAnsi="Times New Roman"/>
          <w:spacing w:val="-1"/>
          <w:sz w:val="28"/>
          <w:szCs w:val="28"/>
        </w:rPr>
        <w:t>11</w:t>
      </w:r>
      <w:r w:rsidRPr="00A02401">
        <w:rPr>
          <w:rFonts w:ascii="Times New Roman" w:hAnsi="Times New Roman"/>
          <w:spacing w:val="-1"/>
          <w:sz w:val="28"/>
          <w:szCs w:val="28"/>
        </w:rPr>
        <w:t>,6</w:t>
      </w:r>
      <w:r w:rsidR="005F3219" w:rsidRPr="00A02401">
        <w:rPr>
          <w:rFonts w:ascii="Times New Roman" w:hAnsi="Times New Roman"/>
          <w:spacing w:val="-1"/>
          <w:sz w:val="28"/>
          <w:szCs w:val="28"/>
        </w:rPr>
        <w:t>5</w:t>
      </w:r>
      <w:proofErr w:type="gramEnd"/>
      <w:r w:rsidRPr="00A02401">
        <w:rPr>
          <w:rFonts w:ascii="Times New Roman" w:hAnsi="Times New Roman"/>
          <w:spacing w:val="-1"/>
          <w:sz w:val="28"/>
          <w:szCs w:val="28"/>
        </w:rPr>
        <w:t xml:space="preserve"> Гкал/</w:t>
      </w:r>
      <w:proofErr w:type="gramStart"/>
      <w:r w:rsidRPr="00A02401">
        <w:rPr>
          <w:rFonts w:ascii="Times New Roman" w:hAnsi="Times New Roman"/>
          <w:spacing w:val="-1"/>
          <w:sz w:val="28"/>
          <w:szCs w:val="28"/>
        </w:rPr>
        <w:t>ч</w:t>
      </w:r>
      <w:proofErr w:type="gramEnd"/>
      <w:r w:rsidRPr="00A02401">
        <w:rPr>
          <w:rFonts w:ascii="Times New Roman" w:hAnsi="Times New Roman"/>
          <w:spacing w:val="-1"/>
          <w:sz w:val="28"/>
          <w:szCs w:val="28"/>
        </w:rPr>
        <w:t>.</w:t>
      </w:r>
    </w:p>
    <w:p w:rsidR="005D437D" w:rsidRPr="00A02401" w:rsidRDefault="005D437D" w:rsidP="005D437D"/>
    <w:p w:rsidR="009C1F81" w:rsidRPr="00A02401" w:rsidRDefault="009C1F81" w:rsidP="000372D1">
      <w:pPr>
        <w:pStyle w:val="2"/>
        <w:numPr>
          <w:ilvl w:val="1"/>
          <w:numId w:val="37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6" w:name="_Toc27492967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строительству, реконструкции и (или) модернизации тепловых сетей для обеспечения перспективных приростов тепловой нагру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ки в осваиваемых районах поселения, городского округа, города федеральн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го значения под жилищную, комплексную или производственную застройку</w:t>
      </w:r>
      <w:bookmarkEnd w:id="66"/>
    </w:p>
    <w:p w:rsidR="005F3219" w:rsidRPr="00A02401" w:rsidRDefault="005F3219" w:rsidP="00960EBA">
      <w:pPr>
        <w:pStyle w:val="aff9"/>
        <w:kinsoku w:val="0"/>
        <w:overflowPunct w:val="0"/>
        <w:spacing w:before="67"/>
        <w:ind w:right="-1" w:firstLine="588"/>
        <w:jc w:val="both"/>
        <w:rPr>
          <w:rFonts w:ascii="Times New Roman" w:hAnsi="Times New Roman"/>
          <w:sz w:val="28"/>
          <w:szCs w:val="28"/>
        </w:rPr>
      </w:pPr>
    </w:p>
    <w:p w:rsidR="000372D1" w:rsidRPr="00A02401" w:rsidRDefault="00632652" w:rsidP="00960EBA">
      <w:pPr>
        <w:pStyle w:val="aff9"/>
        <w:kinsoku w:val="0"/>
        <w:overflowPunct w:val="0"/>
        <w:spacing w:before="67"/>
        <w:ind w:right="-1" w:firstLine="588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lastRenderedPageBreak/>
        <w:t>В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эксплу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МУП «УККР»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 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льство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укция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й, в целях обеспечения условий </w:t>
      </w:r>
    </w:p>
    <w:p w:rsidR="002842A5" w:rsidRPr="00A02401" w:rsidRDefault="002842A5" w:rsidP="002842A5">
      <w:pPr>
        <w:pStyle w:val="aff9"/>
        <w:kinsoku w:val="0"/>
        <w:overflowPunct w:val="0"/>
        <w:spacing w:before="67"/>
        <w:ind w:right="-1"/>
        <w:jc w:val="both"/>
        <w:rPr>
          <w:rFonts w:ascii="Times New Roman" w:hAnsi="Times New Roman"/>
          <w:sz w:val="28"/>
          <w:szCs w:val="28"/>
        </w:rPr>
      </w:pPr>
    </w:p>
    <w:p w:rsidR="002842A5" w:rsidRPr="00A02401" w:rsidRDefault="002842A5" w:rsidP="002842A5">
      <w:pPr>
        <w:pStyle w:val="aff9"/>
        <w:kinsoku w:val="0"/>
        <w:overflowPunct w:val="0"/>
        <w:spacing w:before="67"/>
        <w:ind w:right="-1"/>
        <w:jc w:val="both"/>
        <w:rPr>
          <w:rFonts w:ascii="Times New Roman" w:hAnsi="Times New Roman"/>
          <w:sz w:val="28"/>
          <w:szCs w:val="28"/>
        </w:rPr>
      </w:pPr>
    </w:p>
    <w:p w:rsidR="00632652" w:rsidRPr="00A02401" w:rsidRDefault="00632652" w:rsidP="002842A5">
      <w:pPr>
        <w:pStyle w:val="aff9"/>
        <w:kinsoku w:val="0"/>
        <w:overflowPunct w:val="0"/>
        <w:spacing w:before="67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поставок тепловой энергии потребителям от различных источников тепловой энергии,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так как в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функционирует единственный централиз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ванный источник теплоснабжения, и необходимость в перспективном строител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 xml:space="preserve">стве других </w:t>
      </w:r>
      <w:proofErr w:type="spellStart"/>
      <w:r w:rsidRPr="00A02401">
        <w:rPr>
          <w:rFonts w:ascii="Times New Roman" w:hAnsi="Times New Roman"/>
          <w:sz w:val="28"/>
          <w:szCs w:val="28"/>
        </w:rPr>
        <w:t>теплоисточников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отсутствует.</w:t>
      </w:r>
    </w:p>
    <w:p w:rsidR="00632652" w:rsidRPr="00A02401" w:rsidRDefault="00632652" w:rsidP="00960EBA">
      <w:pPr>
        <w:ind w:right="-1"/>
      </w:pPr>
    </w:p>
    <w:p w:rsidR="009C1F81" w:rsidRPr="00A02401" w:rsidRDefault="009C1F81" w:rsidP="000372D1">
      <w:pPr>
        <w:pStyle w:val="2"/>
        <w:numPr>
          <w:ilvl w:val="1"/>
          <w:numId w:val="37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7" w:name="_Toc27492968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строительству, реконструкции и (или) модернизации тепловых сетей в целях обеспечения условий, при наличии которых сущес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67"/>
    </w:p>
    <w:p w:rsidR="00632652" w:rsidRPr="00A02401" w:rsidRDefault="00632652" w:rsidP="00B756C4">
      <w:pPr>
        <w:spacing w:after="0" w:line="240" w:lineRule="auto"/>
      </w:pPr>
    </w:p>
    <w:p w:rsidR="00632652" w:rsidRPr="00A02401" w:rsidRDefault="00632652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з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не</w:t>
      </w:r>
      <w:r w:rsidRPr="00A0240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эксплу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нн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тств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ти</w:t>
      </w:r>
      <w:r w:rsidRPr="00A0240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МУП «УККР»</w:t>
      </w:r>
      <w:r w:rsidRPr="00A0240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не</w:t>
      </w:r>
      <w:r w:rsidRPr="00A02401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бу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тся 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 w:cs="Times New Roman"/>
          <w:sz w:val="28"/>
          <w:szCs w:val="28"/>
        </w:rPr>
        <w:t>ит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льство</w:t>
      </w:r>
      <w:r w:rsidRPr="00A0240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укция</w:t>
      </w:r>
      <w:r w:rsidRPr="00A024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й, в целях обеспечения условий п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ставок тепловой энергии потребителям от различных источников тепловой эне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гии,</w:t>
      </w:r>
      <w:r w:rsidRPr="00A0240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 xml:space="preserve">так как в </w:t>
      </w:r>
      <w:r w:rsidR="00591A3F" w:rsidRPr="00A02401">
        <w:rPr>
          <w:rFonts w:ascii="Times New Roman" w:hAnsi="Times New Roman" w:cs="Times New Roman"/>
          <w:sz w:val="28"/>
          <w:szCs w:val="28"/>
        </w:rPr>
        <w:t>п. Новая Калами</w:t>
      </w:r>
      <w:r w:rsidRPr="00A02401">
        <w:rPr>
          <w:rFonts w:ascii="Times New Roman" w:hAnsi="Times New Roman" w:cs="Times New Roman"/>
          <w:sz w:val="28"/>
          <w:szCs w:val="28"/>
        </w:rPr>
        <w:t xml:space="preserve"> функционирует единственный централизованный источник теплоснабжения, и необходимость в перспективном строительстве др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z w:val="28"/>
          <w:szCs w:val="28"/>
        </w:rPr>
        <w:t xml:space="preserve">гих </w:t>
      </w:r>
      <w:proofErr w:type="spellStart"/>
      <w:r w:rsidRPr="00A02401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A02401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4D1D26" w:rsidRPr="00A02401" w:rsidRDefault="004D1D26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1F81" w:rsidRPr="00A02401" w:rsidRDefault="009C1F81" w:rsidP="000372D1">
      <w:pPr>
        <w:pStyle w:val="2"/>
        <w:numPr>
          <w:ilvl w:val="1"/>
          <w:numId w:val="37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8" w:name="_Toc27492969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</w:t>
      </w:r>
      <w:bookmarkEnd w:id="68"/>
      <w:r w:rsidR="000372D1" w:rsidRPr="00A02401">
        <w:rPr>
          <w:rFonts w:ascii="Times New Roman" w:hAnsi="Times New Roman" w:cs="Times New Roman"/>
          <w:color w:val="auto"/>
          <w:sz w:val="28"/>
          <w:szCs w:val="28"/>
        </w:rPr>
        <w:t>, указанным в пункте 6.5. настоящего Раздела</w:t>
      </w:r>
    </w:p>
    <w:p w:rsidR="004D1D26" w:rsidRPr="00A02401" w:rsidRDefault="004D1D26" w:rsidP="00B756C4">
      <w:pPr>
        <w:spacing w:after="0" w:line="240" w:lineRule="auto"/>
        <w:rPr>
          <w:rFonts w:ascii="Times New Roman" w:hAnsi="Times New Roman" w:cs="Times New Roman"/>
          <w:b/>
        </w:rPr>
      </w:pPr>
    </w:p>
    <w:p w:rsidR="004D1D26" w:rsidRPr="00A02401" w:rsidRDefault="004D1D26" w:rsidP="00B7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эксплу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МУП «УККР»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 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льство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укция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pacing w:val="2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эфф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ивн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 функци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я,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чис</w:t>
      </w:r>
      <w:r w:rsidRPr="00A02401">
        <w:rPr>
          <w:rFonts w:ascii="Times New Roman" w:hAnsi="Times New Roman"/>
          <w:spacing w:val="1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за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пик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реж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ты или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икв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х, так как на терр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тории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функционирует один источник централизованного тепл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снабжения, который полностью покрывает присоединенную нагрузку потребит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лей.</w:t>
      </w:r>
      <w:proofErr w:type="gramEnd"/>
    </w:p>
    <w:p w:rsidR="004D1D26" w:rsidRPr="00A02401" w:rsidRDefault="004D1D26" w:rsidP="00B756C4">
      <w:pPr>
        <w:spacing w:after="0" w:line="240" w:lineRule="auto"/>
        <w:ind w:firstLine="567"/>
        <w:jc w:val="both"/>
      </w:pPr>
    </w:p>
    <w:p w:rsidR="009C1F81" w:rsidRPr="00A02401" w:rsidRDefault="009C1F81" w:rsidP="000372D1">
      <w:pPr>
        <w:pStyle w:val="2"/>
        <w:numPr>
          <w:ilvl w:val="1"/>
          <w:numId w:val="37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9" w:name="_Toc27492970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  <w:bookmarkEnd w:id="69"/>
    </w:p>
    <w:p w:rsidR="00B756C4" w:rsidRPr="00A02401" w:rsidRDefault="00B756C4" w:rsidP="00B756C4"/>
    <w:p w:rsidR="000372D1" w:rsidRPr="00A02401" w:rsidRDefault="00960EBA" w:rsidP="000372D1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ре</w:t>
      </w:r>
      <w:r w:rsidR="00B80B46" w:rsidRPr="00A02401">
        <w:rPr>
          <w:rFonts w:ascii="Times New Roman" w:hAnsi="Times New Roman"/>
          <w:sz w:val="28"/>
          <w:szCs w:val="28"/>
        </w:rPr>
        <w:t>дл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="00B80B46" w:rsidRPr="00A02401">
        <w:rPr>
          <w:rFonts w:ascii="Times New Roman" w:hAnsi="Times New Roman"/>
          <w:sz w:val="28"/>
          <w:szCs w:val="28"/>
        </w:rPr>
        <w:t>ний</w:t>
      </w:r>
      <w:r w:rsidR="00B80B46"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по</w:t>
      </w:r>
      <w:r w:rsidR="00B80B46"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ст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ро</w:t>
      </w:r>
      <w:r w:rsidR="00B80B46" w:rsidRPr="00A02401">
        <w:rPr>
          <w:rFonts w:ascii="Times New Roman" w:hAnsi="Times New Roman"/>
          <w:sz w:val="28"/>
          <w:szCs w:val="28"/>
        </w:rPr>
        <w:t>ит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льст</w:t>
      </w:r>
      <w:r w:rsidR="00B80B46" w:rsidRPr="00A02401">
        <w:rPr>
          <w:rFonts w:ascii="Times New Roman" w:hAnsi="Times New Roman"/>
          <w:spacing w:val="-3"/>
          <w:sz w:val="28"/>
          <w:szCs w:val="28"/>
        </w:rPr>
        <w:t>в</w:t>
      </w:r>
      <w:r w:rsidR="00B80B46" w:rsidRPr="00A02401">
        <w:rPr>
          <w:rFonts w:ascii="Times New Roman" w:hAnsi="Times New Roman"/>
          <w:sz w:val="28"/>
          <w:szCs w:val="28"/>
        </w:rPr>
        <w:t>у</w:t>
      </w:r>
      <w:r w:rsidR="00B80B46"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и</w:t>
      </w:r>
      <w:r w:rsidR="00B80B46"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ре</w:t>
      </w:r>
      <w:r w:rsidR="00B80B46" w:rsidRPr="00A02401">
        <w:rPr>
          <w:rFonts w:ascii="Times New Roman" w:hAnsi="Times New Roman"/>
          <w:sz w:val="28"/>
          <w:szCs w:val="28"/>
        </w:rPr>
        <w:t>к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B80B46" w:rsidRPr="00A02401">
        <w:rPr>
          <w:rFonts w:ascii="Times New Roman" w:hAnsi="Times New Roman"/>
          <w:sz w:val="28"/>
          <w:szCs w:val="28"/>
        </w:rPr>
        <w:t>нст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р</w:t>
      </w:r>
      <w:r w:rsidR="00B80B46" w:rsidRPr="00A02401">
        <w:rPr>
          <w:rFonts w:ascii="Times New Roman" w:hAnsi="Times New Roman"/>
          <w:sz w:val="28"/>
          <w:szCs w:val="28"/>
        </w:rPr>
        <w:t>укц</w:t>
      </w:r>
      <w:r w:rsidR="00B80B46" w:rsidRPr="00A02401">
        <w:rPr>
          <w:rFonts w:ascii="Times New Roman" w:hAnsi="Times New Roman"/>
          <w:spacing w:val="-2"/>
          <w:sz w:val="28"/>
          <w:szCs w:val="28"/>
        </w:rPr>
        <w:t>и</w:t>
      </w:r>
      <w:r w:rsidR="00B80B46" w:rsidRPr="00A02401">
        <w:rPr>
          <w:rFonts w:ascii="Times New Roman" w:hAnsi="Times New Roman"/>
          <w:sz w:val="28"/>
          <w:szCs w:val="28"/>
        </w:rPr>
        <w:t>и</w:t>
      </w:r>
      <w:r w:rsidR="00B80B46"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т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пл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B80B46" w:rsidRPr="00A02401">
        <w:rPr>
          <w:rFonts w:ascii="Times New Roman" w:hAnsi="Times New Roman"/>
          <w:spacing w:val="2"/>
          <w:sz w:val="28"/>
          <w:szCs w:val="28"/>
        </w:rPr>
        <w:t>в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ы</w:t>
      </w:r>
      <w:r w:rsidR="00B80B46" w:rsidRPr="00A02401">
        <w:rPr>
          <w:rFonts w:ascii="Times New Roman" w:hAnsi="Times New Roman"/>
          <w:sz w:val="28"/>
          <w:szCs w:val="28"/>
        </w:rPr>
        <w:t>х</w:t>
      </w:r>
      <w:r w:rsidR="00B80B46"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с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т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 xml:space="preserve">й в </w:t>
      </w:r>
      <w:r w:rsidR="00591A3F"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</w:t>
      </w:r>
      <w:r w:rsidR="00591A3F" w:rsidRPr="00A02401">
        <w:rPr>
          <w:rFonts w:ascii="Times New Roman" w:hAnsi="Times New Roman"/>
          <w:sz w:val="28"/>
          <w:szCs w:val="28"/>
        </w:rPr>
        <w:t>о</w:t>
      </w:r>
      <w:r w:rsidR="00591A3F" w:rsidRPr="00A02401">
        <w:rPr>
          <w:rFonts w:ascii="Times New Roman" w:hAnsi="Times New Roman"/>
          <w:sz w:val="28"/>
          <w:szCs w:val="28"/>
        </w:rPr>
        <w:t>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Калами</w:t>
      </w:r>
      <w:r w:rsidR="00B80B46" w:rsidRPr="00A02401">
        <w:rPr>
          <w:rFonts w:ascii="Times New Roman" w:hAnsi="Times New Roman"/>
          <w:sz w:val="28"/>
          <w:szCs w:val="28"/>
        </w:rPr>
        <w:t xml:space="preserve"> для</w:t>
      </w:r>
      <w:r w:rsidR="00B80B46"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B80B46" w:rsidRPr="00A02401">
        <w:rPr>
          <w:rFonts w:ascii="Times New Roman" w:hAnsi="Times New Roman"/>
          <w:sz w:val="28"/>
          <w:szCs w:val="28"/>
        </w:rPr>
        <w:t>б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сп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ч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ния н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ор</w:t>
      </w:r>
      <w:r w:rsidR="00B80B46" w:rsidRPr="00A02401">
        <w:rPr>
          <w:rFonts w:ascii="Times New Roman" w:hAnsi="Times New Roman"/>
          <w:sz w:val="28"/>
          <w:szCs w:val="28"/>
        </w:rPr>
        <w:t>м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B80B46" w:rsidRPr="00A02401">
        <w:rPr>
          <w:rFonts w:ascii="Times New Roman" w:hAnsi="Times New Roman"/>
          <w:sz w:val="28"/>
          <w:szCs w:val="28"/>
        </w:rPr>
        <w:t>тивн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B80B46" w:rsidRPr="00A02401">
        <w:rPr>
          <w:rFonts w:ascii="Times New Roman" w:hAnsi="Times New Roman"/>
          <w:sz w:val="28"/>
          <w:szCs w:val="28"/>
        </w:rPr>
        <w:t>й</w:t>
      </w:r>
      <w:r w:rsidR="00B80B46"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н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B80B46" w:rsidRPr="00A02401">
        <w:rPr>
          <w:rFonts w:ascii="Times New Roman" w:hAnsi="Times New Roman"/>
          <w:sz w:val="28"/>
          <w:szCs w:val="28"/>
        </w:rPr>
        <w:t>д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еж</w:t>
      </w:r>
      <w:r w:rsidR="00B80B46" w:rsidRPr="00A02401">
        <w:rPr>
          <w:rFonts w:ascii="Times New Roman" w:hAnsi="Times New Roman"/>
          <w:spacing w:val="-3"/>
          <w:sz w:val="28"/>
          <w:szCs w:val="28"/>
        </w:rPr>
        <w:t>н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B80B46" w:rsidRPr="00A02401">
        <w:rPr>
          <w:rFonts w:ascii="Times New Roman" w:hAnsi="Times New Roman"/>
          <w:sz w:val="28"/>
          <w:szCs w:val="28"/>
        </w:rPr>
        <w:t>сти</w:t>
      </w:r>
      <w:r w:rsidR="00B80B46"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т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пл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B80B46" w:rsidRPr="00A02401">
        <w:rPr>
          <w:rFonts w:ascii="Times New Roman" w:hAnsi="Times New Roman"/>
          <w:spacing w:val="-3"/>
          <w:sz w:val="28"/>
          <w:szCs w:val="28"/>
        </w:rPr>
        <w:t>с</w:t>
      </w:r>
      <w:r w:rsidR="00B80B46" w:rsidRPr="00A02401">
        <w:rPr>
          <w:rFonts w:ascii="Times New Roman" w:hAnsi="Times New Roman"/>
          <w:sz w:val="28"/>
          <w:szCs w:val="28"/>
        </w:rPr>
        <w:t>н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а</w:t>
      </w:r>
      <w:r w:rsidR="00B80B46" w:rsidRPr="00A02401">
        <w:rPr>
          <w:rFonts w:ascii="Times New Roman" w:hAnsi="Times New Roman"/>
          <w:sz w:val="28"/>
          <w:szCs w:val="28"/>
        </w:rPr>
        <w:t>б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же</w:t>
      </w:r>
      <w:r w:rsidR="00B80B46" w:rsidRPr="00A02401">
        <w:rPr>
          <w:rFonts w:ascii="Times New Roman" w:hAnsi="Times New Roman"/>
          <w:sz w:val="28"/>
          <w:szCs w:val="28"/>
        </w:rPr>
        <w:t>ния</w:t>
      </w:r>
      <w:r w:rsidR="00B80B46"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п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о</w:t>
      </w:r>
      <w:r w:rsidR="00B80B46" w:rsidRPr="00A02401">
        <w:rPr>
          <w:rFonts w:ascii="Times New Roman" w:hAnsi="Times New Roman"/>
          <w:sz w:val="28"/>
          <w:szCs w:val="28"/>
        </w:rPr>
        <w:t>т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ре</w:t>
      </w:r>
      <w:r w:rsidR="00B80B46" w:rsidRPr="00A02401">
        <w:rPr>
          <w:rFonts w:ascii="Times New Roman" w:hAnsi="Times New Roman"/>
          <w:sz w:val="28"/>
          <w:szCs w:val="28"/>
        </w:rPr>
        <w:t>б</w:t>
      </w:r>
      <w:r w:rsidR="00B80B46" w:rsidRPr="00A02401">
        <w:rPr>
          <w:rFonts w:ascii="Times New Roman" w:hAnsi="Times New Roman"/>
          <w:sz w:val="28"/>
          <w:szCs w:val="28"/>
        </w:rPr>
        <w:t>и</w:t>
      </w:r>
      <w:r w:rsidR="00B80B46" w:rsidRPr="00A02401">
        <w:rPr>
          <w:rFonts w:ascii="Times New Roman" w:hAnsi="Times New Roman"/>
          <w:sz w:val="28"/>
          <w:szCs w:val="28"/>
        </w:rPr>
        <w:t>т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л</w:t>
      </w:r>
      <w:r w:rsidR="00B80B46" w:rsidRPr="00A02401">
        <w:rPr>
          <w:rFonts w:ascii="Times New Roman" w:hAnsi="Times New Roman"/>
          <w:spacing w:val="-1"/>
          <w:sz w:val="28"/>
          <w:szCs w:val="28"/>
        </w:rPr>
        <w:t>е</w:t>
      </w:r>
      <w:r w:rsidR="00B80B46" w:rsidRPr="00A02401">
        <w:rPr>
          <w:rFonts w:ascii="Times New Roman" w:hAnsi="Times New Roman"/>
          <w:sz w:val="28"/>
          <w:szCs w:val="28"/>
        </w:rPr>
        <w:t>й от Заказчика</w:t>
      </w:r>
      <w:r w:rsidR="00B80B46"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="00B80B46" w:rsidRPr="00A02401">
        <w:rPr>
          <w:rFonts w:ascii="Times New Roman" w:hAnsi="Times New Roman"/>
          <w:sz w:val="28"/>
          <w:szCs w:val="28"/>
        </w:rPr>
        <w:t>не поступило.</w:t>
      </w:r>
      <w:bookmarkStart w:id="70" w:name="_Toc27492971"/>
    </w:p>
    <w:p w:rsidR="000372D1" w:rsidRPr="00A02401" w:rsidRDefault="000372D1" w:rsidP="000372D1">
      <w:pPr>
        <w:pStyle w:val="aff9"/>
        <w:kinsoku w:val="0"/>
        <w:overflowPunct w:val="0"/>
        <w:ind w:left="0" w:firstLine="566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kinsoku w:val="0"/>
        <w:overflowPunct w:val="0"/>
        <w:ind w:left="0" w:firstLine="566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kinsoku w:val="0"/>
        <w:overflowPunct w:val="0"/>
        <w:ind w:left="0" w:firstLine="566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kinsoku w:val="0"/>
        <w:overflowPunct w:val="0"/>
        <w:ind w:left="0" w:firstLine="566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kinsoku w:val="0"/>
        <w:overflowPunct w:val="0"/>
        <w:ind w:left="0" w:firstLine="566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kinsoku w:val="0"/>
        <w:overflowPunct w:val="0"/>
        <w:ind w:left="0" w:firstLine="566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kinsoku w:val="0"/>
        <w:overflowPunct w:val="0"/>
        <w:ind w:left="0" w:firstLine="566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kinsoku w:val="0"/>
        <w:overflowPunct w:val="0"/>
        <w:ind w:left="0" w:firstLine="566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kinsoku w:val="0"/>
        <w:overflowPunct w:val="0"/>
        <w:ind w:left="0"/>
        <w:rPr>
          <w:rFonts w:ascii="Times New Roman" w:hAnsi="Times New Roman"/>
        </w:rPr>
      </w:pPr>
    </w:p>
    <w:p w:rsidR="009C1F81" w:rsidRPr="00A02401" w:rsidRDefault="009C1F81" w:rsidP="000372D1">
      <w:pPr>
        <w:pStyle w:val="aff9"/>
        <w:kinsoku w:val="0"/>
        <w:overflowPunct w:val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02401">
        <w:rPr>
          <w:rFonts w:ascii="Times New Roman" w:hAnsi="Times New Roman"/>
          <w:b/>
          <w:sz w:val="28"/>
          <w:szCs w:val="28"/>
        </w:rPr>
        <w:t xml:space="preserve">РАЗДЕЛ 7. </w:t>
      </w:r>
      <w:r w:rsidR="00502353" w:rsidRPr="00A02401">
        <w:rPr>
          <w:rFonts w:ascii="Times New Roman" w:hAnsi="Times New Roman"/>
          <w:b/>
          <w:sz w:val="28"/>
          <w:szCs w:val="28"/>
        </w:rPr>
        <w:t>ПРЕДЛОЖЕНИЯ ПО ПЕРЕВОДУ ОТКРЫТЫХ СИСТЕМ ТЕ</w:t>
      </w:r>
      <w:r w:rsidR="00502353" w:rsidRPr="00A02401">
        <w:rPr>
          <w:rFonts w:ascii="Times New Roman" w:hAnsi="Times New Roman"/>
          <w:b/>
          <w:sz w:val="28"/>
          <w:szCs w:val="28"/>
        </w:rPr>
        <w:t>П</w:t>
      </w:r>
      <w:r w:rsidR="00502353" w:rsidRPr="00A02401">
        <w:rPr>
          <w:rFonts w:ascii="Times New Roman" w:hAnsi="Times New Roman"/>
          <w:b/>
          <w:sz w:val="28"/>
          <w:szCs w:val="28"/>
        </w:rPr>
        <w:t>ЛОСНАБЖЕНИЯ (ГОРЯЧЕГО ВОДОСНАБЖЕНИЯ) В ЗАКРЫТЫЕ СИ</w:t>
      </w:r>
      <w:r w:rsidR="00502353" w:rsidRPr="00A02401">
        <w:rPr>
          <w:rFonts w:ascii="Times New Roman" w:hAnsi="Times New Roman"/>
          <w:b/>
          <w:sz w:val="28"/>
          <w:szCs w:val="28"/>
        </w:rPr>
        <w:t>С</w:t>
      </w:r>
      <w:r w:rsidR="00502353" w:rsidRPr="00A02401">
        <w:rPr>
          <w:rFonts w:ascii="Times New Roman" w:hAnsi="Times New Roman"/>
          <w:b/>
          <w:sz w:val="28"/>
          <w:szCs w:val="28"/>
        </w:rPr>
        <w:t>ТЕМЫ ГОРЯЧЕГО ВОДОСНАБЖЕН</w:t>
      </w:r>
      <w:r w:rsidR="00B80B46" w:rsidRPr="00A02401">
        <w:rPr>
          <w:rFonts w:ascii="Times New Roman" w:hAnsi="Times New Roman"/>
          <w:b/>
          <w:sz w:val="28"/>
          <w:szCs w:val="28"/>
        </w:rPr>
        <w:t>ИЯ</w:t>
      </w:r>
      <w:bookmarkEnd w:id="70"/>
    </w:p>
    <w:p w:rsidR="00B80B46" w:rsidRPr="00A02401" w:rsidRDefault="00B80B46" w:rsidP="00B756C4">
      <w:pPr>
        <w:spacing w:after="0" w:line="240" w:lineRule="auto"/>
      </w:pPr>
    </w:p>
    <w:p w:rsidR="00B80B46" w:rsidRPr="00A02401" w:rsidRDefault="00B80B46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8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9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ст.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</w:t>
      </w:r>
      <w:r w:rsidRPr="00A02401">
        <w:rPr>
          <w:rFonts w:ascii="Times New Roman" w:hAnsi="Times New Roman"/>
          <w:sz w:val="28"/>
          <w:szCs w:val="28"/>
        </w:rPr>
        <w:t>9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27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07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>0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г.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-1"/>
          <w:sz w:val="28"/>
          <w:szCs w:val="28"/>
        </w:rPr>
        <w:t>190</w:t>
      </w:r>
      <w:r w:rsidRPr="00A02401">
        <w:rPr>
          <w:rFonts w:ascii="Times New Roman" w:hAnsi="Times New Roman"/>
          <w:sz w:val="28"/>
          <w:szCs w:val="28"/>
        </w:rPr>
        <w:t>-ФЗ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-4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B80B46" w:rsidRPr="00A02401" w:rsidRDefault="00B80B46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1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янв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>3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дключ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z w:val="28"/>
          <w:szCs w:val="28"/>
        </w:rPr>
        <w:t>ъ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 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пит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(г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яч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ния)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уж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1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 xml:space="preserve">,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пу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тб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уж</w:t>
      </w:r>
      <w:r w:rsidRPr="00A02401">
        <w:rPr>
          <w:rFonts w:ascii="Times New Roman" w:hAnsi="Times New Roman"/>
          <w:sz w:val="28"/>
          <w:szCs w:val="28"/>
        </w:rPr>
        <w:t>ды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 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пуск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тся.</w:t>
      </w:r>
    </w:p>
    <w:p w:rsidR="00B80B46" w:rsidRPr="00A02401" w:rsidRDefault="00B80B46" w:rsidP="00B756C4">
      <w:pPr>
        <w:pStyle w:val="aff9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1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янв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2</w:t>
      </w:r>
      <w:r w:rsidRPr="00A02401">
        <w:rPr>
          <w:rFonts w:ascii="Times New Roman" w:hAnsi="Times New Roman"/>
          <w:spacing w:val="-1"/>
          <w:sz w:val="28"/>
          <w:szCs w:val="28"/>
        </w:rPr>
        <w:t>02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(г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яч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ния)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уж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1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 xml:space="preserve">,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пу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тб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уж</w:t>
      </w:r>
      <w:r w:rsidRPr="00A02401">
        <w:rPr>
          <w:rFonts w:ascii="Times New Roman" w:hAnsi="Times New Roman"/>
          <w:sz w:val="28"/>
          <w:szCs w:val="28"/>
        </w:rPr>
        <w:t>ды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 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пуск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2842A5" w:rsidRPr="00A02401" w:rsidRDefault="002842A5" w:rsidP="00B756C4">
      <w:pPr>
        <w:pStyle w:val="aff9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502353" w:rsidRPr="00A02401" w:rsidRDefault="00502353" w:rsidP="000372D1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02353" w:rsidRPr="00A02401" w:rsidRDefault="00502353" w:rsidP="000372D1">
      <w:pPr>
        <w:pStyle w:val="2"/>
        <w:numPr>
          <w:ilvl w:val="1"/>
          <w:numId w:val="38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1" w:name="_Toc27492972"/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02401">
        <w:rPr>
          <w:rFonts w:ascii="Times New Roman" w:hAnsi="Times New Roman" w:cs="Times New Roman"/>
          <w:color w:val="auto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сущес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щих</w:t>
      </w:r>
      <w:r w:rsidRPr="00A02401">
        <w:rPr>
          <w:rFonts w:ascii="Times New Roman" w:hAnsi="Times New Roman" w:cs="Times New Roman"/>
          <w:color w:val="auto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(г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A02401">
        <w:rPr>
          <w:rFonts w:ascii="Times New Roman" w:hAnsi="Times New Roman" w:cs="Times New Roman"/>
          <w:color w:val="auto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емы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су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щ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имо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и)</w:t>
      </w:r>
      <w:r w:rsidRPr="00A02401">
        <w:rPr>
          <w:rFonts w:ascii="Times New Roman" w:hAnsi="Times New Roman" w:cs="Times New Roman"/>
          <w:color w:val="auto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цен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пун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Pr="00A02401">
        <w:rPr>
          <w:rFonts w:ascii="Times New Roman" w:hAnsi="Times New Roman" w:cs="Times New Roman"/>
          <w:color w:val="auto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ид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bookmarkEnd w:id="71"/>
    </w:p>
    <w:p w:rsidR="00B80B46" w:rsidRPr="00A02401" w:rsidRDefault="00B80B46" w:rsidP="00B756C4">
      <w:pPr>
        <w:spacing w:after="0" w:line="240" w:lineRule="auto"/>
      </w:pPr>
    </w:p>
    <w:p w:rsidR="00B80B46" w:rsidRPr="00A02401" w:rsidRDefault="00B80B46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дусм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му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яч</w:t>
      </w:r>
      <w:r w:rsidRPr="00A02401">
        <w:rPr>
          <w:rFonts w:ascii="Times New Roman" w:hAnsi="Times New Roman"/>
          <w:spacing w:val="-1"/>
          <w:sz w:val="28"/>
          <w:szCs w:val="28"/>
        </w:rPr>
        <w:t>ег</w:t>
      </w:r>
      <w:r w:rsidRPr="00A02401">
        <w:rPr>
          <w:rFonts w:ascii="Times New Roman" w:hAnsi="Times New Roman"/>
          <w:sz w:val="28"/>
          <w:szCs w:val="28"/>
        </w:rPr>
        <w:t>о 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ния.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В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4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 подключение новых потребителей к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выполнять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де 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мпл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тки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са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тую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му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к </w:t>
      </w:r>
      <w:r w:rsidRPr="00A02401">
        <w:rPr>
          <w:rFonts w:ascii="Times New Roman" w:hAnsi="Times New Roman"/>
          <w:spacing w:val="-1"/>
          <w:sz w:val="28"/>
          <w:szCs w:val="28"/>
        </w:rPr>
        <w:t>реа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аю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ие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нты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–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тую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му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МУП «УККР»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вки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виду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ль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х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тизи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пункт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А</w:t>
      </w:r>
      <w:r w:rsidRPr="00A02401">
        <w:rPr>
          <w:rFonts w:ascii="Times New Roman" w:hAnsi="Times New Roman"/>
          <w:spacing w:val="-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обм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, либо реко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струкция магистральных сетей с прокладкой трубопровода ГВС в двухтрубном исполнении.</w:t>
      </w:r>
    </w:p>
    <w:p w:rsidR="00B80B46" w:rsidRPr="00A02401" w:rsidRDefault="00B80B46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тую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му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ния),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ием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димо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кта 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 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ить 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ский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ить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пускную 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4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в,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чить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ды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ды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A22CDD" w:rsidRPr="00A02401" w:rsidRDefault="00A22CDD" w:rsidP="00B756C4">
      <w:pPr>
        <w:kinsoku w:val="0"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sz w:val="28"/>
          <w:szCs w:val="28"/>
        </w:rPr>
        <w:lastRenderedPageBreak/>
        <w:t>В 2020 году для перехода на закрытую схему теплоснабжения предлагается разработать проектную документацию с определением марки и количества тепл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>обменного оборудования, а также запорной арматуры.</w:t>
      </w:r>
    </w:p>
    <w:p w:rsidR="00A22CDD" w:rsidRPr="00A02401" w:rsidRDefault="00A22CDD" w:rsidP="000372D1">
      <w:pPr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1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ранее актуализированной схемы теплоснабжения </w:t>
      </w:r>
      <w:r w:rsidR="00591A3F" w:rsidRPr="00A02401">
        <w:rPr>
          <w:rFonts w:ascii="Times New Roman" w:eastAsia="Times New Roman" w:hAnsi="Times New Roman" w:cs="Times New Roman"/>
          <w:sz w:val="28"/>
          <w:szCs w:val="28"/>
        </w:rPr>
        <w:t>п. Новая К</w:t>
      </w:r>
      <w:r w:rsidR="00591A3F" w:rsidRPr="00A0240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91A3F" w:rsidRPr="00A02401">
        <w:rPr>
          <w:rFonts w:ascii="Times New Roman" w:eastAsia="Times New Roman" w:hAnsi="Times New Roman" w:cs="Times New Roman"/>
          <w:sz w:val="28"/>
          <w:szCs w:val="28"/>
        </w:rPr>
        <w:t>лами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 xml:space="preserve"> в 2017 году, 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были определены суммарные капитальные вложения необход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и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мые для перевода существующих и новых потребителей </w:t>
      </w:r>
      <w:r w:rsidR="00591A3F"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п. Новая Калами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, на з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а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крытые схемы горячего водоснабжения и независимое подключение </w:t>
      </w:r>
      <w:proofErr w:type="spellStart"/>
      <w:proofErr w:type="gramStart"/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отопитель</w:t>
      </w:r>
      <w:r w:rsidR="005F3219"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-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ной</w:t>
      </w:r>
      <w:proofErr w:type="spellEnd"/>
      <w:proofErr w:type="gramEnd"/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 нагрузки.</w:t>
      </w:r>
    </w:p>
    <w:p w:rsidR="00A22CDD" w:rsidRPr="00A02401" w:rsidRDefault="00A22CDD" w:rsidP="00B756C4">
      <w:pPr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1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Реализация мероприятий производится согласно календарному плану осво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е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ние инвестиций по программе и завершение должно осуществляться не позднее 2022 года, что продуктивно существующим законодательством.</w:t>
      </w:r>
    </w:p>
    <w:p w:rsidR="00A22CDD" w:rsidRPr="00A02401" w:rsidRDefault="00A22CDD" w:rsidP="00B756C4">
      <w:pPr>
        <w:kinsoku w:val="0"/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Указанные капитальные вложения являются ориентировочными и требуют уточнения при составлении проектно-сметной документации каждого конкретн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о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го проекта.</w:t>
      </w:r>
    </w:p>
    <w:p w:rsidR="00A22CDD" w:rsidRPr="00A02401" w:rsidRDefault="00A22CDD" w:rsidP="00B756C4">
      <w:pPr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1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Исходя из средних значений стоимости оборудования, проектирования, мо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н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тажа, наладки, были определены суммарные капитальные вложения необходимые для перевода существующих и новых потребителей в </w:t>
      </w:r>
      <w:r w:rsidR="00591A3F"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Новая</w:t>
      </w:r>
      <w:proofErr w:type="gramEnd"/>
      <w:r w:rsidR="00591A3F"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 Калами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, на закр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ы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тые схемы горячего водоснабжения и независимое подключение отопительной нагрузки. </w:t>
      </w:r>
      <w:r w:rsidR="00530507"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К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оличество подключенных потребителей к системе ГВС составляет </w:t>
      </w:r>
      <w:r w:rsidR="005F3219"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50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 объект</w:t>
      </w:r>
      <w:r w:rsidR="00530507"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ов</w:t>
      </w:r>
      <w:r w:rsidRPr="00A02401">
        <w:rPr>
          <w:rFonts w:ascii="Times New Roman" w:eastAsia="Times New Roman" w:hAnsi="Times New Roman" w:cs="Times New Roman"/>
          <w:color w:val="000001"/>
          <w:sz w:val="28"/>
          <w:szCs w:val="28"/>
        </w:rPr>
        <w:t>.</w:t>
      </w:r>
    </w:p>
    <w:p w:rsidR="00A22CDD" w:rsidRPr="00A02401" w:rsidRDefault="00A22CDD" w:rsidP="00B756C4">
      <w:pPr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sz w:val="28"/>
          <w:szCs w:val="28"/>
        </w:rPr>
        <w:t>Инвестиции в строител</w:t>
      </w:r>
      <w:r w:rsidR="005912B6" w:rsidRPr="00A02401">
        <w:rPr>
          <w:rFonts w:ascii="Times New Roman" w:eastAsia="Times New Roman" w:hAnsi="Times New Roman" w:cs="Times New Roman"/>
          <w:sz w:val="28"/>
          <w:szCs w:val="28"/>
        </w:rPr>
        <w:t>ьство тепловой сети от котельной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1A3F" w:rsidRPr="00A02401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eastAsia="Times New Roman" w:hAnsi="Times New Roman" w:cs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eastAsia="Times New Roman" w:hAnsi="Times New Roman" w:cs="Times New Roman"/>
          <w:sz w:val="28"/>
          <w:szCs w:val="28"/>
        </w:rPr>
        <w:t xml:space="preserve"> Калами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 xml:space="preserve">, протяженностью в две ветки </w:t>
      </w:r>
      <w:r w:rsidR="008250E9" w:rsidRPr="00A02401">
        <w:rPr>
          <w:rFonts w:ascii="Times New Roman" w:eastAsia="Times New Roman" w:hAnsi="Times New Roman" w:cs="Times New Roman"/>
          <w:sz w:val="28"/>
          <w:szCs w:val="28"/>
        </w:rPr>
        <w:t>3</w:t>
      </w:r>
      <w:r w:rsidR="005F3219" w:rsidRPr="00A024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50E9" w:rsidRPr="00A02401">
        <w:rPr>
          <w:rFonts w:ascii="Times New Roman" w:eastAsia="Times New Roman" w:hAnsi="Times New Roman" w:cs="Times New Roman"/>
          <w:sz w:val="28"/>
          <w:szCs w:val="28"/>
        </w:rPr>
        <w:t>252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 xml:space="preserve"> метр</w:t>
      </w:r>
      <w:r w:rsidR="008250E9" w:rsidRPr="00A024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 xml:space="preserve"> и строительство ИТП  системы ГВС в ценах 2019 года представлены в </w:t>
      </w:r>
      <w:r w:rsidR="00FD4C94" w:rsidRPr="00A02401">
        <w:rPr>
          <w:rFonts w:ascii="Times New Roman" w:eastAsia="Times New Roman" w:hAnsi="Times New Roman" w:cs="Times New Roman"/>
          <w:sz w:val="28"/>
          <w:szCs w:val="28"/>
        </w:rPr>
        <w:t xml:space="preserve">Разделе 15 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D4C94" w:rsidRPr="00A02401">
        <w:rPr>
          <w:rFonts w:ascii="Times New Roman" w:eastAsia="Times New Roman" w:hAnsi="Times New Roman" w:cs="Times New Roman"/>
          <w:sz w:val="28"/>
          <w:szCs w:val="28"/>
        </w:rPr>
        <w:t>Ценовые (тарифные) последствия» данного тома</w:t>
      </w:r>
      <w:r w:rsidRPr="00A0240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68AB" w:rsidRPr="00A02401" w:rsidRDefault="00BE6568" w:rsidP="00B756C4">
      <w:pPr>
        <w:keepLines/>
        <w:tabs>
          <w:tab w:val="left" w:pos="40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40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02353" w:rsidRPr="00A02401" w:rsidRDefault="00502353" w:rsidP="000372D1">
      <w:pPr>
        <w:pStyle w:val="2"/>
        <w:numPr>
          <w:ilvl w:val="1"/>
          <w:numId w:val="38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2" w:name="_Toc27492973"/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сущес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щих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(го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A02401">
        <w:rPr>
          <w:rFonts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кры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емы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сущес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орог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ву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 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A02401">
        <w:rPr>
          <w:rFonts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тро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ва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и)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цен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ло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пун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0240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ине</w:t>
      </w:r>
      <w:r w:rsidRPr="00A02401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Pr="00A02401">
        <w:rPr>
          <w:rFonts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вн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A02401">
        <w:rPr>
          <w:rFonts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2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2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bookmarkEnd w:id="72"/>
    </w:p>
    <w:p w:rsidR="00A22CDD" w:rsidRPr="00A02401" w:rsidRDefault="00A22CDD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22CDD" w:rsidRPr="00A02401" w:rsidRDefault="00A22CDD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 xml:space="preserve">На территории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имеются потребители, у которых отсутств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ют внут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 xml:space="preserve">ния, вследствие чего,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де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 (г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 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ния)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 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 г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 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ния.</w:t>
      </w: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bookmarkStart w:id="73" w:name="_Toc27492974"/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B756C4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/>
    <w:p w:rsidR="000372D1" w:rsidRPr="00A02401" w:rsidRDefault="000372D1" w:rsidP="000372D1"/>
    <w:p w:rsidR="00502353" w:rsidRPr="00A02401" w:rsidRDefault="00502353" w:rsidP="00B756C4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A02401">
        <w:rPr>
          <w:rFonts w:ascii="Times New Roman" w:hAnsi="Times New Roman" w:cs="Times New Roman"/>
          <w:color w:val="auto"/>
        </w:rPr>
        <w:t>РАЗДЕЛ 8. ПЕРСПЕКТИВНЫЕ ТОПЛИВНЫЕ БАЛАНСЫ</w:t>
      </w:r>
      <w:bookmarkEnd w:id="73"/>
    </w:p>
    <w:p w:rsidR="00502353" w:rsidRPr="00A02401" w:rsidRDefault="00502353" w:rsidP="000372D1">
      <w:pPr>
        <w:pStyle w:val="ac"/>
        <w:spacing w:after="0" w:line="240" w:lineRule="auto"/>
        <w:ind w:left="435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02353" w:rsidRPr="00A02401" w:rsidRDefault="00502353" w:rsidP="000372D1">
      <w:pPr>
        <w:pStyle w:val="2"/>
        <w:numPr>
          <w:ilvl w:val="1"/>
          <w:numId w:val="39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4" w:name="_Toc27492975"/>
      <w:r w:rsidRPr="00A02401">
        <w:rPr>
          <w:rFonts w:ascii="Times New Roman" w:hAnsi="Times New Roman" w:cs="Times New Roman"/>
          <w:color w:val="auto"/>
          <w:sz w:val="28"/>
          <w:szCs w:val="28"/>
        </w:rPr>
        <w:t>Пе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спе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тивные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пливные</w:t>
      </w:r>
      <w:r w:rsidRPr="00A02401">
        <w:rPr>
          <w:rFonts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лансы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Pr="00A02401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ист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чни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тепл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эне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гии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видам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вн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езе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Pr="00A0240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ийн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го 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плива</w:t>
      </w:r>
      <w:r w:rsidRPr="00A0240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ажд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этапе</w:t>
      </w:r>
      <w:bookmarkEnd w:id="74"/>
    </w:p>
    <w:p w:rsidR="00A22CDD" w:rsidRPr="00A02401" w:rsidRDefault="00A22CDD" w:rsidP="00B756C4">
      <w:pPr>
        <w:spacing w:after="0" w:line="240" w:lineRule="auto"/>
      </w:pPr>
    </w:p>
    <w:p w:rsidR="00A22CDD" w:rsidRPr="00A02401" w:rsidRDefault="00A22CDD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Осн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лива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 централизованного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 xml:space="preserve">гии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явл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тся нефть. Характеристика топлива представлена в таблице 8.1. </w:t>
      </w:r>
    </w:p>
    <w:p w:rsidR="00A22CDD" w:rsidRPr="00A02401" w:rsidRDefault="00A22CDD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Пер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ктивн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нсы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 централизованного 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,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плив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 зд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 xml:space="preserve">ия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ого</w:t>
      </w:r>
      <w:r w:rsidRPr="00A02401">
        <w:rPr>
          <w:rFonts w:ascii="Times New Roman" w:hAnsi="Times New Roman"/>
          <w:sz w:val="28"/>
          <w:szCs w:val="28"/>
        </w:rPr>
        <w:t xml:space="preserve"> на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 xml:space="preserve">ии </w:t>
      </w:r>
      <w:r w:rsidR="00591A3F"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</w:t>
      </w:r>
      <w:r w:rsidR="00591A3F" w:rsidRPr="00A02401">
        <w:rPr>
          <w:rFonts w:ascii="Times New Roman" w:hAnsi="Times New Roman"/>
          <w:sz w:val="28"/>
          <w:szCs w:val="28"/>
        </w:rPr>
        <w:t>а</w:t>
      </w:r>
      <w:r w:rsidR="00591A3F" w:rsidRPr="00A02401">
        <w:rPr>
          <w:rFonts w:ascii="Times New Roman" w:hAnsi="Times New Roman"/>
          <w:sz w:val="28"/>
          <w:szCs w:val="28"/>
        </w:rPr>
        <w:t>лами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 вид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м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и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плива на к</w:t>
      </w:r>
      <w:r w:rsidRPr="00A02401">
        <w:rPr>
          <w:rFonts w:ascii="Times New Roman" w:hAnsi="Times New Roman"/>
          <w:spacing w:val="-1"/>
          <w:sz w:val="28"/>
          <w:szCs w:val="28"/>
        </w:rPr>
        <w:t>аж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пе 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дст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ны 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блице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8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2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A22CDD" w:rsidRPr="00A02401" w:rsidRDefault="00A22CDD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п.</w:t>
      </w:r>
      <w:r w:rsidRPr="00A02401">
        <w:rPr>
          <w:rFonts w:ascii="Times New Roman" w:hAnsi="Times New Roman"/>
          <w:spacing w:val="-1"/>
          <w:sz w:val="28"/>
          <w:szCs w:val="28"/>
        </w:rPr>
        <w:t>13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4</w:t>
      </w:r>
      <w:r w:rsidRPr="00A02401">
        <w:rPr>
          <w:rFonts w:ascii="Times New Roman" w:hAnsi="Times New Roman"/>
          <w:sz w:val="28"/>
          <w:szCs w:val="28"/>
        </w:rPr>
        <w:t>5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89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13330</w:t>
      </w:r>
      <w:r w:rsidRPr="00A02401">
        <w:rPr>
          <w:rFonts w:ascii="Times New Roman" w:hAnsi="Times New Roman"/>
          <w:sz w:val="28"/>
          <w:szCs w:val="28"/>
        </w:rPr>
        <w:t>.2</w:t>
      </w:r>
      <w:r w:rsidRPr="00A02401">
        <w:rPr>
          <w:rFonts w:ascii="Times New Roman" w:hAnsi="Times New Roman"/>
          <w:spacing w:val="-1"/>
          <w:sz w:val="28"/>
          <w:szCs w:val="28"/>
        </w:rPr>
        <w:t>0</w:t>
      </w:r>
      <w:r w:rsidRPr="00A02401">
        <w:rPr>
          <w:rFonts w:ascii="Times New Roman" w:hAnsi="Times New Roman"/>
          <w:spacing w:val="1"/>
          <w:sz w:val="28"/>
          <w:szCs w:val="28"/>
        </w:rPr>
        <w:t>1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вки» вм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стим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ву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="0037591B"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 </w:t>
      </w:r>
      <w:r w:rsidR="0037591B" w:rsidRPr="00A02401">
        <w:rPr>
          <w:rFonts w:ascii="Times New Roman" w:hAnsi="Times New Roman"/>
          <w:sz w:val="28"/>
          <w:szCs w:val="28"/>
        </w:rPr>
        <w:t>10</w:t>
      </w:r>
      <w:r w:rsidRPr="00A02401">
        <w:rPr>
          <w:rFonts w:ascii="Times New Roman" w:hAnsi="Times New Roman"/>
          <w:sz w:val="28"/>
          <w:szCs w:val="28"/>
        </w:rPr>
        <w:t>0 м</w:t>
      </w:r>
      <w:r w:rsidRPr="00A02401">
        <w:rPr>
          <w:rFonts w:ascii="Times New Roman" w:hAnsi="Times New Roman"/>
          <w:sz w:val="28"/>
          <w:szCs w:val="28"/>
          <w:vertAlign w:val="superscript"/>
        </w:rPr>
        <w:t>3</w:t>
      </w:r>
      <w:r w:rsidR="00EB410E"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 х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топлива колеблется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от двух до трех недель (14-20 дней)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сяц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дби</w:t>
      </w:r>
      <w:r w:rsidRPr="00A02401">
        <w:rPr>
          <w:rFonts w:ascii="Times New Roman" w:hAnsi="Times New Roman"/>
          <w:spacing w:val="-1"/>
          <w:sz w:val="28"/>
          <w:szCs w:val="28"/>
        </w:rPr>
        <w:t>рае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из усл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A22CDD" w:rsidRPr="00A02401" w:rsidRDefault="00A22CDD" w:rsidP="00B756C4">
      <w:pPr>
        <w:pStyle w:val="aff9"/>
        <w:tabs>
          <w:tab w:val="left" w:pos="1531"/>
        </w:tabs>
        <w:kinsoku w:val="0"/>
        <w:overflowPunct w:val="0"/>
        <w:ind w:left="1560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- вид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лив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A22CDD" w:rsidRPr="00A02401" w:rsidRDefault="00A22CDD" w:rsidP="00B756C4">
      <w:pPr>
        <w:pStyle w:val="e"/>
        <w:spacing w:before="0"/>
        <w:rPr>
          <w:sz w:val="28"/>
          <w:szCs w:val="28"/>
        </w:rPr>
      </w:pPr>
      <w:r w:rsidRPr="00A02401">
        <w:rPr>
          <w:sz w:val="28"/>
          <w:szCs w:val="28"/>
        </w:rPr>
        <w:t xml:space="preserve">         </w:t>
      </w:r>
      <w:r w:rsidR="00EB410E" w:rsidRPr="00A02401">
        <w:rPr>
          <w:sz w:val="28"/>
          <w:szCs w:val="28"/>
        </w:rPr>
        <w:t xml:space="preserve"> </w:t>
      </w:r>
      <w:r w:rsidRPr="00A02401">
        <w:rPr>
          <w:sz w:val="28"/>
          <w:szCs w:val="28"/>
        </w:rPr>
        <w:t xml:space="preserve">  - сп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б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ст</w:t>
      </w:r>
      <w:r w:rsidRPr="00A02401">
        <w:rPr>
          <w:spacing w:val="-1"/>
          <w:sz w:val="28"/>
          <w:szCs w:val="28"/>
        </w:rPr>
        <w:t>а</w:t>
      </w:r>
      <w:r w:rsidRPr="00A02401">
        <w:rPr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к</w:t>
      </w:r>
      <w:r w:rsidRPr="00A02401">
        <w:rPr>
          <w:sz w:val="28"/>
          <w:szCs w:val="28"/>
        </w:rPr>
        <w:t>и</w:t>
      </w:r>
    </w:p>
    <w:p w:rsidR="00A22CDD" w:rsidRPr="00A02401" w:rsidRDefault="00A22CDD" w:rsidP="00B756C4">
      <w:pPr>
        <w:pStyle w:val="e"/>
        <w:spacing w:before="0"/>
        <w:ind w:firstLine="0"/>
        <w:jc w:val="right"/>
      </w:pPr>
      <w:r w:rsidRPr="00A02401">
        <w:rPr>
          <w:sz w:val="28"/>
          <w:szCs w:val="28"/>
        </w:rPr>
        <w:t>Таблица 8.1 Характеристика топлива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694"/>
        <w:gridCol w:w="2268"/>
        <w:gridCol w:w="3281"/>
      </w:tblGrid>
      <w:tr w:rsidR="00A22CDD" w:rsidRPr="00A02401" w:rsidTr="00814F78">
        <w:tc>
          <w:tcPr>
            <w:tcW w:w="1809" w:type="dxa"/>
            <w:vAlign w:val="center"/>
          </w:tcPr>
          <w:p w:rsidR="00A22CDD" w:rsidRPr="00A02401" w:rsidRDefault="00A22CDD" w:rsidP="00814F78">
            <w:pPr>
              <w:pStyle w:val="e"/>
              <w:spacing w:before="0"/>
              <w:ind w:firstLine="0"/>
              <w:jc w:val="center"/>
            </w:pPr>
            <w:r w:rsidRPr="00A02401">
              <w:t>Вид топлива</w:t>
            </w:r>
          </w:p>
        </w:tc>
        <w:tc>
          <w:tcPr>
            <w:tcW w:w="2694" w:type="dxa"/>
            <w:vAlign w:val="center"/>
          </w:tcPr>
          <w:p w:rsidR="00A22CDD" w:rsidRPr="00A02401" w:rsidRDefault="00A22CDD" w:rsidP="00814F78">
            <w:pPr>
              <w:pStyle w:val="e"/>
              <w:spacing w:before="0"/>
              <w:ind w:firstLine="0"/>
              <w:jc w:val="center"/>
            </w:pPr>
            <w:r w:rsidRPr="00A02401">
              <w:t>Место поставки</w:t>
            </w:r>
          </w:p>
        </w:tc>
        <w:tc>
          <w:tcPr>
            <w:tcW w:w="2268" w:type="dxa"/>
            <w:vAlign w:val="center"/>
          </w:tcPr>
          <w:p w:rsidR="00A22CDD" w:rsidRPr="00A02401" w:rsidRDefault="00A22CDD" w:rsidP="00814F78">
            <w:pPr>
              <w:pStyle w:val="e"/>
              <w:spacing w:before="0"/>
              <w:ind w:firstLine="0"/>
              <w:jc w:val="center"/>
            </w:pPr>
            <w:r w:rsidRPr="00A02401">
              <w:t xml:space="preserve">Низшая теплота сгорания, </w:t>
            </w:r>
            <w:proofErr w:type="gramStart"/>
            <w:r w:rsidRPr="00A02401">
              <w:t>Ккал</w:t>
            </w:r>
            <w:proofErr w:type="gramEnd"/>
            <w:r w:rsidRPr="00A02401">
              <w:t>/кг</w:t>
            </w:r>
          </w:p>
        </w:tc>
        <w:tc>
          <w:tcPr>
            <w:tcW w:w="3281" w:type="dxa"/>
            <w:vAlign w:val="center"/>
          </w:tcPr>
          <w:p w:rsidR="00A22CDD" w:rsidRPr="00A02401" w:rsidRDefault="00A22CDD" w:rsidP="00814F78">
            <w:pPr>
              <w:pStyle w:val="e"/>
              <w:spacing w:before="0"/>
              <w:ind w:firstLine="0"/>
              <w:jc w:val="center"/>
            </w:pPr>
            <w:r w:rsidRPr="00A02401">
              <w:t>Примечание</w:t>
            </w:r>
          </w:p>
        </w:tc>
      </w:tr>
      <w:tr w:rsidR="00A22CDD" w:rsidRPr="00A02401" w:rsidTr="005A68AB">
        <w:tc>
          <w:tcPr>
            <w:tcW w:w="1809" w:type="dxa"/>
            <w:vAlign w:val="center"/>
          </w:tcPr>
          <w:p w:rsidR="00A22CDD" w:rsidRPr="00A02401" w:rsidRDefault="00A22CDD" w:rsidP="00B756C4">
            <w:pPr>
              <w:pStyle w:val="e"/>
              <w:spacing w:before="0"/>
              <w:ind w:firstLine="0"/>
              <w:jc w:val="center"/>
            </w:pPr>
            <w:r w:rsidRPr="00A02401">
              <w:t>Нефть</w:t>
            </w:r>
          </w:p>
        </w:tc>
        <w:tc>
          <w:tcPr>
            <w:tcW w:w="2694" w:type="dxa"/>
            <w:vAlign w:val="center"/>
          </w:tcPr>
          <w:p w:rsidR="00A22CDD" w:rsidRPr="00A02401" w:rsidRDefault="00A22CDD" w:rsidP="00B756C4">
            <w:pPr>
              <w:pStyle w:val="e"/>
              <w:spacing w:before="0"/>
              <w:ind w:firstLine="0"/>
              <w:jc w:val="center"/>
            </w:pPr>
            <w:proofErr w:type="spellStart"/>
            <w:r w:rsidRPr="00A02401">
              <w:t>Юрубченское</w:t>
            </w:r>
            <w:proofErr w:type="spellEnd"/>
            <w:r w:rsidRPr="00A02401">
              <w:t xml:space="preserve"> местор</w:t>
            </w:r>
            <w:r w:rsidRPr="00A02401">
              <w:t>о</w:t>
            </w:r>
            <w:r w:rsidRPr="00A02401">
              <w:t>ждение</w:t>
            </w:r>
          </w:p>
        </w:tc>
        <w:tc>
          <w:tcPr>
            <w:tcW w:w="2268" w:type="dxa"/>
            <w:vAlign w:val="center"/>
          </w:tcPr>
          <w:p w:rsidR="00A22CDD" w:rsidRPr="00A02401" w:rsidRDefault="00A22CDD" w:rsidP="00B756C4">
            <w:pPr>
              <w:pStyle w:val="e"/>
              <w:spacing w:before="0"/>
              <w:ind w:firstLine="0"/>
              <w:jc w:val="center"/>
            </w:pPr>
            <w:r w:rsidRPr="00A02401">
              <w:t>10306</w:t>
            </w:r>
          </w:p>
        </w:tc>
        <w:tc>
          <w:tcPr>
            <w:tcW w:w="3281" w:type="dxa"/>
          </w:tcPr>
          <w:p w:rsidR="00A22CDD" w:rsidRPr="00A02401" w:rsidRDefault="00A22CDD" w:rsidP="00B756C4">
            <w:pPr>
              <w:pStyle w:val="e"/>
              <w:spacing w:before="0"/>
              <w:ind w:firstLine="0"/>
              <w:jc w:val="left"/>
            </w:pPr>
            <w:r w:rsidRPr="00A02401">
              <w:t>Доставка осуществляется а</w:t>
            </w:r>
            <w:r w:rsidRPr="00A02401">
              <w:t>в</w:t>
            </w:r>
            <w:r w:rsidRPr="00A02401">
              <w:t>тотранспортом по зимней дороге. Расстояние от нефт</w:t>
            </w:r>
            <w:r w:rsidRPr="00A02401">
              <w:t>е</w:t>
            </w:r>
            <w:r w:rsidRPr="00A02401">
              <w:lastRenderedPageBreak/>
              <w:t xml:space="preserve">базы п. </w:t>
            </w:r>
            <w:proofErr w:type="spellStart"/>
            <w:r w:rsidRPr="00A02401">
              <w:t>Енашимиский</w:t>
            </w:r>
            <w:proofErr w:type="spellEnd"/>
            <w:r w:rsidRPr="00A02401">
              <w:t xml:space="preserve"> до м</w:t>
            </w:r>
            <w:r w:rsidRPr="00A02401">
              <w:t>е</w:t>
            </w:r>
            <w:r w:rsidRPr="00A02401">
              <w:t>сторождения составляет 250-260км.</w:t>
            </w:r>
          </w:p>
        </w:tc>
      </w:tr>
    </w:tbl>
    <w:p w:rsidR="00A22CDD" w:rsidRPr="00A02401" w:rsidRDefault="00A22CDD" w:rsidP="00B756C4">
      <w:pPr>
        <w:pStyle w:val="e"/>
        <w:spacing w:before="0"/>
        <w:ind w:firstLine="0"/>
        <w:jc w:val="left"/>
        <w:rPr>
          <w:sz w:val="28"/>
          <w:szCs w:val="28"/>
        </w:rPr>
      </w:pPr>
    </w:p>
    <w:p w:rsidR="00A22CDD" w:rsidRPr="00A02401" w:rsidRDefault="00A22CDD" w:rsidP="00B756C4">
      <w:pPr>
        <w:pStyle w:val="e"/>
        <w:spacing w:before="0"/>
        <w:ind w:firstLine="0"/>
        <w:jc w:val="right"/>
        <w:rPr>
          <w:sz w:val="28"/>
          <w:szCs w:val="28"/>
        </w:rPr>
      </w:pPr>
      <w:r w:rsidRPr="00A02401">
        <w:rPr>
          <w:sz w:val="28"/>
          <w:szCs w:val="28"/>
        </w:rPr>
        <w:t>Таблица 8.2 Перспективные расчетные топливные балансы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551"/>
        <w:gridCol w:w="2999"/>
      </w:tblGrid>
      <w:tr w:rsidR="00A22CDD" w:rsidRPr="00A02401" w:rsidTr="005A68AB">
        <w:trPr>
          <w:trHeight w:val="510"/>
        </w:trPr>
        <w:tc>
          <w:tcPr>
            <w:tcW w:w="4536" w:type="dxa"/>
            <w:vAlign w:val="center"/>
          </w:tcPr>
          <w:p w:rsidR="00A22CDD" w:rsidRPr="00A02401" w:rsidRDefault="00A22CDD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Наименование</w:t>
            </w:r>
            <w:r w:rsidRPr="00A02401">
              <w:rPr>
                <w:rFonts w:ascii="Times New Roman" w:hAnsi="Times New Roman" w:cs="Times New Roman"/>
                <w:szCs w:val="24"/>
              </w:rPr>
              <w:t xml:space="preserve"> централизованного</w:t>
            </w:r>
            <w:r w:rsidRPr="00A02401">
              <w:rPr>
                <w:rFonts w:ascii="Times New Roman" w:hAnsi="Times New Roman" w:cs="Times New Roman"/>
              </w:rPr>
              <w:t xml:space="preserve"> источника</w:t>
            </w:r>
          </w:p>
        </w:tc>
        <w:tc>
          <w:tcPr>
            <w:tcW w:w="2551" w:type="dxa"/>
            <w:vAlign w:val="center"/>
          </w:tcPr>
          <w:p w:rsidR="00A22CDD" w:rsidRPr="00A02401" w:rsidRDefault="00A22CDD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Годовая выработка те</w:t>
            </w:r>
            <w:r w:rsidRPr="00A02401">
              <w:rPr>
                <w:rFonts w:ascii="Times New Roman" w:hAnsi="Times New Roman" w:cs="Times New Roman"/>
              </w:rPr>
              <w:t>п</w:t>
            </w:r>
            <w:r w:rsidRPr="00A02401">
              <w:rPr>
                <w:rFonts w:ascii="Times New Roman" w:hAnsi="Times New Roman" w:cs="Times New Roman"/>
              </w:rPr>
              <w:t>ловой энергии, тыс. Гкал</w:t>
            </w:r>
          </w:p>
        </w:tc>
        <w:tc>
          <w:tcPr>
            <w:tcW w:w="2999" w:type="dxa"/>
            <w:vAlign w:val="center"/>
          </w:tcPr>
          <w:p w:rsidR="00A22CDD" w:rsidRPr="00A02401" w:rsidRDefault="00A22CDD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Расчетное потребление то</w:t>
            </w:r>
            <w:r w:rsidRPr="00A02401">
              <w:rPr>
                <w:rFonts w:ascii="Times New Roman" w:hAnsi="Times New Roman" w:cs="Times New Roman"/>
              </w:rPr>
              <w:t>п</w:t>
            </w:r>
            <w:r w:rsidRPr="00A02401">
              <w:rPr>
                <w:rFonts w:ascii="Times New Roman" w:hAnsi="Times New Roman" w:cs="Times New Roman"/>
              </w:rPr>
              <w:t xml:space="preserve">лива, т/год </w:t>
            </w:r>
          </w:p>
        </w:tc>
      </w:tr>
      <w:tr w:rsidR="00A22CDD" w:rsidRPr="00A02401" w:rsidTr="005A68AB">
        <w:trPr>
          <w:trHeight w:val="317"/>
        </w:trPr>
        <w:tc>
          <w:tcPr>
            <w:tcW w:w="10086" w:type="dxa"/>
            <w:gridSpan w:val="3"/>
            <w:vAlign w:val="center"/>
          </w:tcPr>
          <w:p w:rsidR="00A22CDD" w:rsidRPr="00A02401" w:rsidRDefault="00A22CDD" w:rsidP="002842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20</w:t>
            </w:r>
            <w:r w:rsidR="002842A5" w:rsidRPr="00A02401">
              <w:rPr>
                <w:rFonts w:ascii="Times New Roman" w:hAnsi="Times New Roman" w:cs="Times New Roman"/>
              </w:rPr>
              <w:t>20-2024</w:t>
            </w:r>
            <w:r w:rsidRPr="00A02401">
              <w:rPr>
                <w:rFonts w:ascii="Times New Roman" w:hAnsi="Times New Roman" w:cs="Times New Roman"/>
              </w:rPr>
              <w:t>гг.</w:t>
            </w:r>
          </w:p>
        </w:tc>
      </w:tr>
      <w:tr w:rsidR="00A22CDD" w:rsidRPr="00A02401" w:rsidTr="005A68AB">
        <w:trPr>
          <w:trHeight w:val="510"/>
        </w:trPr>
        <w:tc>
          <w:tcPr>
            <w:tcW w:w="4536" w:type="dxa"/>
            <w:shd w:val="clear" w:color="auto" w:fill="auto"/>
            <w:vAlign w:val="center"/>
          </w:tcPr>
          <w:p w:rsidR="00A22CDD" w:rsidRPr="00A02401" w:rsidRDefault="005A68AB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К</w:t>
            </w:r>
            <w:r w:rsidR="00A22CDD" w:rsidRPr="00A02401">
              <w:rPr>
                <w:rFonts w:ascii="Times New Roman" w:hAnsi="Times New Roman" w:cs="Times New Roman"/>
              </w:rPr>
              <w:t xml:space="preserve">отельная </w:t>
            </w:r>
          </w:p>
          <w:p w:rsidR="00A22CDD" w:rsidRPr="00A02401" w:rsidRDefault="00A22CDD" w:rsidP="00375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 xml:space="preserve">по ул. </w:t>
            </w:r>
            <w:r w:rsidR="0037591B" w:rsidRPr="00A02401">
              <w:rPr>
                <w:rFonts w:ascii="Times New Roman" w:hAnsi="Times New Roman" w:cs="Times New Roman"/>
              </w:rPr>
              <w:t>Механическая, 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22CDD" w:rsidRPr="00A02401" w:rsidRDefault="0037591B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6137,88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A22CDD" w:rsidRPr="00A02401" w:rsidRDefault="0037591B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2401">
              <w:rPr>
                <w:rFonts w:ascii="Times New Roman" w:hAnsi="Times New Roman" w:cs="Times New Roman"/>
                <w:szCs w:val="24"/>
              </w:rPr>
              <w:t>678,72</w:t>
            </w:r>
          </w:p>
        </w:tc>
      </w:tr>
      <w:tr w:rsidR="00A22CDD" w:rsidRPr="00A02401" w:rsidTr="005A68AB">
        <w:trPr>
          <w:trHeight w:val="510"/>
        </w:trPr>
        <w:tc>
          <w:tcPr>
            <w:tcW w:w="10086" w:type="dxa"/>
            <w:gridSpan w:val="3"/>
            <w:shd w:val="clear" w:color="auto" w:fill="auto"/>
            <w:vAlign w:val="center"/>
          </w:tcPr>
          <w:p w:rsidR="00A22CDD" w:rsidRPr="00A02401" w:rsidRDefault="002842A5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2025-2030</w:t>
            </w:r>
            <w:r w:rsidR="00A22CDD" w:rsidRPr="00A02401">
              <w:rPr>
                <w:rFonts w:ascii="Times New Roman" w:hAnsi="Times New Roman" w:cs="Times New Roman"/>
              </w:rPr>
              <w:t>гг.</w:t>
            </w:r>
          </w:p>
        </w:tc>
      </w:tr>
      <w:tr w:rsidR="005A68AB" w:rsidRPr="00A02401" w:rsidTr="005A68AB">
        <w:trPr>
          <w:trHeight w:val="510"/>
        </w:trPr>
        <w:tc>
          <w:tcPr>
            <w:tcW w:w="4536" w:type="dxa"/>
            <w:shd w:val="clear" w:color="auto" w:fill="auto"/>
            <w:vAlign w:val="center"/>
          </w:tcPr>
          <w:p w:rsidR="005A68AB" w:rsidRPr="00A02401" w:rsidRDefault="005A68AB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 xml:space="preserve">Котельная </w:t>
            </w:r>
          </w:p>
          <w:p w:rsidR="005A68AB" w:rsidRPr="00A02401" w:rsidRDefault="005A68AB" w:rsidP="00375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 xml:space="preserve">по ул. </w:t>
            </w:r>
            <w:r w:rsidR="0037591B" w:rsidRPr="00A02401">
              <w:rPr>
                <w:rFonts w:ascii="Times New Roman" w:hAnsi="Times New Roman" w:cs="Times New Roman"/>
              </w:rPr>
              <w:t>Механическая, 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68AB" w:rsidRPr="00A02401" w:rsidRDefault="0037591B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2401">
              <w:rPr>
                <w:rFonts w:ascii="Times New Roman" w:hAnsi="Times New Roman" w:cs="Times New Roman"/>
              </w:rPr>
              <w:t>6137,88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5A68AB" w:rsidRPr="00A02401" w:rsidRDefault="0037591B" w:rsidP="00B756C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02401">
              <w:rPr>
                <w:rFonts w:ascii="Times New Roman" w:hAnsi="Times New Roman" w:cs="Times New Roman"/>
                <w:szCs w:val="24"/>
              </w:rPr>
              <w:t>678,72</w:t>
            </w:r>
          </w:p>
        </w:tc>
      </w:tr>
    </w:tbl>
    <w:p w:rsidR="00A22CDD" w:rsidRPr="00A02401" w:rsidRDefault="00A22CDD" w:rsidP="00B756C4">
      <w:pPr>
        <w:spacing w:after="0" w:line="240" w:lineRule="auto"/>
      </w:pPr>
    </w:p>
    <w:p w:rsidR="00502353" w:rsidRPr="00A02401" w:rsidRDefault="00502353" w:rsidP="000372D1">
      <w:pPr>
        <w:pStyle w:val="2"/>
        <w:numPr>
          <w:ilvl w:val="1"/>
          <w:numId w:val="39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5" w:name="_Toc27492976"/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ебл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емые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чни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те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эне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гии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плива,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лючая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мест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ые</w:t>
      </w:r>
      <w:r w:rsidRPr="00A0240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виды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лива,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акже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исп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льзуе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ые 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бн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емые</w:t>
      </w:r>
      <w:r w:rsidRPr="00A02401">
        <w:rPr>
          <w:rFonts w:ascii="Times New Roman" w:hAnsi="Times New Roman" w:cs="Times New Roman"/>
          <w:color w:val="auto"/>
          <w:spacing w:val="-2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ист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чни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эне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bookmarkEnd w:id="75"/>
    </w:p>
    <w:p w:rsidR="005A68AB" w:rsidRPr="00A02401" w:rsidRDefault="005A68AB" w:rsidP="00B756C4">
      <w:pPr>
        <w:spacing w:after="0" w:line="240" w:lineRule="auto"/>
        <w:rPr>
          <w:sz w:val="16"/>
          <w:szCs w:val="16"/>
        </w:rPr>
      </w:pPr>
    </w:p>
    <w:p w:rsidR="005A68AB" w:rsidRPr="00A02401" w:rsidRDefault="005A68AB" w:rsidP="000372D1">
      <w:pPr>
        <w:pStyle w:val="aff9"/>
        <w:tabs>
          <w:tab w:val="left" w:pos="567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По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льку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плив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 централизованного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в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1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нефть,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то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виды 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плив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сле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 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ники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ьзуютс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. Мероприятий по п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реводу котельной в </w:t>
      </w:r>
      <w:r w:rsidR="00591A3F" w:rsidRPr="00A02401">
        <w:rPr>
          <w:rFonts w:ascii="Times New Roman" w:hAnsi="Times New Roman"/>
          <w:sz w:val="28"/>
          <w:szCs w:val="28"/>
        </w:rPr>
        <w:t xml:space="preserve">п. Новая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Калами</w:t>
      </w:r>
      <w:r w:rsidRPr="00A02401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альтернативные виды топлива, от </w:t>
      </w:r>
      <w:proofErr w:type="spellStart"/>
      <w:r w:rsidRPr="00A02401">
        <w:rPr>
          <w:rFonts w:ascii="Times New Roman" w:hAnsi="Times New Roman"/>
          <w:sz w:val="28"/>
          <w:szCs w:val="28"/>
        </w:rPr>
        <w:t>ресу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соснабжающей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организации МУП «УККР» не планируется.</w:t>
      </w:r>
    </w:p>
    <w:p w:rsidR="000372D1" w:rsidRPr="00A02401" w:rsidRDefault="000372D1" w:rsidP="000372D1">
      <w:pPr>
        <w:pStyle w:val="aff9"/>
        <w:tabs>
          <w:tab w:val="left" w:pos="567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372D1" w:rsidRPr="00A02401" w:rsidRDefault="000372D1" w:rsidP="000372D1">
      <w:pPr>
        <w:pStyle w:val="aff9"/>
        <w:numPr>
          <w:ilvl w:val="1"/>
          <w:numId w:val="39"/>
        </w:numPr>
        <w:kinsoku w:val="0"/>
        <w:overflowPunct w:val="0"/>
        <w:ind w:left="0" w:right="-59" w:firstLine="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A02401">
        <w:rPr>
          <w:rFonts w:ascii="Times New Roman" w:hAnsi="Times New Roman"/>
          <w:b/>
          <w:sz w:val="28"/>
          <w:szCs w:val="28"/>
        </w:rPr>
        <w:t>Виды топлива (в случае, если топливом является уголь, - вид ископа</w:t>
      </w:r>
      <w:r w:rsidRPr="00A02401">
        <w:rPr>
          <w:rFonts w:ascii="Times New Roman" w:hAnsi="Times New Roman"/>
          <w:b/>
          <w:sz w:val="28"/>
          <w:szCs w:val="28"/>
        </w:rPr>
        <w:t>е</w:t>
      </w:r>
      <w:r w:rsidRPr="00A02401">
        <w:rPr>
          <w:rFonts w:ascii="Times New Roman" w:hAnsi="Times New Roman"/>
          <w:b/>
          <w:sz w:val="28"/>
          <w:szCs w:val="28"/>
        </w:rPr>
        <w:t>мого угля в соответствии с Межгосударственным стандартом ГОСТ 25543-2013 «Угли бурые, каменные и антрациты.</w:t>
      </w:r>
      <w:proofErr w:type="gramEnd"/>
      <w:r w:rsidRPr="00A02401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b/>
          <w:sz w:val="28"/>
          <w:szCs w:val="28"/>
        </w:rPr>
        <w:t>Классификация по генетическим и технологическим параметрам»), их долю и значение низшей теплоты сгор</w:t>
      </w:r>
      <w:r w:rsidRPr="00A02401">
        <w:rPr>
          <w:rFonts w:ascii="Times New Roman" w:hAnsi="Times New Roman"/>
          <w:b/>
          <w:sz w:val="28"/>
          <w:szCs w:val="28"/>
        </w:rPr>
        <w:t>а</w:t>
      </w:r>
      <w:r w:rsidRPr="00A02401">
        <w:rPr>
          <w:rFonts w:ascii="Times New Roman" w:hAnsi="Times New Roman"/>
          <w:b/>
          <w:sz w:val="28"/>
          <w:szCs w:val="28"/>
        </w:rPr>
        <w:t>ния топлива, используемые для производства тепловой энергии по каждой системе теплоснабжения</w:t>
      </w:r>
      <w:proofErr w:type="gramEnd"/>
    </w:p>
    <w:p w:rsidR="000372D1" w:rsidRPr="00A02401" w:rsidRDefault="000372D1" w:rsidP="000372D1">
      <w:pPr>
        <w:pStyle w:val="e"/>
        <w:spacing w:before="0"/>
        <w:outlineLvl w:val="1"/>
      </w:pPr>
    </w:p>
    <w:p w:rsidR="000372D1" w:rsidRPr="00A02401" w:rsidRDefault="000372D1" w:rsidP="000372D1">
      <w:pPr>
        <w:pStyle w:val="e"/>
        <w:spacing w:before="0"/>
        <w:ind w:firstLine="567"/>
        <w:outlineLvl w:val="1"/>
      </w:pP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сн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вн</w:t>
      </w:r>
      <w:r w:rsidRPr="00A02401">
        <w:rPr>
          <w:spacing w:val="-1"/>
          <w:sz w:val="28"/>
          <w:szCs w:val="28"/>
        </w:rPr>
        <w:t>ы</w:t>
      </w:r>
      <w:r w:rsidRPr="00A02401">
        <w:rPr>
          <w:sz w:val="28"/>
          <w:szCs w:val="28"/>
        </w:rPr>
        <w:t>м видом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плив</w:t>
      </w:r>
      <w:r w:rsidRPr="00A02401">
        <w:rPr>
          <w:spacing w:val="-1"/>
          <w:sz w:val="28"/>
          <w:szCs w:val="28"/>
        </w:rPr>
        <w:t>а,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z w:val="28"/>
          <w:szCs w:val="28"/>
        </w:rPr>
        <w:t>для</w:t>
      </w:r>
      <w:r w:rsidRPr="00A02401">
        <w:rPr>
          <w:spacing w:val="52"/>
          <w:sz w:val="28"/>
          <w:szCs w:val="28"/>
        </w:rPr>
        <w:t xml:space="preserve"> </w:t>
      </w:r>
      <w:r w:rsidRPr="00A02401">
        <w:rPr>
          <w:sz w:val="28"/>
          <w:szCs w:val="28"/>
        </w:rPr>
        <w:t>центральной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в п. Новая Калами,</w:t>
      </w:r>
      <w:r w:rsidRPr="00A02401">
        <w:rPr>
          <w:spacing w:val="28"/>
          <w:sz w:val="28"/>
          <w:szCs w:val="28"/>
        </w:rPr>
        <w:t xml:space="preserve"> </w:t>
      </w:r>
      <w:r w:rsidRPr="00A02401">
        <w:rPr>
          <w:sz w:val="28"/>
          <w:szCs w:val="28"/>
        </w:rPr>
        <w:t>я</w:t>
      </w:r>
      <w:r w:rsidRPr="00A02401">
        <w:rPr>
          <w:spacing w:val="1"/>
          <w:sz w:val="28"/>
          <w:szCs w:val="28"/>
        </w:rPr>
        <w:t>в</w:t>
      </w:r>
      <w:r w:rsidRPr="00A02401">
        <w:rPr>
          <w:sz w:val="28"/>
          <w:szCs w:val="28"/>
        </w:rPr>
        <w:t>ля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 xml:space="preserve">тся жидкое топливо </w:t>
      </w:r>
      <w:r w:rsidRPr="00A02401">
        <w:rPr>
          <w:spacing w:val="27"/>
          <w:sz w:val="28"/>
          <w:szCs w:val="28"/>
        </w:rPr>
        <w:t>(</w:t>
      </w:r>
      <w:proofErr w:type="gramStart"/>
      <w:r w:rsidRPr="00A02401">
        <w:rPr>
          <w:sz w:val="28"/>
          <w:szCs w:val="28"/>
        </w:rPr>
        <w:t xml:space="preserve">нефть) </w:t>
      </w:r>
      <w:proofErr w:type="gramEnd"/>
      <w:r w:rsidRPr="00A02401">
        <w:rPr>
          <w:sz w:val="28"/>
          <w:szCs w:val="28"/>
        </w:rPr>
        <w:t xml:space="preserve">низшая теплота сгорания топлива составляет 10306 ккал/кг. </w:t>
      </w:r>
    </w:p>
    <w:p w:rsidR="000372D1" w:rsidRPr="00A02401" w:rsidRDefault="000372D1" w:rsidP="000372D1">
      <w:pPr>
        <w:pStyle w:val="e"/>
        <w:spacing w:before="0"/>
        <w:outlineLvl w:val="1"/>
      </w:pPr>
    </w:p>
    <w:p w:rsidR="000372D1" w:rsidRPr="00A02401" w:rsidRDefault="000372D1" w:rsidP="000372D1">
      <w:pPr>
        <w:pStyle w:val="e"/>
        <w:numPr>
          <w:ilvl w:val="1"/>
          <w:numId w:val="39"/>
        </w:numPr>
        <w:spacing w:before="0"/>
        <w:ind w:left="0" w:firstLine="0"/>
        <w:outlineLvl w:val="1"/>
        <w:rPr>
          <w:b/>
          <w:sz w:val="28"/>
          <w:szCs w:val="28"/>
        </w:rPr>
      </w:pPr>
      <w:r w:rsidRPr="00A02401">
        <w:rPr>
          <w:b/>
          <w:sz w:val="28"/>
          <w:szCs w:val="28"/>
        </w:rPr>
        <w:t>Преобладающий в поселении, городском округе вид топлива, опред</w:t>
      </w:r>
      <w:r w:rsidRPr="00A02401">
        <w:rPr>
          <w:b/>
          <w:sz w:val="28"/>
          <w:szCs w:val="28"/>
        </w:rPr>
        <w:t>е</w:t>
      </w:r>
      <w:r w:rsidRPr="00A02401">
        <w:rPr>
          <w:b/>
          <w:sz w:val="28"/>
          <w:szCs w:val="28"/>
        </w:rPr>
        <w:t>ляемый по совокупности всех систем теплоснабжения, находящихся в соо</w:t>
      </w:r>
      <w:r w:rsidRPr="00A02401">
        <w:rPr>
          <w:b/>
          <w:sz w:val="28"/>
          <w:szCs w:val="28"/>
        </w:rPr>
        <w:t>т</w:t>
      </w:r>
      <w:r w:rsidRPr="00A02401">
        <w:rPr>
          <w:b/>
          <w:sz w:val="28"/>
          <w:szCs w:val="28"/>
        </w:rPr>
        <w:t>ветствующем поселении, городском округе</w:t>
      </w:r>
    </w:p>
    <w:p w:rsidR="000372D1" w:rsidRPr="00A02401" w:rsidRDefault="000372D1" w:rsidP="000372D1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372D1" w:rsidRPr="00A02401" w:rsidRDefault="000372D1" w:rsidP="000372D1">
      <w:pPr>
        <w:pStyle w:val="e"/>
        <w:ind w:firstLine="567"/>
      </w:pPr>
      <w:r w:rsidRPr="00A02401">
        <w:rPr>
          <w:spacing w:val="-1"/>
          <w:sz w:val="28"/>
          <w:szCs w:val="28"/>
        </w:rPr>
        <w:t>Преобладающим</w:t>
      </w:r>
      <w:r w:rsidRPr="00A02401">
        <w:rPr>
          <w:sz w:val="28"/>
          <w:szCs w:val="28"/>
        </w:rPr>
        <w:t xml:space="preserve"> видом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z w:val="28"/>
          <w:szCs w:val="28"/>
        </w:rPr>
        <w:t>т</w:t>
      </w:r>
      <w:r w:rsidRPr="00A02401">
        <w:rPr>
          <w:spacing w:val="-1"/>
          <w:sz w:val="28"/>
          <w:szCs w:val="28"/>
        </w:rPr>
        <w:t>о</w:t>
      </w:r>
      <w:r w:rsidRPr="00A02401">
        <w:rPr>
          <w:sz w:val="28"/>
          <w:szCs w:val="28"/>
        </w:rPr>
        <w:t>плив</w:t>
      </w:r>
      <w:r w:rsidRPr="00A02401">
        <w:rPr>
          <w:spacing w:val="-1"/>
          <w:sz w:val="28"/>
          <w:szCs w:val="28"/>
        </w:rPr>
        <w:t>а,</w:t>
      </w:r>
      <w:r w:rsidRPr="00A02401">
        <w:rPr>
          <w:spacing w:val="54"/>
          <w:sz w:val="28"/>
          <w:szCs w:val="28"/>
        </w:rPr>
        <w:t xml:space="preserve"> </w:t>
      </w:r>
      <w:r w:rsidRPr="00A02401">
        <w:rPr>
          <w:sz w:val="28"/>
          <w:szCs w:val="28"/>
        </w:rPr>
        <w:t>для</w:t>
      </w:r>
      <w:r w:rsidRPr="00A02401">
        <w:rPr>
          <w:spacing w:val="52"/>
          <w:sz w:val="28"/>
          <w:szCs w:val="28"/>
        </w:rPr>
        <w:t xml:space="preserve"> </w:t>
      </w:r>
      <w:r w:rsidRPr="00A02401">
        <w:rPr>
          <w:sz w:val="28"/>
          <w:szCs w:val="28"/>
        </w:rPr>
        <w:t>центральной котельной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в п. Новая К</w:t>
      </w:r>
      <w:r w:rsidRPr="00A02401">
        <w:rPr>
          <w:sz w:val="28"/>
          <w:szCs w:val="28"/>
        </w:rPr>
        <w:t>а</w:t>
      </w:r>
      <w:r w:rsidRPr="00A02401">
        <w:rPr>
          <w:sz w:val="28"/>
          <w:szCs w:val="28"/>
        </w:rPr>
        <w:t>лами,</w:t>
      </w:r>
      <w:r w:rsidRPr="00A02401">
        <w:rPr>
          <w:spacing w:val="28"/>
          <w:sz w:val="28"/>
          <w:szCs w:val="28"/>
        </w:rPr>
        <w:t xml:space="preserve"> </w:t>
      </w:r>
      <w:r w:rsidRPr="00A02401">
        <w:rPr>
          <w:sz w:val="28"/>
          <w:szCs w:val="28"/>
        </w:rPr>
        <w:t>я</w:t>
      </w:r>
      <w:r w:rsidRPr="00A02401">
        <w:rPr>
          <w:spacing w:val="1"/>
          <w:sz w:val="28"/>
          <w:szCs w:val="28"/>
        </w:rPr>
        <w:t>в</w:t>
      </w:r>
      <w:r w:rsidRPr="00A02401">
        <w:rPr>
          <w:sz w:val="28"/>
          <w:szCs w:val="28"/>
        </w:rPr>
        <w:t>ля</w:t>
      </w:r>
      <w:r w:rsidRPr="00A02401">
        <w:rPr>
          <w:spacing w:val="-1"/>
          <w:sz w:val="28"/>
          <w:szCs w:val="28"/>
        </w:rPr>
        <w:t>е</w:t>
      </w:r>
      <w:r w:rsidRPr="00A02401">
        <w:rPr>
          <w:sz w:val="28"/>
          <w:szCs w:val="28"/>
        </w:rPr>
        <w:t xml:space="preserve">тся жидкое топливо </w:t>
      </w:r>
      <w:r w:rsidRPr="00A02401">
        <w:rPr>
          <w:spacing w:val="27"/>
          <w:sz w:val="28"/>
          <w:szCs w:val="28"/>
        </w:rPr>
        <w:t>(</w:t>
      </w:r>
      <w:r w:rsidRPr="00A02401">
        <w:rPr>
          <w:sz w:val="28"/>
          <w:szCs w:val="28"/>
        </w:rPr>
        <w:t>нефть).</w:t>
      </w:r>
    </w:p>
    <w:p w:rsidR="000372D1" w:rsidRPr="00A02401" w:rsidRDefault="000372D1" w:rsidP="000372D1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372D1" w:rsidRPr="00A02401" w:rsidRDefault="000372D1" w:rsidP="000372D1">
      <w:pPr>
        <w:pStyle w:val="2"/>
        <w:widowControl w:val="0"/>
        <w:numPr>
          <w:ilvl w:val="1"/>
          <w:numId w:val="39"/>
        </w:numPr>
        <w:tabs>
          <w:tab w:val="left" w:pos="709"/>
          <w:tab w:val="left" w:pos="1814"/>
        </w:tabs>
        <w:suppressAutoHyphens/>
        <w:snapToGrid w:val="0"/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color w:val="auto"/>
          <w:sz w:val="28"/>
          <w:szCs w:val="28"/>
        </w:rPr>
        <w:t>Приоритетное направление развития топливного баланса поселения, городского округа</w:t>
      </w:r>
    </w:p>
    <w:p w:rsidR="000372D1" w:rsidRPr="00A02401" w:rsidRDefault="000372D1" w:rsidP="000372D1">
      <w:pPr>
        <w:pStyle w:val="2"/>
        <w:tabs>
          <w:tab w:val="left" w:pos="5572"/>
        </w:tabs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0372D1" w:rsidRPr="00A02401" w:rsidRDefault="000372D1" w:rsidP="000372D1">
      <w:pPr>
        <w:pStyle w:val="2"/>
        <w:spacing w:before="0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Приоритетное направление развития топливного баланса в п. Новая </w:t>
      </w:r>
      <w:proofErr w:type="gramStart"/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>Калами на</w:t>
      </w:r>
      <w:proofErr w:type="gramEnd"/>
      <w:r w:rsidRPr="00A024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альтернативные виды топлива не планируется.</w:t>
      </w:r>
    </w:p>
    <w:p w:rsidR="000372D1" w:rsidRPr="00A02401" w:rsidRDefault="000372D1" w:rsidP="00B756C4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bookmarkStart w:id="76" w:name="_Toc27492977"/>
    </w:p>
    <w:p w:rsidR="000372D1" w:rsidRPr="00A02401" w:rsidRDefault="000372D1" w:rsidP="00B756C4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B756C4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/>
    <w:p w:rsidR="000372D1" w:rsidRPr="00A02401" w:rsidRDefault="000372D1" w:rsidP="000372D1"/>
    <w:p w:rsidR="000372D1" w:rsidRPr="00A02401" w:rsidRDefault="000372D1" w:rsidP="000372D1"/>
    <w:p w:rsidR="000372D1" w:rsidRPr="00A02401" w:rsidRDefault="000372D1" w:rsidP="000372D1"/>
    <w:p w:rsidR="000372D1" w:rsidRPr="00A02401" w:rsidRDefault="000372D1" w:rsidP="000372D1"/>
    <w:p w:rsidR="000372D1" w:rsidRPr="00A02401" w:rsidRDefault="000372D1" w:rsidP="000372D1"/>
    <w:p w:rsidR="000372D1" w:rsidRPr="00A02401" w:rsidRDefault="000372D1" w:rsidP="000372D1"/>
    <w:p w:rsidR="000372D1" w:rsidRPr="00A02401" w:rsidRDefault="000372D1" w:rsidP="000372D1"/>
    <w:p w:rsidR="000372D1" w:rsidRPr="00A02401" w:rsidRDefault="000372D1" w:rsidP="000372D1"/>
    <w:p w:rsidR="000372D1" w:rsidRPr="00A02401" w:rsidRDefault="000372D1" w:rsidP="00B756C4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0372D1" w:rsidRPr="00A02401" w:rsidRDefault="000372D1" w:rsidP="000372D1"/>
    <w:p w:rsidR="00502353" w:rsidRPr="00A02401" w:rsidRDefault="00502353" w:rsidP="00B756C4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A02401">
        <w:rPr>
          <w:rFonts w:ascii="Times New Roman" w:hAnsi="Times New Roman" w:cs="Times New Roman"/>
          <w:color w:val="auto"/>
        </w:rPr>
        <w:t>РАЗДЕЛ 9. ИНВИСТИЦИИ В СТРОИТЕЛЬСТВО, РЕКОНСТРУКЦИЮ, ТЕХНИЧЕСКОЕ ПЕРЕВООРУЖЕНИЕ И (ИЛИ) МОДЕРНИЗАЦИЮ</w:t>
      </w:r>
      <w:bookmarkEnd w:id="76"/>
    </w:p>
    <w:p w:rsidR="00502353" w:rsidRPr="00A02401" w:rsidRDefault="00502353" w:rsidP="000372D1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502353" w:rsidRPr="00A02401" w:rsidRDefault="00502353" w:rsidP="000372D1">
      <w:pPr>
        <w:pStyle w:val="2"/>
        <w:numPr>
          <w:ilvl w:val="1"/>
          <w:numId w:val="41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7" w:name="_Toc27492978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величине необходимых инвестиций в строительство, реконструкцию и техническое перевооружение и (или) модернизацию исто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ников тепловой энергии на каждом этапе</w:t>
      </w:r>
      <w:bookmarkEnd w:id="77"/>
    </w:p>
    <w:p w:rsidR="005A68AB" w:rsidRPr="00A02401" w:rsidRDefault="005A68AB" w:rsidP="00B756C4">
      <w:pPr>
        <w:spacing w:after="0" w:line="240" w:lineRule="auto"/>
        <w:jc w:val="both"/>
      </w:pPr>
    </w:p>
    <w:p w:rsidR="005A68AB" w:rsidRPr="00A02401" w:rsidRDefault="005A68AB" w:rsidP="00B756C4">
      <w:pPr>
        <w:spacing w:after="0" w:line="240" w:lineRule="auto"/>
        <w:ind w:firstLine="567"/>
        <w:jc w:val="both"/>
      </w:pPr>
      <w:r w:rsidRPr="00A02401">
        <w:rPr>
          <w:rFonts w:ascii="Times New Roman" w:hAnsi="Times New Roman" w:cs="Times New Roman"/>
          <w:spacing w:val="-1"/>
          <w:sz w:val="28"/>
          <w:szCs w:val="28"/>
        </w:rPr>
        <w:t>Пре</w:t>
      </w:r>
      <w:r w:rsidRPr="00A02401">
        <w:rPr>
          <w:rFonts w:ascii="Times New Roman" w:hAnsi="Times New Roman" w:cs="Times New Roman"/>
          <w:sz w:val="28"/>
          <w:szCs w:val="28"/>
        </w:rPr>
        <w:t>дл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 w:cs="Times New Roman"/>
          <w:sz w:val="28"/>
          <w:szCs w:val="28"/>
        </w:rPr>
        <w:t>ния</w:t>
      </w:r>
      <w:r w:rsidRPr="00A0240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МУП «УККР»</w:t>
      </w:r>
      <w:r w:rsidRPr="00A024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по</w:t>
      </w:r>
      <w:r w:rsidRPr="00A024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лич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не</w:t>
      </w:r>
      <w:r w:rsidRPr="00A0240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 w:cs="Times New Roman"/>
          <w:sz w:val="28"/>
          <w:szCs w:val="28"/>
        </w:rPr>
        <w:t>бх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ди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инв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ст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ций</w:t>
      </w:r>
      <w:r w:rsidRPr="00A0240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 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льств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,</w:t>
      </w:r>
      <w:r w:rsidRPr="00A024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укцию</w:t>
      </w:r>
      <w:r w:rsidRPr="00A0240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хн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ч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уже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е централизованного</w:t>
      </w:r>
      <w:r w:rsidRPr="00A0240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чник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 эн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гии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на</w:t>
      </w:r>
      <w:r w:rsidRPr="00A0240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аж</w:t>
      </w:r>
      <w:r w:rsidRPr="00A02401">
        <w:rPr>
          <w:rFonts w:ascii="Times New Roman" w:hAnsi="Times New Roman" w:cs="Times New Roman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м эт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пе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дст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вл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ы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ве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1</w:t>
      </w:r>
      <w:r w:rsidRPr="00A02401">
        <w:rPr>
          <w:rFonts w:ascii="Times New Roman" w:hAnsi="Times New Roman" w:cs="Times New Roman"/>
          <w:sz w:val="28"/>
          <w:szCs w:val="28"/>
        </w:rPr>
        <w:t>2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 w:cs="Times New Roman"/>
          <w:sz w:val="28"/>
          <w:szCs w:val="28"/>
        </w:rPr>
        <w:t>осн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ние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инв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ти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 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 w:cs="Times New Roman"/>
          <w:sz w:val="28"/>
          <w:szCs w:val="28"/>
        </w:rPr>
        <w:t>ит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льств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,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 xml:space="preserve"> ре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укцию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хн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ч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е 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уже</w:t>
      </w:r>
      <w:r w:rsidRPr="00A02401">
        <w:rPr>
          <w:rFonts w:ascii="Times New Roman" w:hAnsi="Times New Roman" w:cs="Times New Roman"/>
          <w:sz w:val="28"/>
          <w:szCs w:val="28"/>
        </w:rPr>
        <w:t>ни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е» обосновывающих материалов в схеме теплоснабжения.</w:t>
      </w:r>
    </w:p>
    <w:p w:rsidR="005A68AB" w:rsidRPr="00A02401" w:rsidRDefault="005A68AB" w:rsidP="00B756C4">
      <w:pPr>
        <w:spacing w:after="0" w:line="240" w:lineRule="auto"/>
        <w:jc w:val="both"/>
      </w:pPr>
    </w:p>
    <w:p w:rsidR="00502353" w:rsidRPr="00A02401" w:rsidRDefault="00502353" w:rsidP="000372D1">
      <w:pPr>
        <w:pStyle w:val="2"/>
        <w:numPr>
          <w:ilvl w:val="1"/>
          <w:numId w:val="41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8" w:name="_Toc27492979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величине необходимых инвестиций в строительство, реконструкцию, техническое перевооружение и (или)</w:t>
      </w:r>
      <w:r w:rsidR="00A41CE3"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 модернизацию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 тепл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вых сетей, насосных станций и тепловых пунктов на каждом этапе</w:t>
      </w:r>
      <w:bookmarkEnd w:id="78"/>
    </w:p>
    <w:p w:rsidR="005A68AB" w:rsidRPr="00A02401" w:rsidRDefault="005A68AB" w:rsidP="00B756C4">
      <w:pPr>
        <w:spacing w:after="0" w:line="240" w:lineRule="auto"/>
        <w:jc w:val="both"/>
      </w:pPr>
    </w:p>
    <w:p w:rsidR="005A68AB" w:rsidRPr="00A02401" w:rsidRDefault="005A68AB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2401">
        <w:rPr>
          <w:rFonts w:ascii="Times New Roman" w:hAnsi="Times New Roman" w:cs="Times New Roman"/>
          <w:bCs/>
          <w:sz w:val="28"/>
          <w:szCs w:val="28"/>
        </w:rPr>
        <w:t xml:space="preserve">Инвестиций в строительство, реконструкцию и техническое перевооружение тепловых сетей, 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ас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анций</w:t>
      </w:r>
      <w:r w:rsidRPr="00A0240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>еп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пун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кто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1"/>
          <w:sz w:val="28"/>
          <w:szCs w:val="28"/>
        </w:rPr>
        <w:t xml:space="preserve"> в рассматриваемом в рамках актуализации данной схемы теплоснабжения временном периоде - </w:t>
      </w:r>
      <w:r w:rsidRPr="00A02401">
        <w:rPr>
          <w:rFonts w:ascii="Times New Roman" w:hAnsi="Times New Roman" w:cs="Times New Roman"/>
          <w:bCs/>
          <w:sz w:val="28"/>
          <w:szCs w:val="28"/>
        </w:rPr>
        <w:t>не планируется.</w:t>
      </w:r>
    </w:p>
    <w:p w:rsidR="005A68AB" w:rsidRPr="00A02401" w:rsidRDefault="005A68AB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2353" w:rsidRPr="00A02401" w:rsidRDefault="00502353" w:rsidP="000372D1">
      <w:pPr>
        <w:pStyle w:val="2"/>
        <w:numPr>
          <w:ilvl w:val="1"/>
          <w:numId w:val="41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9" w:name="_Toc27492980"/>
      <w:r w:rsidRPr="00A02401">
        <w:rPr>
          <w:rFonts w:ascii="Times New Roman" w:hAnsi="Times New Roman" w:cs="Times New Roman"/>
          <w:color w:val="auto"/>
          <w:sz w:val="28"/>
          <w:szCs w:val="28"/>
        </w:rPr>
        <w:t>Предложения по величине инвестиций в строительство, реконстру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цию, техническое перевооружение и (или) модернизацию в связи с измен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ниями температурного графика и гидравлического режима работы системы теплоснабжения на каждом этапе</w:t>
      </w:r>
      <w:bookmarkEnd w:id="79"/>
    </w:p>
    <w:p w:rsidR="005A68AB" w:rsidRPr="00A02401" w:rsidRDefault="005A68AB" w:rsidP="00B756C4">
      <w:pPr>
        <w:spacing w:after="0" w:line="240" w:lineRule="auto"/>
        <w:jc w:val="both"/>
      </w:pPr>
    </w:p>
    <w:p w:rsidR="005A68AB" w:rsidRPr="00A02401" w:rsidRDefault="005A68AB" w:rsidP="00B756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Мероприятий по 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</w:t>
      </w:r>
      <w:r w:rsidRPr="00A02401">
        <w:rPr>
          <w:rFonts w:ascii="Times New Roman" w:hAnsi="Times New Roman"/>
          <w:spacing w:val="-1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укции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му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нию,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связи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изм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мп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ту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фика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гид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има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ты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эксплу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МУП «УККР»,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лизи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 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тся, в связи с тем, что изменения существующего температурного режима отпуска те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ловой энергии 95/70</w:t>
      </w:r>
      <w:proofErr w:type="gramStart"/>
      <w:r w:rsidRPr="00A02401">
        <w:rPr>
          <w:rFonts w:ascii="Times New Roman" w:hAnsi="Times New Roman"/>
          <w:sz w:val="28"/>
          <w:szCs w:val="28"/>
        </w:rPr>
        <w:t>°С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не требуется.</w:t>
      </w:r>
    </w:p>
    <w:p w:rsidR="005A68AB" w:rsidRPr="00A02401" w:rsidRDefault="005A68AB" w:rsidP="00B756C4">
      <w:pPr>
        <w:spacing w:after="0" w:line="240" w:lineRule="auto"/>
        <w:ind w:firstLine="567"/>
        <w:jc w:val="both"/>
      </w:pPr>
    </w:p>
    <w:p w:rsidR="00502353" w:rsidRPr="00A02401" w:rsidRDefault="00502353" w:rsidP="000372D1">
      <w:pPr>
        <w:pStyle w:val="2"/>
        <w:numPr>
          <w:ilvl w:val="1"/>
          <w:numId w:val="41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0" w:name="_Toc27492981"/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02401">
        <w:rPr>
          <w:rFonts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ине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инвес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иций</w:t>
      </w:r>
      <w:r w:rsidRPr="00A02401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(г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ую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ему</w:t>
      </w:r>
      <w:r w:rsidRPr="00A02401">
        <w:rPr>
          <w:rFonts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A02401">
        <w:rPr>
          <w:rFonts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апе</w:t>
      </w:r>
      <w:bookmarkEnd w:id="80"/>
    </w:p>
    <w:p w:rsidR="005A68AB" w:rsidRPr="00A02401" w:rsidRDefault="005A68AB" w:rsidP="00B756C4">
      <w:pPr>
        <w:spacing w:after="0" w:line="240" w:lineRule="auto"/>
        <w:jc w:val="both"/>
      </w:pP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Для 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тую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му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МУП «УККР»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необходимо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произвести </w:t>
      </w:r>
      <w:r w:rsidRPr="00A02401">
        <w:rPr>
          <w:rFonts w:ascii="Times New Roman" w:hAnsi="Times New Roman"/>
          <w:sz w:val="28"/>
          <w:szCs w:val="28"/>
        </w:rPr>
        <w:t>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вку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виду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ль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х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тизи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пункт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А</w:t>
      </w:r>
      <w:r w:rsidRPr="00A02401">
        <w:rPr>
          <w:rFonts w:ascii="Times New Roman" w:hAnsi="Times New Roman"/>
          <w:spacing w:val="-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обм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, а также выполнить р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конструкцию магистральных сетей с прокладкой трубопровода ГВС в двухтру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z w:val="28"/>
          <w:szCs w:val="28"/>
        </w:rPr>
        <w:t>ном исполнении.</w:t>
      </w:r>
    </w:p>
    <w:p w:rsidR="005A68AB" w:rsidRPr="00A02401" w:rsidRDefault="005A68AB" w:rsidP="00B756C4">
      <w:pPr>
        <w:spacing w:after="0" w:line="240" w:lineRule="auto"/>
        <w:jc w:val="both"/>
        <w:rPr>
          <w:sz w:val="16"/>
          <w:szCs w:val="16"/>
        </w:rPr>
      </w:pPr>
    </w:p>
    <w:p w:rsidR="00502353" w:rsidRPr="00A02401" w:rsidRDefault="00502353" w:rsidP="000372D1">
      <w:pPr>
        <w:pStyle w:val="2"/>
        <w:numPr>
          <w:ilvl w:val="1"/>
          <w:numId w:val="41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1" w:name="_Toc27492982"/>
      <w:r w:rsidRPr="00A02401">
        <w:rPr>
          <w:rFonts w:ascii="Times New Roman" w:hAnsi="Times New Roman" w:cs="Times New Roman"/>
          <w:color w:val="auto"/>
          <w:sz w:val="28"/>
          <w:szCs w:val="28"/>
        </w:rPr>
        <w:t>Оцен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ф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инвес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иций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2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bookmarkEnd w:id="81"/>
    </w:p>
    <w:p w:rsidR="005D607B" w:rsidRPr="00A02401" w:rsidRDefault="005D607B" w:rsidP="00B756C4">
      <w:pPr>
        <w:spacing w:after="0" w:line="240" w:lineRule="auto"/>
        <w:jc w:val="both"/>
        <w:rPr>
          <w:sz w:val="16"/>
          <w:szCs w:val="16"/>
        </w:rPr>
      </w:pP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ты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дствий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мм 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уже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 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ны с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2842A5" w:rsidRPr="00A02401" w:rsidRDefault="002842A5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2842A5" w:rsidRPr="00A02401" w:rsidRDefault="002842A5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5D607B" w:rsidRPr="00A02401" w:rsidRDefault="005D607B" w:rsidP="00B756C4">
      <w:pPr>
        <w:pStyle w:val="aff9"/>
        <w:numPr>
          <w:ilvl w:val="0"/>
          <w:numId w:val="19"/>
        </w:numPr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гн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инд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ста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иф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ю Минэк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я </w:t>
      </w:r>
      <w:r w:rsidRPr="00A02401">
        <w:rPr>
          <w:rFonts w:ascii="Times New Roman" w:hAnsi="Times New Roman"/>
          <w:spacing w:val="-3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до </w:t>
      </w:r>
      <w:r w:rsidRPr="00A02401">
        <w:rPr>
          <w:rFonts w:ascii="Times New Roman" w:hAnsi="Times New Roman"/>
          <w:spacing w:val="-1"/>
          <w:sz w:val="28"/>
          <w:szCs w:val="28"/>
        </w:rPr>
        <w:t>203</w:t>
      </w:r>
      <w:r w:rsidRPr="00A02401">
        <w:rPr>
          <w:rFonts w:ascii="Times New Roman" w:hAnsi="Times New Roman"/>
          <w:sz w:val="28"/>
          <w:szCs w:val="28"/>
        </w:rPr>
        <w:t>4 г</w:t>
      </w:r>
      <w:r w:rsidRPr="00A02401">
        <w:rPr>
          <w:rFonts w:ascii="Times New Roman" w:hAnsi="Times New Roman"/>
          <w:spacing w:val="-2"/>
          <w:sz w:val="28"/>
          <w:szCs w:val="28"/>
        </w:rPr>
        <w:t>.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607B" w:rsidRPr="00A02401" w:rsidRDefault="005D607B" w:rsidP="00B756C4">
      <w:pPr>
        <w:pStyle w:val="aff9"/>
        <w:numPr>
          <w:ilvl w:val="0"/>
          <w:numId w:val="19"/>
        </w:numPr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эффи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нта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фин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 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дам.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люч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нную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ку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ифу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ются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ие м</w:t>
      </w:r>
      <w:r w:rsidRPr="00A02401">
        <w:rPr>
          <w:rFonts w:ascii="Times New Roman" w:hAnsi="Times New Roman"/>
          <w:spacing w:val="-1"/>
          <w:sz w:val="28"/>
          <w:szCs w:val="28"/>
        </w:rPr>
        <w:t>еро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иятия:</w:t>
      </w:r>
    </w:p>
    <w:p w:rsidR="005D607B" w:rsidRPr="00A02401" w:rsidRDefault="005D607B" w:rsidP="00B756C4">
      <w:pPr>
        <w:pStyle w:val="aff9"/>
        <w:numPr>
          <w:ilvl w:val="0"/>
          <w:numId w:val="19"/>
        </w:numPr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все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еро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ият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му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ту 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гии;</w:t>
      </w:r>
    </w:p>
    <w:p w:rsidR="005D607B" w:rsidRPr="00A02401" w:rsidRDefault="005D607B" w:rsidP="00B756C4">
      <w:pPr>
        <w:pStyle w:val="aff9"/>
        <w:numPr>
          <w:ilvl w:val="0"/>
          <w:numId w:val="19"/>
        </w:numPr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ежа</w:t>
      </w:r>
      <w:r w:rsidRPr="00A02401">
        <w:rPr>
          <w:rFonts w:ascii="Times New Roman" w:hAnsi="Times New Roman"/>
          <w:sz w:val="28"/>
          <w:szCs w:val="28"/>
        </w:rPr>
        <w:t>щих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язи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исч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пани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 эксплу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су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numPr>
          <w:ilvl w:val="0"/>
          <w:numId w:val="19"/>
        </w:numPr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ние по 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льству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нст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3"/>
          <w:sz w:val="28"/>
          <w:szCs w:val="28"/>
        </w:rPr>
        <w:t>ук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смяг</w:t>
      </w:r>
      <w:r w:rsidRPr="00A02401">
        <w:rPr>
          <w:rFonts w:ascii="Times New Roman" w:hAnsi="Times New Roman"/>
          <w:spacing w:val="-1"/>
          <w:sz w:val="28"/>
          <w:szCs w:val="28"/>
        </w:rPr>
        <w:t>че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</w:t>
      </w:r>
      <w:r w:rsidRPr="00A02401">
        <w:rPr>
          <w:rFonts w:ascii="Times New Roman" w:hAnsi="Times New Roman"/>
          <w:spacing w:val="1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 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ф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ния:</w:t>
      </w:r>
    </w:p>
    <w:p w:rsidR="005D607B" w:rsidRPr="00A02401" w:rsidRDefault="005D607B" w:rsidP="00B756C4">
      <w:pPr>
        <w:pStyle w:val="aff9"/>
        <w:numPr>
          <w:ilvl w:val="0"/>
          <w:numId w:val="19"/>
        </w:numPr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бюд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т,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мм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сф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е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тик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607B" w:rsidRPr="00A02401" w:rsidRDefault="005D607B" w:rsidP="00B756C4">
      <w:pPr>
        <w:pStyle w:val="aff9"/>
        <w:numPr>
          <w:ilvl w:val="0"/>
          <w:numId w:val="19"/>
        </w:numPr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суд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-ч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е п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607B" w:rsidRPr="00A02401" w:rsidRDefault="005D607B" w:rsidP="00B756C4">
      <w:pPr>
        <w:pStyle w:val="aff9"/>
        <w:numPr>
          <w:ilvl w:val="0"/>
          <w:numId w:val="19"/>
        </w:numPr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бюд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сф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z w:val="28"/>
          <w:szCs w:val="28"/>
        </w:rPr>
        <w:lastRenderedPageBreak/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тик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A41CE3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Оц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нка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</w:t>
      </w:r>
      <w:r w:rsidRPr="00A02401">
        <w:rPr>
          <w:rFonts w:ascii="Times New Roman" w:hAnsi="Times New Roman"/>
          <w:spacing w:val="-3"/>
          <w:sz w:val="28"/>
          <w:szCs w:val="28"/>
        </w:rPr>
        <w:t>ф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ти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инв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иций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дло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ям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в </w:t>
      </w:r>
      <w:r w:rsidRPr="00A02401">
        <w:rPr>
          <w:rFonts w:ascii="Times New Roman" w:hAnsi="Times New Roman"/>
          <w:spacing w:val="-1"/>
          <w:sz w:val="28"/>
          <w:szCs w:val="28"/>
        </w:rPr>
        <w:t>Г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инв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ий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укцию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хнич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е 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ооруже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»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ющих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A41CE3" w:rsidRPr="00A02401" w:rsidRDefault="00A41CE3" w:rsidP="00A41CE3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A41CE3">
      <w:pPr>
        <w:pStyle w:val="aff9"/>
        <w:numPr>
          <w:ilvl w:val="1"/>
          <w:numId w:val="41"/>
        </w:numPr>
        <w:kinsoku w:val="0"/>
        <w:overflowPunct w:val="0"/>
        <w:ind w:left="0" w:right="-59" w:firstLine="0"/>
        <w:jc w:val="both"/>
        <w:rPr>
          <w:rFonts w:ascii="Times New Roman" w:hAnsi="Times New Roman"/>
          <w:b/>
          <w:sz w:val="28"/>
          <w:szCs w:val="28"/>
        </w:rPr>
      </w:pPr>
      <w:r w:rsidRPr="00A02401">
        <w:rPr>
          <w:rFonts w:ascii="Times New Roman" w:hAnsi="Times New Roman"/>
          <w:b/>
          <w:sz w:val="28"/>
          <w:szCs w:val="28"/>
        </w:rPr>
        <w:t>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</w:p>
    <w:p w:rsidR="00A41CE3" w:rsidRPr="00A02401" w:rsidRDefault="00A41CE3" w:rsidP="00A41CE3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DD4110" w:rsidRPr="00A02401" w:rsidRDefault="00DD4110" w:rsidP="00DD4110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В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и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,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20</w:t>
      </w:r>
      <w:r w:rsidRPr="00A02401">
        <w:rPr>
          <w:spacing w:val="1"/>
          <w:sz w:val="28"/>
          <w:szCs w:val="28"/>
        </w:rPr>
        <w:t>2</w:t>
      </w:r>
      <w:r w:rsidR="00EB6616" w:rsidRPr="00A02401">
        <w:rPr>
          <w:spacing w:val="1"/>
          <w:sz w:val="28"/>
          <w:szCs w:val="28"/>
        </w:rPr>
        <w:t>1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о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2</w:t>
      </w:r>
      <w:r w:rsidRPr="00A02401">
        <w:rPr>
          <w:spacing w:val="1"/>
          <w:sz w:val="28"/>
          <w:szCs w:val="28"/>
        </w:rPr>
        <w:t>0</w:t>
      </w:r>
      <w:r w:rsidR="00EB6616" w:rsidRPr="00A02401">
        <w:rPr>
          <w:spacing w:val="-1"/>
          <w:sz w:val="28"/>
          <w:szCs w:val="28"/>
        </w:rPr>
        <w:t>30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 xml:space="preserve">. </w:t>
      </w:r>
      <w:proofErr w:type="gramStart"/>
      <w:r w:rsidRPr="00A02401">
        <w:rPr>
          <w:spacing w:val="-2"/>
          <w:sz w:val="28"/>
          <w:szCs w:val="28"/>
        </w:rPr>
        <w:t>Новая</w:t>
      </w:r>
      <w:proofErr w:type="gramEnd"/>
      <w:r w:rsidRPr="00A02401">
        <w:rPr>
          <w:spacing w:val="-2"/>
          <w:sz w:val="28"/>
          <w:szCs w:val="28"/>
        </w:rPr>
        <w:t xml:space="preserve"> Калами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до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жны</w:t>
      </w:r>
      <w:r w:rsidRPr="00A02401">
        <w:rPr>
          <w:spacing w:val="40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б</w:t>
      </w:r>
      <w:r w:rsidRPr="00A02401">
        <w:rPr>
          <w:sz w:val="28"/>
          <w:szCs w:val="28"/>
        </w:rPr>
        <w:t>ы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ь</w:t>
      </w:r>
      <w:r w:rsidRPr="00A02401">
        <w:rPr>
          <w:spacing w:val="3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ны следующие мероприятия:</w:t>
      </w:r>
    </w:p>
    <w:p w:rsidR="00DD4110" w:rsidRPr="00A02401" w:rsidRDefault="00DD4110" w:rsidP="00DD4110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 xml:space="preserve">1. перевод с </w:t>
      </w:r>
      <w:proofErr w:type="gramStart"/>
      <w:r w:rsidRPr="00A02401">
        <w:rPr>
          <w:sz w:val="28"/>
          <w:szCs w:val="28"/>
        </w:rPr>
        <w:t>открытой</w:t>
      </w:r>
      <w:proofErr w:type="gramEnd"/>
      <w:r w:rsidRPr="00A02401">
        <w:rPr>
          <w:sz w:val="28"/>
          <w:szCs w:val="28"/>
        </w:rPr>
        <w:t xml:space="preserve"> на закрытую схему ГВС в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 xml:space="preserve">. </w:t>
      </w:r>
      <w:r w:rsidRPr="00A02401">
        <w:rPr>
          <w:spacing w:val="-2"/>
          <w:sz w:val="28"/>
          <w:szCs w:val="28"/>
        </w:rPr>
        <w:t>Новая Калами</w:t>
      </w:r>
      <w:r w:rsidRPr="00A02401">
        <w:rPr>
          <w:spacing w:val="41"/>
          <w:sz w:val="28"/>
          <w:szCs w:val="28"/>
        </w:rPr>
        <w:t xml:space="preserve"> </w:t>
      </w:r>
      <w:r w:rsidR="00EB6616" w:rsidRPr="00A02401">
        <w:rPr>
          <w:sz w:val="28"/>
          <w:szCs w:val="28"/>
        </w:rPr>
        <w:t>2021</w:t>
      </w:r>
      <w:r w:rsidRPr="00A02401">
        <w:rPr>
          <w:sz w:val="28"/>
          <w:szCs w:val="28"/>
        </w:rPr>
        <w:t>-2022:</w:t>
      </w:r>
    </w:p>
    <w:p w:rsidR="00DD4110" w:rsidRPr="00A02401" w:rsidRDefault="00DD4110" w:rsidP="00DD4110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- строительство сетей ГВС  - 58 369,22 тыс. руб.;</w:t>
      </w:r>
    </w:p>
    <w:p w:rsidR="00DD4110" w:rsidRPr="00A02401" w:rsidRDefault="00DD4110" w:rsidP="00DD4110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 xml:space="preserve">- строительство ИТП (50шт.)– 37 500,0 </w:t>
      </w:r>
      <w:proofErr w:type="spellStart"/>
      <w:r w:rsidRPr="00A02401">
        <w:rPr>
          <w:sz w:val="28"/>
          <w:szCs w:val="28"/>
        </w:rPr>
        <w:t>тыс</w:t>
      </w:r>
      <w:proofErr w:type="gramStart"/>
      <w:r w:rsidRPr="00A02401">
        <w:rPr>
          <w:sz w:val="28"/>
          <w:szCs w:val="28"/>
        </w:rPr>
        <w:t>.р</w:t>
      </w:r>
      <w:proofErr w:type="gramEnd"/>
      <w:r w:rsidRPr="00A02401">
        <w:rPr>
          <w:sz w:val="28"/>
          <w:szCs w:val="28"/>
        </w:rPr>
        <w:t>уб</w:t>
      </w:r>
      <w:proofErr w:type="spellEnd"/>
      <w:r w:rsidRPr="00A02401">
        <w:rPr>
          <w:sz w:val="28"/>
          <w:szCs w:val="28"/>
        </w:rPr>
        <w:t>;</w:t>
      </w:r>
    </w:p>
    <w:p w:rsidR="00DD4110" w:rsidRPr="00A02401" w:rsidRDefault="00DD4110" w:rsidP="00DD4110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С учетом значительных финансовых затрат при строительстве сетей ГВС (58369,22 тыс</w:t>
      </w:r>
      <w:proofErr w:type="gramStart"/>
      <w:r w:rsidRPr="00A02401">
        <w:rPr>
          <w:sz w:val="28"/>
          <w:szCs w:val="28"/>
        </w:rPr>
        <w:t>.р</w:t>
      </w:r>
      <w:proofErr w:type="gramEnd"/>
      <w:r w:rsidRPr="00A02401">
        <w:rPr>
          <w:sz w:val="28"/>
          <w:szCs w:val="28"/>
        </w:rPr>
        <w:t>уб.) предлагаем выполнить работы менее затратные по строител</w:t>
      </w:r>
      <w:r w:rsidRPr="00A02401">
        <w:rPr>
          <w:sz w:val="28"/>
          <w:szCs w:val="28"/>
        </w:rPr>
        <w:t>ь</w:t>
      </w:r>
      <w:r w:rsidRPr="00A02401">
        <w:rPr>
          <w:sz w:val="28"/>
          <w:szCs w:val="28"/>
        </w:rPr>
        <w:t>ству ИТП (37 500 тыс.руб.).</w:t>
      </w:r>
    </w:p>
    <w:p w:rsidR="00DD4110" w:rsidRPr="00A02401" w:rsidRDefault="00DD4110" w:rsidP="00DD4110">
      <w:pPr>
        <w:pStyle w:val="ac"/>
        <w:keepLines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разработка и реализация мероприятий по оптимизации режимов 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z w:val="28"/>
          <w:szCs w:val="28"/>
        </w:rPr>
        <w:t xml:space="preserve">пуска и распределения тепловой энергии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 xml:space="preserve">. 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Новая Калами</w:t>
      </w:r>
      <w:r w:rsidRPr="00A024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Северо-Енисейског</w:t>
      </w:r>
      <w:r w:rsidR="00EB6616" w:rsidRPr="00A02401">
        <w:rPr>
          <w:rFonts w:ascii="Times New Roman" w:hAnsi="Times New Roman" w:cs="Times New Roman"/>
          <w:sz w:val="28"/>
          <w:szCs w:val="28"/>
        </w:rPr>
        <w:t>о района Красноярского края 2021</w:t>
      </w:r>
      <w:r w:rsidRPr="00A02401">
        <w:rPr>
          <w:rFonts w:ascii="Times New Roman" w:hAnsi="Times New Roman" w:cs="Times New Roman"/>
          <w:sz w:val="28"/>
          <w:szCs w:val="28"/>
        </w:rPr>
        <w:t xml:space="preserve"> г. – 1 600,45 тыс</w:t>
      </w:r>
      <w:proofErr w:type="gramStart"/>
      <w:r w:rsidRPr="00A0240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>уб.</w:t>
      </w:r>
    </w:p>
    <w:p w:rsidR="003C155F" w:rsidRPr="00A02401" w:rsidRDefault="00DD4110" w:rsidP="00DD4110">
      <w:pPr>
        <w:pStyle w:val="TableParagraph"/>
        <w:kinsoku w:val="0"/>
        <w:overflowPunct w:val="0"/>
        <w:ind w:right="-57" w:firstLine="567"/>
        <w:jc w:val="both"/>
        <w:rPr>
          <w:spacing w:val="-1"/>
          <w:sz w:val="28"/>
          <w:szCs w:val="28"/>
        </w:rPr>
      </w:pPr>
      <w:r w:rsidRPr="00A02401">
        <w:rPr>
          <w:spacing w:val="-1"/>
          <w:sz w:val="28"/>
          <w:szCs w:val="28"/>
        </w:rPr>
        <w:t>С учетом предложений 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ные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п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ж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ия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рио</w:t>
      </w:r>
      <w:r w:rsidRPr="00A02401">
        <w:rPr>
          <w:sz w:val="28"/>
          <w:szCs w:val="28"/>
        </w:rPr>
        <w:t>д</w:t>
      </w:r>
      <w:r w:rsidRPr="00A02401">
        <w:rPr>
          <w:spacing w:val="27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20</w:t>
      </w:r>
      <w:r w:rsidRPr="00A02401">
        <w:rPr>
          <w:spacing w:val="1"/>
          <w:sz w:val="28"/>
          <w:szCs w:val="28"/>
        </w:rPr>
        <w:t>2</w:t>
      </w:r>
      <w:r w:rsidR="00EB6616" w:rsidRPr="00A02401">
        <w:rPr>
          <w:spacing w:val="1"/>
          <w:sz w:val="28"/>
          <w:szCs w:val="28"/>
        </w:rPr>
        <w:t>1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20</w:t>
      </w:r>
      <w:r w:rsidR="00EB6616" w:rsidRPr="00A02401">
        <w:rPr>
          <w:spacing w:val="1"/>
          <w:sz w:val="28"/>
          <w:szCs w:val="28"/>
        </w:rPr>
        <w:t>30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ы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до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ж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ы</w:t>
      </w:r>
      <w:r w:rsidRPr="00A02401">
        <w:rPr>
          <w:spacing w:val="27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 xml:space="preserve">ь: </w:t>
      </w:r>
      <w:r w:rsidRPr="00A02401">
        <w:rPr>
          <w:spacing w:val="-2"/>
          <w:sz w:val="28"/>
          <w:szCs w:val="28"/>
        </w:rPr>
        <w:t xml:space="preserve"> </w:t>
      </w:r>
      <w:r w:rsidRPr="00A02401">
        <w:rPr>
          <w:b/>
          <w:spacing w:val="-2"/>
          <w:sz w:val="28"/>
          <w:szCs w:val="28"/>
        </w:rPr>
        <w:t>39 100,45</w:t>
      </w:r>
      <w:r w:rsidRPr="00A02401">
        <w:rPr>
          <w:b/>
          <w:bCs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ыс</w:t>
      </w:r>
      <w:proofErr w:type="gramStart"/>
      <w:r w:rsidRPr="00A02401">
        <w:rPr>
          <w:spacing w:val="-3"/>
          <w:sz w:val="28"/>
          <w:szCs w:val="28"/>
        </w:rPr>
        <w:t>.</w:t>
      </w:r>
      <w:r w:rsidRPr="00A02401">
        <w:rPr>
          <w:spacing w:val="-2"/>
          <w:sz w:val="28"/>
          <w:szCs w:val="28"/>
        </w:rPr>
        <w:t>р</w:t>
      </w:r>
      <w:proofErr w:type="gramEnd"/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б</w:t>
      </w:r>
      <w:r w:rsidRPr="00A02401">
        <w:rPr>
          <w:sz w:val="28"/>
          <w:szCs w:val="28"/>
        </w:rPr>
        <w:t>.</w:t>
      </w:r>
      <w:r w:rsidRPr="00A02401">
        <w:rPr>
          <w:spacing w:val="-2"/>
          <w:sz w:val="28"/>
          <w:szCs w:val="28"/>
        </w:rPr>
        <w:t xml:space="preserve"> </w:t>
      </w:r>
      <w:r w:rsidRPr="00A02401">
        <w:rPr>
          <w:sz w:val="28"/>
          <w:szCs w:val="28"/>
        </w:rPr>
        <w:t>без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ДС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це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ах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 xml:space="preserve">х 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ет</w:t>
      </w:r>
      <w:r w:rsidRPr="00A02401">
        <w:rPr>
          <w:spacing w:val="-1"/>
          <w:sz w:val="28"/>
          <w:szCs w:val="28"/>
        </w:rPr>
        <w:t xml:space="preserve"> </w:t>
      </w:r>
    </w:p>
    <w:p w:rsidR="00DD4110" w:rsidRPr="00A02401" w:rsidRDefault="00DD4110" w:rsidP="002842A5">
      <w:pPr>
        <w:pStyle w:val="TableParagraph"/>
        <w:kinsoku w:val="0"/>
        <w:overflowPunct w:val="0"/>
        <w:ind w:right="-57"/>
        <w:jc w:val="both"/>
        <w:rPr>
          <w:sz w:val="28"/>
          <w:szCs w:val="28"/>
        </w:rPr>
      </w:pPr>
      <w:r w:rsidRPr="00A02401">
        <w:rPr>
          <w:spacing w:val="-1"/>
          <w:sz w:val="28"/>
          <w:szCs w:val="28"/>
        </w:rPr>
        <w:t>реализации</w:t>
      </w:r>
      <w:r w:rsidRPr="00A02401">
        <w:rPr>
          <w:sz w:val="28"/>
          <w:szCs w:val="28"/>
        </w:rPr>
        <w:t>.</w:t>
      </w:r>
    </w:p>
    <w:p w:rsidR="00A41CE3" w:rsidRPr="00A02401" w:rsidRDefault="00DD4110" w:rsidP="00DD4110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Стоимость реализации каждого мероприятия ориентировочная, размер д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нежных средств необходимый для выполнения плана определяется на основании разработанной проектно-сметной документации.</w:t>
      </w:r>
    </w:p>
    <w:p w:rsidR="00A41CE3" w:rsidRPr="00A02401" w:rsidRDefault="00A41CE3" w:rsidP="00A41CE3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A41CE3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A41CE3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35E2E" w:rsidRPr="00A02401" w:rsidRDefault="00935E2E" w:rsidP="00B756C4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bookmarkStart w:id="82" w:name="_Toc27492983"/>
      <w:r w:rsidRPr="00A02401">
        <w:rPr>
          <w:rFonts w:ascii="Times New Roman" w:hAnsi="Times New Roman" w:cs="Times New Roman"/>
          <w:color w:val="auto"/>
        </w:rPr>
        <w:t>РАЗДЕЛ 10. РЕШЕНИЕ О ПРИСВОЕНИИ СТАТУСА ЕДИНОЙ ТЕПЛ</w:t>
      </w:r>
      <w:r w:rsidRPr="00A02401">
        <w:rPr>
          <w:rFonts w:ascii="Times New Roman" w:hAnsi="Times New Roman" w:cs="Times New Roman"/>
          <w:color w:val="auto"/>
        </w:rPr>
        <w:t>О</w:t>
      </w:r>
      <w:r w:rsidRPr="00A02401">
        <w:rPr>
          <w:rFonts w:ascii="Times New Roman" w:hAnsi="Times New Roman" w:cs="Times New Roman"/>
          <w:color w:val="auto"/>
        </w:rPr>
        <w:t>СНАБЖАЮЩЕЙ ОРГАНИЗАЦИИ (ОРГАНИЗАЦИЯМ)</w:t>
      </w:r>
      <w:bookmarkEnd w:id="82"/>
    </w:p>
    <w:p w:rsidR="00935E2E" w:rsidRPr="00A02401" w:rsidRDefault="00935E2E" w:rsidP="00A41CE3">
      <w:pPr>
        <w:spacing w:after="0" w:line="240" w:lineRule="auto"/>
        <w:jc w:val="both"/>
        <w:rPr>
          <w:rFonts w:ascii="Times New Roman" w:hAnsi="Times New Roman" w:cs="Times New Roman"/>
          <w:vanish/>
        </w:rPr>
      </w:pPr>
    </w:p>
    <w:p w:rsidR="00935E2E" w:rsidRPr="00A02401" w:rsidRDefault="00935E2E" w:rsidP="00A41CE3">
      <w:pPr>
        <w:pStyle w:val="2"/>
        <w:numPr>
          <w:ilvl w:val="1"/>
          <w:numId w:val="44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3" w:name="_Toc27492984"/>
      <w:r w:rsidRPr="00A02401">
        <w:rPr>
          <w:rFonts w:ascii="Times New Roman" w:hAnsi="Times New Roman" w:cs="Times New Roman"/>
          <w:color w:val="auto"/>
          <w:sz w:val="28"/>
          <w:szCs w:val="28"/>
        </w:rPr>
        <w:t>Решение о присвоении статуса единой теплоснабжающей организации (организациям)</w:t>
      </w:r>
      <w:bookmarkEnd w:id="83"/>
    </w:p>
    <w:p w:rsidR="005D607B" w:rsidRPr="00A02401" w:rsidRDefault="005D607B" w:rsidP="00B756C4">
      <w:pPr>
        <w:spacing w:after="0" w:line="240" w:lineRule="auto"/>
      </w:pP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рж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тствия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ганиз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стве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и,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ям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влив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тельс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ции.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нию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на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pacing w:val="1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и,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в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вил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ия,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утв</w:t>
      </w:r>
      <w:r w:rsidRPr="00A02401">
        <w:rPr>
          <w:rFonts w:ascii="Times New Roman" w:hAnsi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ции.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со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пункт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</w:t>
      </w:r>
      <w:r w:rsidRPr="00A02401">
        <w:rPr>
          <w:rFonts w:ascii="Times New Roman" w:hAnsi="Times New Roman"/>
          <w:sz w:val="28"/>
          <w:szCs w:val="28"/>
        </w:rPr>
        <w:t>8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19</w:t>
      </w:r>
      <w:r w:rsidRPr="00A02401">
        <w:rPr>
          <w:rFonts w:ascii="Times New Roman" w:hAnsi="Times New Roman"/>
          <w:sz w:val="28"/>
          <w:szCs w:val="28"/>
        </w:rPr>
        <w:t>0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-4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: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ция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lastRenderedPageBreak/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 (д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ция)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плосн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ция,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ора</w:t>
      </w:r>
      <w:r w:rsidRPr="00A02401">
        <w:rPr>
          <w:rFonts w:ascii="Times New Roman" w:hAnsi="Times New Roman"/>
          <w:sz w:val="28"/>
          <w:szCs w:val="28"/>
        </w:rPr>
        <w:t xml:space="preserve">я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ган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вл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сти, уп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суд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лит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ки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-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льный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и, уп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цию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лити</w:t>
      </w:r>
      <w:r w:rsidRPr="00A02401">
        <w:rPr>
          <w:rFonts w:ascii="Times New Roman" w:hAnsi="Times New Roman"/>
          <w:spacing w:val="-2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сф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ния),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или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 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2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уп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ния на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 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иев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 в п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ядк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, 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ры</w:t>
      </w:r>
      <w:r w:rsidRPr="00A02401">
        <w:rPr>
          <w:rFonts w:ascii="Times New Roman" w:hAnsi="Times New Roman"/>
          <w:sz w:val="28"/>
          <w:szCs w:val="28"/>
        </w:rPr>
        <w:t>е 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ны 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вил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ми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ми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 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6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пункт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6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19</w:t>
      </w:r>
      <w:r w:rsidRPr="00A02401">
        <w:rPr>
          <w:rFonts w:ascii="Times New Roman" w:hAnsi="Times New Roman"/>
          <w:sz w:val="28"/>
          <w:szCs w:val="28"/>
        </w:rPr>
        <w:t>0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-4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: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моуп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 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дских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отв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ях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сится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утв</w:t>
      </w:r>
      <w:r w:rsidRPr="00A02401">
        <w:rPr>
          <w:rFonts w:ascii="Times New Roman" w:hAnsi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ий,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дских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 числ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3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пя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сяч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к,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сле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Пре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и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ствляю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ся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вил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льства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от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8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вг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ста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201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г.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80</w:t>
      </w:r>
      <w:r w:rsidRPr="00A02401">
        <w:rPr>
          <w:rFonts w:ascii="Times New Roman" w:hAnsi="Times New Roman"/>
          <w:sz w:val="28"/>
          <w:szCs w:val="28"/>
        </w:rPr>
        <w:t>8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(д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вил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).</w:t>
      </w:r>
    </w:p>
    <w:p w:rsidR="00960EBA" w:rsidRPr="00A02401" w:rsidRDefault="005D607B" w:rsidP="00B756C4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мя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ичин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туса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изм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ё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ствия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твую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нию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льства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08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08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2</w:t>
      </w:r>
      <w:r w:rsidRPr="00A02401">
        <w:rPr>
          <w:rFonts w:ascii="Times New Roman" w:hAnsi="Times New Roman"/>
          <w:spacing w:val="1"/>
          <w:sz w:val="28"/>
          <w:szCs w:val="28"/>
        </w:rPr>
        <w:t>0</w:t>
      </w:r>
      <w:r w:rsidRPr="00A02401">
        <w:rPr>
          <w:rFonts w:ascii="Times New Roman" w:hAnsi="Times New Roman"/>
          <w:spacing w:val="-1"/>
          <w:sz w:val="28"/>
          <w:szCs w:val="28"/>
        </w:rPr>
        <w:t>1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№8</w:t>
      </w:r>
      <w:r w:rsidRPr="00A02401">
        <w:rPr>
          <w:rFonts w:ascii="Times New Roman" w:hAnsi="Times New Roman"/>
          <w:spacing w:val="-1"/>
          <w:sz w:val="28"/>
          <w:szCs w:val="28"/>
        </w:rPr>
        <w:t>0</w:t>
      </w:r>
      <w:r w:rsidRPr="00A02401">
        <w:rPr>
          <w:rFonts w:ascii="Times New Roman" w:hAnsi="Times New Roman"/>
          <w:sz w:val="28"/>
          <w:szCs w:val="28"/>
        </w:rPr>
        <w:t>8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«</w:t>
      </w:r>
      <w:r w:rsidRPr="00A02401">
        <w:rPr>
          <w:rFonts w:ascii="Times New Roman" w:hAnsi="Times New Roman"/>
          <w:sz w:val="28"/>
          <w:szCs w:val="28"/>
        </w:rPr>
        <w:t>Об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изм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оры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кты 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льства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сси</w:t>
      </w:r>
      <w:r w:rsidRPr="00A02401">
        <w:rPr>
          <w:rFonts w:ascii="Times New Roman" w:hAnsi="Times New Roman"/>
          <w:spacing w:val="-4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-1"/>
          <w:sz w:val="28"/>
          <w:szCs w:val="28"/>
        </w:rPr>
        <w:t>»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зм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не </w:t>
      </w:r>
      <w:r w:rsidRPr="00A02401">
        <w:rPr>
          <w:rFonts w:ascii="Times New Roman" w:hAnsi="Times New Roman"/>
          <w:spacing w:val="1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аре</w:t>
      </w:r>
      <w:r w:rsidRPr="00A02401">
        <w:rPr>
          <w:rFonts w:ascii="Times New Roman" w:hAnsi="Times New Roman"/>
          <w:sz w:val="28"/>
          <w:szCs w:val="28"/>
        </w:rPr>
        <w:t>гист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 xml:space="preserve">В настоящее время МУП «УККР» отвечает всем требованиям критериев по определению единой теплоснабжающей организации, а именно: </w:t>
      </w:r>
    </w:p>
    <w:p w:rsidR="00B756C4" w:rsidRPr="00A02401" w:rsidRDefault="00B756C4" w:rsidP="00B75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CE3" w:rsidRPr="00A02401" w:rsidRDefault="00A41CE3" w:rsidP="00B75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1CE3" w:rsidRPr="00A02401" w:rsidRDefault="00A41CE3" w:rsidP="00B75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607B" w:rsidRPr="00A02401" w:rsidRDefault="005D607B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02401">
        <w:rPr>
          <w:rFonts w:ascii="Times New Roman" w:hAnsi="Times New Roman" w:cs="Times New Roman"/>
          <w:sz w:val="28"/>
          <w:szCs w:val="28"/>
        </w:rPr>
        <w:t>Владение на праве аренды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 тепловыми сетям, к которым непосре</w:t>
      </w:r>
      <w:r w:rsidRPr="00A02401">
        <w:rPr>
          <w:rFonts w:ascii="Times New Roman" w:hAnsi="Times New Roman" w:cs="Times New Roman"/>
          <w:sz w:val="28"/>
          <w:szCs w:val="28"/>
        </w:rPr>
        <w:t>д</w:t>
      </w:r>
      <w:r w:rsidRPr="00A02401">
        <w:rPr>
          <w:rFonts w:ascii="Times New Roman" w:hAnsi="Times New Roman" w:cs="Times New Roman"/>
          <w:sz w:val="28"/>
          <w:szCs w:val="28"/>
        </w:rPr>
        <w:t>ственно подключен централизованный источник тепловой энергии.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На обслуж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 xml:space="preserve">вании предприятия находятся все магистральные тепловые сети </w:t>
      </w:r>
      <w:r w:rsidR="00591A3F" w:rsidRPr="00A02401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 w:cs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D607B" w:rsidRPr="00A02401" w:rsidRDefault="005D607B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2. Статус единой теплоснабжающей организации присваивается организации, способной в лучшей мере обеспечить надежность теплоснабжения в совокупной системе теплоснабжения. Способность обеспечить надежность теплоснабжения определяется наличием у предприятия технических возможностей и квалифиц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 xml:space="preserve">рованного персонала по наладке, мониторингу, </w:t>
      </w:r>
      <w:proofErr w:type="spellStart"/>
      <w:r w:rsidRPr="00A02401">
        <w:rPr>
          <w:rFonts w:ascii="Times New Roman" w:hAnsi="Times New Roman" w:cs="Times New Roman"/>
          <w:sz w:val="28"/>
          <w:szCs w:val="28"/>
        </w:rPr>
        <w:t>диспетчерезациии</w:t>
      </w:r>
      <w:proofErr w:type="spellEnd"/>
      <w:r w:rsidRPr="00A02401">
        <w:rPr>
          <w:rFonts w:ascii="Times New Roman" w:hAnsi="Times New Roman" w:cs="Times New Roman"/>
          <w:sz w:val="28"/>
          <w:szCs w:val="28"/>
        </w:rPr>
        <w:t>, переключен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 xml:space="preserve">ям и оперативному управлению гидравлическими режимами. </w:t>
      </w:r>
    </w:p>
    <w:p w:rsidR="005D607B" w:rsidRPr="00A02401" w:rsidRDefault="005D607B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3. МУП «УККР» согласно критериям по определению единой теплосна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z w:val="28"/>
          <w:szCs w:val="28"/>
        </w:rPr>
        <w:t>жающей организации при осуществлении своей деятельности фактически уже и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 xml:space="preserve">полняет обязанности единой теплоснабжающей организации, а именно: </w:t>
      </w:r>
    </w:p>
    <w:p w:rsidR="005D607B" w:rsidRPr="00A02401" w:rsidRDefault="005D607B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lastRenderedPageBreak/>
        <w:t>а) заключает и надлежаще исполняет договоры теплоснабжения со всеми о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z w:val="28"/>
          <w:szCs w:val="28"/>
        </w:rPr>
        <w:t xml:space="preserve">ратившимися к ней потребителями тепловой энергии в своей зоне деятельности; </w:t>
      </w:r>
    </w:p>
    <w:p w:rsidR="005D607B" w:rsidRPr="00A02401" w:rsidRDefault="005D607B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б) надлежащим образом исполняет обязательства перед иными теплосна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z w:val="28"/>
          <w:szCs w:val="28"/>
        </w:rPr>
        <w:t xml:space="preserve">жающими и </w:t>
      </w:r>
      <w:proofErr w:type="spellStart"/>
      <w:r w:rsidRPr="00A02401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Pr="00A02401">
        <w:rPr>
          <w:rFonts w:ascii="Times New Roman" w:hAnsi="Times New Roman" w:cs="Times New Roman"/>
          <w:sz w:val="28"/>
          <w:szCs w:val="28"/>
        </w:rPr>
        <w:t xml:space="preserve"> организациями в зоне деятельности; </w:t>
      </w:r>
    </w:p>
    <w:p w:rsidR="005D607B" w:rsidRPr="00A02401" w:rsidRDefault="005D607B" w:rsidP="00B756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 xml:space="preserve">в) осуществляет контроль режимов потребления тепловой энергии в зоне своей деятельности; 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 xml:space="preserve">г) будет осуществлять мониторинг реализации схемы </w:t>
      </w:r>
      <w:proofErr w:type="gramStart"/>
      <w:r w:rsidRPr="00A02401">
        <w:rPr>
          <w:rFonts w:ascii="Times New Roman" w:hAnsi="Times New Roman"/>
          <w:sz w:val="28"/>
          <w:szCs w:val="28"/>
        </w:rPr>
        <w:t>теплоснабжения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и п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давать в уполномоченный орган, утвердивший схему теплоснабжения, отчеты о реализации, включая предложения по актуализации схемы теплоснабжения.</w:t>
      </w:r>
    </w:p>
    <w:p w:rsidR="005D607B" w:rsidRPr="00A02401" w:rsidRDefault="005D607B" w:rsidP="00B756C4">
      <w:pPr>
        <w:pStyle w:val="aff9"/>
        <w:tabs>
          <w:tab w:val="left" w:pos="1811"/>
          <w:tab w:val="left" w:pos="2853"/>
          <w:tab w:val="left" w:pos="5178"/>
          <w:tab w:val="left" w:pos="6874"/>
          <w:tab w:val="left" w:pos="7265"/>
          <w:tab w:val="left" w:pos="8990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ким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м,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Постановления Администрации Северо-Енисейского района №758-п от 30 ноября 2015 года «Об определении единой те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 xml:space="preserve">лоснабжающей организации в системе теплоснабжения на территории Северо-Енисейского района», </w:t>
      </w:r>
      <w:proofErr w:type="gramStart"/>
      <w:r w:rsidRPr="00A02401">
        <w:rPr>
          <w:rFonts w:ascii="Times New Roman" w:hAnsi="Times New Roman"/>
          <w:sz w:val="28"/>
          <w:szCs w:val="28"/>
        </w:rPr>
        <w:t>утверждена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единой теплоснабжающей организацией в си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теме теплоснабжения – муниципальное унитарное предприятие «Управление коммунальным компле</w:t>
      </w:r>
      <w:r w:rsidR="005912B6" w:rsidRPr="00A02401">
        <w:rPr>
          <w:rFonts w:ascii="Times New Roman" w:hAnsi="Times New Roman"/>
          <w:sz w:val="28"/>
          <w:szCs w:val="28"/>
        </w:rPr>
        <w:t>ксом Северо-Е</w:t>
      </w:r>
      <w:r w:rsidRPr="00A02401">
        <w:rPr>
          <w:rFonts w:ascii="Times New Roman" w:hAnsi="Times New Roman"/>
          <w:sz w:val="28"/>
          <w:szCs w:val="28"/>
        </w:rPr>
        <w:t xml:space="preserve">нисейского района». </w:t>
      </w:r>
    </w:p>
    <w:p w:rsidR="005D607B" w:rsidRPr="00A02401" w:rsidRDefault="005D607B" w:rsidP="00B756C4">
      <w:pPr>
        <w:pStyle w:val="aff9"/>
        <w:tabs>
          <w:tab w:val="left" w:pos="1811"/>
          <w:tab w:val="left" w:pos="2853"/>
          <w:tab w:val="left" w:pos="5178"/>
          <w:tab w:val="left" w:pos="6874"/>
          <w:tab w:val="left" w:pos="7265"/>
          <w:tab w:val="left" w:pos="8990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 xml:space="preserve">На основании </w:t>
      </w:r>
      <w:proofErr w:type="gramStart"/>
      <w:r w:rsidRPr="00A02401">
        <w:rPr>
          <w:rFonts w:ascii="Times New Roman" w:hAnsi="Times New Roman"/>
          <w:sz w:val="28"/>
          <w:szCs w:val="28"/>
        </w:rPr>
        <w:t>вышеизложенного</w:t>
      </w:r>
      <w:proofErr w:type="gramEnd"/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вить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з изм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ний 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 xml:space="preserve">ющую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иную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ющую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1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цию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в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- МУП «Управление коммуникационным комплексом Северо-Енисейского района».</w:t>
      </w:r>
    </w:p>
    <w:p w:rsidR="005D607B" w:rsidRPr="00A02401" w:rsidRDefault="005D607B" w:rsidP="00B756C4">
      <w:pPr>
        <w:spacing w:after="0" w:line="240" w:lineRule="auto"/>
      </w:pPr>
    </w:p>
    <w:p w:rsidR="00935E2E" w:rsidRPr="00A02401" w:rsidRDefault="00935E2E" w:rsidP="00A41CE3">
      <w:pPr>
        <w:pStyle w:val="2"/>
        <w:numPr>
          <w:ilvl w:val="1"/>
          <w:numId w:val="44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4" w:name="_Toc27492985"/>
      <w:r w:rsidRPr="00A02401">
        <w:rPr>
          <w:rFonts w:ascii="Times New Roman" w:hAnsi="Times New Roman" w:cs="Times New Roman"/>
          <w:color w:val="auto"/>
          <w:sz w:val="28"/>
          <w:szCs w:val="28"/>
        </w:rPr>
        <w:t>Реестр зон деятельности единой теплоснабжающей организации (орг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низаций)</w:t>
      </w:r>
      <w:bookmarkEnd w:id="84"/>
    </w:p>
    <w:p w:rsidR="005D607B" w:rsidRPr="00A02401" w:rsidRDefault="005D607B" w:rsidP="00B756C4">
      <w:pPr>
        <w:spacing w:after="0" w:line="240" w:lineRule="auto"/>
      </w:pPr>
    </w:p>
    <w:p w:rsidR="005D607B" w:rsidRPr="00A02401" w:rsidRDefault="005D607B" w:rsidP="00B756C4">
      <w:pPr>
        <w:pStyle w:val="aff9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Реестр зон деятельности единой теплоснабжающей организации приведен в таблице 10.2.</w:t>
      </w:r>
    </w:p>
    <w:p w:rsidR="00960EBA" w:rsidRPr="00A02401" w:rsidRDefault="00960EBA" w:rsidP="00B756C4">
      <w:pPr>
        <w:pStyle w:val="aff9"/>
        <w:ind w:left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5D607B" w:rsidRPr="00A02401" w:rsidRDefault="005D607B" w:rsidP="00B756C4">
      <w:pPr>
        <w:pStyle w:val="aff9"/>
        <w:ind w:left="0"/>
        <w:contextualSpacing/>
        <w:jc w:val="right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Таблица 10.2. Реестр зон деятельности единой теплоснабжающей организации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3925"/>
        <w:gridCol w:w="5245"/>
      </w:tblGrid>
      <w:tr w:rsidR="005D607B" w:rsidRPr="00A02401" w:rsidTr="00960EBA">
        <w:tc>
          <w:tcPr>
            <w:tcW w:w="861" w:type="dxa"/>
          </w:tcPr>
          <w:p w:rsidR="005D607B" w:rsidRPr="00A02401" w:rsidRDefault="005D607B" w:rsidP="00B756C4">
            <w:pPr>
              <w:pStyle w:val="aff9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A02401">
              <w:rPr>
                <w:rFonts w:ascii="Times New Roman" w:hAnsi="Times New Roman"/>
              </w:rPr>
              <w:t>№</w:t>
            </w:r>
            <w:proofErr w:type="spellStart"/>
            <w:proofErr w:type="gramStart"/>
            <w:r w:rsidRPr="00A0240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02401">
              <w:rPr>
                <w:rFonts w:ascii="Times New Roman" w:hAnsi="Times New Roman"/>
              </w:rPr>
              <w:t>/</w:t>
            </w:r>
            <w:proofErr w:type="spellStart"/>
            <w:r w:rsidRPr="00A0240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925" w:type="dxa"/>
          </w:tcPr>
          <w:p w:rsidR="005D607B" w:rsidRPr="00A02401" w:rsidRDefault="005D607B" w:rsidP="00B756C4">
            <w:pPr>
              <w:pStyle w:val="aff9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A02401">
              <w:rPr>
                <w:rFonts w:ascii="Times New Roman" w:hAnsi="Times New Roman"/>
              </w:rPr>
              <w:t>Наименование ЕТО</w:t>
            </w:r>
          </w:p>
        </w:tc>
        <w:tc>
          <w:tcPr>
            <w:tcW w:w="5245" w:type="dxa"/>
          </w:tcPr>
          <w:p w:rsidR="005D607B" w:rsidRPr="00A02401" w:rsidRDefault="005D607B" w:rsidP="00B756C4">
            <w:pPr>
              <w:pStyle w:val="aff9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A02401">
              <w:rPr>
                <w:rFonts w:ascii="Times New Roman" w:hAnsi="Times New Roman"/>
              </w:rPr>
              <w:t>Наименование централизованного источника</w:t>
            </w:r>
          </w:p>
        </w:tc>
      </w:tr>
      <w:tr w:rsidR="005D607B" w:rsidRPr="00A02401" w:rsidTr="00960EBA">
        <w:tc>
          <w:tcPr>
            <w:tcW w:w="861" w:type="dxa"/>
            <w:vAlign w:val="center"/>
          </w:tcPr>
          <w:p w:rsidR="005D607B" w:rsidRPr="00A02401" w:rsidRDefault="005D607B" w:rsidP="00B756C4">
            <w:pPr>
              <w:pStyle w:val="aff9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A02401">
              <w:rPr>
                <w:rFonts w:ascii="Times New Roman" w:hAnsi="Times New Roman"/>
              </w:rPr>
              <w:t>1</w:t>
            </w:r>
          </w:p>
        </w:tc>
        <w:tc>
          <w:tcPr>
            <w:tcW w:w="3925" w:type="dxa"/>
            <w:vAlign w:val="center"/>
          </w:tcPr>
          <w:p w:rsidR="005D607B" w:rsidRPr="00A02401" w:rsidRDefault="005D607B" w:rsidP="00B756C4">
            <w:pPr>
              <w:pStyle w:val="aff9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A02401">
              <w:rPr>
                <w:rFonts w:ascii="Times New Roman" w:hAnsi="Times New Roman"/>
                <w:sz w:val="28"/>
                <w:szCs w:val="28"/>
              </w:rPr>
              <w:t>МУП «УККР»</w:t>
            </w:r>
          </w:p>
        </w:tc>
        <w:tc>
          <w:tcPr>
            <w:tcW w:w="5245" w:type="dxa"/>
            <w:vAlign w:val="center"/>
          </w:tcPr>
          <w:p w:rsidR="005D607B" w:rsidRPr="00A02401" w:rsidRDefault="005D607B" w:rsidP="0037591B">
            <w:pPr>
              <w:pStyle w:val="aff9"/>
              <w:ind w:left="0"/>
              <w:contextualSpacing/>
              <w:jc w:val="center"/>
              <w:rPr>
                <w:rFonts w:ascii="Times New Roman" w:hAnsi="Times New Roman"/>
              </w:rPr>
            </w:pPr>
            <w:r w:rsidRPr="00A02401">
              <w:rPr>
                <w:rFonts w:ascii="Times New Roman" w:hAnsi="Times New Roman"/>
              </w:rPr>
              <w:t xml:space="preserve">Котельная по ул. </w:t>
            </w:r>
            <w:r w:rsidR="0037591B" w:rsidRPr="00A02401">
              <w:rPr>
                <w:rFonts w:ascii="Times New Roman" w:hAnsi="Times New Roman"/>
              </w:rPr>
              <w:t>Механическая, 1</w:t>
            </w:r>
            <w:r w:rsidRPr="00A02401">
              <w:rPr>
                <w:rFonts w:ascii="Times New Roman" w:hAnsi="Times New Roman"/>
              </w:rPr>
              <w:t xml:space="preserve"> и тепловые сети, обеспечивающие транспортировку тепл</w:t>
            </w:r>
            <w:r w:rsidRPr="00A02401">
              <w:rPr>
                <w:rFonts w:ascii="Times New Roman" w:hAnsi="Times New Roman"/>
              </w:rPr>
              <w:t>о</w:t>
            </w:r>
            <w:r w:rsidRPr="00A02401">
              <w:rPr>
                <w:rFonts w:ascii="Times New Roman" w:hAnsi="Times New Roman"/>
              </w:rPr>
              <w:t>вой энергии от данной котельной до каждого потребителя</w:t>
            </w:r>
          </w:p>
        </w:tc>
      </w:tr>
    </w:tbl>
    <w:p w:rsidR="00935E2E" w:rsidRPr="00A02401" w:rsidRDefault="00935E2E" w:rsidP="00A41CE3">
      <w:pPr>
        <w:pStyle w:val="2"/>
        <w:numPr>
          <w:ilvl w:val="1"/>
          <w:numId w:val="44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5" w:name="_Toc27492986"/>
      <w:r w:rsidRPr="00A02401">
        <w:rPr>
          <w:rFonts w:ascii="Times New Roman" w:hAnsi="Times New Roman" w:cs="Times New Roman"/>
          <w:color w:val="auto"/>
          <w:sz w:val="28"/>
          <w:szCs w:val="28"/>
        </w:rPr>
        <w:t>Осн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ван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-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</w:t>
      </w:r>
      <w:r w:rsidR="00A41CE3" w:rsidRPr="00A02401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Pr="00A02401">
        <w:rPr>
          <w:rFonts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="00A41CE3"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22"/>
          <w:sz w:val="28"/>
          <w:szCs w:val="28"/>
        </w:rPr>
        <w:t xml:space="preserve"> </w:t>
      </w:r>
      <w:r w:rsidR="00A41CE3"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присвоен статус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щей</w:t>
      </w:r>
      <w:r w:rsidRPr="00A02401">
        <w:rPr>
          <w:rFonts w:ascii="Times New Roman" w:hAnsi="Times New Roman" w:cs="Times New Roman"/>
          <w:color w:val="auto"/>
          <w:spacing w:val="-41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аци</w:t>
      </w:r>
      <w:bookmarkEnd w:id="85"/>
      <w:r w:rsidR="00A41CE3" w:rsidRPr="00A02401">
        <w:rPr>
          <w:rFonts w:ascii="Times New Roman" w:hAnsi="Times New Roman" w:cs="Times New Roman"/>
          <w:color w:val="auto"/>
          <w:sz w:val="28"/>
          <w:szCs w:val="28"/>
        </w:rPr>
        <w:t>ии</w:t>
      </w:r>
      <w:proofErr w:type="spellEnd"/>
    </w:p>
    <w:p w:rsidR="005D607B" w:rsidRPr="00A02401" w:rsidRDefault="005D607B" w:rsidP="00B756C4">
      <w:pPr>
        <w:spacing w:after="0" w:line="240" w:lineRule="auto"/>
      </w:pP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ется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 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уп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ль</w:t>
      </w:r>
      <w:r w:rsidRPr="00A02401">
        <w:rPr>
          <w:rFonts w:ascii="Times New Roman" w:hAnsi="Times New Roman"/>
          <w:sz w:val="28"/>
          <w:szCs w:val="28"/>
        </w:rPr>
        <w:t>ной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– уп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утв</w:t>
      </w:r>
      <w:r w:rsidRPr="00A02401">
        <w:rPr>
          <w:rFonts w:ascii="Times New Roman" w:hAnsi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а 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луч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е см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ны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– 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кте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ены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ницы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ганиз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).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Гра</w:t>
      </w:r>
      <w:r w:rsidRPr="00A02401">
        <w:rPr>
          <w:rFonts w:ascii="Times New Roman" w:hAnsi="Times New Roman"/>
          <w:sz w:val="28"/>
          <w:szCs w:val="28"/>
        </w:rPr>
        <w:t>ницы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(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н)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2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тся 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ниц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ой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 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ус.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ия,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уга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ствуют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лько 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ны вп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5D607B" w:rsidRPr="00A02401" w:rsidRDefault="005D607B" w:rsidP="00B756C4">
      <w:pPr>
        <w:pStyle w:val="aff9"/>
        <w:tabs>
          <w:tab w:val="left" w:pos="567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lastRenderedPageBreak/>
        <w:t>- 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лить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ющую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цию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и)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из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ниц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607B" w:rsidRPr="00A02401" w:rsidRDefault="005D607B" w:rsidP="00B756C4">
      <w:pPr>
        <w:pStyle w:val="aff9"/>
        <w:tabs>
          <w:tab w:val="left" w:pos="1134"/>
          <w:tab w:val="left" w:pos="2524"/>
          <w:tab w:val="left" w:pos="2882"/>
          <w:tab w:val="left" w:pos="3884"/>
          <w:tab w:val="left" w:pos="4354"/>
          <w:tab w:val="left" w:pos="5336"/>
          <w:tab w:val="left" w:pos="7414"/>
          <w:tab w:val="left" w:pos="8714"/>
          <w:tab w:val="left" w:pos="9072"/>
          <w:tab w:val="left" w:pos="9782"/>
        </w:tabs>
        <w:kinsoku w:val="0"/>
        <w:overflowPunct w:val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- 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лить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ько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1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 xml:space="preserve">ющую </w:t>
      </w:r>
      <w:r w:rsidRPr="00A02401">
        <w:rPr>
          <w:rFonts w:ascii="Times New Roman" w:hAnsi="Times New Roman"/>
          <w:spacing w:val="-1"/>
          <w:sz w:val="28"/>
          <w:szCs w:val="28"/>
        </w:rPr>
        <w:t>орга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цию,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сли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ция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бств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или 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(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и)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ми 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тями в к</w:t>
      </w:r>
      <w:r w:rsidRPr="00A02401">
        <w:rPr>
          <w:rFonts w:ascii="Times New Roman" w:hAnsi="Times New Roman"/>
          <w:spacing w:val="-1"/>
          <w:sz w:val="28"/>
          <w:szCs w:val="28"/>
        </w:rPr>
        <w:t>аж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й из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z w:val="28"/>
          <w:szCs w:val="28"/>
        </w:rPr>
        <w:tab/>
        <w:t>вх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дящ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 в 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ну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ё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исв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туса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 т</w:t>
      </w:r>
      <w:r w:rsidRPr="00A02401">
        <w:rPr>
          <w:rFonts w:ascii="Times New Roman" w:hAnsi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я,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лиц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pacing w:val="2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ие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или 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и)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ями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 т</w:t>
      </w:r>
      <w:r w:rsidRPr="00A02401">
        <w:rPr>
          <w:rFonts w:ascii="Times New Roman" w:hAnsi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я,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уга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ие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сяца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ты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те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pacing w:val="2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 п</w:t>
      </w:r>
      <w:r w:rsidRPr="00A02401">
        <w:rPr>
          <w:rFonts w:ascii="Times New Roman" w:hAnsi="Times New Roman"/>
          <w:spacing w:val="-1"/>
          <w:sz w:val="28"/>
          <w:szCs w:val="28"/>
        </w:rPr>
        <w:t>рое</w:t>
      </w:r>
      <w:r w:rsidRPr="00A02401">
        <w:rPr>
          <w:rFonts w:ascii="Times New Roman" w:hAnsi="Times New Roman"/>
          <w:sz w:val="28"/>
          <w:szCs w:val="28"/>
        </w:rPr>
        <w:t>кта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упр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яв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туса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й ук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лица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уют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лнять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фу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 xml:space="preserve">кции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. 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бяз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стить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proofErr w:type="gramEnd"/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инят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явк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те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дск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сли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дна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явка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лиц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или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 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(ил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ия,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то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ед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исв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му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ицу.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сли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дано</w:t>
      </w:r>
      <w:proofErr w:type="spellEnd"/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лько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иц, вл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ющих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и)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я,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pacing w:val="-3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 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уп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тепл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иями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ил.</w:t>
      </w:r>
      <w:proofErr w:type="gramEnd"/>
    </w:p>
    <w:p w:rsidR="00B756C4" w:rsidRPr="00A02401" w:rsidRDefault="00B756C4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756C4" w:rsidRPr="00A02401" w:rsidRDefault="00B756C4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ния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являютс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ве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ми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щностью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(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)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3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ниц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зоны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сти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р 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го 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пит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луч</w:t>
      </w:r>
      <w:r w:rsidRPr="00A02401">
        <w:rPr>
          <w:rFonts w:ascii="Times New Roman" w:hAnsi="Times New Roman"/>
          <w:spacing w:val="-3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чить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сли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но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явки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исв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ву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туса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иц, 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иям,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ими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Пра</w:t>
      </w:r>
      <w:r w:rsidRPr="00A02401">
        <w:rPr>
          <w:rFonts w:ascii="Times New Roman" w:hAnsi="Times New Roman"/>
          <w:sz w:val="28"/>
          <w:szCs w:val="28"/>
        </w:rPr>
        <w:t>вил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ции,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лучш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чить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ст</w:t>
      </w:r>
      <w:r w:rsidRPr="00A02401">
        <w:rPr>
          <w:rFonts w:ascii="Times New Roman" w:hAnsi="Times New Roman"/>
          <w:sz w:val="28"/>
          <w:szCs w:val="28"/>
        </w:rPr>
        <w:t>ь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 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</w:t>
      </w:r>
      <w:r w:rsidRPr="00A02401">
        <w:rPr>
          <w:rFonts w:ascii="Times New Roman" w:hAnsi="Times New Roman"/>
          <w:spacing w:val="1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я.</w:t>
      </w:r>
      <w:proofErr w:type="gramEnd"/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ить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lastRenderedPageBreak/>
        <w:t>чи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у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ких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зм</w:t>
      </w:r>
      <w:r w:rsidRPr="00A02401">
        <w:rPr>
          <w:rFonts w:ascii="Times New Roman" w:hAnsi="Times New Roman"/>
          <w:spacing w:val="-1"/>
          <w:sz w:val="28"/>
          <w:szCs w:val="28"/>
        </w:rPr>
        <w:t>ож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-3"/>
          <w:sz w:val="28"/>
          <w:szCs w:val="28"/>
        </w:rPr>
        <w:t>ф</w:t>
      </w:r>
      <w:r w:rsidRPr="00A02401">
        <w:rPr>
          <w:rFonts w:ascii="Times New Roman" w:hAnsi="Times New Roman"/>
          <w:sz w:val="28"/>
          <w:szCs w:val="28"/>
        </w:rPr>
        <w:t>ици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ла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2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, 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нит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инг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тч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и,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юч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ивн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му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нию гид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влич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ки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 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ме 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ния.</w:t>
      </w:r>
    </w:p>
    <w:p w:rsidR="005D607B" w:rsidRPr="00A02401" w:rsidRDefault="005D607B" w:rsidP="00B756C4">
      <w:pPr>
        <w:pStyle w:val="aff9"/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явки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исв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вующ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 xml:space="preserve">ус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ив</w:t>
      </w:r>
      <w:r w:rsidRPr="00A02401">
        <w:rPr>
          <w:rFonts w:ascii="Times New Roman" w:hAnsi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и,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 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ли)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4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ми 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тями,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ящих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Пр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вил.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Един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я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ция 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 xml:space="preserve">и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и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й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сти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бяз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ключ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3"/>
          <w:sz w:val="28"/>
          <w:szCs w:val="28"/>
        </w:rPr>
        <w:t>ят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ы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любы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тив</w:t>
      </w:r>
      <w:r w:rsidRPr="00A02401">
        <w:rPr>
          <w:rFonts w:ascii="Times New Roman" w:hAnsi="Times New Roman"/>
          <w:spacing w:val="-3"/>
          <w:sz w:val="28"/>
          <w:szCs w:val="28"/>
        </w:rPr>
        <w:t>ш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 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лями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гии,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бляющ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е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уст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вки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оры</w:t>
      </w:r>
      <w:r w:rsidRPr="00A02401">
        <w:rPr>
          <w:rFonts w:ascii="Times New Roman" w:hAnsi="Times New Roman"/>
          <w:sz w:val="28"/>
          <w:szCs w:val="28"/>
        </w:rPr>
        <w:t>х 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дятся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блюд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 ук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 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вий 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дключ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 к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тям;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ключ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ы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вки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сти)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 (ил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)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бъ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грузки,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со сх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960EBA" w:rsidRPr="00A02401" w:rsidRDefault="005D607B" w:rsidP="004114B6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ключ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ы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услуг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гии,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бъ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бесп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ь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 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pStyle w:val="aff9"/>
        <w:tabs>
          <w:tab w:val="left" w:pos="2274"/>
          <w:tab w:val="left" w:pos="3147"/>
          <w:tab w:val="left" w:pos="4284"/>
          <w:tab w:val="left" w:pos="5170"/>
          <w:tab w:val="left" w:pos="6144"/>
          <w:tab w:val="left" w:pos="8366"/>
          <w:tab w:val="left" w:pos="991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z w:val="28"/>
          <w:szCs w:val="28"/>
        </w:rPr>
        <w:tab/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ab/>
        <w:t>ут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тить</w:t>
      </w:r>
      <w:r w:rsidRPr="00A02401">
        <w:rPr>
          <w:rFonts w:ascii="Times New Roman" w:hAnsi="Times New Roman"/>
          <w:sz w:val="28"/>
          <w:szCs w:val="28"/>
        </w:rPr>
        <w:tab/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z w:val="28"/>
          <w:szCs w:val="28"/>
        </w:rPr>
        <w:tab/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ab/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 организ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 в 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дую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их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ях:</w:t>
      </w:r>
    </w:p>
    <w:p w:rsidR="004114B6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(т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за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</w:t>
      </w:r>
      <w:r w:rsidRPr="00A02401">
        <w:rPr>
          <w:rFonts w:ascii="Times New Roman" w:hAnsi="Times New Roman"/>
          <w:sz w:val="28"/>
          <w:szCs w:val="28"/>
        </w:rPr>
        <w:t>2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1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в)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ис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 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ежа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бяз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</w:t>
      </w:r>
      <w:r w:rsidRPr="00A02401">
        <w:rPr>
          <w:rFonts w:ascii="Times New Roman" w:hAnsi="Times New Roman"/>
          <w:spacing w:val="-3"/>
          <w:sz w:val="28"/>
          <w:szCs w:val="28"/>
        </w:rPr>
        <w:t>ст</w:t>
      </w:r>
      <w:r w:rsidRPr="00A02401">
        <w:rPr>
          <w:rFonts w:ascii="Times New Roman" w:hAnsi="Times New Roman"/>
          <w:sz w:val="28"/>
          <w:szCs w:val="28"/>
        </w:rPr>
        <w:t>в,</w:t>
      </w:r>
      <w:r w:rsidRPr="00A02401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дусм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усл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вия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 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оро</w:t>
      </w:r>
      <w:r w:rsidRPr="00A02401">
        <w:rPr>
          <w:rFonts w:ascii="Times New Roman" w:hAnsi="Times New Roman"/>
          <w:sz w:val="28"/>
          <w:szCs w:val="28"/>
        </w:rPr>
        <w:t>в.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или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ежа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бяз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в 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="004114B6" w:rsidRPr="00A02401">
        <w:rPr>
          <w:rFonts w:ascii="Times New Roman" w:hAnsi="Times New Roman"/>
          <w:sz w:val="28"/>
          <w:szCs w:val="28"/>
        </w:rPr>
        <w:t>-</w:t>
      </w:r>
    </w:p>
    <w:p w:rsidR="004114B6" w:rsidRPr="00A02401" w:rsidRDefault="004114B6" w:rsidP="004114B6">
      <w:pPr>
        <w:pStyle w:val="aff9"/>
        <w:tabs>
          <w:tab w:val="left" w:pos="993"/>
        </w:tabs>
        <w:kinsoku w:val="0"/>
        <w:overflowPunct w:val="0"/>
        <w:ind w:left="567"/>
        <w:jc w:val="both"/>
        <w:rPr>
          <w:rFonts w:ascii="Times New Roman" w:hAnsi="Times New Roman"/>
          <w:sz w:val="28"/>
          <w:szCs w:val="28"/>
        </w:rPr>
      </w:pPr>
    </w:p>
    <w:p w:rsidR="004114B6" w:rsidRPr="00A02401" w:rsidRDefault="004114B6" w:rsidP="004114B6">
      <w:pPr>
        <w:pStyle w:val="aff9"/>
        <w:tabs>
          <w:tab w:val="left" w:pos="993"/>
        </w:tabs>
        <w:kinsoku w:val="0"/>
        <w:overflowPunct w:val="0"/>
        <w:ind w:left="567"/>
        <w:jc w:val="both"/>
        <w:rPr>
          <w:rFonts w:ascii="Times New Roman" w:hAnsi="Times New Roman"/>
          <w:sz w:val="28"/>
          <w:szCs w:val="28"/>
        </w:rPr>
      </w:pPr>
    </w:p>
    <w:p w:rsidR="005D607B" w:rsidRPr="00A02401" w:rsidRDefault="005D607B" w:rsidP="004114B6">
      <w:pPr>
        <w:pStyle w:val="aff9"/>
        <w:tabs>
          <w:tab w:val="left" w:pos="993"/>
        </w:tabs>
        <w:kinsoku w:val="0"/>
        <w:overflowPunct w:val="0"/>
        <w:ind w:left="0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дт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вступив</w:t>
      </w:r>
      <w:r w:rsidRPr="00A02401">
        <w:rPr>
          <w:rFonts w:ascii="Times New Roman" w:hAnsi="Times New Roman"/>
          <w:spacing w:val="-3"/>
          <w:sz w:val="28"/>
          <w:szCs w:val="28"/>
        </w:rPr>
        <w:t>ш</w:t>
      </w:r>
      <w:r w:rsidRPr="00A02401">
        <w:rPr>
          <w:rFonts w:ascii="Times New Roman" w:hAnsi="Times New Roman"/>
          <w:sz w:val="28"/>
          <w:szCs w:val="28"/>
        </w:rPr>
        <w:t>ими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нную</w:t>
      </w:r>
      <w:r w:rsidRPr="00A02401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силу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ниями 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нти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и)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х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в,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(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и)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уд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инятие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ядке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1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z w:val="28"/>
          <w:szCs w:val="28"/>
        </w:rPr>
        <w:t>а искл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реорга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когда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и,</w:t>
      </w:r>
      <w:proofErr w:type="gramEnd"/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диняются д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угие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акж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низации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ме п</w:t>
      </w:r>
      <w:r w:rsidRPr="00A02401">
        <w:rPr>
          <w:rFonts w:ascii="Times New Roman" w:hAnsi="Times New Roman"/>
          <w:spacing w:val="-1"/>
          <w:sz w:val="28"/>
          <w:szCs w:val="28"/>
        </w:rPr>
        <w:t>рео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ния)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или</w:t>
      </w:r>
      <w:r w:rsidRPr="00A02401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ликв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инятие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раж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суд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изн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 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и,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 п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ва 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сти 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 xml:space="preserve">ли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ми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</w:t>
      </w:r>
      <w:r w:rsidRPr="00A02401">
        <w:rPr>
          <w:rFonts w:ascii="Times New Roman" w:hAnsi="Times New Roman"/>
          <w:spacing w:val="-3"/>
          <w:sz w:val="28"/>
          <w:szCs w:val="28"/>
        </w:rPr>
        <w:t>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щн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стью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(</w:t>
      </w:r>
      <w:r w:rsidRPr="00A02401">
        <w:rPr>
          <w:rFonts w:ascii="Times New Roman" w:hAnsi="Times New Roman"/>
          <w:spacing w:val="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и)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ми 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тями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иб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льш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стью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1"/>
          <w:sz w:val="28"/>
          <w:szCs w:val="28"/>
        </w:rPr>
        <w:t>ь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ниям,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см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 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льств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lastRenderedPageBreak/>
        <w:t>Р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сси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тствие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и,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орга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ям,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яз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еро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бст</w:t>
      </w:r>
      <w:r w:rsidRPr="00A02401">
        <w:rPr>
          <w:rFonts w:ascii="Times New Roman" w:hAnsi="Times New Roman"/>
          <w:spacing w:val="1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пит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а т</w:t>
      </w:r>
      <w:r w:rsidRPr="00A02401">
        <w:rPr>
          <w:rFonts w:ascii="Times New Roman" w:hAnsi="Times New Roman"/>
          <w:spacing w:val="-1"/>
          <w:sz w:val="28"/>
          <w:szCs w:val="28"/>
        </w:rPr>
        <w:t>акж</w:t>
      </w:r>
      <w:r w:rsidRPr="00A02401">
        <w:rPr>
          <w:rFonts w:ascii="Times New Roman" w:hAnsi="Times New Roman"/>
          <w:sz w:val="28"/>
          <w:szCs w:val="28"/>
        </w:rPr>
        <w:t>е 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стью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лучш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чить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ность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 в 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тствующ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ча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функ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 xml:space="preserve">ий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Гра</w:t>
      </w:r>
      <w:r w:rsidRPr="00A02401">
        <w:rPr>
          <w:rFonts w:ascii="Times New Roman" w:hAnsi="Times New Roman"/>
          <w:sz w:val="28"/>
          <w:szCs w:val="28"/>
        </w:rPr>
        <w:t>ницы 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ны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сти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рг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 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ть изм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ны 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ду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случ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-3"/>
          <w:sz w:val="28"/>
          <w:szCs w:val="28"/>
        </w:rPr>
        <w:t>х</w:t>
      </w:r>
      <w:r w:rsidRPr="00A02401">
        <w:rPr>
          <w:rFonts w:ascii="Times New Roman" w:hAnsi="Times New Roman"/>
          <w:sz w:val="28"/>
          <w:szCs w:val="28"/>
        </w:rPr>
        <w:t>: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дключ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0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бляющ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х</w:t>
      </w:r>
      <w:proofErr w:type="spellEnd"/>
      <w:r w:rsidRPr="00A02401">
        <w:rPr>
          <w:rFonts w:ascii="Times New Roman" w:hAnsi="Times New Roman"/>
          <w:sz w:val="28"/>
          <w:szCs w:val="28"/>
        </w:rPr>
        <w:t xml:space="preserve"> у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к,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или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или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их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тключ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ние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ы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5D607B" w:rsidRPr="00A02401" w:rsidRDefault="005D607B" w:rsidP="00B756C4">
      <w:pPr>
        <w:pStyle w:val="aff9"/>
        <w:numPr>
          <w:ilvl w:val="2"/>
          <w:numId w:val="21"/>
        </w:numPr>
        <w:tabs>
          <w:tab w:val="left" w:pos="993"/>
        </w:tabs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гич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бъ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ие си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изм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ниц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ят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сти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й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ак</w:t>
      </w:r>
      <w:r w:rsidRPr="00A02401">
        <w:rPr>
          <w:rFonts w:ascii="Times New Roman" w:hAnsi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 о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нии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дл</w:t>
      </w:r>
      <w:r w:rsidRPr="00A02401">
        <w:rPr>
          <w:rFonts w:ascii="Times New Roman" w:hAnsi="Times New Roman"/>
          <w:spacing w:val="-1"/>
          <w:sz w:val="28"/>
          <w:szCs w:val="28"/>
        </w:rPr>
        <w:t>ежа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нию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е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ии.</w:t>
      </w: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sz w:val="28"/>
          <w:szCs w:val="28"/>
        </w:rPr>
        <w:tab/>
      </w:r>
      <w:r w:rsidRPr="00A02401">
        <w:rPr>
          <w:rFonts w:ascii="Times New Roman" w:hAnsi="Times New Roman"/>
          <w:sz w:val="28"/>
          <w:szCs w:val="28"/>
        </w:rPr>
        <w:t>В соответствии с вышеперечисленными критериями, МУП «УККР» подх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дит под данные требования.</w:t>
      </w:r>
    </w:p>
    <w:p w:rsidR="005D607B" w:rsidRPr="00A02401" w:rsidRDefault="005D607B" w:rsidP="00B756C4">
      <w:pPr>
        <w:spacing w:after="0" w:line="240" w:lineRule="auto"/>
      </w:pPr>
    </w:p>
    <w:p w:rsidR="00935E2E" w:rsidRPr="00A02401" w:rsidRDefault="00935E2E" w:rsidP="00A41CE3">
      <w:pPr>
        <w:pStyle w:val="2"/>
        <w:numPr>
          <w:ilvl w:val="1"/>
          <w:numId w:val="44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6" w:name="_Toc27492987"/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мац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2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щими</w:t>
      </w:r>
      <w:r w:rsidRPr="00A02401">
        <w:rPr>
          <w:rFonts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ах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исв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ение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уса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ации</w:t>
      </w:r>
      <w:bookmarkEnd w:id="86"/>
    </w:p>
    <w:p w:rsidR="005D607B" w:rsidRPr="00A02401" w:rsidRDefault="005D607B" w:rsidP="00B756C4">
      <w:pPr>
        <w:spacing w:after="0" w:line="240" w:lineRule="auto"/>
      </w:pPr>
    </w:p>
    <w:p w:rsidR="005D607B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нт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ц</w:t>
      </w:r>
      <w:r w:rsidRPr="00A02401">
        <w:rPr>
          <w:rFonts w:ascii="Times New Roman" w:hAnsi="Times New Roman"/>
          <w:sz w:val="28"/>
          <w:szCs w:val="28"/>
        </w:rPr>
        <w:t>ии</w:t>
      </w:r>
      <w:r w:rsidRPr="00A02401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3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исв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туса</w:t>
      </w:r>
      <w:r w:rsidRPr="00A02401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от</w:t>
      </w:r>
      <w:r w:rsidRPr="00A02401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угих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pacing w:val="-3"/>
          <w:sz w:val="28"/>
          <w:szCs w:val="28"/>
        </w:rPr>
        <w:t>ю</w:t>
      </w:r>
      <w:r w:rsidRPr="00A02401">
        <w:rPr>
          <w:rFonts w:ascii="Times New Roman" w:hAnsi="Times New Roman"/>
          <w:sz w:val="28"/>
          <w:szCs w:val="28"/>
        </w:rPr>
        <w:t xml:space="preserve">щих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сту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spacing w:after="0" w:line="240" w:lineRule="auto"/>
      </w:pPr>
    </w:p>
    <w:p w:rsidR="00935E2E" w:rsidRPr="00A02401" w:rsidRDefault="00935E2E" w:rsidP="00A41CE3">
      <w:pPr>
        <w:pStyle w:val="2"/>
        <w:numPr>
          <w:ilvl w:val="1"/>
          <w:numId w:val="44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87" w:name="_Toc27492988"/>
      <w:r w:rsidRPr="00A02401">
        <w:rPr>
          <w:rFonts w:ascii="Times New Roman" w:hAnsi="Times New Roman" w:cs="Times New Roman"/>
          <w:color w:val="auto"/>
          <w:sz w:val="28"/>
          <w:szCs w:val="28"/>
        </w:rPr>
        <w:t>Реес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-1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ащий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ень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1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аций,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щих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до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еме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-2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асп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аницах</w:t>
      </w:r>
      <w:r w:rsidRPr="00A02401">
        <w:rPr>
          <w:rFonts w:ascii="Times New Roman" w:hAnsi="Times New Roman" w:cs="Times New Roman"/>
          <w:color w:val="auto"/>
          <w:spacing w:val="-21"/>
          <w:sz w:val="28"/>
          <w:szCs w:val="28"/>
        </w:rPr>
        <w:t xml:space="preserve"> </w:t>
      </w:r>
      <w:bookmarkEnd w:id="87"/>
      <w:r w:rsidR="003C155F" w:rsidRPr="00A02401">
        <w:rPr>
          <w:rFonts w:ascii="Times New Roman" w:hAnsi="Times New Roman" w:cs="Times New Roman"/>
          <w:color w:val="auto"/>
          <w:sz w:val="28"/>
          <w:szCs w:val="28"/>
        </w:rPr>
        <w:t>п. Тея</w:t>
      </w:r>
    </w:p>
    <w:p w:rsidR="005D607B" w:rsidRPr="00A02401" w:rsidRDefault="005D607B" w:rsidP="00B756C4">
      <w:pPr>
        <w:spacing w:after="0" w:line="240" w:lineRule="auto"/>
      </w:pPr>
    </w:p>
    <w:p w:rsidR="003C155F" w:rsidRPr="00A02401" w:rsidRDefault="005D607B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ее</w:t>
      </w:r>
      <w:r w:rsidRPr="00A02401">
        <w:rPr>
          <w:rFonts w:ascii="Times New Roman" w:hAnsi="Times New Roman"/>
          <w:sz w:val="28"/>
          <w:szCs w:val="28"/>
        </w:rPr>
        <w:t>стр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ржа</w:t>
      </w:r>
      <w:r w:rsidRPr="00A02401">
        <w:rPr>
          <w:rFonts w:ascii="Times New Roman" w:hAnsi="Times New Roman"/>
          <w:sz w:val="28"/>
          <w:szCs w:val="28"/>
        </w:rPr>
        <w:t>щий</w:t>
      </w:r>
      <w:r w:rsidRPr="00A02401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нь</w:t>
      </w:r>
      <w:r w:rsidRPr="00A02401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 xml:space="preserve">их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="00EB6616" w:rsidRPr="00A02401">
        <w:rPr>
          <w:rFonts w:ascii="Times New Roman" w:hAnsi="Times New Roman"/>
          <w:spacing w:val="-1"/>
          <w:sz w:val="28"/>
          <w:szCs w:val="28"/>
        </w:rPr>
        <w:t>-</w:t>
      </w:r>
    </w:p>
    <w:p w:rsidR="003C155F" w:rsidRPr="00A02401" w:rsidRDefault="003C155F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3C155F" w:rsidRPr="00A02401" w:rsidRDefault="003C155F" w:rsidP="00B756C4">
      <w:pPr>
        <w:pStyle w:val="aff9"/>
        <w:kinsoku w:val="0"/>
        <w:overflowPunct w:val="0"/>
        <w:ind w:left="0"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5D607B" w:rsidRPr="00A02401" w:rsidRDefault="005D607B" w:rsidP="00EB6616">
      <w:pPr>
        <w:pStyle w:val="aff9"/>
        <w:kinsoku w:val="0"/>
        <w:overflowPunct w:val="0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proofErr w:type="spellEnd"/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ющих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ниц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х </w:t>
      </w:r>
      <w:r w:rsidR="00591A3F"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/>
          <w:sz w:val="28"/>
          <w:szCs w:val="28"/>
        </w:rPr>
        <w:t xml:space="preserve"> прив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ице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10.5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5D607B" w:rsidRPr="00A02401" w:rsidRDefault="005D607B" w:rsidP="00B756C4">
      <w:pPr>
        <w:kinsoku w:val="0"/>
        <w:overflowPunct w:val="0"/>
        <w:spacing w:after="0" w:line="240" w:lineRule="auto"/>
        <w:ind w:firstLine="567"/>
        <w:rPr>
          <w:sz w:val="28"/>
          <w:szCs w:val="28"/>
        </w:rPr>
      </w:pPr>
    </w:p>
    <w:p w:rsidR="005D607B" w:rsidRPr="00A02401" w:rsidRDefault="005D607B" w:rsidP="00B756C4">
      <w:pPr>
        <w:pStyle w:val="aff9"/>
        <w:tabs>
          <w:tab w:val="left" w:pos="1701"/>
        </w:tabs>
        <w:kinsoku w:val="0"/>
        <w:overflowPunct w:val="0"/>
        <w:ind w:left="0"/>
        <w:jc w:val="right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блица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10.5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z w:val="28"/>
          <w:szCs w:val="28"/>
        </w:rPr>
        <w:tab/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ее</w:t>
      </w:r>
      <w:r w:rsidRPr="00A02401">
        <w:rPr>
          <w:rFonts w:ascii="Times New Roman" w:hAnsi="Times New Roman"/>
          <w:sz w:val="28"/>
          <w:szCs w:val="28"/>
        </w:rPr>
        <w:t>стр 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ержа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нь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жа</w:t>
      </w:r>
      <w:r w:rsidRPr="00A02401">
        <w:rPr>
          <w:rFonts w:ascii="Times New Roman" w:hAnsi="Times New Roman"/>
          <w:sz w:val="28"/>
          <w:szCs w:val="28"/>
        </w:rPr>
        <w:t xml:space="preserve">ющих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ющих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аж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1"/>
          <w:sz w:val="28"/>
          <w:szCs w:val="28"/>
        </w:rPr>
        <w:t>ж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</w:t>
      </w:r>
    </w:p>
    <w:tbl>
      <w:tblPr>
        <w:tblW w:w="0" w:type="auto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4761"/>
        <w:gridCol w:w="4119"/>
      </w:tblGrid>
      <w:tr w:rsidR="005D607B" w:rsidRPr="00A02401" w:rsidTr="0038595F">
        <w:trPr>
          <w:trHeight w:hRule="exact" w:val="61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07B" w:rsidRPr="00A02401" w:rsidRDefault="005D607B" w:rsidP="00B756C4">
            <w:pPr>
              <w:pStyle w:val="TableParagraph"/>
              <w:kinsoku w:val="0"/>
              <w:overflowPunct w:val="0"/>
              <w:jc w:val="center"/>
            </w:pPr>
            <w:r w:rsidRPr="00A02401">
              <w:t xml:space="preserve">№  </w:t>
            </w:r>
            <w:proofErr w:type="spellStart"/>
            <w:proofErr w:type="gramStart"/>
            <w:r w:rsidRPr="00A02401">
              <w:t>п</w:t>
            </w:r>
            <w:proofErr w:type="spellEnd"/>
            <w:proofErr w:type="gramEnd"/>
            <w:r w:rsidRPr="00A02401">
              <w:t>/</w:t>
            </w:r>
            <w:proofErr w:type="spellStart"/>
            <w:r w:rsidRPr="00A02401">
              <w:t>п</w:t>
            </w:r>
            <w:proofErr w:type="spellEnd"/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07B" w:rsidRPr="00A02401" w:rsidRDefault="005D607B" w:rsidP="00B756C4">
            <w:pPr>
              <w:pStyle w:val="TableParagraph"/>
              <w:kinsoku w:val="0"/>
              <w:overflowPunct w:val="0"/>
              <w:jc w:val="center"/>
            </w:pPr>
            <w:r w:rsidRPr="00A02401">
              <w:rPr>
                <w:spacing w:val="-1"/>
              </w:rPr>
              <w:t>Н</w:t>
            </w:r>
            <w:r w:rsidRPr="00A02401">
              <w:t>а</w:t>
            </w:r>
            <w:r w:rsidRPr="00A02401">
              <w:rPr>
                <w:spacing w:val="-1"/>
              </w:rPr>
              <w:t>и</w:t>
            </w:r>
            <w:r w:rsidRPr="00A02401">
              <w:t>ме</w:t>
            </w:r>
            <w:r w:rsidRPr="00A02401">
              <w:rPr>
                <w:spacing w:val="1"/>
              </w:rPr>
              <w:t>н</w:t>
            </w:r>
            <w:r w:rsidRPr="00A02401">
              <w:t>ов</w:t>
            </w:r>
            <w:r w:rsidRPr="00A02401">
              <w:rPr>
                <w:spacing w:val="-3"/>
              </w:rPr>
              <w:t>а</w:t>
            </w:r>
            <w:r w:rsidRPr="00A02401">
              <w:rPr>
                <w:spacing w:val="1"/>
              </w:rPr>
              <w:t>н</w:t>
            </w:r>
            <w:r w:rsidRPr="00A02401">
              <w:rPr>
                <w:spacing w:val="-1"/>
              </w:rPr>
              <w:t>и</w:t>
            </w:r>
            <w:r w:rsidRPr="00A02401">
              <w:t xml:space="preserve">е </w:t>
            </w:r>
            <w:r w:rsidRPr="00A02401">
              <w:rPr>
                <w:spacing w:val="-3"/>
              </w:rPr>
              <w:t>о</w:t>
            </w:r>
            <w:r w:rsidRPr="00A02401">
              <w:t>р</w:t>
            </w:r>
            <w:r w:rsidRPr="00A02401">
              <w:rPr>
                <w:spacing w:val="1"/>
              </w:rPr>
              <w:t>г</w:t>
            </w:r>
            <w:r w:rsidRPr="00A02401">
              <w:rPr>
                <w:spacing w:val="-3"/>
              </w:rPr>
              <w:t>а</w:t>
            </w:r>
            <w:r w:rsidRPr="00A02401">
              <w:rPr>
                <w:spacing w:val="1"/>
              </w:rPr>
              <w:t>н</w:t>
            </w:r>
            <w:r w:rsidRPr="00A02401">
              <w:rPr>
                <w:spacing w:val="-1"/>
              </w:rPr>
              <w:t>и</w:t>
            </w:r>
            <w:r w:rsidRPr="00A02401">
              <w:rPr>
                <w:spacing w:val="1"/>
              </w:rPr>
              <w:t>з</w:t>
            </w:r>
            <w:r w:rsidRPr="00A02401">
              <w:t>а</w:t>
            </w:r>
            <w:r w:rsidRPr="00A02401">
              <w:rPr>
                <w:spacing w:val="-1"/>
              </w:rPr>
              <w:t>ци</w:t>
            </w:r>
            <w:r w:rsidRPr="00A02401">
              <w:t>и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07B" w:rsidRPr="00A02401" w:rsidRDefault="005D607B" w:rsidP="00B756C4">
            <w:pPr>
              <w:pStyle w:val="TableParagraph"/>
              <w:kinsoku w:val="0"/>
              <w:overflowPunct w:val="0"/>
              <w:jc w:val="center"/>
            </w:pPr>
            <w:r w:rsidRPr="00A02401">
              <w:rPr>
                <w:spacing w:val="-1"/>
              </w:rPr>
              <w:t>Н</w:t>
            </w:r>
            <w:r w:rsidRPr="00A02401">
              <w:t>а</w:t>
            </w:r>
            <w:r w:rsidRPr="00A02401">
              <w:rPr>
                <w:spacing w:val="-1"/>
              </w:rPr>
              <w:t>и</w:t>
            </w:r>
            <w:r w:rsidRPr="00A02401">
              <w:t>ме</w:t>
            </w:r>
            <w:r w:rsidRPr="00A02401">
              <w:rPr>
                <w:spacing w:val="1"/>
              </w:rPr>
              <w:t>н</w:t>
            </w:r>
            <w:r w:rsidRPr="00A02401">
              <w:t>ов</w:t>
            </w:r>
            <w:r w:rsidRPr="00A02401">
              <w:rPr>
                <w:spacing w:val="-3"/>
              </w:rPr>
              <w:t>а</w:t>
            </w:r>
            <w:r w:rsidRPr="00A02401">
              <w:rPr>
                <w:spacing w:val="1"/>
              </w:rPr>
              <w:t>н</w:t>
            </w:r>
            <w:r w:rsidRPr="00A02401">
              <w:rPr>
                <w:spacing w:val="-1"/>
              </w:rPr>
              <w:t>и</w:t>
            </w:r>
            <w:r w:rsidRPr="00A02401">
              <w:t xml:space="preserve">е </w:t>
            </w:r>
            <w:r w:rsidRPr="00A02401">
              <w:rPr>
                <w:spacing w:val="-1"/>
              </w:rPr>
              <w:t>системы теплоснабж</w:t>
            </w:r>
            <w:r w:rsidRPr="00A02401">
              <w:rPr>
                <w:spacing w:val="-1"/>
              </w:rPr>
              <w:t>е</w:t>
            </w:r>
            <w:r w:rsidRPr="00A02401">
              <w:rPr>
                <w:spacing w:val="-1"/>
              </w:rPr>
              <w:t>ния</w:t>
            </w:r>
          </w:p>
        </w:tc>
      </w:tr>
      <w:tr w:rsidR="005D607B" w:rsidRPr="00A02401" w:rsidTr="0038595F">
        <w:trPr>
          <w:trHeight w:hRule="exact" w:val="121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07B" w:rsidRPr="00A02401" w:rsidRDefault="005D607B" w:rsidP="00B756C4">
            <w:pPr>
              <w:pStyle w:val="TableParagraph"/>
              <w:kinsoku w:val="0"/>
              <w:overflowPunct w:val="0"/>
              <w:jc w:val="center"/>
            </w:pPr>
            <w:r w:rsidRPr="00A02401">
              <w:t>1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07B" w:rsidRPr="00A02401" w:rsidRDefault="005D607B" w:rsidP="00B756C4">
            <w:pPr>
              <w:pStyle w:val="TableParagraph"/>
              <w:kinsoku w:val="0"/>
              <w:overflowPunct w:val="0"/>
              <w:jc w:val="center"/>
            </w:pPr>
            <w:r w:rsidRPr="00A02401">
              <w:rPr>
                <w:sz w:val="28"/>
                <w:szCs w:val="28"/>
              </w:rPr>
              <w:t>МУП «УККР»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07B" w:rsidRPr="00A02401" w:rsidRDefault="005D607B" w:rsidP="00B756C4">
            <w:pPr>
              <w:pStyle w:val="TableParagraph"/>
              <w:kinsoku w:val="0"/>
              <w:overflowPunct w:val="0"/>
              <w:jc w:val="center"/>
            </w:pPr>
            <w:r w:rsidRPr="00A02401">
              <w:t>Централизованная система теплосна</w:t>
            </w:r>
            <w:r w:rsidRPr="00A02401">
              <w:t>б</w:t>
            </w:r>
            <w:r w:rsidRPr="00A02401">
              <w:t xml:space="preserve">жения </w:t>
            </w:r>
            <w:r w:rsidR="00591A3F" w:rsidRPr="00A02401">
              <w:t>п. Новая Калами</w:t>
            </w:r>
          </w:p>
        </w:tc>
      </w:tr>
    </w:tbl>
    <w:p w:rsidR="005D607B" w:rsidRPr="00A02401" w:rsidRDefault="005D607B" w:rsidP="00B756C4">
      <w:pPr>
        <w:spacing w:after="0" w:line="240" w:lineRule="auto"/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bookmarkStart w:id="88" w:name="_Toc27492989"/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A41CE3"/>
    <w:p w:rsidR="00935E2E" w:rsidRPr="00A02401" w:rsidRDefault="00935E2E" w:rsidP="00960EBA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A02401">
        <w:rPr>
          <w:rFonts w:ascii="Times New Roman" w:hAnsi="Times New Roman" w:cs="Times New Roman"/>
          <w:color w:val="auto"/>
        </w:rPr>
        <w:t>РАЗДЕЛ 11. РЕШЕНИЯ О РАСПРЕДЕЛЕНИИ ТЕПЛОВОЙ НАГРУЗКИ МЕЖДУ ИСТОЧНИКАМИ ТЕПЛОВОЙ ЭНЕРГИИ</w:t>
      </w:r>
      <w:bookmarkEnd w:id="88"/>
    </w:p>
    <w:p w:rsidR="00935E2E" w:rsidRPr="00A02401" w:rsidRDefault="00935E2E" w:rsidP="00960EBA"/>
    <w:p w:rsidR="00CD2E81" w:rsidRPr="00A02401" w:rsidRDefault="00CD2E81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 xml:space="preserve">В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теплоснабжение потребителей осуществляется от одного централизованного источника тепловой энергии –</w:t>
      </w:r>
      <w:r w:rsidR="005912B6"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котельная по ул. </w:t>
      </w:r>
      <w:r w:rsidR="0037591B" w:rsidRPr="00A02401">
        <w:rPr>
          <w:rFonts w:ascii="Times New Roman" w:hAnsi="Times New Roman"/>
          <w:sz w:val="28"/>
          <w:szCs w:val="28"/>
        </w:rPr>
        <w:t>Механическая, 1</w:t>
      </w:r>
      <w:r w:rsidRPr="00A02401">
        <w:rPr>
          <w:rFonts w:ascii="Times New Roman" w:hAnsi="Times New Roman"/>
          <w:sz w:val="28"/>
          <w:szCs w:val="28"/>
        </w:rPr>
        <w:t>, следовательно, в</w:t>
      </w:r>
      <w:r w:rsidRPr="00A02401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кту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ме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данный </w:t>
      </w:r>
      <w:r w:rsidRPr="00A02401">
        <w:rPr>
          <w:rFonts w:ascii="Times New Roman" w:hAnsi="Times New Roman"/>
          <w:sz w:val="28"/>
          <w:szCs w:val="28"/>
        </w:rPr>
        <w:t>раздел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,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рера</w:t>
      </w:r>
      <w:r w:rsidRPr="00A02401">
        <w:rPr>
          <w:rFonts w:ascii="Times New Roman" w:hAnsi="Times New Roman"/>
          <w:sz w:val="28"/>
          <w:szCs w:val="28"/>
        </w:rPr>
        <w:t>сп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узки м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ду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z w:val="28"/>
          <w:szCs w:val="28"/>
        </w:rPr>
        <w:t>ник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>, не разрабатывался.</w:t>
      </w: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960EBA">
      <w:pPr>
        <w:pStyle w:val="aff9"/>
        <w:kinsoku w:val="0"/>
        <w:overflowPunct w:val="0"/>
        <w:ind w:left="0" w:firstLine="566"/>
        <w:jc w:val="both"/>
        <w:rPr>
          <w:rFonts w:ascii="Times New Roman" w:hAnsi="Times New Roman"/>
          <w:sz w:val="28"/>
          <w:szCs w:val="28"/>
        </w:rPr>
      </w:pPr>
    </w:p>
    <w:p w:rsidR="003C155F" w:rsidRPr="00A02401" w:rsidRDefault="003C155F" w:rsidP="00CD2E8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bookmarkStart w:id="89" w:name="_Toc27492990"/>
    </w:p>
    <w:p w:rsidR="00935E2E" w:rsidRPr="00A02401" w:rsidRDefault="00935E2E" w:rsidP="00CD2E81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A02401">
        <w:rPr>
          <w:rFonts w:ascii="Times New Roman" w:hAnsi="Times New Roman" w:cs="Times New Roman"/>
          <w:color w:val="auto"/>
        </w:rPr>
        <w:t>РАЗДЕЛ 12. РЕШЕНИЯ ПО БЕСХОЗНЫМ ТЕПЛОВЫМ СЕТЯМ</w:t>
      </w:r>
      <w:bookmarkEnd w:id="89"/>
    </w:p>
    <w:p w:rsidR="00CD2E81" w:rsidRPr="00A02401" w:rsidRDefault="00CD2E81" w:rsidP="00CD2E8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2E81" w:rsidRPr="00A02401" w:rsidRDefault="00CD2E81" w:rsidP="00CD2E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В соответствии со статьей 15, п. 6 Федерального закона от 27 июля 2010 года № 190-ФЗ: </w:t>
      </w:r>
      <w:proofErr w:type="gramStart"/>
      <w:r w:rsidRPr="00A02401">
        <w:rPr>
          <w:rFonts w:ascii="Times New Roman" w:eastAsia="TimesNewRoman" w:hAnsi="Times New Roman" w:cs="Times New Roman"/>
          <w:sz w:val="28"/>
          <w:szCs w:val="28"/>
        </w:rPr>
        <w:t>«В случае выявления бесхозяйных тепловых сетей (тепловых сетей, не имеющих эксплуатирующей организации) орган местного самоуправления пос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е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</w:t>
      </w:r>
      <w:proofErr w:type="spellStart"/>
      <w:r w:rsidRPr="00A02401">
        <w:rPr>
          <w:rFonts w:ascii="Times New Roman" w:eastAsia="TimesNewRoman" w:hAnsi="Times New Roman" w:cs="Times New Roman"/>
          <w:sz w:val="28"/>
          <w:szCs w:val="28"/>
        </w:rPr>
        <w:t>теплосетевую</w:t>
      </w:r>
      <w:proofErr w:type="spellEnd"/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 организацию, тепловые сети которой непосредственно соединены с указанными бесхозяйными тепловыми сетями, или единую тепл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о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снабжающую организацию в системе теплоснабжения, в которую входят</w:t>
      </w:r>
      <w:proofErr w:type="gramEnd"/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 указа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н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ные бесхозяйные тепловые сети и </w:t>
      </w:r>
      <w:proofErr w:type="gramStart"/>
      <w:r w:rsidRPr="00A02401">
        <w:rPr>
          <w:rFonts w:ascii="Times New Roman" w:eastAsia="TimesNewRoman" w:hAnsi="Times New Roman" w:cs="Times New Roman"/>
          <w:sz w:val="28"/>
          <w:szCs w:val="28"/>
        </w:rPr>
        <w:t>которая</w:t>
      </w:r>
      <w:proofErr w:type="gramEnd"/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 осуществляет содержание и обслуж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и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вание указанных бесхозяйных тепловых сетей. Орган регулирования обязан 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lastRenderedPageBreak/>
        <w:t>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 w:rsidR="00CD2E81" w:rsidRPr="00A02401" w:rsidRDefault="00CD2E81" w:rsidP="00CD2E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Принятие на учет </w:t>
      </w:r>
      <w:r w:rsidRPr="00A02401">
        <w:rPr>
          <w:rFonts w:ascii="Times New Roman" w:hAnsi="Times New Roman" w:cs="Times New Roman"/>
          <w:sz w:val="28"/>
          <w:szCs w:val="28"/>
        </w:rPr>
        <w:t xml:space="preserve">МУП «УККР» 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бесхозяйных тепловых сетей (тепловых с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е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тей, не имеющих эксплуатирующей организации) должно осуществляется на о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с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новании постановления Правительства РФ от 17.09.2003г. №580.</w:t>
      </w:r>
    </w:p>
    <w:p w:rsidR="00CD2E81" w:rsidRPr="00A02401" w:rsidRDefault="00CD2E81" w:rsidP="00CD2E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На </w:t>
      </w:r>
      <w:r w:rsidR="00EB6616" w:rsidRPr="00A02401">
        <w:rPr>
          <w:rFonts w:ascii="Times New Roman" w:eastAsia="TimesNewRoman" w:hAnsi="Times New Roman" w:cs="Times New Roman"/>
          <w:sz w:val="28"/>
          <w:szCs w:val="28"/>
        </w:rPr>
        <w:t>момент актуализации схемы теплоснабжения,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 бесхозяйных участков те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>п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ловых сетей в </w:t>
      </w:r>
      <w:r w:rsidR="00591A3F" w:rsidRPr="00A02401">
        <w:rPr>
          <w:rFonts w:ascii="Times New Roman" w:eastAsia="TimesNewRoman" w:hAnsi="Times New Roman" w:cs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eastAsia="TimesNewRoman" w:hAnsi="Times New Roman" w:cs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eastAsia="TimesNewRoman" w:hAnsi="Times New Roman" w:cs="Times New Roman"/>
          <w:sz w:val="28"/>
          <w:szCs w:val="28"/>
        </w:rPr>
        <w:t xml:space="preserve"> Калами</w:t>
      </w:r>
      <w:r w:rsidR="00EB6616" w:rsidRPr="00A02401">
        <w:rPr>
          <w:rFonts w:ascii="Times New Roman" w:eastAsia="TimesNewRoman" w:hAnsi="Times New Roman" w:cs="Times New Roman"/>
          <w:sz w:val="28"/>
          <w:szCs w:val="28"/>
        </w:rPr>
        <w:t>, не</w:t>
      </w:r>
      <w:r w:rsidRPr="00A02401">
        <w:rPr>
          <w:rFonts w:ascii="Times New Roman" w:eastAsia="TimesNewRoman" w:hAnsi="Times New Roman" w:cs="Times New Roman"/>
          <w:sz w:val="28"/>
          <w:szCs w:val="28"/>
        </w:rPr>
        <w:t xml:space="preserve"> выявлено.</w:t>
      </w:r>
    </w:p>
    <w:p w:rsidR="00A41CE3" w:rsidRPr="00A02401" w:rsidRDefault="00A41CE3" w:rsidP="004114B6">
      <w:pPr>
        <w:pStyle w:val="10"/>
        <w:spacing w:before="0" w:line="240" w:lineRule="auto"/>
        <w:contextualSpacing/>
        <w:jc w:val="both"/>
        <w:rPr>
          <w:rFonts w:ascii="Times New Roman" w:hAnsi="Times New Roman" w:cs="Times New Roman"/>
          <w:color w:val="auto"/>
        </w:rPr>
      </w:pPr>
      <w:bookmarkStart w:id="90" w:name="_Toc27492991"/>
    </w:p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A41CE3" w:rsidRPr="00A02401" w:rsidRDefault="00A41CE3" w:rsidP="00A41CE3"/>
    <w:p w:rsidR="00935E2E" w:rsidRPr="00A02401" w:rsidRDefault="00935E2E" w:rsidP="004114B6">
      <w:pPr>
        <w:pStyle w:val="10"/>
        <w:spacing w:before="0" w:line="240" w:lineRule="auto"/>
        <w:contextualSpacing/>
        <w:jc w:val="both"/>
        <w:rPr>
          <w:rFonts w:ascii="Times New Roman" w:hAnsi="Times New Roman" w:cs="Times New Roman"/>
          <w:color w:val="auto"/>
        </w:rPr>
      </w:pPr>
      <w:r w:rsidRPr="00A02401">
        <w:rPr>
          <w:rFonts w:ascii="Times New Roman" w:hAnsi="Times New Roman" w:cs="Times New Roman"/>
          <w:color w:val="auto"/>
        </w:rPr>
        <w:t>РАЗДЕЛ 13. СИНХРОНИЗАЦИЯ СХЕМЫ ТЕПЛОСНАБЖЕНИЯ СО СХ</w:t>
      </w:r>
      <w:r w:rsidRPr="00A02401">
        <w:rPr>
          <w:rFonts w:ascii="Times New Roman" w:hAnsi="Times New Roman" w:cs="Times New Roman"/>
          <w:color w:val="auto"/>
        </w:rPr>
        <w:t>Е</w:t>
      </w:r>
      <w:r w:rsidRPr="00A02401">
        <w:rPr>
          <w:rFonts w:ascii="Times New Roman" w:hAnsi="Times New Roman" w:cs="Times New Roman"/>
          <w:color w:val="auto"/>
        </w:rPr>
        <w:t>МОЙ ГАЗОСНАБЖЕНИЯ И ГАЗИФИКАЦИИ СУБЪЕКТА РОССИЙСКОЙ ФЕДЕРАЦИИ И (ИЛИ</w:t>
      </w:r>
      <w:r w:rsidR="009E3480" w:rsidRPr="00A02401">
        <w:rPr>
          <w:rFonts w:ascii="Times New Roman" w:hAnsi="Times New Roman" w:cs="Times New Roman"/>
          <w:color w:val="auto"/>
        </w:rPr>
        <w:t>)</w:t>
      </w:r>
      <w:r w:rsidRPr="00A02401">
        <w:rPr>
          <w:rFonts w:ascii="Times New Roman" w:hAnsi="Times New Roman" w:cs="Times New Roman"/>
          <w:color w:val="auto"/>
        </w:rPr>
        <w:t xml:space="preserve"> ПОСЕЛЕНИЯ, СХЕМОЙ И ПРОГРАММОЙ РА</w:t>
      </w:r>
      <w:r w:rsidRPr="00A02401">
        <w:rPr>
          <w:rFonts w:ascii="Times New Roman" w:hAnsi="Times New Roman" w:cs="Times New Roman"/>
          <w:color w:val="auto"/>
        </w:rPr>
        <w:t>З</w:t>
      </w:r>
      <w:r w:rsidRPr="00A02401">
        <w:rPr>
          <w:rFonts w:ascii="Times New Roman" w:hAnsi="Times New Roman" w:cs="Times New Roman"/>
          <w:color w:val="auto"/>
        </w:rPr>
        <w:t xml:space="preserve">ВИТИЯ ЭЛЕКТРОЭНЕРГЕТИКИ, А ТАКЖЕ СО СХЕМОЙ </w:t>
      </w:r>
      <w:r w:rsidR="00203C08" w:rsidRPr="00A02401">
        <w:rPr>
          <w:rFonts w:ascii="Times New Roman" w:hAnsi="Times New Roman" w:cs="Times New Roman"/>
          <w:color w:val="auto"/>
        </w:rPr>
        <w:t>ВОДОСНА</w:t>
      </w:r>
      <w:r w:rsidR="00203C08" w:rsidRPr="00A02401">
        <w:rPr>
          <w:rFonts w:ascii="Times New Roman" w:hAnsi="Times New Roman" w:cs="Times New Roman"/>
          <w:color w:val="auto"/>
        </w:rPr>
        <w:t>Б</w:t>
      </w:r>
      <w:r w:rsidR="00203C08" w:rsidRPr="00A02401">
        <w:rPr>
          <w:rFonts w:ascii="Times New Roman" w:hAnsi="Times New Roman" w:cs="Times New Roman"/>
          <w:color w:val="auto"/>
        </w:rPr>
        <w:t>ЖЕНИЯ И ВОДООТВЕДЕНИЯ ПОСЕЛЕНИЯ, ГОРОДСКОГО ОКРУГА, ГОРОДА ФЕДЕРАЛЬНОГО ЗНАЧЕНИЯ</w:t>
      </w:r>
      <w:bookmarkEnd w:id="90"/>
    </w:p>
    <w:p w:rsidR="00203C08" w:rsidRPr="00A02401" w:rsidRDefault="00203C08" w:rsidP="00A41CE3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203C08" w:rsidRPr="00A02401" w:rsidRDefault="00203C08" w:rsidP="00A41CE3">
      <w:pPr>
        <w:pStyle w:val="2"/>
        <w:numPr>
          <w:ilvl w:val="1"/>
          <w:numId w:val="45"/>
        </w:numPr>
        <w:spacing w:before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1" w:name="_Toc27492992"/>
      <w:r w:rsidRPr="00A02401">
        <w:rPr>
          <w:rFonts w:ascii="Times New Roman" w:hAnsi="Times New Roman" w:cs="Times New Roman"/>
          <w:color w:val="auto"/>
          <w:sz w:val="28"/>
          <w:szCs w:val="28"/>
        </w:rPr>
        <w:lastRenderedPageBreak/>
        <w:t>Описание решений (на основе утвержденной региональной (межреги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  <w:bookmarkEnd w:id="91"/>
    </w:p>
    <w:p w:rsidR="00CD2E81" w:rsidRPr="00A02401" w:rsidRDefault="00CD2E81" w:rsidP="004114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2E81" w:rsidRPr="00A02401" w:rsidRDefault="00CD2E81" w:rsidP="004114B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 xml:space="preserve">Региональная программа газификации жилищно-коммунального хозяйства по Красноярскому краю на сегодняшний день не разработана, в связи с этим, в рамках настоящей актуализации схемы теплоснабжения </w:t>
      </w:r>
      <w:r w:rsidR="00591A3F" w:rsidRPr="00A02401">
        <w:rPr>
          <w:rFonts w:ascii="Times New Roman" w:hAnsi="Times New Roman" w:cs="Times New Roman"/>
          <w:sz w:val="28"/>
          <w:szCs w:val="28"/>
        </w:rPr>
        <w:t>п. Новая Калами</w:t>
      </w:r>
      <w:r w:rsidRPr="00A02401">
        <w:rPr>
          <w:rFonts w:ascii="Times New Roman" w:hAnsi="Times New Roman" w:cs="Times New Roman"/>
          <w:sz w:val="28"/>
          <w:szCs w:val="28"/>
        </w:rPr>
        <w:t xml:space="preserve"> данный вопрос не рассматривался.</w:t>
      </w:r>
    </w:p>
    <w:p w:rsidR="00CD2E81" w:rsidRPr="00A02401" w:rsidRDefault="00CD2E81" w:rsidP="004114B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3C08" w:rsidRPr="00A02401" w:rsidRDefault="00203C08" w:rsidP="00A41CE3">
      <w:pPr>
        <w:pStyle w:val="2"/>
        <w:numPr>
          <w:ilvl w:val="1"/>
          <w:numId w:val="45"/>
        </w:numPr>
        <w:spacing w:before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2" w:name="_Toc27492993"/>
      <w:r w:rsidRPr="00A02401">
        <w:rPr>
          <w:rFonts w:ascii="Times New Roman" w:hAnsi="Times New Roman" w:cs="Times New Roman"/>
          <w:color w:val="auto"/>
          <w:sz w:val="28"/>
          <w:szCs w:val="28"/>
        </w:rPr>
        <w:t>Описание</w:t>
      </w:r>
      <w:r w:rsidRPr="00A0240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бл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ц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ии</w:t>
      </w:r>
      <w:r w:rsidRPr="00A0240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зо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ии</w:t>
      </w:r>
      <w:bookmarkEnd w:id="92"/>
      <w:proofErr w:type="gramEnd"/>
    </w:p>
    <w:p w:rsidR="00CD2E81" w:rsidRPr="00A02401" w:rsidRDefault="00CD2E81" w:rsidP="004114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2E81" w:rsidRPr="00A02401" w:rsidRDefault="00CD2E81" w:rsidP="004114B6">
      <w:pPr>
        <w:pStyle w:val="aff9"/>
        <w:kinsoku w:val="0"/>
        <w:overflowPunct w:val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ящ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мя</w:t>
      </w:r>
      <w:r w:rsidRPr="00A0240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12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ствля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тся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ду исп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льз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ия на централиз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ванном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2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тве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ва -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нефть.</w:t>
      </w:r>
    </w:p>
    <w:p w:rsidR="00CD2E81" w:rsidRPr="00A02401" w:rsidRDefault="00CD2E81" w:rsidP="004114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3C08" w:rsidRPr="00A02401" w:rsidRDefault="00203C08" w:rsidP="00A41CE3">
      <w:pPr>
        <w:pStyle w:val="2"/>
        <w:numPr>
          <w:ilvl w:val="1"/>
          <w:numId w:val="45"/>
        </w:numPr>
        <w:spacing w:before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3" w:name="_Toc27492994"/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корр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2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вер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е)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й)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аммы</w:t>
      </w:r>
      <w:r w:rsidRPr="00A0240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1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ищн</w:t>
      </w:r>
      <w:proofErr w:type="gramStart"/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proofErr w:type="spellEnd"/>
      <w:r w:rsidRPr="00A02401">
        <w:rPr>
          <w:rFonts w:ascii="Times New Roman" w:hAnsi="Times New Roman" w:cs="Times New Roman"/>
          <w:color w:val="auto"/>
          <w:sz w:val="28"/>
          <w:szCs w:val="28"/>
        </w:rPr>
        <w:t>-</w:t>
      </w:r>
      <w:proofErr w:type="gramEnd"/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мм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ва,</w:t>
      </w:r>
      <w:r w:rsidRPr="00A02401">
        <w:rPr>
          <w:rFonts w:ascii="Times New Roman" w:hAnsi="Times New Roman" w:cs="Times New Roman"/>
          <w:color w:val="auto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ш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аций</w:t>
      </w:r>
      <w:r w:rsidRPr="00A02401">
        <w:rPr>
          <w:rFonts w:ascii="Times New Roman" w:hAnsi="Times New Roman" w:cs="Times New Roman"/>
          <w:color w:val="auto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еспе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ванн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аммы</w:t>
      </w:r>
      <w:r w:rsidRPr="00A02401">
        <w:rPr>
          <w:rFonts w:ascii="Times New Roman" w:hAnsi="Times New Roman" w:cs="Times New Roman"/>
          <w:color w:val="auto"/>
          <w:spacing w:val="3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A02401">
        <w:rPr>
          <w:rFonts w:ascii="Times New Roman" w:hAnsi="Times New Roman" w:cs="Times New Roman"/>
          <w:color w:val="auto"/>
          <w:spacing w:val="3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схеме</w:t>
      </w:r>
      <w:r w:rsidRPr="00A02401">
        <w:rPr>
          <w:rFonts w:ascii="Times New Roman" w:hAnsi="Times New Roman" w:cs="Times New Roman"/>
          <w:color w:val="auto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ешен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A02401">
        <w:rPr>
          <w:rFonts w:ascii="Times New Roman" w:hAnsi="Times New Roman" w:cs="Times New Roman"/>
          <w:color w:val="auto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ии</w:t>
      </w:r>
      <w:r w:rsidRPr="00A02401">
        <w:rPr>
          <w:rFonts w:ascii="Times New Roman" w:hAnsi="Times New Roman" w:cs="Times New Roman"/>
          <w:color w:val="auto"/>
          <w:spacing w:val="-1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A02401">
        <w:rPr>
          <w:rFonts w:ascii="Times New Roman" w:hAnsi="Times New Roman" w:cs="Times New Roman"/>
          <w:color w:val="auto"/>
          <w:spacing w:val="-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bookmarkEnd w:id="93"/>
    </w:p>
    <w:p w:rsidR="00CD2E81" w:rsidRPr="00A02401" w:rsidRDefault="00CD2E81" w:rsidP="004114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2E81" w:rsidRPr="00A02401" w:rsidRDefault="00CD2E81" w:rsidP="004114B6">
      <w:pPr>
        <w:pStyle w:val="aff9"/>
        <w:kinsoku w:val="0"/>
        <w:overflowPunct w:val="0"/>
        <w:ind w:left="40" w:firstLine="527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Про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ммы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зифик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-к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ммун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</w:t>
      </w:r>
      <w:r w:rsidRPr="00A02401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зя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шл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4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 xml:space="preserve">х 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ций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для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="00591A3F" w:rsidRPr="00A02401">
        <w:rPr>
          <w:rFonts w:ascii="Times New Roman" w:hAnsi="Times New Roman"/>
          <w:sz w:val="28"/>
          <w:szCs w:val="28"/>
        </w:rPr>
        <w:t xml:space="preserve">п. Новая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Калами</w:t>
      </w:r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</w:t>
      </w:r>
      <w:proofErr w:type="gramEnd"/>
      <w:r w:rsidRPr="00A02401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уют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 xml:space="preserve">я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ться в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ду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тсут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твия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димост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960EBA" w:rsidRPr="00A02401" w:rsidRDefault="00960EBA" w:rsidP="004114B6">
      <w:pPr>
        <w:pStyle w:val="aff9"/>
        <w:kinsoku w:val="0"/>
        <w:overflowPunct w:val="0"/>
        <w:ind w:left="40" w:firstLine="527"/>
        <w:contextualSpacing/>
        <w:jc w:val="both"/>
        <w:rPr>
          <w:rFonts w:ascii="Times New Roman" w:hAnsi="Times New Roman"/>
          <w:sz w:val="28"/>
          <w:szCs w:val="28"/>
        </w:rPr>
      </w:pPr>
    </w:p>
    <w:p w:rsidR="00203C08" w:rsidRPr="00A02401" w:rsidRDefault="00203C08" w:rsidP="00A41CE3">
      <w:pPr>
        <w:pStyle w:val="2"/>
        <w:numPr>
          <w:ilvl w:val="1"/>
          <w:numId w:val="45"/>
        </w:numPr>
        <w:spacing w:before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4" w:name="_Toc27492995"/>
      <w:proofErr w:type="gramStart"/>
      <w:r w:rsidRPr="00A02401">
        <w:rPr>
          <w:rFonts w:ascii="Times New Roman" w:hAnsi="Times New Roman" w:cs="Times New Roman"/>
          <w:color w:val="auto"/>
          <w:sz w:val="28"/>
          <w:szCs w:val="28"/>
        </w:rPr>
        <w:t>Описание</w:t>
      </w:r>
      <w:r w:rsidRPr="00A02401">
        <w:rPr>
          <w:rFonts w:ascii="Times New Roman" w:hAnsi="Times New Roman" w:cs="Times New Roman"/>
          <w:color w:val="auto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ешений</w:t>
      </w:r>
      <w:r w:rsidRPr="00A02401">
        <w:rPr>
          <w:rFonts w:ascii="Times New Roman" w:hAnsi="Times New Roman" w:cs="Times New Roman"/>
          <w:color w:val="auto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(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ваем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ений 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1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сх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мы</w:t>
      </w:r>
      <w:r w:rsidRPr="00A02401">
        <w:rPr>
          <w:rFonts w:ascii="Times New Roman" w:hAnsi="Times New Roman" w:cs="Times New Roman"/>
          <w:color w:val="auto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аммы</w:t>
      </w:r>
      <w:r w:rsidRPr="00A02401">
        <w:rPr>
          <w:rFonts w:ascii="Times New Roman" w:hAnsi="Times New Roman" w:cs="Times New Roman"/>
          <w:color w:val="auto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pacing w:val="1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1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нер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 сис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емы</w:t>
      </w:r>
      <w:r w:rsidRPr="00A02401">
        <w:rPr>
          <w:rFonts w:ascii="Times New Roman" w:hAnsi="Times New Roman" w:cs="Times New Roman"/>
          <w:color w:val="auto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ссии)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е, 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ции, 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ехн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оор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ении</w:t>
      </w:r>
      <w:r w:rsidR="00A41CE3"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 и (или) модернизации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pacing w:val="5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ации</w:t>
      </w:r>
      <w:r w:rsidRPr="00A02401">
        <w:rPr>
          <w:rFonts w:ascii="Times New Roman" w:hAnsi="Times New Roman" w:cs="Times New Roman"/>
          <w:color w:val="auto"/>
          <w:spacing w:val="5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5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й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ии</w:t>
      </w:r>
      <w:r w:rsidRPr="00A02401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щих</w:t>
      </w:r>
      <w:r w:rsidRPr="00A02401">
        <w:rPr>
          <w:rFonts w:ascii="Times New Roman" w:hAnsi="Times New Roman" w:cs="Times New Roman"/>
          <w:color w:val="auto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ъ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кл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ая</w:t>
      </w:r>
      <w:r w:rsidRPr="00A02401">
        <w:rPr>
          <w:rFonts w:ascii="Times New Roman" w:hAnsi="Times New Roman" w:cs="Times New Roman"/>
          <w:color w:val="auto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вхо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щее</w:t>
      </w:r>
      <w:r w:rsidRPr="00A02401">
        <w:rPr>
          <w:rFonts w:ascii="Times New Roman" w:hAnsi="Times New Roman" w:cs="Times New Roman"/>
          <w:color w:val="auto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Pr="00A02401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ав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ние,</w:t>
      </w:r>
      <w:r w:rsidRPr="00A02401">
        <w:rPr>
          <w:rFonts w:ascii="Times New Roman" w:hAnsi="Times New Roman" w:cs="Times New Roman"/>
          <w:color w:val="auto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ци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име</w:t>
      </w:r>
      <w:r w:rsidRPr="00A02401">
        <w:rPr>
          <w:rFonts w:ascii="Times New Roman" w:hAnsi="Times New Roman" w:cs="Times New Roman"/>
          <w:color w:val="auto"/>
          <w:spacing w:val="6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ини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ванн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 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э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и,</w:t>
      </w:r>
      <w:r w:rsidRPr="00A02401">
        <w:rPr>
          <w:rFonts w:ascii="Times New Roman" w:hAnsi="Times New Roman" w:cs="Times New Roman"/>
          <w:color w:val="auto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спе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ивн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щн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1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схемах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bookmarkEnd w:id="94"/>
      <w:proofErr w:type="gramEnd"/>
    </w:p>
    <w:p w:rsidR="004114B6" w:rsidRPr="00A02401" w:rsidRDefault="004114B6" w:rsidP="004114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1CE3" w:rsidRPr="00A02401" w:rsidRDefault="00CD2E81" w:rsidP="00EB661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59"/>
          <w:sz w:val="28"/>
          <w:szCs w:val="28"/>
        </w:rPr>
      </w:pPr>
      <w:proofErr w:type="gramStart"/>
      <w:r w:rsidRPr="00A02401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(в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ыра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ае</w:t>
      </w:r>
      <w:r w:rsidRPr="00A02401">
        <w:rPr>
          <w:rFonts w:ascii="Times New Roman" w:hAnsi="Times New Roman" w:cs="Times New Roman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х</w:t>
      </w:r>
      <w:r w:rsidRPr="00A02401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уч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оже</w:t>
      </w:r>
      <w:r w:rsidRPr="00A02401">
        <w:rPr>
          <w:rFonts w:ascii="Times New Roman" w:hAnsi="Times New Roman" w:cs="Times New Roman"/>
          <w:sz w:val="28"/>
          <w:szCs w:val="28"/>
        </w:rPr>
        <w:t>ний</w:t>
      </w:r>
      <w:r w:rsidRPr="00A02401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утв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ерж</w:t>
      </w:r>
      <w:r w:rsidRPr="00A02401">
        <w:rPr>
          <w:rFonts w:ascii="Times New Roman" w:hAnsi="Times New Roman" w:cs="Times New Roman"/>
          <w:sz w:val="28"/>
          <w:szCs w:val="28"/>
        </w:rPr>
        <w:t>д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сх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мы</w:t>
      </w:r>
      <w:r w:rsidRPr="00A02401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proofErr w:type="gramEnd"/>
    </w:p>
    <w:p w:rsidR="00EB6616" w:rsidRPr="00A02401" w:rsidRDefault="00CD2E81" w:rsidP="00EB66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 w:cs="Times New Roman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 w:cs="Times New Roman"/>
          <w:sz w:val="28"/>
          <w:szCs w:val="28"/>
        </w:rPr>
        <w:t xml:space="preserve">ммы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 w:cs="Times New Roman"/>
          <w:sz w:val="28"/>
          <w:szCs w:val="28"/>
        </w:rPr>
        <w:t>звития</w:t>
      </w:r>
      <w:r w:rsidRPr="00A02401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Ед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э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г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тич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сист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A02401">
        <w:rPr>
          <w:rFonts w:ascii="Times New Roman" w:hAnsi="Times New Roman" w:cs="Times New Roman"/>
          <w:sz w:val="28"/>
          <w:szCs w:val="28"/>
        </w:rPr>
        <w:t>ы</w:t>
      </w:r>
      <w:r w:rsidRPr="00A0240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Р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ссии)</w:t>
      </w:r>
      <w:r w:rsidRPr="00A0240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по</w:t>
      </w:r>
      <w:r w:rsidRPr="00A0240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proofErr w:type="spellStart"/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льст</w:t>
      </w:r>
      <w:proofErr w:type="spellEnd"/>
      <w:r w:rsidR="00EB6616" w:rsidRPr="00A02401">
        <w:rPr>
          <w:rFonts w:ascii="Times New Roman" w:hAnsi="Times New Roman" w:cs="Times New Roman"/>
          <w:sz w:val="28"/>
          <w:szCs w:val="28"/>
        </w:rPr>
        <w:t>-</w:t>
      </w:r>
    </w:p>
    <w:p w:rsidR="00EB6616" w:rsidRPr="00A02401" w:rsidRDefault="00EB6616" w:rsidP="00EB66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2E81" w:rsidRPr="00A02401" w:rsidRDefault="00CD2E81" w:rsidP="00EB6616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A02401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02401">
        <w:rPr>
          <w:rFonts w:ascii="Times New Roman" w:hAnsi="Times New Roman" w:cs="Times New Roman"/>
          <w:sz w:val="28"/>
          <w:szCs w:val="28"/>
        </w:rPr>
        <w:t>,</w:t>
      </w:r>
      <w:r w:rsidRPr="00A0240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нст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>ци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, 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хнич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му</w:t>
      </w:r>
      <w:r w:rsidRPr="00A0240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ере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ооруже</w:t>
      </w:r>
      <w:r w:rsidRPr="00A02401">
        <w:rPr>
          <w:rFonts w:ascii="Times New Roman" w:hAnsi="Times New Roman" w:cs="Times New Roman"/>
          <w:sz w:val="28"/>
          <w:szCs w:val="28"/>
        </w:rPr>
        <w:t>нию,</w:t>
      </w:r>
      <w:r w:rsidRPr="00A0240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ду</w:t>
      </w:r>
      <w:r w:rsidRPr="00A0240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из</w:t>
      </w:r>
      <w:r w:rsidRPr="00A02401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эксплу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ц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ист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ч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ик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эн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гии</w:t>
      </w:r>
      <w:r w:rsidRPr="00A0240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 г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ующих</w:t>
      </w:r>
      <w:r w:rsidRPr="00A024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бъ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в,</w:t>
      </w:r>
      <w:r w:rsidRPr="00A024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фун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>ци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ую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щ</w:t>
      </w:r>
      <w:r w:rsidRPr="00A02401">
        <w:rPr>
          <w:rFonts w:ascii="Times New Roman" w:hAnsi="Times New Roman" w:cs="Times New Roman"/>
          <w:sz w:val="28"/>
          <w:szCs w:val="28"/>
        </w:rPr>
        <w:t>их</w:t>
      </w:r>
      <w:r w:rsidRPr="00A024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реж</w:t>
      </w:r>
      <w:r w:rsidRPr="00A02401">
        <w:rPr>
          <w:rFonts w:ascii="Times New Roman" w:hAnsi="Times New Roman" w:cs="Times New Roman"/>
          <w:sz w:val="28"/>
          <w:szCs w:val="28"/>
        </w:rPr>
        <w:t>име</w:t>
      </w:r>
      <w:r w:rsidRPr="00A02401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м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A02401">
        <w:rPr>
          <w:rFonts w:ascii="Times New Roman" w:hAnsi="Times New Roman" w:cs="Times New Roman"/>
          <w:sz w:val="28"/>
          <w:szCs w:val="28"/>
        </w:rPr>
        <w:t>ини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нн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ыра</w:t>
      </w:r>
      <w:r w:rsidRPr="00A02401">
        <w:rPr>
          <w:rFonts w:ascii="Times New Roman" w:hAnsi="Times New Roman" w:cs="Times New Roman"/>
          <w:sz w:val="28"/>
          <w:szCs w:val="28"/>
        </w:rPr>
        <w:t>б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A02401">
        <w:rPr>
          <w:rFonts w:ascii="Times New Roman" w:hAnsi="Times New Roman" w:cs="Times New Roman"/>
          <w:sz w:val="28"/>
          <w:szCs w:val="28"/>
        </w:rPr>
        <w:t>и эл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кт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 w:cs="Times New Roman"/>
          <w:sz w:val="28"/>
          <w:szCs w:val="28"/>
        </w:rPr>
        <w:t>ич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ск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в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й</w:t>
      </w:r>
      <w:r w:rsidRPr="00A02401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эн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 w:cs="Times New Roman"/>
          <w:sz w:val="28"/>
          <w:szCs w:val="28"/>
        </w:rPr>
        <w:t>гии,</w:t>
      </w:r>
      <w:r w:rsidRPr="00A02401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на</w:t>
      </w:r>
      <w:r w:rsidRPr="00A02401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ерр</w:t>
      </w:r>
      <w:r w:rsidRPr="00A02401">
        <w:rPr>
          <w:rFonts w:ascii="Times New Roman" w:hAnsi="Times New Roman" w:cs="Times New Roman"/>
          <w:sz w:val="28"/>
          <w:szCs w:val="28"/>
        </w:rPr>
        <w:t>ит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 w:cs="Times New Roman"/>
          <w:sz w:val="28"/>
          <w:szCs w:val="28"/>
        </w:rPr>
        <w:t>ии</w:t>
      </w:r>
      <w:r w:rsidRPr="00A02401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="00591A3F" w:rsidRPr="00A02401">
        <w:rPr>
          <w:rFonts w:ascii="Times New Roman" w:hAnsi="Times New Roman" w:cs="Times New Roman"/>
          <w:sz w:val="28"/>
          <w:szCs w:val="28"/>
        </w:rPr>
        <w:t xml:space="preserve">п. Новая </w:t>
      </w:r>
      <w:proofErr w:type="gramStart"/>
      <w:r w:rsidR="00591A3F" w:rsidRPr="00A02401">
        <w:rPr>
          <w:rFonts w:ascii="Times New Roman" w:hAnsi="Times New Roman" w:cs="Times New Roman"/>
          <w:sz w:val="28"/>
          <w:szCs w:val="28"/>
        </w:rPr>
        <w:t>Калами</w:t>
      </w:r>
      <w:r w:rsidRPr="00A02401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п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дусм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т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pacing w:val="-1"/>
          <w:sz w:val="28"/>
          <w:szCs w:val="28"/>
        </w:rPr>
        <w:t>о.</w:t>
      </w:r>
    </w:p>
    <w:p w:rsidR="00CD2E81" w:rsidRPr="00A02401" w:rsidRDefault="00CD2E81" w:rsidP="004114B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3C08" w:rsidRPr="00A02401" w:rsidRDefault="00203C08" w:rsidP="00A41CE3">
      <w:pPr>
        <w:pStyle w:val="2"/>
        <w:numPr>
          <w:ilvl w:val="1"/>
          <w:numId w:val="45"/>
        </w:numPr>
        <w:spacing w:before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5" w:name="_Toc27492996"/>
      <w:r w:rsidRPr="00A02401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Предложения по строительству генерирующих объектов, функцион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ской системы России, </w:t>
      </w:r>
      <w:proofErr w:type="gramStart"/>
      <w:r w:rsidRPr="00A02401">
        <w:rPr>
          <w:rFonts w:ascii="Times New Roman" w:hAnsi="Times New Roman" w:cs="Times New Roman"/>
          <w:color w:val="auto"/>
          <w:sz w:val="28"/>
          <w:szCs w:val="28"/>
        </w:rPr>
        <w:t>содержащие</w:t>
      </w:r>
      <w:proofErr w:type="gramEnd"/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 в том числе описание участия указанных объектов в перспективных балансах тепловой мощности и энергии</w:t>
      </w:r>
      <w:bookmarkEnd w:id="95"/>
    </w:p>
    <w:p w:rsidR="00CD2E81" w:rsidRPr="00A02401" w:rsidRDefault="00CD2E81" w:rsidP="004114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2E81" w:rsidRPr="00A02401" w:rsidRDefault="00CD2E81" w:rsidP="004114B6">
      <w:pPr>
        <w:pStyle w:val="aff9"/>
        <w:kinsoku w:val="0"/>
        <w:overflowPunct w:val="0"/>
        <w:ind w:left="40" w:firstLine="527"/>
        <w:contextualSpacing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 xml:space="preserve">На сегодняшний день генерирующие объекты, функционирующие в режиме комбинированной выработки электрической и тепловой энергии в </w:t>
      </w:r>
      <w:r w:rsidR="00591A3F" w:rsidRPr="00A02401">
        <w:rPr>
          <w:rFonts w:ascii="Times New Roman" w:hAnsi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/>
          <w:sz w:val="28"/>
          <w:szCs w:val="28"/>
        </w:rPr>
        <w:t xml:space="preserve"> Кал</w:t>
      </w:r>
      <w:r w:rsidR="00591A3F" w:rsidRPr="00A02401">
        <w:rPr>
          <w:rFonts w:ascii="Times New Roman" w:hAnsi="Times New Roman"/>
          <w:sz w:val="28"/>
          <w:szCs w:val="28"/>
        </w:rPr>
        <w:t>а</w:t>
      </w:r>
      <w:r w:rsidR="00591A3F" w:rsidRPr="00A02401">
        <w:rPr>
          <w:rFonts w:ascii="Times New Roman" w:hAnsi="Times New Roman"/>
          <w:sz w:val="28"/>
          <w:szCs w:val="28"/>
        </w:rPr>
        <w:t>ми</w:t>
      </w:r>
      <w:r w:rsidRPr="00A02401">
        <w:rPr>
          <w:rFonts w:ascii="Times New Roman" w:hAnsi="Times New Roman"/>
          <w:sz w:val="28"/>
          <w:szCs w:val="28"/>
        </w:rPr>
        <w:t xml:space="preserve"> отсутствуют. На территории </w:t>
      </w:r>
      <w:r w:rsidR="00591A3F" w:rsidRPr="00A02401">
        <w:rPr>
          <w:rFonts w:ascii="Times New Roman" w:hAnsi="Times New Roman"/>
          <w:sz w:val="28"/>
          <w:szCs w:val="28"/>
        </w:rPr>
        <w:t>п. Новая Калами</w:t>
      </w:r>
      <w:r w:rsidRPr="00A02401">
        <w:rPr>
          <w:rFonts w:ascii="Times New Roman" w:hAnsi="Times New Roman"/>
          <w:sz w:val="28"/>
          <w:szCs w:val="28"/>
        </w:rPr>
        <w:t xml:space="preserve"> функционирует единственный централизованный источник тепловой </w:t>
      </w:r>
      <w:proofErr w:type="gramStart"/>
      <w:r w:rsidRPr="00A02401">
        <w:rPr>
          <w:rFonts w:ascii="Times New Roman" w:hAnsi="Times New Roman"/>
          <w:sz w:val="28"/>
          <w:szCs w:val="28"/>
        </w:rPr>
        <w:t>энергии</w:t>
      </w:r>
      <w:proofErr w:type="gramEnd"/>
      <w:r w:rsidRPr="00A02401">
        <w:rPr>
          <w:rFonts w:ascii="Times New Roman" w:hAnsi="Times New Roman"/>
          <w:sz w:val="28"/>
          <w:szCs w:val="28"/>
        </w:rPr>
        <w:t xml:space="preserve"> и необходимость в строительстве генерирующих объектов в режиме комбинированной выработки отсутствует.</w:t>
      </w:r>
    </w:p>
    <w:p w:rsidR="00A41CE3" w:rsidRPr="00A02401" w:rsidRDefault="00A41CE3" w:rsidP="004114B6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bookmarkStart w:id="96" w:name="_Toc27492997"/>
    </w:p>
    <w:p w:rsidR="00413BD6" w:rsidRPr="00A02401" w:rsidRDefault="00413BD6" w:rsidP="00413BD6">
      <w:pPr>
        <w:pStyle w:val="ac"/>
        <w:numPr>
          <w:ilvl w:val="1"/>
          <w:numId w:val="45"/>
        </w:numPr>
        <w:kinsoku w:val="0"/>
        <w:overflowPunct w:val="0"/>
        <w:spacing w:after="0" w:line="240" w:lineRule="auto"/>
        <w:ind w:left="0" w:right="55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401">
        <w:rPr>
          <w:rFonts w:ascii="Times New Roman" w:hAnsi="Times New Roman" w:cs="Times New Roman"/>
          <w:b/>
          <w:sz w:val="28"/>
          <w:szCs w:val="28"/>
        </w:rPr>
        <w:t>Описание решений (вырабатываемых с учетом положений утвержде</w:t>
      </w:r>
      <w:r w:rsidRPr="00A02401">
        <w:rPr>
          <w:rFonts w:ascii="Times New Roman" w:hAnsi="Times New Roman" w:cs="Times New Roman"/>
          <w:b/>
          <w:sz w:val="28"/>
          <w:szCs w:val="28"/>
        </w:rPr>
        <w:t>н</w:t>
      </w:r>
      <w:r w:rsidRPr="00A02401">
        <w:rPr>
          <w:rFonts w:ascii="Times New Roman" w:hAnsi="Times New Roman" w:cs="Times New Roman"/>
          <w:b/>
          <w:sz w:val="28"/>
          <w:szCs w:val="28"/>
        </w:rPr>
        <w:t>ной схемы водоснабжения поселения, городского округа, города федеральн</w:t>
      </w:r>
      <w:r w:rsidRPr="00A02401">
        <w:rPr>
          <w:rFonts w:ascii="Times New Roman" w:hAnsi="Times New Roman" w:cs="Times New Roman"/>
          <w:b/>
          <w:sz w:val="28"/>
          <w:szCs w:val="28"/>
        </w:rPr>
        <w:t>о</w:t>
      </w:r>
      <w:r w:rsidRPr="00A02401">
        <w:rPr>
          <w:rFonts w:ascii="Times New Roman" w:hAnsi="Times New Roman" w:cs="Times New Roman"/>
          <w:b/>
          <w:sz w:val="28"/>
          <w:szCs w:val="28"/>
        </w:rPr>
        <w:t>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</w:r>
    </w:p>
    <w:p w:rsidR="00413BD6" w:rsidRPr="00A02401" w:rsidRDefault="00413BD6" w:rsidP="00413BD6">
      <w:pPr>
        <w:kinsoku w:val="0"/>
        <w:overflowPunct w:val="0"/>
        <w:ind w:right="55" w:firstLine="567"/>
        <w:rPr>
          <w:rFonts w:ascii="Times New Roman" w:hAnsi="Times New Roman" w:cs="Times New Roman"/>
          <w:sz w:val="2"/>
          <w:szCs w:val="2"/>
        </w:rPr>
      </w:pPr>
    </w:p>
    <w:p w:rsidR="00413BD6" w:rsidRPr="00A02401" w:rsidRDefault="00413BD6" w:rsidP="00413BD6">
      <w:pPr>
        <w:kinsoku w:val="0"/>
        <w:overflowPunct w:val="0"/>
        <w:ind w:right="55" w:firstLine="567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Данный пункт не разрабатывался, так как необходимость по его разработки относится к Республике Крым.</w:t>
      </w:r>
    </w:p>
    <w:p w:rsidR="00413BD6" w:rsidRPr="00A02401" w:rsidRDefault="00413BD6" w:rsidP="00413BD6">
      <w:pPr>
        <w:pStyle w:val="ac"/>
        <w:numPr>
          <w:ilvl w:val="1"/>
          <w:numId w:val="45"/>
        </w:numPr>
        <w:kinsoku w:val="0"/>
        <w:overflowPunct w:val="0"/>
        <w:spacing w:after="0" w:line="240" w:lineRule="auto"/>
        <w:ind w:left="0" w:right="55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401">
        <w:rPr>
          <w:rFonts w:ascii="Times New Roman" w:hAnsi="Times New Roman" w:cs="Times New Roman"/>
          <w:b/>
          <w:sz w:val="28"/>
          <w:szCs w:val="28"/>
        </w:rPr>
        <w:t>Предложения по корректировке утвержденной (разработке) схемы в</w:t>
      </w:r>
      <w:r w:rsidRPr="00A02401">
        <w:rPr>
          <w:rFonts w:ascii="Times New Roman" w:hAnsi="Times New Roman" w:cs="Times New Roman"/>
          <w:b/>
          <w:sz w:val="28"/>
          <w:szCs w:val="28"/>
        </w:rPr>
        <w:t>о</w:t>
      </w:r>
      <w:r w:rsidRPr="00A02401">
        <w:rPr>
          <w:rFonts w:ascii="Times New Roman" w:hAnsi="Times New Roman" w:cs="Times New Roman"/>
          <w:b/>
          <w:sz w:val="28"/>
          <w:szCs w:val="28"/>
        </w:rPr>
        <w:t>доснабжения поселения, городского округа, города федерального значения, единой схемы водоснабжения и водоотведения Республики Крым для обе</w:t>
      </w:r>
      <w:r w:rsidRPr="00A02401">
        <w:rPr>
          <w:rFonts w:ascii="Times New Roman" w:hAnsi="Times New Roman" w:cs="Times New Roman"/>
          <w:b/>
          <w:sz w:val="28"/>
          <w:szCs w:val="28"/>
        </w:rPr>
        <w:t>с</w:t>
      </w:r>
      <w:r w:rsidRPr="00A02401">
        <w:rPr>
          <w:rFonts w:ascii="Times New Roman" w:hAnsi="Times New Roman" w:cs="Times New Roman"/>
          <w:b/>
          <w:sz w:val="28"/>
          <w:szCs w:val="28"/>
        </w:rPr>
        <w:t>печения согласованности такой схемы  и указанных в схеме теплоснабжения решений о развитии источников тепловой энергии и схем теплоснабжения</w:t>
      </w:r>
    </w:p>
    <w:p w:rsidR="00413BD6" w:rsidRPr="00A02401" w:rsidRDefault="00413BD6" w:rsidP="00413BD6">
      <w:pPr>
        <w:pStyle w:val="aff9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13BD6" w:rsidRPr="00A02401" w:rsidRDefault="00413BD6" w:rsidP="00413BD6">
      <w:pPr>
        <w:kinsoku w:val="0"/>
        <w:overflowPunct w:val="0"/>
        <w:ind w:right="55" w:firstLine="567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Данный пункт не разрабатывался, так как необходимость по его разработки относится к Республике Крым.</w:t>
      </w:r>
    </w:p>
    <w:p w:rsidR="00A41CE3" w:rsidRPr="00A02401" w:rsidRDefault="00A41CE3" w:rsidP="004114B6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4114B6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4114B6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4114B6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4114B6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A41CE3" w:rsidRPr="00A02401" w:rsidRDefault="00A41CE3" w:rsidP="004114B6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</w:p>
    <w:p w:rsidR="003C155F" w:rsidRPr="00A02401" w:rsidRDefault="003C155F" w:rsidP="003C155F"/>
    <w:p w:rsidR="00203C08" w:rsidRPr="00A02401" w:rsidRDefault="00203C08" w:rsidP="004114B6">
      <w:pPr>
        <w:pStyle w:val="10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A02401">
        <w:rPr>
          <w:rFonts w:ascii="Times New Roman" w:hAnsi="Times New Roman" w:cs="Times New Roman"/>
          <w:color w:val="auto"/>
        </w:rPr>
        <w:t>РАЗДЕЛ 14. ИНДИКАТОРЫ РАЗВИТИЯ СИСТЕМ ТЕПЛОСНАБЖЕНИЯ ПОСЕЛЕНИЯ, ГОРОДСКОГО ОКРУГА, ГОРОДА ФЕДЕРАЛЬНОГО ЗН</w:t>
      </w:r>
      <w:r w:rsidRPr="00A02401">
        <w:rPr>
          <w:rFonts w:ascii="Times New Roman" w:hAnsi="Times New Roman" w:cs="Times New Roman"/>
          <w:color w:val="auto"/>
        </w:rPr>
        <w:t>А</w:t>
      </w:r>
      <w:r w:rsidRPr="00A02401">
        <w:rPr>
          <w:rFonts w:ascii="Times New Roman" w:hAnsi="Times New Roman" w:cs="Times New Roman"/>
          <w:color w:val="auto"/>
        </w:rPr>
        <w:t>ЧЕНИЯ</w:t>
      </w:r>
      <w:bookmarkEnd w:id="96"/>
    </w:p>
    <w:p w:rsidR="009E3480" w:rsidRPr="00A02401" w:rsidRDefault="009E3480" w:rsidP="004114B6">
      <w:pPr>
        <w:spacing w:after="0" w:line="240" w:lineRule="auto"/>
      </w:pPr>
    </w:p>
    <w:p w:rsidR="00203C08" w:rsidRPr="00A02401" w:rsidRDefault="00203C08" w:rsidP="00A41CE3">
      <w:pPr>
        <w:pStyle w:val="2"/>
        <w:numPr>
          <w:ilvl w:val="1"/>
          <w:numId w:val="4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7" w:name="_Toc27492998"/>
      <w:r w:rsidRPr="00A02401">
        <w:rPr>
          <w:rFonts w:ascii="Times New Roman" w:hAnsi="Times New Roman" w:cs="Times New Roman"/>
          <w:color w:val="auto"/>
          <w:sz w:val="28"/>
          <w:szCs w:val="28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  <w:bookmarkEnd w:id="97"/>
    </w:p>
    <w:p w:rsidR="009E3480" w:rsidRPr="00A02401" w:rsidRDefault="009E3480" w:rsidP="004114B6">
      <w:pPr>
        <w:spacing w:after="0" w:line="240" w:lineRule="auto"/>
      </w:pPr>
    </w:p>
    <w:p w:rsidR="009E3480" w:rsidRPr="00A02401" w:rsidRDefault="009E3480" w:rsidP="004114B6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lastRenderedPageBreak/>
        <w:t>На основании предоставленной инф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ции показатель о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стве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ний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чи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гии,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в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зульт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те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ских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уш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ий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а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ях</w:t>
      </w:r>
      <w:r w:rsidRPr="00A02401">
        <w:rPr>
          <w:rFonts w:ascii="Times New Roman" w:hAnsi="Times New Roman"/>
          <w:spacing w:val="38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pacing w:val="-3"/>
          <w:sz w:val="28"/>
          <w:szCs w:val="28"/>
        </w:rPr>
        <w:t>з</w:t>
      </w:r>
      <w:r w:rsidRPr="00A02401">
        <w:rPr>
          <w:rFonts w:ascii="Times New Roman" w:hAnsi="Times New Roman"/>
          <w:sz w:val="28"/>
          <w:szCs w:val="28"/>
        </w:rPr>
        <w:t>а</w:t>
      </w:r>
      <w:proofErr w:type="gramEnd"/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дние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3</w:t>
      </w:r>
      <w:r w:rsidRPr="00A0240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да равен нулю.</w:t>
      </w:r>
    </w:p>
    <w:p w:rsidR="009E3480" w:rsidRPr="00A02401" w:rsidRDefault="009E3480" w:rsidP="004114B6">
      <w:pPr>
        <w:pStyle w:val="aff9"/>
        <w:ind w:left="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E3480" w:rsidRPr="00A02401" w:rsidRDefault="009E3480" w:rsidP="004114B6">
      <w:pPr>
        <w:pStyle w:val="aff9"/>
        <w:ind w:left="0"/>
        <w:contextualSpacing/>
        <w:jc w:val="both"/>
        <w:rPr>
          <w:rFonts w:ascii="Times New Roman" w:hAnsi="Times New Roman"/>
          <w:b/>
          <w:color w:val="4F81BD"/>
          <w:sz w:val="28"/>
          <w:szCs w:val="28"/>
        </w:rPr>
      </w:pPr>
    </w:p>
    <w:p w:rsidR="009E3480" w:rsidRPr="00A02401" w:rsidRDefault="009E3480" w:rsidP="004114B6">
      <w:pPr>
        <w:pStyle w:val="TableParagraph"/>
        <w:kinsoku w:val="0"/>
        <w:overflowPunct w:val="0"/>
        <w:ind w:left="1985" w:right="1914"/>
        <w:jc w:val="both"/>
        <w:rPr>
          <w:sz w:val="11"/>
          <w:szCs w:val="11"/>
        </w:rPr>
      </w:pPr>
      <w:r w:rsidRPr="00A02401">
        <w:rPr>
          <w:spacing w:val="8"/>
          <w:w w:val="95"/>
          <w:position w:val="7"/>
          <w:sz w:val="26"/>
          <w:szCs w:val="26"/>
        </w:rPr>
        <w:t>Р</w:t>
      </w:r>
      <w:proofErr w:type="spellStart"/>
      <w:r w:rsidRPr="00A02401">
        <w:rPr>
          <w:w w:val="95"/>
          <w:sz w:val="15"/>
          <w:szCs w:val="15"/>
        </w:rPr>
        <w:t>п</w:t>
      </w:r>
      <w:proofErr w:type="spellEnd"/>
      <w:r w:rsidRPr="00A02401">
        <w:rPr>
          <w:spacing w:val="1"/>
          <w:w w:val="95"/>
          <w:sz w:val="15"/>
          <w:szCs w:val="15"/>
        </w:rPr>
        <w:t xml:space="preserve"> </w:t>
      </w:r>
      <w:r w:rsidRPr="00A02401">
        <w:rPr>
          <w:spacing w:val="-2"/>
          <w:w w:val="95"/>
          <w:sz w:val="15"/>
          <w:szCs w:val="15"/>
        </w:rPr>
        <w:t>се</w:t>
      </w:r>
      <w:r w:rsidRPr="00A02401">
        <w:rPr>
          <w:w w:val="95"/>
          <w:sz w:val="15"/>
          <w:szCs w:val="15"/>
        </w:rPr>
        <w:t>ти</w:t>
      </w:r>
      <w:r w:rsidRPr="00A02401">
        <w:rPr>
          <w:spacing w:val="1"/>
          <w:w w:val="95"/>
          <w:sz w:val="15"/>
          <w:szCs w:val="15"/>
        </w:rPr>
        <w:t xml:space="preserve"> </w:t>
      </w:r>
      <w:r w:rsidRPr="00A02401">
        <w:rPr>
          <w:w w:val="95"/>
          <w:sz w:val="15"/>
          <w:szCs w:val="15"/>
        </w:rPr>
        <w:t>от</w:t>
      </w:r>
      <w:r w:rsidRPr="00A02401">
        <w:rPr>
          <w:spacing w:val="2"/>
          <w:w w:val="95"/>
          <w:sz w:val="15"/>
          <w:szCs w:val="15"/>
        </w:rPr>
        <w:t xml:space="preserve"> </w:t>
      </w:r>
      <w:proofErr w:type="spellStart"/>
      <w:r w:rsidRPr="00A02401">
        <w:rPr>
          <w:spacing w:val="9"/>
          <w:w w:val="95"/>
          <w:sz w:val="15"/>
          <w:szCs w:val="15"/>
        </w:rPr>
        <w:t>t</w:t>
      </w:r>
      <w:r w:rsidRPr="00A02401">
        <w:rPr>
          <w:w w:val="95"/>
          <w:position w:val="-4"/>
          <w:sz w:val="11"/>
          <w:szCs w:val="11"/>
        </w:rPr>
        <w:t>n</w:t>
      </w:r>
      <w:proofErr w:type="spellEnd"/>
      <w:r w:rsidRPr="00A02401">
        <w:rPr>
          <w:w w:val="95"/>
          <w:position w:val="-4"/>
          <w:sz w:val="11"/>
          <w:szCs w:val="11"/>
        </w:rPr>
        <w:t xml:space="preserve">   </w:t>
      </w:r>
      <w:r w:rsidRPr="00A02401">
        <w:rPr>
          <w:spacing w:val="6"/>
          <w:w w:val="95"/>
          <w:position w:val="-4"/>
          <w:sz w:val="11"/>
          <w:szCs w:val="11"/>
        </w:rPr>
        <w:t xml:space="preserve"> </w:t>
      </w:r>
      <w:r w:rsidRPr="00A02401">
        <w:rPr>
          <w:w w:val="95"/>
          <w:position w:val="7"/>
          <w:sz w:val="26"/>
          <w:szCs w:val="26"/>
        </w:rPr>
        <w:t>=</w:t>
      </w:r>
      <w:r w:rsidRPr="00A02401">
        <w:rPr>
          <w:spacing w:val="-17"/>
          <w:w w:val="95"/>
          <w:position w:val="7"/>
          <w:sz w:val="26"/>
          <w:szCs w:val="26"/>
        </w:rPr>
        <w:t xml:space="preserve"> </w:t>
      </w:r>
      <w:r w:rsidRPr="00A02401">
        <w:rPr>
          <w:spacing w:val="47"/>
          <w:w w:val="95"/>
          <w:position w:val="3"/>
          <w:sz w:val="43"/>
          <w:szCs w:val="43"/>
        </w:rPr>
        <w:t>(</w:t>
      </w:r>
      <w:r w:rsidRPr="00A02401">
        <w:rPr>
          <w:spacing w:val="10"/>
          <w:w w:val="95"/>
          <w:position w:val="7"/>
          <w:sz w:val="26"/>
          <w:szCs w:val="26"/>
        </w:rPr>
        <w:t>N</w:t>
      </w:r>
      <w:proofErr w:type="spellStart"/>
      <w:r w:rsidRPr="00A02401">
        <w:rPr>
          <w:w w:val="95"/>
          <w:sz w:val="15"/>
          <w:szCs w:val="15"/>
        </w:rPr>
        <w:t>п</w:t>
      </w:r>
      <w:proofErr w:type="spellEnd"/>
      <w:r w:rsidRPr="00A02401">
        <w:rPr>
          <w:spacing w:val="1"/>
          <w:w w:val="95"/>
          <w:sz w:val="15"/>
          <w:szCs w:val="15"/>
        </w:rPr>
        <w:t xml:space="preserve"> </w:t>
      </w:r>
      <w:r w:rsidRPr="00A02401">
        <w:rPr>
          <w:spacing w:val="-2"/>
          <w:w w:val="95"/>
          <w:sz w:val="15"/>
          <w:szCs w:val="15"/>
        </w:rPr>
        <w:t>се</w:t>
      </w:r>
      <w:r w:rsidRPr="00A02401">
        <w:rPr>
          <w:w w:val="95"/>
          <w:sz w:val="15"/>
          <w:szCs w:val="15"/>
        </w:rPr>
        <w:t>ти</w:t>
      </w:r>
      <w:r w:rsidRPr="00A02401">
        <w:rPr>
          <w:spacing w:val="1"/>
          <w:w w:val="95"/>
          <w:sz w:val="15"/>
          <w:szCs w:val="15"/>
        </w:rPr>
        <w:t xml:space="preserve"> </w:t>
      </w:r>
      <w:r w:rsidRPr="00A02401">
        <w:rPr>
          <w:w w:val="95"/>
          <w:sz w:val="15"/>
          <w:szCs w:val="15"/>
        </w:rPr>
        <w:t>от</w:t>
      </w:r>
      <w:r w:rsidRPr="00A02401">
        <w:rPr>
          <w:spacing w:val="23"/>
          <w:w w:val="95"/>
          <w:sz w:val="15"/>
          <w:szCs w:val="15"/>
        </w:rPr>
        <w:t xml:space="preserve"> </w:t>
      </w:r>
      <w:proofErr w:type="spellStart"/>
      <w:r w:rsidRPr="00A02401">
        <w:rPr>
          <w:spacing w:val="7"/>
          <w:w w:val="95"/>
          <w:sz w:val="15"/>
          <w:szCs w:val="15"/>
        </w:rPr>
        <w:t>t</w:t>
      </w:r>
      <w:proofErr w:type="spellEnd"/>
      <w:r w:rsidRPr="00A02401">
        <w:rPr>
          <w:w w:val="95"/>
          <w:position w:val="-4"/>
          <w:sz w:val="11"/>
          <w:szCs w:val="11"/>
        </w:rPr>
        <w:t>0</w:t>
      </w:r>
      <w:r w:rsidRPr="00A02401">
        <w:rPr>
          <w:spacing w:val="7"/>
          <w:w w:val="95"/>
          <w:position w:val="-4"/>
          <w:sz w:val="11"/>
          <w:szCs w:val="11"/>
        </w:rPr>
        <w:t xml:space="preserve"> </w:t>
      </w:r>
      <w:r w:rsidRPr="00A02401">
        <w:rPr>
          <w:w w:val="95"/>
          <w:sz w:val="15"/>
          <w:szCs w:val="15"/>
        </w:rPr>
        <w:t>−</w:t>
      </w:r>
      <w:r w:rsidRPr="00A02401">
        <w:rPr>
          <w:spacing w:val="-15"/>
          <w:w w:val="95"/>
          <w:sz w:val="15"/>
          <w:szCs w:val="15"/>
        </w:rPr>
        <w:t xml:space="preserve"> </w:t>
      </w:r>
      <w:r w:rsidRPr="00A02401">
        <w:rPr>
          <w:w w:val="95"/>
          <w:sz w:val="15"/>
          <w:szCs w:val="15"/>
        </w:rPr>
        <w:t xml:space="preserve">1 </w:t>
      </w:r>
      <w:r w:rsidRPr="00A02401">
        <w:rPr>
          <w:spacing w:val="21"/>
          <w:w w:val="95"/>
          <w:sz w:val="15"/>
          <w:szCs w:val="15"/>
        </w:rPr>
        <w:t xml:space="preserve"> </w:t>
      </w:r>
      <w:r w:rsidRPr="00A02401">
        <w:rPr>
          <w:w w:val="95"/>
          <w:position w:val="7"/>
          <w:sz w:val="26"/>
          <w:szCs w:val="26"/>
        </w:rPr>
        <w:t>/</w:t>
      </w:r>
      <w:r w:rsidRPr="00A02401">
        <w:rPr>
          <w:spacing w:val="4"/>
          <w:w w:val="95"/>
          <w:position w:val="7"/>
          <w:sz w:val="26"/>
          <w:szCs w:val="26"/>
        </w:rPr>
        <w:t xml:space="preserve"> </w:t>
      </w:r>
      <w:r w:rsidRPr="00A02401">
        <w:rPr>
          <w:spacing w:val="10"/>
          <w:w w:val="95"/>
          <w:position w:val="7"/>
          <w:sz w:val="26"/>
          <w:szCs w:val="26"/>
        </w:rPr>
        <w:t>L</w:t>
      </w:r>
      <w:proofErr w:type="spellStart"/>
      <w:r w:rsidRPr="00A02401">
        <w:rPr>
          <w:spacing w:val="7"/>
          <w:w w:val="95"/>
          <w:sz w:val="15"/>
          <w:szCs w:val="15"/>
        </w:rPr>
        <w:t>t</w:t>
      </w:r>
      <w:proofErr w:type="spellEnd"/>
      <w:r w:rsidRPr="00A02401">
        <w:rPr>
          <w:w w:val="95"/>
          <w:position w:val="-4"/>
          <w:sz w:val="11"/>
          <w:szCs w:val="11"/>
        </w:rPr>
        <w:t>0</w:t>
      </w:r>
      <w:r w:rsidRPr="00A02401">
        <w:rPr>
          <w:spacing w:val="7"/>
          <w:w w:val="95"/>
          <w:position w:val="-4"/>
          <w:sz w:val="11"/>
          <w:szCs w:val="11"/>
        </w:rPr>
        <w:t xml:space="preserve"> </w:t>
      </w:r>
      <w:r w:rsidRPr="00A02401">
        <w:rPr>
          <w:w w:val="95"/>
          <w:sz w:val="15"/>
          <w:szCs w:val="15"/>
        </w:rPr>
        <w:t>−</w:t>
      </w:r>
      <w:r w:rsidRPr="00A02401">
        <w:rPr>
          <w:spacing w:val="-15"/>
          <w:w w:val="95"/>
          <w:sz w:val="15"/>
          <w:szCs w:val="15"/>
        </w:rPr>
        <w:t xml:space="preserve"> </w:t>
      </w:r>
      <w:r w:rsidRPr="00A02401">
        <w:rPr>
          <w:w w:val="95"/>
          <w:sz w:val="15"/>
          <w:szCs w:val="15"/>
        </w:rPr>
        <w:t>1</w:t>
      </w:r>
      <w:proofErr w:type="gramStart"/>
      <w:r w:rsidRPr="00A02401">
        <w:rPr>
          <w:spacing w:val="-4"/>
          <w:w w:val="95"/>
          <w:sz w:val="15"/>
          <w:szCs w:val="15"/>
        </w:rPr>
        <w:t xml:space="preserve"> </w:t>
      </w:r>
      <w:r w:rsidRPr="00A02401">
        <w:rPr>
          <w:w w:val="85"/>
          <w:position w:val="3"/>
          <w:sz w:val="43"/>
          <w:szCs w:val="43"/>
        </w:rPr>
        <w:t>)</w:t>
      </w:r>
      <w:proofErr w:type="gramEnd"/>
      <w:r w:rsidRPr="00A02401">
        <w:rPr>
          <w:spacing w:val="39"/>
          <w:w w:val="85"/>
          <w:position w:val="3"/>
          <w:sz w:val="43"/>
          <w:szCs w:val="43"/>
        </w:rPr>
        <w:t xml:space="preserve"> </w:t>
      </w:r>
      <w:r w:rsidRPr="00A02401">
        <w:rPr>
          <w:w w:val="95"/>
          <w:position w:val="7"/>
          <w:sz w:val="26"/>
          <w:szCs w:val="26"/>
        </w:rPr>
        <w:t xml:space="preserve">× </w:t>
      </w:r>
      <w:r w:rsidRPr="00A02401">
        <w:rPr>
          <w:spacing w:val="6"/>
          <w:w w:val="95"/>
          <w:position w:val="7"/>
          <w:sz w:val="26"/>
          <w:szCs w:val="26"/>
        </w:rPr>
        <w:t xml:space="preserve"> </w:t>
      </w:r>
      <w:r w:rsidRPr="00A02401">
        <w:rPr>
          <w:spacing w:val="33"/>
          <w:w w:val="95"/>
          <w:position w:val="3"/>
          <w:sz w:val="43"/>
          <w:szCs w:val="43"/>
        </w:rPr>
        <w:t>(</w:t>
      </w:r>
      <w:r w:rsidRPr="00A02401">
        <w:rPr>
          <w:spacing w:val="10"/>
          <w:w w:val="95"/>
          <w:position w:val="7"/>
          <w:sz w:val="26"/>
          <w:szCs w:val="26"/>
        </w:rPr>
        <w:t>L</w:t>
      </w:r>
      <w:proofErr w:type="spellStart"/>
      <w:r w:rsidRPr="00A02401">
        <w:rPr>
          <w:spacing w:val="9"/>
          <w:w w:val="95"/>
          <w:sz w:val="15"/>
          <w:szCs w:val="15"/>
        </w:rPr>
        <w:t>t</w:t>
      </w:r>
      <w:r w:rsidRPr="00A02401">
        <w:rPr>
          <w:w w:val="95"/>
          <w:position w:val="-4"/>
          <w:sz w:val="11"/>
          <w:szCs w:val="11"/>
        </w:rPr>
        <w:t>n</w:t>
      </w:r>
      <w:proofErr w:type="spellEnd"/>
      <w:r w:rsidRPr="00A02401">
        <w:rPr>
          <w:w w:val="95"/>
          <w:position w:val="-4"/>
          <w:sz w:val="11"/>
          <w:szCs w:val="11"/>
        </w:rPr>
        <w:t xml:space="preserve">  </w:t>
      </w:r>
      <w:r w:rsidRPr="00A02401">
        <w:rPr>
          <w:spacing w:val="16"/>
          <w:w w:val="95"/>
          <w:position w:val="-4"/>
          <w:sz w:val="11"/>
          <w:szCs w:val="11"/>
        </w:rPr>
        <w:t xml:space="preserve"> </w:t>
      </w:r>
      <w:r w:rsidRPr="00A02401">
        <w:rPr>
          <w:w w:val="95"/>
          <w:position w:val="7"/>
          <w:sz w:val="26"/>
          <w:szCs w:val="26"/>
        </w:rPr>
        <w:t>−</w:t>
      </w:r>
      <w:r w:rsidRPr="00A02401">
        <w:rPr>
          <w:spacing w:val="-26"/>
          <w:w w:val="95"/>
          <w:position w:val="7"/>
          <w:sz w:val="26"/>
          <w:szCs w:val="26"/>
        </w:rPr>
        <w:t xml:space="preserve"> </w:t>
      </w:r>
      <w:r w:rsidRPr="00A02401">
        <w:rPr>
          <w:w w:val="95"/>
          <w:position w:val="1"/>
          <w:sz w:val="39"/>
          <w:szCs w:val="39"/>
        </w:rPr>
        <w:t>∑</w:t>
      </w:r>
      <w:r w:rsidRPr="00A02401">
        <w:rPr>
          <w:spacing w:val="-69"/>
          <w:w w:val="95"/>
          <w:position w:val="1"/>
          <w:sz w:val="39"/>
          <w:szCs w:val="39"/>
        </w:rPr>
        <w:t xml:space="preserve"> </w:t>
      </w:r>
      <w:r w:rsidRPr="00A02401">
        <w:rPr>
          <w:spacing w:val="8"/>
          <w:w w:val="95"/>
          <w:position w:val="7"/>
          <w:sz w:val="26"/>
          <w:szCs w:val="26"/>
        </w:rPr>
        <w:t>L</w:t>
      </w:r>
      <w:r w:rsidRPr="00A02401">
        <w:rPr>
          <w:spacing w:val="-2"/>
          <w:w w:val="95"/>
          <w:sz w:val="15"/>
          <w:szCs w:val="15"/>
        </w:rPr>
        <w:t>за</w:t>
      </w:r>
      <w:r w:rsidRPr="00A02401">
        <w:rPr>
          <w:w w:val="95"/>
          <w:sz w:val="15"/>
          <w:szCs w:val="15"/>
        </w:rPr>
        <w:t>м</w:t>
      </w:r>
      <w:r w:rsidRPr="00A02401">
        <w:rPr>
          <w:spacing w:val="-15"/>
          <w:w w:val="95"/>
          <w:sz w:val="15"/>
          <w:szCs w:val="15"/>
        </w:rPr>
        <w:t xml:space="preserve"> </w:t>
      </w:r>
      <w:proofErr w:type="spellStart"/>
      <w:r w:rsidRPr="00A02401">
        <w:rPr>
          <w:spacing w:val="17"/>
          <w:w w:val="95"/>
          <w:position w:val="7"/>
          <w:sz w:val="26"/>
          <w:szCs w:val="26"/>
        </w:rPr>
        <w:t>t</w:t>
      </w:r>
      <w:r w:rsidRPr="00A02401">
        <w:rPr>
          <w:w w:val="95"/>
          <w:sz w:val="15"/>
          <w:szCs w:val="15"/>
        </w:rPr>
        <w:t>n</w:t>
      </w:r>
      <w:proofErr w:type="spellEnd"/>
      <w:r w:rsidRPr="00A02401">
        <w:rPr>
          <w:spacing w:val="15"/>
          <w:w w:val="95"/>
          <w:sz w:val="15"/>
          <w:szCs w:val="15"/>
        </w:rPr>
        <w:t xml:space="preserve"> </w:t>
      </w:r>
      <w:r w:rsidRPr="00A02401">
        <w:rPr>
          <w:spacing w:val="51"/>
          <w:w w:val="85"/>
          <w:position w:val="3"/>
          <w:sz w:val="43"/>
          <w:szCs w:val="43"/>
        </w:rPr>
        <w:t>)</w:t>
      </w:r>
      <w:r w:rsidRPr="00A02401">
        <w:rPr>
          <w:w w:val="85"/>
          <w:position w:val="7"/>
          <w:sz w:val="26"/>
          <w:szCs w:val="26"/>
        </w:rPr>
        <w:t>/</w:t>
      </w:r>
      <w:r w:rsidRPr="00A02401">
        <w:rPr>
          <w:spacing w:val="-9"/>
          <w:w w:val="85"/>
          <w:position w:val="7"/>
          <w:sz w:val="26"/>
          <w:szCs w:val="26"/>
        </w:rPr>
        <w:t xml:space="preserve"> </w:t>
      </w:r>
      <w:r w:rsidRPr="00A02401">
        <w:rPr>
          <w:spacing w:val="10"/>
          <w:w w:val="95"/>
          <w:position w:val="7"/>
          <w:sz w:val="26"/>
          <w:szCs w:val="26"/>
        </w:rPr>
        <w:t>L</w:t>
      </w:r>
      <w:proofErr w:type="spellStart"/>
      <w:r w:rsidRPr="00A02401">
        <w:rPr>
          <w:spacing w:val="9"/>
          <w:w w:val="95"/>
          <w:sz w:val="15"/>
          <w:szCs w:val="15"/>
        </w:rPr>
        <w:t>t</w:t>
      </w:r>
      <w:r w:rsidRPr="00A02401">
        <w:rPr>
          <w:w w:val="95"/>
          <w:position w:val="-4"/>
          <w:sz w:val="11"/>
          <w:szCs w:val="11"/>
        </w:rPr>
        <w:t>n</w:t>
      </w:r>
      <w:proofErr w:type="spellEnd"/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20"/>
          <w:szCs w:val="20"/>
        </w:rPr>
      </w:pPr>
    </w:p>
    <w:p w:rsidR="009E3480" w:rsidRPr="00A02401" w:rsidRDefault="009E3480" w:rsidP="004114B6">
      <w:pPr>
        <w:pStyle w:val="TableParagraph"/>
        <w:kinsoku w:val="0"/>
        <w:overflowPunct w:val="0"/>
        <w:ind w:left="739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е:</w:t>
      </w: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9E3480" w:rsidRPr="00A02401" w:rsidRDefault="009E3480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proofErr w:type="gramStart"/>
      <w:r w:rsidRPr="00A02401">
        <w:rPr>
          <w:spacing w:val="10"/>
          <w:position w:val="1"/>
          <w:sz w:val="26"/>
          <w:szCs w:val="26"/>
        </w:rPr>
        <w:t>N</w:t>
      </w:r>
      <w:proofErr w:type="spellStart"/>
      <w:proofErr w:type="gramEnd"/>
      <w:r w:rsidRPr="00A02401">
        <w:rPr>
          <w:position w:val="-6"/>
          <w:sz w:val="15"/>
          <w:szCs w:val="15"/>
        </w:rPr>
        <w:t>п</w:t>
      </w:r>
      <w:proofErr w:type="spellEnd"/>
      <w:r w:rsidRPr="00A02401">
        <w:rPr>
          <w:spacing w:val="-1"/>
          <w:position w:val="-6"/>
          <w:sz w:val="15"/>
          <w:szCs w:val="15"/>
        </w:rPr>
        <w:t xml:space="preserve"> </w:t>
      </w:r>
      <w:r w:rsidRPr="00A02401">
        <w:rPr>
          <w:spacing w:val="-2"/>
          <w:position w:val="-6"/>
          <w:sz w:val="15"/>
          <w:szCs w:val="15"/>
        </w:rPr>
        <w:t>се</w:t>
      </w:r>
      <w:r w:rsidRPr="00A02401">
        <w:rPr>
          <w:position w:val="-6"/>
          <w:sz w:val="15"/>
          <w:szCs w:val="15"/>
        </w:rPr>
        <w:t>ти</w:t>
      </w:r>
      <w:r w:rsidRPr="00A02401">
        <w:rPr>
          <w:spacing w:val="-1"/>
          <w:position w:val="-6"/>
          <w:sz w:val="15"/>
          <w:szCs w:val="15"/>
        </w:rPr>
        <w:t xml:space="preserve"> </w:t>
      </w:r>
      <w:r w:rsidRPr="00A02401">
        <w:rPr>
          <w:position w:val="-6"/>
          <w:sz w:val="15"/>
          <w:szCs w:val="15"/>
        </w:rPr>
        <w:t>от</w:t>
      </w:r>
      <w:r w:rsidRPr="00A02401">
        <w:rPr>
          <w:spacing w:val="21"/>
          <w:position w:val="-6"/>
          <w:sz w:val="15"/>
          <w:szCs w:val="15"/>
        </w:rPr>
        <w:t xml:space="preserve"> </w:t>
      </w:r>
      <w:proofErr w:type="spellStart"/>
      <w:r w:rsidRPr="00A02401">
        <w:rPr>
          <w:position w:val="-6"/>
          <w:sz w:val="15"/>
          <w:szCs w:val="15"/>
        </w:rPr>
        <w:t>t</w:t>
      </w:r>
      <w:proofErr w:type="spellEnd"/>
      <w:r w:rsidRPr="00A02401">
        <w:rPr>
          <w:position w:val="-6"/>
          <w:sz w:val="15"/>
          <w:szCs w:val="15"/>
        </w:rPr>
        <w:t xml:space="preserve"> </w:t>
      </w:r>
      <w:r w:rsidRPr="00A02401">
        <w:rPr>
          <w:spacing w:val="22"/>
          <w:position w:val="-6"/>
          <w:sz w:val="15"/>
          <w:szCs w:val="15"/>
        </w:rPr>
        <w:t xml:space="preserve"> </w:t>
      </w:r>
      <w:r w:rsidRPr="00A02401">
        <w:rPr>
          <w:position w:val="-6"/>
          <w:sz w:val="15"/>
          <w:szCs w:val="15"/>
        </w:rPr>
        <w:t>−</w:t>
      </w:r>
      <w:r w:rsidRPr="00A02401">
        <w:rPr>
          <w:spacing w:val="-17"/>
          <w:position w:val="-6"/>
          <w:sz w:val="15"/>
          <w:szCs w:val="15"/>
        </w:rPr>
        <w:t xml:space="preserve"> </w:t>
      </w:r>
      <w:r w:rsidRPr="00A02401">
        <w:rPr>
          <w:position w:val="-6"/>
          <w:sz w:val="15"/>
          <w:szCs w:val="15"/>
        </w:rPr>
        <w:t xml:space="preserve">1  </w:t>
      </w:r>
      <w:r w:rsidRPr="00A02401">
        <w:rPr>
          <w:spacing w:val="35"/>
          <w:position w:val="-6"/>
          <w:sz w:val="15"/>
          <w:szCs w:val="15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40"/>
          <w:sz w:val="28"/>
          <w:szCs w:val="28"/>
        </w:rPr>
        <w:t xml:space="preserve"> </w:t>
      </w:r>
      <w:r w:rsidRPr="00A02401">
        <w:rPr>
          <w:sz w:val="28"/>
          <w:szCs w:val="28"/>
        </w:rPr>
        <w:t>фак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чес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е</w:t>
      </w:r>
      <w:r w:rsidRPr="00A02401">
        <w:rPr>
          <w:spacing w:val="39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ичес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о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щ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ий</w:t>
      </w:r>
      <w:r w:rsidRPr="00A02401">
        <w:rPr>
          <w:spacing w:val="39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и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42"/>
          <w:sz w:val="28"/>
          <w:szCs w:val="28"/>
        </w:rPr>
        <w:t xml:space="preserve"> </w:t>
      </w:r>
      <w:proofErr w:type="spellStart"/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proofErr w:type="spellEnd"/>
      <w:r w:rsidRPr="00A02401">
        <w:rPr>
          <w:spacing w:val="1"/>
          <w:sz w:val="28"/>
          <w:szCs w:val="28"/>
        </w:rPr>
        <w:t>-</w:t>
      </w:r>
    </w:p>
    <w:p w:rsidR="009E3480" w:rsidRPr="00A02401" w:rsidRDefault="009E3480" w:rsidP="004114B6">
      <w:pPr>
        <w:pStyle w:val="TableParagraph"/>
        <w:kinsoku w:val="0"/>
        <w:overflowPunct w:val="0"/>
        <w:ind w:left="1737"/>
        <w:jc w:val="both"/>
        <w:rPr>
          <w:sz w:val="11"/>
          <w:szCs w:val="11"/>
        </w:rPr>
      </w:pPr>
      <w:r w:rsidRPr="00A02401">
        <w:rPr>
          <w:sz w:val="11"/>
          <w:szCs w:val="11"/>
        </w:rPr>
        <w:t>0</w:t>
      </w: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9E3480" w:rsidRPr="00A02401" w:rsidRDefault="009E3480" w:rsidP="004114B6">
      <w:pPr>
        <w:pStyle w:val="TableParagraph"/>
        <w:tabs>
          <w:tab w:val="left" w:pos="9781"/>
        </w:tabs>
        <w:kinsoku w:val="0"/>
        <w:overflowPunct w:val="0"/>
        <w:jc w:val="both"/>
        <w:rPr>
          <w:sz w:val="28"/>
          <w:szCs w:val="28"/>
        </w:rPr>
      </w:pPr>
      <w:proofErr w:type="spellStart"/>
      <w:proofErr w:type="gramStart"/>
      <w:r w:rsidRPr="00A02401">
        <w:rPr>
          <w:sz w:val="28"/>
          <w:szCs w:val="28"/>
        </w:rPr>
        <w:t>гии</w:t>
      </w:r>
      <w:proofErr w:type="spellEnd"/>
      <w:r w:rsidRPr="00A02401">
        <w:rPr>
          <w:sz w:val="28"/>
          <w:szCs w:val="28"/>
        </w:rPr>
        <w:t>,</w:t>
      </w:r>
      <w:r w:rsidRPr="00A02401">
        <w:rPr>
          <w:spacing w:val="11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15"/>
          <w:sz w:val="28"/>
          <w:szCs w:val="28"/>
        </w:rPr>
        <w:t xml:space="preserve"> </w:t>
      </w:r>
      <w:r w:rsidRPr="00A02401">
        <w:rPr>
          <w:sz w:val="28"/>
          <w:szCs w:val="28"/>
        </w:rPr>
        <w:t>я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ись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х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чес</w:t>
      </w:r>
      <w:r w:rsidRPr="00A02401">
        <w:rPr>
          <w:spacing w:val="-3"/>
          <w:sz w:val="28"/>
          <w:szCs w:val="28"/>
        </w:rPr>
        <w:t>к</w:t>
      </w:r>
      <w:r w:rsidRPr="00A02401">
        <w:rPr>
          <w:sz w:val="28"/>
          <w:szCs w:val="28"/>
        </w:rPr>
        <w:t>ие</w:t>
      </w:r>
      <w:r w:rsidRPr="00A02401">
        <w:rPr>
          <w:spacing w:val="11"/>
          <w:sz w:val="28"/>
          <w:szCs w:val="28"/>
        </w:rPr>
        <w:t xml:space="preserve"> 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ш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ия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а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15"/>
          <w:sz w:val="28"/>
          <w:szCs w:val="28"/>
        </w:rPr>
        <w:t xml:space="preserve"> </w:t>
      </w:r>
      <w:r w:rsidRPr="00A02401">
        <w:rPr>
          <w:sz w:val="28"/>
          <w:szCs w:val="28"/>
        </w:rPr>
        <w:t>се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я</w:t>
      </w:r>
      <w:r w:rsidRPr="00A02401">
        <w:rPr>
          <w:spacing w:val="1"/>
          <w:sz w:val="28"/>
          <w:szCs w:val="28"/>
        </w:rPr>
        <w:t>х</w:t>
      </w:r>
      <w:r w:rsidRPr="00A02401">
        <w:rPr>
          <w:sz w:val="28"/>
          <w:szCs w:val="28"/>
        </w:rPr>
        <w:t xml:space="preserve">, 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од</w:t>
      </w:r>
      <w:r w:rsidRPr="00A02401">
        <w:rPr>
          <w:sz w:val="28"/>
          <w:szCs w:val="28"/>
        </w:rPr>
        <w:t>,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ш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2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од</w:t>
      </w:r>
      <w:r w:rsidRPr="00A02401">
        <w:rPr>
          <w:sz w:val="28"/>
          <w:szCs w:val="28"/>
        </w:rPr>
        <w:t>у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z w:val="28"/>
          <w:szCs w:val="28"/>
        </w:rPr>
        <w:t>нача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ци</w:t>
      </w:r>
      <w:r w:rsidRPr="00A02401">
        <w:rPr>
          <w:sz w:val="28"/>
          <w:szCs w:val="28"/>
        </w:rPr>
        <w:t xml:space="preserve">и 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иц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но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м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;</w:t>
      </w:r>
      <w:proofErr w:type="gramEnd"/>
    </w:p>
    <w:p w:rsidR="009E3480" w:rsidRPr="00A02401" w:rsidRDefault="009E3480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proofErr w:type="spellStart"/>
      <w:r w:rsidRPr="00A02401">
        <w:rPr>
          <w:spacing w:val="13"/>
          <w:position w:val="1"/>
          <w:sz w:val="26"/>
          <w:szCs w:val="26"/>
        </w:rPr>
        <w:t>t</w:t>
      </w:r>
      <w:proofErr w:type="spellEnd"/>
      <w:r w:rsidRPr="00A02401">
        <w:rPr>
          <w:position w:val="-6"/>
          <w:sz w:val="15"/>
          <w:szCs w:val="15"/>
        </w:rPr>
        <w:t xml:space="preserve">0  </w:t>
      </w:r>
      <w:r w:rsidRPr="00A02401">
        <w:rPr>
          <w:spacing w:val="16"/>
          <w:position w:val="-6"/>
          <w:sz w:val="15"/>
          <w:szCs w:val="15"/>
        </w:rPr>
        <w:t xml:space="preserve"> </w:t>
      </w:r>
      <w:r w:rsidRPr="00A02401">
        <w:rPr>
          <w:sz w:val="28"/>
          <w:szCs w:val="28"/>
        </w:rPr>
        <w:t xml:space="preserve">- </w:t>
      </w:r>
      <w:r w:rsidRPr="00A02401">
        <w:rPr>
          <w:spacing w:val="1"/>
          <w:sz w:val="28"/>
          <w:szCs w:val="28"/>
        </w:rPr>
        <w:t>1</w:t>
      </w:r>
      <w:r w:rsidRPr="00A02401">
        <w:rPr>
          <w:sz w:val="28"/>
          <w:szCs w:val="28"/>
        </w:rPr>
        <w:t xml:space="preserve">-й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ци</w:t>
      </w:r>
      <w:r w:rsidRPr="00A02401">
        <w:rPr>
          <w:sz w:val="28"/>
          <w:szCs w:val="28"/>
        </w:rPr>
        <w:t xml:space="preserve">и 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иц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но</w:t>
      </w:r>
      <w:r w:rsidRPr="00A02401">
        <w:rPr>
          <w:sz w:val="28"/>
          <w:szCs w:val="28"/>
        </w:rPr>
        <w:t>й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pacing w:val="-2"/>
          <w:sz w:val="28"/>
          <w:szCs w:val="28"/>
        </w:rPr>
        <w:t>ы;</w:t>
      </w: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19"/>
          <w:szCs w:val="19"/>
        </w:rPr>
      </w:pPr>
    </w:p>
    <w:p w:rsidR="009E3480" w:rsidRPr="00A02401" w:rsidRDefault="009E3480" w:rsidP="004114B6">
      <w:pPr>
        <w:pStyle w:val="TableParagraph"/>
        <w:kinsoku w:val="0"/>
        <w:overflowPunct w:val="0"/>
        <w:ind w:firstLine="584"/>
        <w:jc w:val="both"/>
        <w:rPr>
          <w:sz w:val="28"/>
          <w:szCs w:val="28"/>
        </w:rPr>
      </w:pPr>
      <w:proofErr w:type="spellStart"/>
      <w:r w:rsidRPr="00A02401">
        <w:rPr>
          <w:spacing w:val="17"/>
          <w:position w:val="1"/>
          <w:sz w:val="26"/>
          <w:szCs w:val="26"/>
        </w:rPr>
        <w:t>t</w:t>
      </w:r>
      <w:r w:rsidRPr="00A02401">
        <w:rPr>
          <w:position w:val="-6"/>
          <w:sz w:val="15"/>
          <w:szCs w:val="15"/>
        </w:rPr>
        <w:t>n</w:t>
      </w:r>
      <w:proofErr w:type="spellEnd"/>
      <w:r w:rsidRPr="00A02401">
        <w:rPr>
          <w:spacing w:val="21"/>
          <w:position w:val="-6"/>
          <w:sz w:val="15"/>
          <w:szCs w:val="15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ий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1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и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ин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z w:val="28"/>
          <w:szCs w:val="28"/>
        </w:rPr>
        <w:t>ы,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на</w:t>
      </w:r>
      <w:r w:rsidRPr="00A02401">
        <w:rPr>
          <w:spacing w:val="9"/>
          <w:sz w:val="28"/>
          <w:szCs w:val="28"/>
        </w:rPr>
        <w:t xml:space="preserve"> </w:t>
      </w:r>
      <w:proofErr w:type="spellStart"/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т</w:t>
      </w:r>
      <w:proofErr w:type="gramStart"/>
      <w:r w:rsidRPr="00A02401">
        <w:rPr>
          <w:spacing w:val="1"/>
          <w:sz w:val="28"/>
          <w:szCs w:val="28"/>
        </w:rPr>
        <w:t>о</w:t>
      </w:r>
      <w:proofErr w:type="spellEnd"/>
      <w:r w:rsidRPr="00A02401">
        <w:rPr>
          <w:spacing w:val="1"/>
          <w:sz w:val="28"/>
          <w:szCs w:val="28"/>
        </w:rPr>
        <w:t>-</w:t>
      </w:r>
      <w:proofErr w:type="gramEnd"/>
      <w:r w:rsidRPr="00A02401">
        <w:rPr>
          <w:spacing w:val="1"/>
          <w:sz w:val="28"/>
          <w:szCs w:val="28"/>
        </w:rPr>
        <w:t xml:space="preserve"> </w:t>
      </w:r>
      <w:proofErr w:type="spellStart"/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й</w:t>
      </w:r>
      <w:proofErr w:type="spellEnd"/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ана</w:t>
      </w:r>
      <w:r w:rsidRPr="00A02401">
        <w:rPr>
          <w:spacing w:val="-1"/>
          <w:sz w:val="28"/>
          <w:szCs w:val="28"/>
        </w:rPr>
        <w:t>вл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ю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ся</w:t>
      </w:r>
      <w:r w:rsidRPr="00A02401">
        <w:rPr>
          <w:spacing w:val="35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ка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ж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ге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еск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ф</w:t>
      </w:r>
      <w:r w:rsidRPr="00A02401">
        <w:rPr>
          <w:spacing w:val="-2"/>
          <w:sz w:val="28"/>
          <w:szCs w:val="28"/>
        </w:rPr>
        <w:t>ф</w:t>
      </w:r>
      <w:r w:rsidRPr="00A02401">
        <w:rPr>
          <w:sz w:val="28"/>
          <w:szCs w:val="28"/>
        </w:rPr>
        <w:t>ек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 xml:space="preserve">и </w:t>
      </w:r>
      <w:r w:rsidRPr="00A02401">
        <w:rPr>
          <w:spacing w:val="1"/>
          <w:sz w:val="28"/>
          <w:szCs w:val="28"/>
        </w:rPr>
        <w:t>об</w:t>
      </w:r>
      <w:r w:rsidRPr="00A02401">
        <w:rPr>
          <w:spacing w:val="-2"/>
          <w:sz w:val="28"/>
          <w:szCs w:val="28"/>
        </w:rPr>
        <w:t>ъ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 xml:space="preserve"> 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б</w:t>
      </w:r>
      <w:r w:rsidRPr="00A02401">
        <w:rPr>
          <w:sz w:val="28"/>
          <w:szCs w:val="28"/>
        </w:rPr>
        <w:t>же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я</w:t>
      </w:r>
      <w:r w:rsidRPr="00A02401">
        <w:rPr>
          <w:sz w:val="28"/>
          <w:szCs w:val="28"/>
        </w:rPr>
        <w:t>;</w:t>
      </w:r>
    </w:p>
    <w:p w:rsidR="009E3480" w:rsidRPr="00A02401" w:rsidRDefault="009E3480" w:rsidP="004114B6">
      <w:pPr>
        <w:pStyle w:val="TableParagraph"/>
        <w:kinsoku w:val="0"/>
        <w:overflowPunct w:val="0"/>
        <w:ind w:firstLine="539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L</w:t>
      </w:r>
      <w:r w:rsidRPr="00A02401">
        <w:rPr>
          <w:spacing w:val="3"/>
          <w:sz w:val="28"/>
          <w:szCs w:val="28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4"/>
          <w:sz w:val="28"/>
          <w:szCs w:val="28"/>
        </w:rPr>
        <w:t xml:space="preserve"> </w:t>
      </w:r>
      <w:r w:rsidRPr="00A02401">
        <w:rPr>
          <w:spacing w:val="2"/>
          <w:sz w:val="28"/>
          <w:szCs w:val="28"/>
        </w:rPr>
        <w:t>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рн</w:t>
      </w:r>
      <w:r w:rsidRPr="00A02401">
        <w:rPr>
          <w:sz w:val="28"/>
          <w:szCs w:val="28"/>
        </w:rPr>
        <w:t>ая</w:t>
      </w:r>
      <w:r w:rsidRPr="00A02401">
        <w:rPr>
          <w:spacing w:val="4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яже</w:t>
      </w:r>
      <w:r w:rsidRPr="00A02401">
        <w:rPr>
          <w:spacing w:val="-2"/>
          <w:sz w:val="28"/>
          <w:szCs w:val="28"/>
        </w:rPr>
        <w:t>нн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ь</w:t>
      </w:r>
      <w:r w:rsidRPr="00A02401">
        <w:rPr>
          <w:spacing w:val="3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еп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2"/>
          <w:sz w:val="28"/>
          <w:szCs w:val="28"/>
        </w:rPr>
        <w:t xml:space="preserve"> </w:t>
      </w:r>
      <w:r w:rsidRPr="00A02401">
        <w:rPr>
          <w:sz w:val="28"/>
          <w:szCs w:val="28"/>
        </w:rPr>
        <w:t>се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5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3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х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б</w:t>
      </w:r>
      <w:r w:rsidRPr="00A02401">
        <w:rPr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исч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и,</w:t>
      </w:r>
      <w:r w:rsidRPr="00A02401">
        <w:rPr>
          <w:spacing w:val="3"/>
          <w:sz w:val="28"/>
          <w:szCs w:val="28"/>
        </w:rPr>
        <w:t xml:space="preserve"> </w:t>
      </w:r>
      <w:proofErr w:type="spellStart"/>
      <w:r w:rsidRPr="00A02401">
        <w:rPr>
          <w:sz w:val="28"/>
          <w:szCs w:val="28"/>
        </w:rPr>
        <w:t>к</w:t>
      </w:r>
      <w:proofErr w:type="gramStart"/>
      <w:r w:rsidRPr="00A02401">
        <w:rPr>
          <w:spacing w:val="-2"/>
          <w:sz w:val="28"/>
          <w:szCs w:val="28"/>
        </w:rPr>
        <w:t>и</w:t>
      </w:r>
      <w:proofErr w:type="spellEnd"/>
      <w:r w:rsidRPr="00A02401">
        <w:rPr>
          <w:spacing w:val="-2"/>
          <w:sz w:val="28"/>
          <w:szCs w:val="28"/>
        </w:rPr>
        <w:t>-</w:t>
      </w:r>
      <w:proofErr w:type="gramEnd"/>
      <w:r w:rsidRPr="00A02401">
        <w:rPr>
          <w:spacing w:val="-2"/>
          <w:sz w:val="28"/>
          <w:szCs w:val="28"/>
        </w:rPr>
        <w:t xml:space="preserve"> </w:t>
      </w:r>
      <w:proofErr w:type="spellStart"/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proofErr w:type="spellEnd"/>
      <w:r w:rsidRPr="00A02401">
        <w:rPr>
          <w:sz w:val="28"/>
          <w:szCs w:val="28"/>
        </w:rPr>
        <w:t>;</w:t>
      </w:r>
    </w:p>
    <w:p w:rsidR="009E3480" w:rsidRPr="00A02401" w:rsidRDefault="009E3480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A02401">
        <w:rPr>
          <w:position w:val="-5"/>
          <w:sz w:val="40"/>
          <w:szCs w:val="40"/>
        </w:rPr>
        <w:t>∑</w:t>
      </w:r>
      <w:r w:rsidRPr="00A02401">
        <w:rPr>
          <w:spacing w:val="-78"/>
          <w:position w:val="-5"/>
          <w:sz w:val="40"/>
          <w:szCs w:val="40"/>
        </w:rPr>
        <w:t xml:space="preserve"> </w:t>
      </w:r>
      <w:r w:rsidRPr="00A02401">
        <w:rPr>
          <w:spacing w:val="9"/>
          <w:position w:val="2"/>
          <w:sz w:val="27"/>
          <w:szCs w:val="27"/>
        </w:rPr>
        <w:t>L</w:t>
      </w:r>
      <w:r w:rsidRPr="00A02401">
        <w:rPr>
          <w:spacing w:val="-2"/>
          <w:position w:val="-5"/>
          <w:sz w:val="15"/>
          <w:szCs w:val="15"/>
        </w:rPr>
        <w:t>за</w:t>
      </w:r>
      <w:r w:rsidRPr="00A02401">
        <w:rPr>
          <w:position w:val="-5"/>
          <w:sz w:val="15"/>
          <w:szCs w:val="15"/>
        </w:rPr>
        <w:t>м</w:t>
      </w:r>
      <w:r w:rsidRPr="00A02401">
        <w:rPr>
          <w:spacing w:val="-18"/>
          <w:position w:val="-5"/>
          <w:sz w:val="15"/>
          <w:szCs w:val="15"/>
        </w:rPr>
        <w:t xml:space="preserve"> </w:t>
      </w:r>
      <w:proofErr w:type="spellStart"/>
      <w:r w:rsidRPr="00A02401">
        <w:rPr>
          <w:spacing w:val="19"/>
          <w:position w:val="2"/>
          <w:sz w:val="27"/>
          <w:szCs w:val="27"/>
        </w:rPr>
        <w:t>t</w:t>
      </w:r>
      <w:r w:rsidRPr="00A02401">
        <w:rPr>
          <w:position w:val="-5"/>
          <w:sz w:val="15"/>
          <w:szCs w:val="15"/>
        </w:rPr>
        <w:t>n</w:t>
      </w:r>
      <w:proofErr w:type="spellEnd"/>
      <w:r w:rsidRPr="00A02401">
        <w:rPr>
          <w:position w:val="-5"/>
          <w:sz w:val="15"/>
          <w:szCs w:val="15"/>
        </w:rPr>
        <w:t xml:space="preserve">   </w:t>
      </w:r>
      <w:r w:rsidRPr="00A02401">
        <w:rPr>
          <w:spacing w:val="9"/>
          <w:position w:val="-5"/>
          <w:sz w:val="15"/>
          <w:szCs w:val="15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19"/>
          <w:sz w:val="28"/>
          <w:szCs w:val="28"/>
        </w:rPr>
        <w:t xml:space="preserve"> </w:t>
      </w:r>
      <w:r w:rsidRPr="00A02401">
        <w:rPr>
          <w:spacing w:val="2"/>
          <w:sz w:val="28"/>
          <w:szCs w:val="28"/>
        </w:rPr>
        <w:t>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рн</w:t>
      </w:r>
      <w:r w:rsidRPr="00A02401">
        <w:rPr>
          <w:sz w:val="28"/>
          <w:szCs w:val="28"/>
        </w:rPr>
        <w:t>ая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ро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яж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ь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я</w:t>
      </w:r>
      <w:r w:rsidRPr="00A02401">
        <w:rPr>
          <w:spacing w:val="-1"/>
          <w:sz w:val="28"/>
          <w:szCs w:val="28"/>
        </w:rPr>
        <w:t>щ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х</w:t>
      </w:r>
      <w:r w:rsidRPr="00A02401">
        <w:rPr>
          <w:sz w:val="28"/>
          <w:szCs w:val="28"/>
        </w:rPr>
        <w:t>ся,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нс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ых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1"/>
        </w:rPr>
        <w:t xml:space="preserve"> </w:t>
      </w:r>
      <w:proofErr w:type="spellStart"/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ых</w:t>
      </w:r>
      <w:proofErr w:type="spellEnd"/>
      <w:r w:rsidRPr="00A02401">
        <w:rPr>
          <w:spacing w:val="70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 се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й в</w:t>
      </w:r>
      <w:r w:rsidRPr="00A02401">
        <w:rPr>
          <w:spacing w:val="68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х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б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м</w:t>
      </w:r>
      <w:r w:rsidRPr="00A02401">
        <w:rPr>
          <w:spacing w:val="66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-3"/>
          <w:sz w:val="28"/>
          <w:szCs w:val="28"/>
        </w:rPr>
        <w:t>ч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,</w:t>
      </w:r>
      <w:r w:rsidRPr="00A02401">
        <w:rPr>
          <w:spacing w:val="6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вв</w:t>
      </w:r>
      <w:r w:rsidRPr="00A02401">
        <w:rPr>
          <w:spacing w:val="-2"/>
          <w:sz w:val="28"/>
          <w:szCs w:val="28"/>
        </w:rPr>
        <w:t>од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 в</w:t>
      </w:r>
      <w:r w:rsidRPr="00A02401">
        <w:rPr>
          <w:spacing w:val="6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pacing w:val="-2"/>
          <w:sz w:val="28"/>
          <w:szCs w:val="28"/>
        </w:rPr>
        <w:t>к</w:t>
      </w:r>
      <w:proofErr w:type="gramStart"/>
      <w:r w:rsidRPr="00A02401">
        <w:rPr>
          <w:sz w:val="28"/>
          <w:szCs w:val="28"/>
        </w:rPr>
        <w:t>с-</w:t>
      </w:r>
      <w:proofErr w:type="gramEnd"/>
      <w:r w:rsidRPr="00A02401">
        <w:rPr>
          <w:sz w:val="28"/>
          <w:szCs w:val="28"/>
        </w:rPr>
        <w:t xml:space="preserve"> </w:t>
      </w:r>
      <w:proofErr w:type="spellStart"/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ц</w:t>
      </w:r>
      <w:r w:rsidRPr="00A02401">
        <w:rPr>
          <w:sz w:val="28"/>
          <w:szCs w:val="28"/>
        </w:rPr>
        <w:t>ию</w:t>
      </w:r>
      <w:proofErr w:type="spellEnd"/>
      <w:r w:rsidRPr="00A02401">
        <w:rPr>
          <w:sz w:val="28"/>
          <w:szCs w:val="28"/>
        </w:rPr>
        <w:t xml:space="preserve"> в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оо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ем</w:t>
      </w:r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од</w:t>
      </w:r>
      <w:r w:rsidRPr="00A02401">
        <w:rPr>
          <w:sz w:val="28"/>
          <w:szCs w:val="28"/>
        </w:rPr>
        <w:t>у</w:t>
      </w:r>
      <w:r w:rsidRPr="00A02401">
        <w:rPr>
          <w:spacing w:val="68"/>
          <w:sz w:val="28"/>
          <w:szCs w:val="28"/>
        </w:rPr>
        <w:t xml:space="preserve"> </w:t>
      </w:r>
      <w:r w:rsidRPr="00A02401">
        <w:rPr>
          <w:spacing w:val="3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ци</w:t>
      </w:r>
      <w:r w:rsidRPr="00A02401">
        <w:rPr>
          <w:sz w:val="28"/>
          <w:szCs w:val="28"/>
        </w:rPr>
        <w:t>и</w:t>
      </w:r>
      <w:r w:rsidRPr="00A02401">
        <w:rPr>
          <w:spacing w:val="2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2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пр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ы, к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;</w:t>
      </w:r>
    </w:p>
    <w:p w:rsidR="009E3480" w:rsidRPr="00A02401" w:rsidRDefault="009E3480" w:rsidP="004114B6">
      <w:pPr>
        <w:pStyle w:val="TableParagraph"/>
        <w:tabs>
          <w:tab w:val="left" w:pos="1237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A02401">
        <w:rPr>
          <w:spacing w:val="11"/>
          <w:position w:val="2"/>
          <w:sz w:val="27"/>
          <w:szCs w:val="27"/>
        </w:rPr>
        <w:t>L</w:t>
      </w:r>
      <w:proofErr w:type="spellStart"/>
      <w:r w:rsidRPr="00A02401">
        <w:rPr>
          <w:position w:val="-5"/>
          <w:sz w:val="15"/>
          <w:szCs w:val="15"/>
        </w:rPr>
        <w:t>t</w:t>
      </w:r>
      <w:proofErr w:type="spellEnd"/>
      <w:r w:rsidRPr="00A02401">
        <w:rPr>
          <w:position w:val="-5"/>
          <w:sz w:val="15"/>
          <w:szCs w:val="15"/>
        </w:rPr>
        <w:tab/>
      </w:r>
      <w:r w:rsidRPr="00A02401">
        <w:rPr>
          <w:sz w:val="28"/>
          <w:szCs w:val="28"/>
        </w:rPr>
        <w:t>-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б</w:t>
      </w:r>
      <w:r w:rsidRPr="00A02401">
        <w:rPr>
          <w:spacing w:val="-1"/>
          <w:sz w:val="28"/>
          <w:szCs w:val="28"/>
        </w:rPr>
        <w:t>щ</w:t>
      </w:r>
      <w:r w:rsidRPr="00A02401">
        <w:rPr>
          <w:sz w:val="28"/>
          <w:szCs w:val="28"/>
        </w:rPr>
        <w:t>ая</w:t>
      </w:r>
      <w:r w:rsidRPr="00A02401">
        <w:rPr>
          <w:spacing w:val="4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я</w:t>
      </w:r>
      <w:r w:rsidRPr="00A02401">
        <w:rPr>
          <w:sz w:val="28"/>
          <w:szCs w:val="28"/>
        </w:rPr>
        <w:t>же</w:t>
      </w:r>
      <w:r w:rsidRPr="00A02401">
        <w:rPr>
          <w:spacing w:val="-2"/>
          <w:sz w:val="28"/>
          <w:szCs w:val="28"/>
        </w:rPr>
        <w:t>нн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ь</w:t>
      </w:r>
      <w:r w:rsidRPr="00A02401">
        <w:rPr>
          <w:spacing w:val="5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се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ей</w:t>
      </w:r>
      <w:r w:rsidRPr="00A02401">
        <w:rPr>
          <w:spacing w:val="5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х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бно</w:t>
      </w:r>
      <w:r w:rsidRPr="00A02401">
        <w:rPr>
          <w:sz w:val="28"/>
          <w:szCs w:val="28"/>
        </w:rPr>
        <w:t>м</w:t>
      </w:r>
      <w:r w:rsidRPr="00A02401">
        <w:rPr>
          <w:spacing w:val="4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ис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ии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о-</w:t>
      </w: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11"/>
          <w:szCs w:val="11"/>
        </w:rPr>
      </w:pPr>
      <w:proofErr w:type="spellStart"/>
      <w:proofErr w:type="gramStart"/>
      <w:r w:rsidRPr="00A02401">
        <w:rPr>
          <w:sz w:val="11"/>
          <w:szCs w:val="11"/>
        </w:rPr>
        <w:t>n</w:t>
      </w:r>
      <w:proofErr w:type="gramEnd"/>
      <w:r w:rsidRPr="00A02401">
        <w:rPr>
          <w:spacing w:val="1"/>
          <w:sz w:val="28"/>
          <w:szCs w:val="28"/>
        </w:rPr>
        <w:t>д</w:t>
      </w:r>
      <w:r w:rsidRPr="00A02401">
        <w:rPr>
          <w:spacing w:val="-4"/>
          <w:sz w:val="28"/>
          <w:szCs w:val="28"/>
        </w:rPr>
        <w:t>у</w:t>
      </w:r>
      <w:proofErr w:type="spellEnd"/>
      <w:r w:rsidRPr="00A02401">
        <w:rPr>
          <w:sz w:val="28"/>
          <w:szCs w:val="28"/>
        </w:rPr>
        <w:t>,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оо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ем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од</w:t>
      </w:r>
      <w:r w:rsidRPr="00A02401">
        <w:rPr>
          <w:sz w:val="28"/>
          <w:szCs w:val="28"/>
        </w:rPr>
        <w:t>у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 xml:space="preserve"> и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иц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но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ы,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ки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ме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;</w:t>
      </w: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17"/>
          <w:szCs w:val="17"/>
        </w:rPr>
      </w:pPr>
    </w:p>
    <w:p w:rsidR="009E3480" w:rsidRPr="00A02401" w:rsidRDefault="009E3480" w:rsidP="004114B6">
      <w:pPr>
        <w:pStyle w:val="TableParagraph"/>
        <w:kinsoku w:val="0"/>
        <w:overflowPunct w:val="0"/>
        <w:ind w:firstLine="613"/>
        <w:jc w:val="both"/>
        <w:rPr>
          <w:sz w:val="28"/>
          <w:szCs w:val="28"/>
        </w:rPr>
      </w:pPr>
      <w:proofErr w:type="spellStart"/>
      <w:r w:rsidRPr="00A02401">
        <w:rPr>
          <w:spacing w:val="16"/>
          <w:position w:val="1"/>
          <w:sz w:val="26"/>
          <w:szCs w:val="26"/>
        </w:rPr>
        <w:t>t</w:t>
      </w:r>
      <w:proofErr w:type="spellEnd"/>
      <w:r w:rsidRPr="00A02401">
        <w:rPr>
          <w:position w:val="-6"/>
          <w:sz w:val="15"/>
          <w:szCs w:val="15"/>
        </w:rPr>
        <w:t>0</w:t>
      </w:r>
      <w:r w:rsidRPr="00A02401">
        <w:rPr>
          <w:spacing w:val="25"/>
          <w:position w:val="-6"/>
          <w:sz w:val="15"/>
          <w:szCs w:val="15"/>
        </w:rPr>
        <w:t xml:space="preserve"> </w:t>
      </w:r>
      <w:r w:rsidRPr="00A02401">
        <w:rPr>
          <w:spacing w:val="7"/>
          <w:position w:val="1"/>
          <w:sz w:val="26"/>
          <w:szCs w:val="26"/>
        </w:rPr>
        <w:t>−</w:t>
      </w:r>
      <w:r w:rsidRPr="00A02401">
        <w:rPr>
          <w:position w:val="1"/>
          <w:sz w:val="26"/>
          <w:szCs w:val="26"/>
        </w:rPr>
        <w:t>1</w:t>
      </w:r>
      <w:r w:rsidRPr="00A02401">
        <w:rPr>
          <w:spacing w:val="34"/>
          <w:position w:val="1"/>
          <w:sz w:val="26"/>
          <w:szCs w:val="26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16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од</w:t>
      </w:r>
      <w:r w:rsidRPr="00A02401">
        <w:rPr>
          <w:sz w:val="28"/>
          <w:szCs w:val="28"/>
        </w:rPr>
        <w:t>,</w:t>
      </w:r>
      <w:r w:rsidRPr="00A02401">
        <w:rPr>
          <w:spacing w:val="15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ш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ий</w:t>
      </w:r>
      <w:r w:rsidRPr="00A02401">
        <w:rPr>
          <w:spacing w:val="17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од</w:t>
      </w:r>
      <w:r w:rsidRPr="00A02401">
        <w:rPr>
          <w:sz w:val="28"/>
          <w:szCs w:val="28"/>
        </w:rPr>
        <w:t>у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z w:val="28"/>
          <w:szCs w:val="28"/>
        </w:rPr>
        <w:t>нача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а</w:t>
      </w:r>
      <w:r w:rsidRPr="00A02401">
        <w:rPr>
          <w:spacing w:val="16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</w:t>
      </w:r>
      <w:r w:rsidRPr="00A02401">
        <w:rPr>
          <w:sz w:val="28"/>
          <w:szCs w:val="28"/>
        </w:rPr>
        <w:t>ии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z w:val="28"/>
          <w:szCs w:val="28"/>
        </w:rPr>
        <w:t>ин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17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z w:val="28"/>
          <w:szCs w:val="28"/>
        </w:rPr>
        <w:t>р</w:t>
      </w:r>
      <w:proofErr w:type="gramStart"/>
      <w:r w:rsidRPr="00A02401">
        <w:rPr>
          <w:spacing w:val="1"/>
          <w:sz w:val="28"/>
          <w:szCs w:val="28"/>
        </w:rPr>
        <w:t>о-</w:t>
      </w:r>
      <w:proofErr w:type="gramEnd"/>
      <w:r w:rsidRPr="00A02401">
        <w:rPr>
          <w:spacing w:val="1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ы.</w:t>
      </w: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color w:val="4F81BD"/>
          <w:sz w:val="28"/>
          <w:szCs w:val="28"/>
        </w:rPr>
      </w:pPr>
    </w:p>
    <w:p w:rsidR="009E3480" w:rsidRPr="00A02401" w:rsidRDefault="009E3480" w:rsidP="004114B6">
      <w:pPr>
        <w:pStyle w:val="aff9"/>
        <w:ind w:left="0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2401">
        <w:rPr>
          <w:rFonts w:ascii="Times New Roman" w:hAnsi="Times New Roman"/>
          <w:spacing w:val="11"/>
          <w:sz w:val="28"/>
          <w:szCs w:val="28"/>
        </w:rPr>
        <w:t>P</w:t>
      </w:r>
      <w:proofErr w:type="spellStart"/>
      <w:proofErr w:type="gramEnd"/>
      <w:r w:rsidRPr="00A02401">
        <w:rPr>
          <w:rFonts w:ascii="Times New Roman" w:hAnsi="Times New Roman"/>
          <w:position w:val="-4"/>
          <w:sz w:val="18"/>
          <w:szCs w:val="18"/>
        </w:rPr>
        <w:t>п</w:t>
      </w:r>
      <w:proofErr w:type="spellEnd"/>
      <w:r w:rsidRPr="00A02401">
        <w:rPr>
          <w:rFonts w:ascii="Times New Roman" w:hAnsi="Times New Roman"/>
          <w:position w:val="-4"/>
          <w:sz w:val="18"/>
          <w:szCs w:val="18"/>
        </w:rPr>
        <w:t xml:space="preserve"> </w:t>
      </w:r>
      <w:r w:rsidRPr="00A02401">
        <w:rPr>
          <w:rFonts w:ascii="Times New Roman" w:hAnsi="Times New Roman"/>
          <w:spacing w:val="-1"/>
          <w:position w:val="-4"/>
          <w:sz w:val="18"/>
          <w:szCs w:val="18"/>
        </w:rPr>
        <w:t>се</w:t>
      </w:r>
      <w:r w:rsidRPr="00A02401">
        <w:rPr>
          <w:rFonts w:ascii="Times New Roman" w:hAnsi="Times New Roman"/>
          <w:position w:val="-4"/>
          <w:sz w:val="18"/>
          <w:szCs w:val="18"/>
        </w:rPr>
        <w:t xml:space="preserve">ти </w:t>
      </w:r>
      <w:r w:rsidRPr="00A02401">
        <w:rPr>
          <w:rFonts w:ascii="Times New Roman" w:hAnsi="Times New Roman"/>
          <w:spacing w:val="1"/>
          <w:position w:val="-4"/>
          <w:sz w:val="18"/>
          <w:szCs w:val="18"/>
        </w:rPr>
        <w:t>о</w:t>
      </w:r>
      <w:r w:rsidRPr="00A02401">
        <w:rPr>
          <w:rFonts w:ascii="Times New Roman" w:hAnsi="Times New Roman"/>
          <w:position w:val="-4"/>
          <w:sz w:val="18"/>
          <w:szCs w:val="18"/>
        </w:rPr>
        <w:t>т</w:t>
      </w:r>
      <w:r w:rsidRPr="00A02401">
        <w:rPr>
          <w:rFonts w:ascii="Times New Roman" w:hAnsi="Times New Roman"/>
          <w:spacing w:val="1"/>
          <w:position w:val="-4"/>
          <w:sz w:val="18"/>
          <w:szCs w:val="18"/>
        </w:rPr>
        <w:t xml:space="preserve"> </w:t>
      </w:r>
      <w:proofErr w:type="spellStart"/>
      <w:r w:rsidRPr="00A02401">
        <w:rPr>
          <w:rFonts w:ascii="Times New Roman" w:hAnsi="Times New Roman"/>
          <w:spacing w:val="-2"/>
          <w:position w:val="-4"/>
          <w:sz w:val="18"/>
          <w:szCs w:val="18"/>
        </w:rPr>
        <w:t>t</w:t>
      </w:r>
      <w:r w:rsidRPr="00A02401">
        <w:rPr>
          <w:rFonts w:ascii="Times New Roman" w:hAnsi="Times New Roman"/>
          <w:position w:val="-4"/>
          <w:sz w:val="18"/>
          <w:szCs w:val="18"/>
        </w:rPr>
        <w:t>n</w:t>
      </w:r>
      <w:proofErr w:type="spellEnd"/>
      <w:r w:rsidRPr="00A02401">
        <w:rPr>
          <w:rFonts w:ascii="Times New Roman" w:hAnsi="Times New Roman"/>
          <w:spacing w:val="37"/>
          <w:position w:val="-4"/>
          <w:sz w:val="18"/>
          <w:szCs w:val="1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=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0</w:t>
      </w:r>
    </w:p>
    <w:p w:rsidR="009E3480" w:rsidRPr="00A02401" w:rsidRDefault="009E3480" w:rsidP="004114B6">
      <w:pPr>
        <w:pStyle w:val="aff9"/>
        <w:ind w:left="0"/>
        <w:contextualSpacing/>
        <w:jc w:val="both"/>
        <w:rPr>
          <w:rFonts w:ascii="Times New Roman" w:hAnsi="Times New Roman"/>
          <w:b/>
          <w:color w:val="4F81BD"/>
          <w:sz w:val="28"/>
          <w:szCs w:val="28"/>
        </w:rPr>
      </w:pPr>
    </w:p>
    <w:p w:rsidR="009E3480" w:rsidRPr="00A02401" w:rsidRDefault="009E3480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В период с 2018-2019 года прекращений в подачи тепловой энергии теплон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сителя, в результате технологических нарушений на тепловых сетях, не зафикс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ровано.</w:t>
      </w:r>
    </w:p>
    <w:p w:rsidR="009E3480" w:rsidRPr="00A02401" w:rsidRDefault="009E3480" w:rsidP="004114B6">
      <w:pPr>
        <w:spacing w:after="0" w:line="240" w:lineRule="auto"/>
      </w:pPr>
    </w:p>
    <w:p w:rsidR="00203C08" w:rsidRPr="00A02401" w:rsidRDefault="00203C08" w:rsidP="00A41CE3">
      <w:pPr>
        <w:pStyle w:val="2"/>
        <w:numPr>
          <w:ilvl w:val="1"/>
          <w:numId w:val="4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8" w:name="_Toc27492999"/>
      <w:r w:rsidRPr="00A02401">
        <w:rPr>
          <w:rFonts w:ascii="Times New Roman" w:hAnsi="Times New Roman" w:cs="Times New Roman"/>
          <w:color w:val="auto"/>
          <w:sz w:val="28"/>
          <w:szCs w:val="28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  <w:bookmarkEnd w:id="98"/>
    </w:p>
    <w:p w:rsidR="009E3480" w:rsidRPr="00A02401" w:rsidRDefault="009E3480" w:rsidP="004114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CE3" w:rsidRPr="00A02401" w:rsidRDefault="00A41CE3" w:rsidP="004114B6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</w:p>
    <w:p w:rsidR="00A41CE3" w:rsidRPr="00A02401" w:rsidRDefault="00A41CE3" w:rsidP="004114B6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</w:p>
    <w:p w:rsidR="009E3480" w:rsidRPr="00A02401" w:rsidRDefault="009E3480" w:rsidP="004114B6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В период с 2018-2019 года п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щ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</w:t>
      </w:r>
      <w:r w:rsidRPr="00A02401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чи</w:t>
      </w:r>
      <w:r w:rsidRPr="00A0240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гии,</w:t>
      </w:r>
      <w:r w:rsidRPr="00A0240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в 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зульт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те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хн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ских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уш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ий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</w:t>
      </w:r>
      <w:r w:rsidRPr="00A02401">
        <w:rPr>
          <w:rFonts w:ascii="Times New Roman" w:hAnsi="Times New Roman"/>
          <w:spacing w:val="-3"/>
          <w:sz w:val="28"/>
          <w:szCs w:val="28"/>
        </w:rPr>
        <w:t>н</w:t>
      </w:r>
      <w:r w:rsidRPr="00A02401">
        <w:rPr>
          <w:rFonts w:ascii="Times New Roman" w:hAnsi="Times New Roman"/>
          <w:sz w:val="28"/>
          <w:szCs w:val="28"/>
        </w:rPr>
        <w:t>ик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не наблюдалось.</w:t>
      </w:r>
    </w:p>
    <w:p w:rsidR="009E3480" w:rsidRPr="00A02401" w:rsidRDefault="009E3480" w:rsidP="004114B6">
      <w:pPr>
        <w:pStyle w:val="e"/>
        <w:spacing w:before="0"/>
        <w:rPr>
          <w:sz w:val="28"/>
          <w:szCs w:val="28"/>
        </w:rPr>
      </w:pPr>
    </w:p>
    <w:p w:rsidR="009E3480" w:rsidRPr="00A02401" w:rsidRDefault="009E3480" w:rsidP="004114B6">
      <w:pPr>
        <w:pStyle w:val="TableParagraph"/>
        <w:kinsoku w:val="0"/>
        <w:overflowPunct w:val="0"/>
        <w:jc w:val="center"/>
        <w:rPr>
          <w:sz w:val="9"/>
          <w:szCs w:val="9"/>
        </w:rPr>
      </w:pPr>
      <w:r w:rsidRPr="00A02401">
        <w:rPr>
          <w:spacing w:val="7"/>
          <w:w w:val="95"/>
          <w:position w:val="6"/>
          <w:sz w:val="22"/>
          <w:szCs w:val="22"/>
        </w:rPr>
        <w:lastRenderedPageBreak/>
        <w:t>Р</w:t>
      </w:r>
      <w:proofErr w:type="spellStart"/>
      <w:r w:rsidRPr="00A02401">
        <w:rPr>
          <w:w w:val="95"/>
          <w:sz w:val="13"/>
          <w:szCs w:val="13"/>
        </w:rPr>
        <w:t>п</w:t>
      </w:r>
      <w:proofErr w:type="spellEnd"/>
      <w:r w:rsidRPr="00A02401">
        <w:rPr>
          <w:spacing w:val="-1"/>
          <w:w w:val="95"/>
          <w:sz w:val="13"/>
          <w:szCs w:val="13"/>
        </w:rPr>
        <w:t xml:space="preserve"> </w:t>
      </w:r>
      <w:proofErr w:type="spellStart"/>
      <w:proofErr w:type="gramStart"/>
      <w:r w:rsidRPr="00A02401">
        <w:rPr>
          <w:spacing w:val="-2"/>
          <w:w w:val="95"/>
          <w:sz w:val="13"/>
          <w:szCs w:val="13"/>
        </w:rPr>
        <w:t>и</w:t>
      </w:r>
      <w:r w:rsidRPr="00A02401">
        <w:rPr>
          <w:spacing w:val="-1"/>
          <w:w w:val="95"/>
          <w:sz w:val="13"/>
          <w:szCs w:val="13"/>
        </w:rPr>
        <w:t>с</w:t>
      </w:r>
      <w:r w:rsidRPr="00A02401">
        <w:rPr>
          <w:w w:val="95"/>
          <w:sz w:val="13"/>
          <w:szCs w:val="13"/>
        </w:rPr>
        <w:t>т</w:t>
      </w:r>
      <w:proofErr w:type="spellEnd"/>
      <w:proofErr w:type="gramEnd"/>
      <w:r w:rsidRPr="00A02401">
        <w:rPr>
          <w:w w:val="95"/>
          <w:sz w:val="13"/>
          <w:szCs w:val="13"/>
        </w:rPr>
        <w:t xml:space="preserve"> от </w:t>
      </w:r>
      <w:proofErr w:type="spellStart"/>
      <w:r w:rsidRPr="00A02401">
        <w:rPr>
          <w:spacing w:val="7"/>
          <w:w w:val="95"/>
          <w:sz w:val="13"/>
          <w:szCs w:val="13"/>
        </w:rPr>
        <w:t>t</w:t>
      </w:r>
      <w:r w:rsidRPr="00A02401">
        <w:rPr>
          <w:w w:val="95"/>
          <w:position w:val="-3"/>
          <w:sz w:val="9"/>
          <w:szCs w:val="9"/>
        </w:rPr>
        <w:t>n</w:t>
      </w:r>
      <w:proofErr w:type="spellEnd"/>
      <w:r w:rsidRPr="00A02401">
        <w:rPr>
          <w:w w:val="95"/>
          <w:position w:val="-3"/>
          <w:sz w:val="9"/>
          <w:szCs w:val="9"/>
        </w:rPr>
        <w:t xml:space="preserve">   </w:t>
      </w:r>
      <w:r w:rsidRPr="00A02401">
        <w:rPr>
          <w:spacing w:val="5"/>
          <w:w w:val="95"/>
          <w:position w:val="-3"/>
          <w:sz w:val="9"/>
          <w:szCs w:val="9"/>
        </w:rPr>
        <w:t xml:space="preserve"> </w:t>
      </w:r>
      <w:r w:rsidRPr="00A02401">
        <w:rPr>
          <w:w w:val="95"/>
          <w:position w:val="6"/>
          <w:sz w:val="22"/>
          <w:szCs w:val="22"/>
        </w:rPr>
        <w:t>=</w:t>
      </w:r>
      <w:r w:rsidRPr="00A02401">
        <w:rPr>
          <w:spacing w:val="-15"/>
          <w:w w:val="95"/>
          <w:position w:val="6"/>
          <w:sz w:val="22"/>
          <w:szCs w:val="22"/>
        </w:rPr>
        <w:t xml:space="preserve"> </w:t>
      </w:r>
      <w:r w:rsidRPr="00A02401">
        <w:rPr>
          <w:spacing w:val="39"/>
          <w:w w:val="95"/>
          <w:position w:val="3"/>
          <w:sz w:val="36"/>
          <w:szCs w:val="36"/>
        </w:rPr>
        <w:t>(</w:t>
      </w:r>
      <w:r w:rsidRPr="00A02401">
        <w:rPr>
          <w:spacing w:val="8"/>
          <w:w w:val="95"/>
          <w:position w:val="6"/>
          <w:sz w:val="22"/>
          <w:szCs w:val="22"/>
        </w:rPr>
        <w:t>N</w:t>
      </w:r>
      <w:proofErr w:type="spellStart"/>
      <w:r w:rsidRPr="00A02401">
        <w:rPr>
          <w:w w:val="95"/>
          <w:sz w:val="13"/>
          <w:szCs w:val="13"/>
        </w:rPr>
        <w:t>п</w:t>
      </w:r>
      <w:proofErr w:type="spellEnd"/>
      <w:r w:rsidRPr="00A02401">
        <w:rPr>
          <w:spacing w:val="-1"/>
          <w:w w:val="95"/>
          <w:sz w:val="13"/>
          <w:szCs w:val="13"/>
        </w:rPr>
        <w:t xml:space="preserve"> </w:t>
      </w:r>
      <w:proofErr w:type="spellStart"/>
      <w:r w:rsidRPr="00A02401">
        <w:rPr>
          <w:spacing w:val="-2"/>
          <w:w w:val="95"/>
          <w:sz w:val="13"/>
          <w:szCs w:val="13"/>
        </w:rPr>
        <w:t>и</w:t>
      </w:r>
      <w:r w:rsidRPr="00A02401">
        <w:rPr>
          <w:spacing w:val="-1"/>
          <w:w w:val="95"/>
          <w:sz w:val="13"/>
          <w:szCs w:val="13"/>
        </w:rPr>
        <w:t>с</w:t>
      </w:r>
      <w:r w:rsidRPr="00A02401">
        <w:rPr>
          <w:w w:val="95"/>
          <w:sz w:val="13"/>
          <w:szCs w:val="13"/>
        </w:rPr>
        <w:t>т</w:t>
      </w:r>
      <w:proofErr w:type="spellEnd"/>
      <w:r w:rsidRPr="00A02401">
        <w:rPr>
          <w:w w:val="95"/>
          <w:sz w:val="13"/>
          <w:szCs w:val="13"/>
        </w:rPr>
        <w:t xml:space="preserve"> от</w:t>
      </w:r>
      <w:r w:rsidRPr="00A02401">
        <w:rPr>
          <w:spacing w:val="29"/>
          <w:w w:val="95"/>
          <w:sz w:val="13"/>
          <w:szCs w:val="13"/>
        </w:rPr>
        <w:t xml:space="preserve"> </w:t>
      </w:r>
      <w:proofErr w:type="spellStart"/>
      <w:r w:rsidRPr="00A02401">
        <w:rPr>
          <w:spacing w:val="6"/>
          <w:w w:val="95"/>
          <w:sz w:val="13"/>
          <w:szCs w:val="13"/>
        </w:rPr>
        <w:t>t</w:t>
      </w:r>
      <w:proofErr w:type="spellEnd"/>
      <w:r w:rsidRPr="00A02401">
        <w:rPr>
          <w:w w:val="95"/>
          <w:position w:val="-3"/>
          <w:sz w:val="9"/>
          <w:szCs w:val="9"/>
        </w:rPr>
        <w:t>0</w:t>
      </w:r>
      <w:r w:rsidRPr="00A02401">
        <w:rPr>
          <w:spacing w:val="6"/>
          <w:w w:val="95"/>
          <w:position w:val="-3"/>
          <w:sz w:val="9"/>
          <w:szCs w:val="9"/>
        </w:rPr>
        <w:t xml:space="preserve"> </w:t>
      </w:r>
      <w:r w:rsidRPr="00A02401">
        <w:rPr>
          <w:w w:val="95"/>
          <w:sz w:val="13"/>
          <w:szCs w:val="13"/>
        </w:rPr>
        <w:t>−</w:t>
      </w:r>
      <w:r w:rsidRPr="00A02401">
        <w:rPr>
          <w:spacing w:val="-14"/>
          <w:w w:val="95"/>
          <w:sz w:val="13"/>
          <w:szCs w:val="13"/>
        </w:rPr>
        <w:t xml:space="preserve"> </w:t>
      </w:r>
      <w:r w:rsidRPr="00A02401">
        <w:rPr>
          <w:w w:val="95"/>
          <w:sz w:val="13"/>
          <w:szCs w:val="13"/>
        </w:rPr>
        <w:t>1</w:t>
      </w:r>
      <w:r w:rsidRPr="00A02401">
        <w:rPr>
          <w:spacing w:val="28"/>
          <w:w w:val="95"/>
          <w:sz w:val="13"/>
          <w:szCs w:val="13"/>
        </w:rPr>
        <w:t xml:space="preserve"> </w:t>
      </w:r>
      <w:r w:rsidRPr="00A02401">
        <w:rPr>
          <w:w w:val="95"/>
          <w:position w:val="6"/>
          <w:sz w:val="22"/>
          <w:szCs w:val="22"/>
        </w:rPr>
        <w:t>/</w:t>
      </w:r>
      <w:r w:rsidRPr="00A02401">
        <w:rPr>
          <w:spacing w:val="3"/>
          <w:w w:val="95"/>
          <w:position w:val="6"/>
          <w:sz w:val="22"/>
          <w:szCs w:val="22"/>
        </w:rPr>
        <w:t xml:space="preserve"> </w:t>
      </w:r>
      <w:r w:rsidRPr="00A02401">
        <w:rPr>
          <w:spacing w:val="13"/>
          <w:w w:val="95"/>
          <w:position w:val="6"/>
          <w:sz w:val="22"/>
          <w:szCs w:val="22"/>
        </w:rPr>
        <w:t>M</w:t>
      </w:r>
      <w:proofErr w:type="spellStart"/>
      <w:r w:rsidRPr="00A02401">
        <w:rPr>
          <w:spacing w:val="6"/>
          <w:w w:val="95"/>
          <w:sz w:val="13"/>
          <w:szCs w:val="13"/>
        </w:rPr>
        <w:t>t</w:t>
      </w:r>
      <w:proofErr w:type="spellEnd"/>
      <w:r w:rsidRPr="00A02401">
        <w:rPr>
          <w:w w:val="95"/>
          <w:position w:val="-3"/>
          <w:sz w:val="9"/>
          <w:szCs w:val="9"/>
        </w:rPr>
        <w:t>0</w:t>
      </w:r>
      <w:r w:rsidRPr="00A02401">
        <w:rPr>
          <w:spacing w:val="5"/>
          <w:w w:val="95"/>
          <w:position w:val="-3"/>
          <w:sz w:val="9"/>
          <w:szCs w:val="9"/>
        </w:rPr>
        <w:t xml:space="preserve"> </w:t>
      </w:r>
      <w:r w:rsidRPr="00A02401">
        <w:rPr>
          <w:w w:val="95"/>
          <w:sz w:val="13"/>
          <w:szCs w:val="13"/>
        </w:rPr>
        <w:t>−</w:t>
      </w:r>
      <w:r w:rsidRPr="00A02401">
        <w:rPr>
          <w:spacing w:val="-13"/>
          <w:w w:val="95"/>
          <w:sz w:val="13"/>
          <w:szCs w:val="13"/>
        </w:rPr>
        <w:t xml:space="preserve"> </w:t>
      </w:r>
      <w:r w:rsidRPr="00A02401">
        <w:rPr>
          <w:w w:val="95"/>
          <w:sz w:val="13"/>
          <w:szCs w:val="13"/>
        </w:rPr>
        <w:t>1</w:t>
      </w:r>
      <w:r w:rsidRPr="00A02401">
        <w:rPr>
          <w:spacing w:val="-5"/>
          <w:w w:val="95"/>
          <w:sz w:val="13"/>
          <w:szCs w:val="13"/>
        </w:rPr>
        <w:t xml:space="preserve"> </w:t>
      </w:r>
      <w:r w:rsidRPr="00A02401">
        <w:rPr>
          <w:w w:val="85"/>
          <w:position w:val="3"/>
          <w:sz w:val="36"/>
          <w:szCs w:val="36"/>
        </w:rPr>
        <w:t>)</w:t>
      </w:r>
      <w:r w:rsidRPr="00A02401">
        <w:rPr>
          <w:spacing w:val="31"/>
          <w:w w:val="85"/>
          <w:position w:val="3"/>
          <w:sz w:val="36"/>
          <w:szCs w:val="36"/>
        </w:rPr>
        <w:t xml:space="preserve"> </w:t>
      </w:r>
      <w:r w:rsidRPr="00A02401">
        <w:rPr>
          <w:w w:val="95"/>
          <w:position w:val="6"/>
          <w:sz w:val="22"/>
          <w:szCs w:val="22"/>
        </w:rPr>
        <w:t xml:space="preserve">× </w:t>
      </w:r>
      <w:r w:rsidRPr="00A02401">
        <w:rPr>
          <w:spacing w:val="1"/>
          <w:w w:val="95"/>
          <w:position w:val="6"/>
          <w:sz w:val="22"/>
          <w:szCs w:val="22"/>
        </w:rPr>
        <w:t xml:space="preserve"> </w:t>
      </w:r>
      <w:r w:rsidRPr="00A02401">
        <w:rPr>
          <w:spacing w:val="28"/>
          <w:w w:val="95"/>
          <w:position w:val="3"/>
          <w:sz w:val="36"/>
          <w:szCs w:val="36"/>
        </w:rPr>
        <w:t>(</w:t>
      </w:r>
      <w:r w:rsidRPr="00A02401">
        <w:rPr>
          <w:spacing w:val="13"/>
          <w:w w:val="95"/>
          <w:position w:val="6"/>
          <w:sz w:val="22"/>
          <w:szCs w:val="22"/>
        </w:rPr>
        <w:t>M</w:t>
      </w:r>
      <w:proofErr w:type="spellStart"/>
      <w:r w:rsidRPr="00A02401">
        <w:rPr>
          <w:spacing w:val="7"/>
          <w:w w:val="95"/>
          <w:sz w:val="13"/>
          <w:szCs w:val="13"/>
        </w:rPr>
        <w:t>t</w:t>
      </w:r>
      <w:r w:rsidRPr="00A02401">
        <w:rPr>
          <w:w w:val="95"/>
          <w:position w:val="-3"/>
          <w:sz w:val="9"/>
          <w:szCs w:val="9"/>
        </w:rPr>
        <w:t>n</w:t>
      </w:r>
      <w:proofErr w:type="spellEnd"/>
      <w:r w:rsidRPr="00A02401">
        <w:rPr>
          <w:w w:val="95"/>
          <w:position w:val="-3"/>
          <w:sz w:val="9"/>
          <w:szCs w:val="9"/>
        </w:rPr>
        <w:t xml:space="preserve">  </w:t>
      </w:r>
      <w:r w:rsidRPr="00A02401">
        <w:rPr>
          <w:spacing w:val="14"/>
          <w:w w:val="95"/>
          <w:position w:val="-3"/>
          <w:sz w:val="9"/>
          <w:szCs w:val="9"/>
        </w:rPr>
        <w:t xml:space="preserve"> </w:t>
      </w:r>
      <w:r w:rsidRPr="00A02401">
        <w:rPr>
          <w:w w:val="95"/>
          <w:position w:val="6"/>
          <w:sz w:val="22"/>
          <w:szCs w:val="22"/>
        </w:rPr>
        <w:t>−</w:t>
      </w:r>
      <w:r w:rsidRPr="00A02401">
        <w:rPr>
          <w:spacing w:val="-24"/>
          <w:w w:val="95"/>
          <w:position w:val="6"/>
          <w:sz w:val="22"/>
          <w:szCs w:val="22"/>
        </w:rPr>
        <w:t xml:space="preserve"> </w:t>
      </w:r>
      <w:r w:rsidRPr="00A02401">
        <w:rPr>
          <w:w w:val="95"/>
          <w:position w:val="1"/>
          <w:sz w:val="33"/>
          <w:szCs w:val="33"/>
        </w:rPr>
        <w:t>∑</w:t>
      </w:r>
      <w:r w:rsidRPr="00A02401">
        <w:rPr>
          <w:spacing w:val="-59"/>
          <w:w w:val="95"/>
          <w:position w:val="1"/>
          <w:sz w:val="33"/>
          <w:szCs w:val="33"/>
        </w:rPr>
        <w:t xml:space="preserve"> </w:t>
      </w:r>
      <w:r w:rsidRPr="00A02401">
        <w:rPr>
          <w:spacing w:val="11"/>
          <w:w w:val="95"/>
          <w:position w:val="6"/>
          <w:sz w:val="22"/>
          <w:szCs w:val="22"/>
        </w:rPr>
        <w:t>M</w:t>
      </w:r>
      <w:r w:rsidRPr="00A02401">
        <w:rPr>
          <w:spacing w:val="-2"/>
          <w:w w:val="95"/>
          <w:sz w:val="13"/>
          <w:szCs w:val="13"/>
        </w:rPr>
        <w:t>з</w:t>
      </w:r>
      <w:r w:rsidRPr="00A02401">
        <w:rPr>
          <w:spacing w:val="-1"/>
          <w:w w:val="95"/>
          <w:sz w:val="13"/>
          <w:szCs w:val="13"/>
        </w:rPr>
        <w:t>а</w:t>
      </w:r>
      <w:r w:rsidRPr="00A02401">
        <w:rPr>
          <w:w w:val="95"/>
          <w:sz w:val="13"/>
          <w:szCs w:val="13"/>
        </w:rPr>
        <w:t>м</w:t>
      </w:r>
      <w:r w:rsidRPr="00A02401">
        <w:rPr>
          <w:spacing w:val="-14"/>
          <w:w w:val="95"/>
          <w:sz w:val="13"/>
          <w:szCs w:val="13"/>
        </w:rPr>
        <w:t xml:space="preserve"> </w:t>
      </w:r>
      <w:proofErr w:type="spellStart"/>
      <w:r w:rsidRPr="00A02401">
        <w:rPr>
          <w:spacing w:val="15"/>
          <w:w w:val="95"/>
          <w:position w:val="6"/>
          <w:sz w:val="22"/>
          <w:szCs w:val="22"/>
        </w:rPr>
        <w:t>t</w:t>
      </w:r>
      <w:r w:rsidRPr="00A02401">
        <w:rPr>
          <w:w w:val="95"/>
          <w:sz w:val="13"/>
          <w:szCs w:val="13"/>
        </w:rPr>
        <w:t>n</w:t>
      </w:r>
      <w:proofErr w:type="spellEnd"/>
      <w:r w:rsidRPr="00A02401">
        <w:rPr>
          <w:spacing w:val="11"/>
          <w:w w:val="95"/>
          <w:sz w:val="13"/>
          <w:szCs w:val="13"/>
        </w:rPr>
        <w:t xml:space="preserve"> </w:t>
      </w:r>
      <w:r w:rsidRPr="00A02401">
        <w:rPr>
          <w:spacing w:val="43"/>
          <w:w w:val="85"/>
          <w:position w:val="3"/>
          <w:sz w:val="36"/>
          <w:szCs w:val="36"/>
        </w:rPr>
        <w:t>)</w:t>
      </w:r>
      <w:r w:rsidRPr="00A02401">
        <w:rPr>
          <w:w w:val="85"/>
          <w:position w:val="6"/>
          <w:sz w:val="22"/>
          <w:szCs w:val="22"/>
        </w:rPr>
        <w:t>/</w:t>
      </w:r>
      <w:r w:rsidRPr="00A02401">
        <w:rPr>
          <w:spacing w:val="-9"/>
          <w:w w:val="85"/>
          <w:position w:val="6"/>
          <w:sz w:val="22"/>
          <w:szCs w:val="22"/>
        </w:rPr>
        <w:t xml:space="preserve"> </w:t>
      </w:r>
      <w:r w:rsidRPr="00A02401">
        <w:rPr>
          <w:spacing w:val="13"/>
          <w:w w:val="95"/>
          <w:position w:val="6"/>
          <w:sz w:val="22"/>
          <w:szCs w:val="22"/>
        </w:rPr>
        <w:t>M</w:t>
      </w:r>
      <w:proofErr w:type="spellStart"/>
      <w:r w:rsidRPr="00A02401">
        <w:rPr>
          <w:spacing w:val="7"/>
          <w:w w:val="95"/>
          <w:sz w:val="13"/>
          <w:szCs w:val="13"/>
        </w:rPr>
        <w:t>t</w:t>
      </w:r>
      <w:r w:rsidRPr="00A02401">
        <w:rPr>
          <w:w w:val="95"/>
          <w:position w:val="-3"/>
          <w:sz w:val="9"/>
          <w:szCs w:val="9"/>
        </w:rPr>
        <w:t>n</w:t>
      </w:r>
      <w:proofErr w:type="spellEnd"/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28"/>
          <w:szCs w:val="28"/>
        </w:rPr>
      </w:pP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е:</w:t>
      </w: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28"/>
          <w:szCs w:val="28"/>
        </w:rPr>
      </w:pPr>
    </w:p>
    <w:p w:rsidR="009E3480" w:rsidRPr="00A02401" w:rsidRDefault="009E3480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A02401">
        <w:rPr>
          <w:spacing w:val="11"/>
          <w:position w:val="3"/>
          <w:sz w:val="28"/>
          <w:szCs w:val="28"/>
        </w:rPr>
        <w:t>N</w:t>
      </w:r>
      <w:proofErr w:type="spellStart"/>
      <w:r w:rsidRPr="00A02401">
        <w:rPr>
          <w:position w:val="-5"/>
          <w:sz w:val="16"/>
          <w:szCs w:val="16"/>
        </w:rPr>
        <w:t>п</w:t>
      </w:r>
      <w:proofErr w:type="spellEnd"/>
      <w:r w:rsidRPr="00A02401">
        <w:rPr>
          <w:spacing w:val="-6"/>
          <w:position w:val="-5"/>
          <w:sz w:val="16"/>
          <w:szCs w:val="16"/>
        </w:rPr>
        <w:t xml:space="preserve"> </w:t>
      </w:r>
      <w:proofErr w:type="spellStart"/>
      <w:proofErr w:type="gramStart"/>
      <w:r w:rsidRPr="00A02401">
        <w:rPr>
          <w:spacing w:val="-3"/>
          <w:position w:val="-5"/>
          <w:sz w:val="16"/>
          <w:szCs w:val="16"/>
        </w:rPr>
        <w:t>ис</w:t>
      </w:r>
      <w:r w:rsidRPr="00A02401">
        <w:rPr>
          <w:position w:val="-5"/>
          <w:sz w:val="16"/>
          <w:szCs w:val="16"/>
        </w:rPr>
        <w:t>т</w:t>
      </w:r>
      <w:proofErr w:type="spellEnd"/>
      <w:proofErr w:type="gramEnd"/>
      <w:r w:rsidRPr="00A02401">
        <w:rPr>
          <w:spacing w:val="-3"/>
          <w:position w:val="-5"/>
          <w:sz w:val="16"/>
          <w:szCs w:val="16"/>
        </w:rPr>
        <w:t xml:space="preserve"> </w:t>
      </w:r>
      <w:r w:rsidRPr="00A02401">
        <w:rPr>
          <w:position w:val="-5"/>
          <w:sz w:val="16"/>
          <w:szCs w:val="16"/>
        </w:rPr>
        <w:t xml:space="preserve">от </w:t>
      </w:r>
      <w:r w:rsidRPr="00A02401">
        <w:rPr>
          <w:spacing w:val="9"/>
          <w:position w:val="-5"/>
          <w:sz w:val="16"/>
          <w:szCs w:val="16"/>
        </w:rPr>
        <w:t xml:space="preserve"> </w:t>
      </w:r>
      <w:proofErr w:type="spellStart"/>
      <w:r w:rsidRPr="00A02401">
        <w:rPr>
          <w:position w:val="-5"/>
          <w:sz w:val="16"/>
          <w:szCs w:val="16"/>
        </w:rPr>
        <w:t>t</w:t>
      </w:r>
      <w:proofErr w:type="spellEnd"/>
      <w:r w:rsidRPr="00A02401">
        <w:rPr>
          <w:position w:val="-5"/>
          <w:sz w:val="16"/>
          <w:szCs w:val="16"/>
        </w:rPr>
        <w:t xml:space="preserve"> </w:t>
      </w:r>
      <w:r w:rsidRPr="00A02401">
        <w:rPr>
          <w:spacing w:val="14"/>
          <w:position w:val="-5"/>
          <w:sz w:val="16"/>
          <w:szCs w:val="16"/>
        </w:rPr>
        <w:t xml:space="preserve"> </w:t>
      </w:r>
      <w:r w:rsidRPr="00A02401">
        <w:rPr>
          <w:position w:val="-5"/>
          <w:sz w:val="16"/>
          <w:szCs w:val="16"/>
        </w:rPr>
        <w:t>−</w:t>
      </w:r>
      <w:r w:rsidRPr="00A02401">
        <w:rPr>
          <w:spacing w:val="-20"/>
          <w:position w:val="-5"/>
          <w:sz w:val="16"/>
          <w:szCs w:val="16"/>
        </w:rPr>
        <w:t xml:space="preserve"> </w:t>
      </w:r>
      <w:r w:rsidRPr="00A02401">
        <w:rPr>
          <w:position w:val="-5"/>
          <w:sz w:val="16"/>
          <w:szCs w:val="16"/>
        </w:rPr>
        <w:t xml:space="preserve">1  </w:t>
      </w:r>
      <w:r w:rsidRPr="00A02401">
        <w:rPr>
          <w:spacing w:val="32"/>
          <w:position w:val="-5"/>
          <w:sz w:val="16"/>
          <w:szCs w:val="16"/>
        </w:rPr>
        <w:t xml:space="preserve"> </w:t>
      </w:r>
      <w:r w:rsidRPr="00A02401">
        <w:rPr>
          <w:position w:val="-5"/>
          <w:sz w:val="28"/>
          <w:szCs w:val="28"/>
        </w:rPr>
        <w:t xml:space="preserve">  </w:t>
      </w:r>
      <w:r w:rsidRPr="00A02401">
        <w:rPr>
          <w:spacing w:val="32"/>
          <w:position w:val="-5"/>
          <w:sz w:val="28"/>
          <w:szCs w:val="28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43"/>
          <w:sz w:val="28"/>
          <w:szCs w:val="28"/>
        </w:rPr>
        <w:t xml:space="preserve"> </w:t>
      </w:r>
      <w:r w:rsidRPr="00A02401">
        <w:rPr>
          <w:sz w:val="28"/>
          <w:szCs w:val="28"/>
        </w:rPr>
        <w:t>фак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ес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е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чес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о</w:t>
      </w:r>
      <w:r w:rsidRPr="00A02401">
        <w:rPr>
          <w:spacing w:val="44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щ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й</w:t>
      </w:r>
      <w:r w:rsidRPr="00A02401">
        <w:rPr>
          <w:spacing w:val="44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и</w:t>
      </w:r>
      <w:r w:rsidRPr="00A02401">
        <w:rPr>
          <w:spacing w:val="4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44"/>
          <w:sz w:val="28"/>
          <w:szCs w:val="28"/>
        </w:rPr>
        <w:t xml:space="preserve"> </w:t>
      </w:r>
      <w:proofErr w:type="spellStart"/>
      <w:r w:rsidRPr="00A02401">
        <w:rPr>
          <w:spacing w:val="-1"/>
          <w:sz w:val="28"/>
          <w:szCs w:val="28"/>
        </w:rPr>
        <w:t>э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proofErr w:type="spellEnd"/>
      <w:r w:rsidRPr="00A02401">
        <w:rPr>
          <w:spacing w:val="1"/>
          <w:sz w:val="28"/>
          <w:szCs w:val="28"/>
        </w:rPr>
        <w:t>-</w:t>
      </w:r>
    </w:p>
    <w:p w:rsidR="009E3480" w:rsidRPr="00A02401" w:rsidRDefault="009E3480" w:rsidP="004114B6">
      <w:pPr>
        <w:pStyle w:val="TableParagraph"/>
        <w:kinsoku w:val="0"/>
        <w:overflowPunct w:val="0"/>
        <w:jc w:val="both"/>
        <w:rPr>
          <w:sz w:val="28"/>
          <w:szCs w:val="28"/>
        </w:rPr>
      </w:pPr>
      <w:proofErr w:type="spellStart"/>
      <w:r w:rsidRPr="00A02401">
        <w:rPr>
          <w:sz w:val="28"/>
          <w:szCs w:val="28"/>
        </w:rPr>
        <w:t>гии</w:t>
      </w:r>
      <w:proofErr w:type="spellEnd"/>
      <w:r w:rsidRPr="00A02401">
        <w:rPr>
          <w:sz w:val="28"/>
          <w:szCs w:val="28"/>
        </w:rPr>
        <w:t>,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но</w:t>
      </w:r>
      <w:r w:rsidRPr="00A02401">
        <w:rPr>
          <w:sz w:val="28"/>
          <w:szCs w:val="28"/>
        </w:rPr>
        <w:t>й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z w:val="28"/>
          <w:szCs w:val="28"/>
        </w:rPr>
        <w:t>я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ись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х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чес</w:t>
      </w:r>
      <w:r w:rsidRPr="00A02401">
        <w:rPr>
          <w:spacing w:val="-3"/>
          <w:sz w:val="28"/>
          <w:szCs w:val="28"/>
        </w:rPr>
        <w:t>к</w:t>
      </w:r>
      <w:r w:rsidRPr="00A02401">
        <w:rPr>
          <w:sz w:val="28"/>
          <w:szCs w:val="28"/>
        </w:rPr>
        <w:t>ие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ш</w:t>
      </w:r>
      <w:r w:rsidRPr="00A02401">
        <w:rPr>
          <w:sz w:val="28"/>
          <w:szCs w:val="28"/>
        </w:rPr>
        <w:t>ения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а</w:t>
      </w:r>
      <w:r w:rsidRPr="00A02401">
        <w:rPr>
          <w:spacing w:val="11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к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х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те</w:t>
      </w:r>
      <w:proofErr w:type="gramStart"/>
      <w:r w:rsidRPr="00A02401">
        <w:rPr>
          <w:sz w:val="28"/>
          <w:szCs w:val="28"/>
        </w:rPr>
        <w:t>п-</w:t>
      </w:r>
      <w:proofErr w:type="gramEnd"/>
      <w:r w:rsidRPr="00A02401">
        <w:rPr>
          <w:sz w:val="28"/>
          <w:szCs w:val="28"/>
        </w:rPr>
        <w:t xml:space="preserve"> </w:t>
      </w:r>
      <w:proofErr w:type="spellStart"/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proofErr w:type="spellEnd"/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и,</w:t>
      </w:r>
      <w:r w:rsidRPr="00A02401">
        <w:rPr>
          <w:spacing w:val="35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35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од</w:t>
      </w:r>
      <w:r w:rsidRPr="00A02401">
        <w:rPr>
          <w:sz w:val="28"/>
          <w:szCs w:val="28"/>
        </w:rPr>
        <w:t>,</w:t>
      </w:r>
      <w:r w:rsidRPr="00A02401">
        <w:rPr>
          <w:spacing w:val="35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ш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ий</w:t>
      </w:r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у</w:t>
      </w:r>
      <w:r w:rsidRPr="00A02401">
        <w:rPr>
          <w:spacing w:val="32"/>
          <w:sz w:val="28"/>
          <w:szCs w:val="28"/>
        </w:rPr>
        <w:t xml:space="preserve"> </w:t>
      </w:r>
      <w:r w:rsidRPr="00A02401">
        <w:rPr>
          <w:sz w:val="28"/>
          <w:szCs w:val="28"/>
        </w:rPr>
        <w:t>нача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а</w:t>
      </w:r>
      <w:r w:rsidRPr="00A02401">
        <w:rPr>
          <w:spacing w:val="35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</w:t>
      </w:r>
      <w:r w:rsidRPr="00A02401">
        <w:rPr>
          <w:sz w:val="28"/>
          <w:szCs w:val="28"/>
        </w:rPr>
        <w:t>ии</w:t>
      </w:r>
      <w:r w:rsidRPr="00A02401">
        <w:rPr>
          <w:spacing w:val="34"/>
          <w:sz w:val="28"/>
          <w:szCs w:val="28"/>
        </w:rPr>
        <w:t xml:space="preserve"> </w:t>
      </w:r>
      <w:proofErr w:type="spellStart"/>
      <w:r w:rsidRPr="00A02401">
        <w:rPr>
          <w:sz w:val="28"/>
          <w:szCs w:val="28"/>
        </w:rPr>
        <w:t>ин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он</w:t>
      </w:r>
      <w:proofErr w:type="spellEnd"/>
      <w:r w:rsidRPr="00A02401">
        <w:rPr>
          <w:sz w:val="28"/>
          <w:szCs w:val="28"/>
        </w:rPr>
        <w:t xml:space="preserve">- 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;</w:t>
      </w:r>
    </w:p>
    <w:p w:rsidR="009E3480" w:rsidRPr="00A02401" w:rsidRDefault="009E3480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proofErr w:type="spellStart"/>
      <w:r w:rsidRPr="00A02401">
        <w:rPr>
          <w:spacing w:val="13"/>
          <w:position w:val="1"/>
          <w:sz w:val="26"/>
          <w:szCs w:val="26"/>
        </w:rPr>
        <w:t>t</w:t>
      </w:r>
      <w:proofErr w:type="spellEnd"/>
      <w:r w:rsidRPr="00A02401">
        <w:rPr>
          <w:position w:val="-6"/>
          <w:sz w:val="15"/>
          <w:szCs w:val="15"/>
        </w:rPr>
        <w:t>0</w:t>
      </w:r>
      <w:r w:rsidRPr="00A02401">
        <w:rPr>
          <w:position w:val="-6"/>
          <w:sz w:val="28"/>
          <w:szCs w:val="28"/>
        </w:rPr>
        <w:t xml:space="preserve">  </w:t>
      </w:r>
      <w:r w:rsidRPr="00A02401">
        <w:rPr>
          <w:spacing w:val="17"/>
          <w:position w:val="-6"/>
          <w:sz w:val="28"/>
          <w:szCs w:val="28"/>
        </w:rPr>
        <w:t xml:space="preserve"> </w:t>
      </w:r>
      <w:r w:rsidRPr="00A02401">
        <w:rPr>
          <w:sz w:val="28"/>
          <w:szCs w:val="28"/>
        </w:rPr>
        <w:t>- пе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 xml:space="preserve">ый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 xml:space="preserve">и 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ес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ц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онн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ы;</w:t>
      </w:r>
    </w:p>
    <w:p w:rsidR="009E3480" w:rsidRPr="00A02401" w:rsidRDefault="009E3480" w:rsidP="004114B6">
      <w:pPr>
        <w:pStyle w:val="TableParagraph"/>
        <w:kinsoku w:val="0"/>
        <w:overflowPunct w:val="0"/>
        <w:ind w:firstLine="607"/>
        <w:jc w:val="both"/>
        <w:rPr>
          <w:sz w:val="28"/>
          <w:szCs w:val="28"/>
        </w:rPr>
      </w:pPr>
      <w:r w:rsidRPr="00A02401">
        <w:rPr>
          <w:position w:val="-4"/>
          <w:sz w:val="40"/>
          <w:szCs w:val="40"/>
        </w:rPr>
        <w:t>∑</w:t>
      </w:r>
      <w:r w:rsidRPr="00A02401">
        <w:rPr>
          <w:spacing w:val="-77"/>
          <w:position w:val="-4"/>
          <w:sz w:val="40"/>
          <w:szCs w:val="40"/>
        </w:rPr>
        <w:t xml:space="preserve"> </w:t>
      </w:r>
      <w:r w:rsidRPr="00A02401">
        <w:rPr>
          <w:spacing w:val="14"/>
          <w:position w:val="2"/>
          <w:sz w:val="27"/>
          <w:szCs w:val="27"/>
        </w:rPr>
        <w:t>M</w:t>
      </w:r>
      <w:r w:rsidRPr="00A02401">
        <w:rPr>
          <w:spacing w:val="-2"/>
          <w:position w:val="-5"/>
          <w:sz w:val="15"/>
          <w:szCs w:val="15"/>
        </w:rPr>
        <w:t>за</w:t>
      </w:r>
      <w:r w:rsidRPr="00A02401">
        <w:rPr>
          <w:position w:val="-5"/>
          <w:sz w:val="15"/>
          <w:szCs w:val="15"/>
        </w:rPr>
        <w:t>м</w:t>
      </w:r>
      <w:r w:rsidRPr="00A02401">
        <w:rPr>
          <w:spacing w:val="-17"/>
          <w:position w:val="-5"/>
          <w:sz w:val="15"/>
          <w:szCs w:val="15"/>
        </w:rPr>
        <w:t xml:space="preserve"> </w:t>
      </w:r>
      <w:proofErr w:type="spellStart"/>
      <w:r w:rsidRPr="00A02401">
        <w:rPr>
          <w:spacing w:val="19"/>
          <w:position w:val="2"/>
          <w:sz w:val="27"/>
          <w:szCs w:val="27"/>
        </w:rPr>
        <w:t>t</w:t>
      </w:r>
      <w:r w:rsidRPr="00A02401">
        <w:rPr>
          <w:position w:val="-5"/>
          <w:sz w:val="15"/>
          <w:szCs w:val="15"/>
        </w:rPr>
        <w:t>n</w:t>
      </w:r>
      <w:proofErr w:type="spellEnd"/>
      <w:r w:rsidRPr="00A02401">
        <w:rPr>
          <w:spacing w:val="5"/>
          <w:position w:val="-5"/>
          <w:sz w:val="15"/>
          <w:szCs w:val="15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39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ная</w:t>
      </w:r>
      <w:r w:rsidRPr="00A02401">
        <w:rPr>
          <w:spacing w:val="3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щ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ь</w:t>
      </w:r>
      <w:r w:rsidRPr="00A02401">
        <w:rPr>
          <w:spacing w:val="39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я</w:t>
      </w:r>
      <w:r w:rsidRPr="00A02401">
        <w:rPr>
          <w:spacing w:val="-1"/>
          <w:sz w:val="28"/>
          <w:szCs w:val="28"/>
        </w:rPr>
        <w:t>щ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х</w:t>
      </w:r>
      <w:r w:rsidRPr="00A02401">
        <w:rPr>
          <w:spacing w:val="-3"/>
          <w:sz w:val="28"/>
          <w:szCs w:val="28"/>
        </w:rPr>
        <w:t>с</w:t>
      </w:r>
      <w:r w:rsidRPr="00A02401">
        <w:rPr>
          <w:sz w:val="28"/>
          <w:szCs w:val="28"/>
        </w:rPr>
        <w:t>я,</w:t>
      </w:r>
      <w:r w:rsidRPr="00A02401">
        <w:rPr>
          <w:spacing w:val="38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ек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ир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ых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37"/>
          <w:sz w:val="28"/>
          <w:szCs w:val="28"/>
        </w:rPr>
        <w:t xml:space="preserve"> </w:t>
      </w:r>
      <w:proofErr w:type="spellStart"/>
      <w:r w:rsidRPr="00A02401">
        <w:rPr>
          <w:spacing w:val="-1"/>
          <w:sz w:val="28"/>
          <w:szCs w:val="28"/>
        </w:rPr>
        <w:t>м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е</w:t>
      </w:r>
      <w:proofErr w:type="gramStart"/>
      <w:r w:rsidRPr="00A02401">
        <w:rPr>
          <w:spacing w:val="-2"/>
          <w:sz w:val="28"/>
          <w:szCs w:val="28"/>
        </w:rPr>
        <w:t>р</w:t>
      </w:r>
      <w:proofErr w:type="spellEnd"/>
      <w:r w:rsidRPr="00A02401">
        <w:rPr>
          <w:spacing w:val="-2"/>
          <w:sz w:val="28"/>
          <w:szCs w:val="28"/>
        </w:rPr>
        <w:t>-</w:t>
      </w:r>
      <w:proofErr w:type="gramEnd"/>
      <w:r w:rsidRPr="00A02401">
        <w:rPr>
          <w:spacing w:val="-2"/>
          <w:sz w:val="28"/>
          <w:szCs w:val="28"/>
        </w:rPr>
        <w:t xml:space="preserve"> </w:t>
      </w:r>
      <w:proofErr w:type="spellStart"/>
      <w:r w:rsidRPr="00A02401">
        <w:rPr>
          <w:sz w:val="28"/>
          <w:szCs w:val="28"/>
        </w:rPr>
        <w:t>ни</w:t>
      </w:r>
      <w:r w:rsidRPr="00A02401">
        <w:rPr>
          <w:spacing w:val="-3"/>
          <w:sz w:val="28"/>
          <w:szCs w:val="28"/>
        </w:rPr>
        <w:t>з</w:t>
      </w:r>
      <w:r w:rsidRPr="00A02401">
        <w:rPr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proofErr w:type="spellEnd"/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ч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6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и,</w:t>
      </w:r>
      <w:r w:rsidRPr="00A02401">
        <w:rPr>
          <w:spacing w:val="6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ых</w:t>
      </w:r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63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ксп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ацию</w:t>
      </w:r>
      <w:r w:rsidRPr="00A02401">
        <w:rPr>
          <w:spacing w:val="65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63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 xml:space="preserve">у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</w:t>
      </w:r>
      <w:r w:rsidRPr="00A02401">
        <w:rPr>
          <w:sz w:val="28"/>
          <w:szCs w:val="28"/>
        </w:rPr>
        <w:t>ии</w:t>
      </w:r>
      <w:r w:rsidRPr="00A02401">
        <w:rPr>
          <w:spacing w:val="-2"/>
          <w:sz w:val="28"/>
          <w:szCs w:val="28"/>
        </w:rPr>
        <w:t xml:space="preserve"> </w:t>
      </w:r>
      <w:r w:rsidRPr="00A02401">
        <w:rPr>
          <w:sz w:val="28"/>
          <w:szCs w:val="28"/>
        </w:rPr>
        <w:t>ин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-2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3"/>
          <w:sz w:val="28"/>
          <w:szCs w:val="28"/>
        </w:rPr>
        <w:t>м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;</w:t>
      </w:r>
    </w:p>
    <w:p w:rsidR="009E3480" w:rsidRPr="00A02401" w:rsidRDefault="009E3480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M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-1"/>
          <w:sz w:val="28"/>
          <w:szCs w:val="28"/>
        </w:rPr>
        <w:t xml:space="preserve"> м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щ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ь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ч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ка</w:t>
      </w:r>
      <w:r w:rsidRPr="00A02401">
        <w:rPr>
          <w:spacing w:val="-1"/>
          <w:sz w:val="28"/>
          <w:szCs w:val="28"/>
        </w:rPr>
        <w:t xml:space="preserve"> 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1"/>
          <w:sz w:val="28"/>
          <w:szCs w:val="28"/>
        </w:rPr>
        <w:t>э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,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-3"/>
          <w:sz w:val="28"/>
          <w:szCs w:val="28"/>
        </w:rPr>
        <w:t>к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/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ас;</w:t>
      </w:r>
    </w:p>
    <w:p w:rsidR="009E3480" w:rsidRPr="00A02401" w:rsidRDefault="009E3480" w:rsidP="004114B6">
      <w:pPr>
        <w:pStyle w:val="TableParagraph"/>
        <w:tabs>
          <w:tab w:val="left" w:pos="1343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A02401">
        <w:rPr>
          <w:spacing w:val="13"/>
          <w:w w:val="95"/>
          <w:position w:val="6"/>
          <w:sz w:val="22"/>
          <w:szCs w:val="22"/>
        </w:rPr>
        <w:t>M</w:t>
      </w:r>
      <w:proofErr w:type="spellStart"/>
      <w:r w:rsidRPr="00A02401">
        <w:rPr>
          <w:spacing w:val="6"/>
          <w:w w:val="95"/>
          <w:sz w:val="13"/>
          <w:szCs w:val="13"/>
        </w:rPr>
        <w:t>t</w:t>
      </w:r>
      <w:proofErr w:type="spellEnd"/>
      <w:r w:rsidRPr="00A02401">
        <w:rPr>
          <w:w w:val="95"/>
          <w:position w:val="-3"/>
          <w:sz w:val="9"/>
          <w:szCs w:val="9"/>
        </w:rPr>
        <w:t>0</w:t>
      </w:r>
      <w:r w:rsidRPr="00A02401">
        <w:rPr>
          <w:sz w:val="28"/>
          <w:szCs w:val="28"/>
        </w:rPr>
        <w:t>-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б</w:t>
      </w:r>
      <w:r w:rsidRPr="00A02401">
        <w:rPr>
          <w:spacing w:val="-1"/>
          <w:sz w:val="28"/>
          <w:szCs w:val="28"/>
        </w:rPr>
        <w:t>щ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я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щ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ь</w:t>
      </w:r>
      <w:r w:rsidRPr="00A02401">
        <w:rPr>
          <w:spacing w:val="5"/>
          <w:sz w:val="28"/>
          <w:szCs w:val="28"/>
        </w:rPr>
        <w:t xml:space="preserve"> </w:t>
      </w:r>
      <w:r w:rsidRPr="00A02401">
        <w:rPr>
          <w:sz w:val="28"/>
          <w:szCs w:val="28"/>
        </w:rPr>
        <w:t>ис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ч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г</w:t>
      </w:r>
      <w:r w:rsidRPr="00A02401">
        <w:rPr>
          <w:sz w:val="28"/>
          <w:szCs w:val="28"/>
        </w:rPr>
        <w:t>ии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у</w:t>
      </w:r>
      <w:r w:rsidRPr="00A02401">
        <w:rPr>
          <w:spacing w:val="5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</w:t>
      </w:r>
      <w:r w:rsidRPr="00A02401">
        <w:rPr>
          <w:sz w:val="28"/>
          <w:szCs w:val="28"/>
        </w:rPr>
        <w:t>ии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и</w:t>
      </w:r>
      <w:r w:rsidRPr="00A02401">
        <w:rPr>
          <w:sz w:val="28"/>
          <w:szCs w:val="28"/>
        </w:rPr>
        <w:t>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ци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2"/>
          <w:sz w:val="28"/>
          <w:szCs w:val="28"/>
        </w:rPr>
        <w:t>пр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pacing w:val="-2"/>
          <w:sz w:val="28"/>
          <w:szCs w:val="28"/>
        </w:rPr>
        <w:t>ы;</w:t>
      </w:r>
    </w:p>
    <w:p w:rsidR="009E3480" w:rsidRPr="00A02401" w:rsidRDefault="009E3480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proofErr w:type="spellStart"/>
      <w:r w:rsidRPr="00A02401">
        <w:rPr>
          <w:spacing w:val="17"/>
          <w:position w:val="1"/>
          <w:sz w:val="26"/>
          <w:szCs w:val="26"/>
        </w:rPr>
        <w:t>t</w:t>
      </w:r>
      <w:r w:rsidRPr="00A02401">
        <w:rPr>
          <w:position w:val="-6"/>
          <w:sz w:val="15"/>
          <w:szCs w:val="15"/>
        </w:rPr>
        <w:t>n</w:t>
      </w:r>
      <w:proofErr w:type="spellEnd"/>
      <w:r w:rsidRPr="00A02401">
        <w:rPr>
          <w:position w:val="-6"/>
          <w:sz w:val="15"/>
          <w:szCs w:val="15"/>
        </w:rPr>
        <w:t xml:space="preserve">  </w:t>
      </w:r>
      <w:r w:rsidRPr="00A02401">
        <w:rPr>
          <w:spacing w:val="23"/>
          <w:position w:val="-6"/>
          <w:sz w:val="15"/>
          <w:szCs w:val="15"/>
        </w:rPr>
        <w:t xml:space="preserve"> </w:t>
      </w:r>
      <w:r w:rsidRPr="00A02401">
        <w:rPr>
          <w:position w:val="-6"/>
          <w:sz w:val="28"/>
          <w:szCs w:val="28"/>
        </w:rPr>
        <w:t xml:space="preserve">  </w:t>
      </w:r>
      <w:r w:rsidRPr="00A02401">
        <w:rPr>
          <w:spacing w:val="23"/>
          <w:position w:val="-6"/>
          <w:sz w:val="28"/>
          <w:szCs w:val="28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ий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1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и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ин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ес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ц</w:t>
      </w:r>
      <w:r w:rsidRPr="00A02401">
        <w:rPr>
          <w:spacing w:val="-2"/>
          <w:sz w:val="28"/>
          <w:szCs w:val="28"/>
        </w:rPr>
        <w:t>и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z w:val="28"/>
          <w:szCs w:val="28"/>
        </w:rPr>
        <w:t>ы,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z w:val="28"/>
          <w:szCs w:val="28"/>
        </w:rPr>
        <w:t>на</w:t>
      </w:r>
      <w:r w:rsidRPr="00A02401">
        <w:rPr>
          <w:spacing w:val="9"/>
          <w:sz w:val="28"/>
          <w:szCs w:val="28"/>
        </w:rPr>
        <w:t xml:space="preserve"> </w:t>
      </w:r>
      <w:proofErr w:type="spellStart"/>
      <w:proofErr w:type="gramStart"/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о</w:t>
      </w:r>
      <w:proofErr w:type="spellEnd"/>
      <w:r w:rsidRPr="00A02401">
        <w:rPr>
          <w:spacing w:val="1"/>
          <w:sz w:val="28"/>
          <w:szCs w:val="28"/>
        </w:rPr>
        <w:t xml:space="preserve"> </w:t>
      </w:r>
      <w:proofErr w:type="spellStart"/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й</w:t>
      </w:r>
      <w:proofErr w:type="spellEnd"/>
      <w:proofErr w:type="gramEnd"/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ана</w:t>
      </w:r>
      <w:r w:rsidRPr="00A02401">
        <w:rPr>
          <w:spacing w:val="-1"/>
          <w:sz w:val="28"/>
          <w:szCs w:val="28"/>
        </w:rPr>
        <w:t>вл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ю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ся</w:t>
      </w:r>
      <w:r w:rsidRPr="00A02401">
        <w:rPr>
          <w:spacing w:val="35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ка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ж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34"/>
          <w:sz w:val="28"/>
          <w:szCs w:val="28"/>
        </w:rPr>
        <w:t xml:space="preserve"> </w:t>
      </w:r>
      <w:r w:rsidRPr="00A02401">
        <w:rPr>
          <w:sz w:val="28"/>
          <w:szCs w:val="28"/>
        </w:rPr>
        <w:t>и</w:t>
      </w:r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ге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еск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3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ф</w:t>
      </w:r>
      <w:r w:rsidRPr="00A02401">
        <w:rPr>
          <w:spacing w:val="-2"/>
          <w:sz w:val="28"/>
          <w:szCs w:val="28"/>
        </w:rPr>
        <w:t>ф</w:t>
      </w:r>
      <w:r w:rsidRPr="00A02401">
        <w:rPr>
          <w:sz w:val="28"/>
          <w:szCs w:val="28"/>
        </w:rPr>
        <w:t>ек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 xml:space="preserve">и </w:t>
      </w:r>
      <w:r w:rsidRPr="00A02401">
        <w:rPr>
          <w:spacing w:val="1"/>
          <w:sz w:val="28"/>
          <w:szCs w:val="28"/>
        </w:rPr>
        <w:t>об</w:t>
      </w:r>
      <w:r w:rsidRPr="00A02401">
        <w:rPr>
          <w:spacing w:val="-2"/>
          <w:sz w:val="28"/>
          <w:szCs w:val="28"/>
        </w:rPr>
        <w:t>ъ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 xml:space="preserve"> 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б</w:t>
      </w:r>
      <w:r w:rsidRPr="00A02401">
        <w:rPr>
          <w:sz w:val="28"/>
          <w:szCs w:val="28"/>
        </w:rPr>
        <w:t>же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я</w:t>
      </w:r>
      <w:r w:rsidRPr="00A02401">
        <w:rPr>
          <w:sz w:val="28"/>
          <w:szCs w:val="28"/>
        </w:rPr>
        <w:t>;</w:t>
      </w:r>
    </w:p>
    <w:p w:rsidR="009E3480" w:rsidRPr="00A02401" w:rsidRDefault="009E3480" w:rsidP="004114B6">
      <w:pPr>
        <w:pStyle w:val="TableParagraph"/>
        <w:kinsoku w:val="0"/>
        <w:overflowPunct w:val="0"/>
        <w:ind w:firstLine="773"/>
        <w:jc w:val="both"/>
        <w:rPr>
          <w:sz w:val="28"/>
          <w:szCs w:val="28"/>
        </w:rPr>
      </w:pPr>
      <w:proofErr w:type="spellStart"/>
      <w:r w:rsidRPr="00A02401">
        <w:rPr>
          <w:spacing w:val="16"/>
          <w:position w:val="1"/>
          <w:sz w:val="26"/>
          <w:szCs w:val="26"/>
        </w:rPr>
        <w:t>t</w:t>
      </w:r>
      <w:proofErr w:type="spellEnd"/>
      <w:r w:rsidRPr="00A02401">
        <w:rPr>
          <w:position w:val="-6"/>
          <w:sz w:val="15"/>
          <w:szCs w:val="15"/>
        </w:rPr>
        <w:t>0</w:t>
      </w:r>
      <w:r w:rsidRPr="00A02401">
        <w:rPr>
          <w:spacing w:val="25"/>
          <w:position w:val="-6"/>
          <w:sz w:val="15"/>
          <w:szCs w:val="15"/>
        </w:rPr>
        <w:t xml:space="preserve"> </w:t>
      </w:r>
      <w:r w:rsidRPr="00A02401">
        <w:rPr>
          <w:spacing w:val="7"/>
          <w:position w:val="1"/>
          <w:sz w:val="26"/>
          <w:szCs w:val="26"/>
        </w:rPr>
        <w:t>−</w:t>
      </w:r>
      <w:r w:rsidRPr="00A02401">
        <w:rPr>
          <w:position w:val="1"/>
          <w:sz w:val="26"/>
          <w:szCs w:val="26"/>
        </w:rPr>
        <w:t>1</w:t>
      </w:r>
      <w:r w:rsidRPr="00A02401">
        <w:rPr>
          <w:spacing w:val="18"/>
          <w:position w:val="1"/>
          <w:sz w:val="26"/>
          <w:szCs w:val="26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,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ше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z w:val="28"/>
          <w:szCs w:val="28"/>
        </w:rPr>
        <w:t>ий г</w:t>
      </w:r>
      <w:r w:rsidRPr="00A02401">
        <w:rPr>
          <w:spacing w:val="1"/>
          <w:sz w:val="28"/>
          <w:szCs w:val="28"/>
        </w:rPr>
        <w:t>од</w:t>
      </w:r>
      <w:r w:rsidRPr="00A02401">
        <w:rPr>
          <w:sz w:val="28"/>
          <w:szCs w:val="28"/>
        </w:rPr>
        <w:t>у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z w:val="28"/>
          <w:szCs w:val="28"/>
        </w:rPr>
        <w:t>на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</w:t>
      </w:r>
      <w:r w:rsidRPr="00A02401">
        <w:rPr>
          <w:sz w:val="28"/>
          <w:szCs w:val="28"/>
        </w:rPr>
        <w:t>ии</w:t>
      </w:r>
      <w:r w:rsidRPr="00A02401">
        <w:rPr>
          <w:spacing w:val="-2"/>
          <w:sz w:val="28"/>
          <w:szCs w:val="28"/>
        </w:rPr>
        <w:t xml:space="preserve"> </w:t>
      </w:r>
      <w:r w:rsidRPr="00A02401">
        <w:rPr>
          <w:sz w:val="28"/>
          <w:szCs w:val="28"/>
        </w:rPr>
        <w:t>ин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ци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3"/>
          <w:sz w:val="28"/>
          <w:szCs w:val="28"/>
        </w:rPr>
        <w:t>м</w:t>
      </w:r>
      <w:r w:rsidRPr="00A02401">
        <w:rPr>
          <w:spacing w:val="1"/>
          <w:sz w:val="28"/>
          <w:szCs w:val="28"/>
        </w:rPr>
        <w:t>ы</w:t>
      </w:r>
      <w:r w:rsidRPr="00A02401">
        <w:rPr>
          <w:sz w:val="28"/>
          <w:szCs w:val="28"/>
        </w:rPr>
        <w:t>.</w:t>
      </w:r>
    </w:p>
    <w:p w:rsidR="009E3480" w:rsidRPr="00A02401" w:rsidRDefault="009E3480" w:rsidP="004114B6">
      <w:pPr>
        <w:pStyle w:val="e"/>
        <w:spacing w:before="0"/>
        <w:jc w:val="center"/>
      </w:pPr>
      <w:r w:rsidRPr="00A02401">
        <w:rPr>
          <w:spacing w:val="11"/>
          <w:position w:val="4"/>
          <w:sz w:val="28"/>
          <w:szCs w:val="28"/>
        </w:rPr>
        <w:t>P</w:t>
      </w:r>
      <w:proofErr w:type="spellStart"/>
      <w:r w:rsidRPr="00A02401">
        <w:rPr>
          <w:sz w:val="18"/>
          <w:szCs w:val="18"/>
        </w:rPr>
        <w:t>п</w:t>
      </w:r>
      <w:proofErr w:type="spellEnd"/>
      <w:r w:rsidRPr="00A02401">
        <w:rPr>
          <w:sz w:val="18"/>
          <w:szCs w:val="18"/>
        </w:rPr>
        <w:t xml:space="preserve"> </w:t>
      </w:r>
      <w:proofErr w:type="spellStart"/>
      <w:proofErr w:type="gramStart"/>
      <w:r w:rsidRPr="00A02401">
        <w:rPr>
          <w:spacing w:val="-1"/>
          <w:sz w:val="18"/>
          <w:szCs w:val="18"/>
        </w:rPr>
        <w:t>ис</w:t>
      </w:r>
      <w:r w:rsidRPr="00A02401">
        <w:rPr>
          <w:sz w:val="18"/>
          <w:szCs w:val="18"/>
        </w:rPr>
        <w:t>т</w:t>
      </w:r>
      <w:proofErr w:type="spellEnd"/>
      <w:proofErr w:type="gramEnd"/>
      <w:r w:rsidRPr="00A02401">
        <w:rPr>
          <w:spacing w:val="1"/>
          <w:sz w:val="18"/>
          <w:szCs w:val="18"/>
        </w:rPr>
        <w:t xml:space="preserve"> о</w:t>
      </w:r>
      <w:r w:rsidRPr="00A02401">
        <w:rPr>
          <w:sz w:val="18"/>
          <w:szCs w:val="18"/>
        </w:rPr>
        <w:t>т</w:t>
      </w:r>
      <w:r w:rsidRPr="00A02401">
        <w:rPr>
          <w:spacing w:val="1"/>
          <w:sz w:val="18"/>
          <w:szCs w:val="18"/>
        </w:rPr>
        <w:t xml:space="preserve"> </w:t>
      </w:r>
      <w:proofErr w:type="spellStart"/>
      <w:r w:rsidRPr="00A02401">
        <w:rPr>
          <w:spacing w:val="-2"/>
          <w:sz w:val="18"/>
          <w:szCs w:val="18"/>
        </w:rPr>
        <w:t>t</w:t>
      </w:r>
      <w:r w:rsidRPr="00A02401">
        <w:rPr>
          <w:sz w:val="18"/>
          <w:szCs w:val="18"/>
        </w:rPr>
        <w:t>n</w:t>
      </w:r>
      <w:proofErr w:type="spellEnd"/>
      <w:r w:rsidRPr="00A02401">
        <w:rPr>
          <w:spacing w:val="37"/>
          <w:sz w:val="18"/>
          <w:szCs w:val="18"/>
        </w:rPr>
        <w:t xml:space="preserve"> </w:t>
      </w:r>
      <w:r w:rsidRPr="00A02401">
        <w:rPr>
          <w:position w:val="4"/>
          <w:sz w:val="28"/>
          <w:szCs w:val="28"/>
        </w:rPr>
        <w:t>=</w:t>
      </w:r>
      <w:r w:rsidRPr="00A02401">
        <w:rPr>
          <w:spacing w:val="-3"/>
          <w:position w:val="4"/>
          <w:sz w:val="28"/>
          <w:szCs w:val="28"/>
        </w:rPr>
        <w:t xml:space="preserve"> </w:t>
      </w:r>
      <w:r w:rsidRPr="00A02401">
        <w:rPr>
          <w:position w:val="4"/>
          <w:sz w:val="28"/>
          <w:szCs w:val="28"/>
        </w:rPr>
        <w:t>0</w:t>
      </w:r>
    </w:p>
    <w:p w:rsidR="009E3480" w:rsidRPr="00A02401" w:rsidRDefault="009E3480" w:rsidP="004114B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E3480" w:rsidRPr="00A02401" w:rsidRDefault="009E3480" w:rsidP="004114B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В период с 2018-2019 года прекращений в подачи тепловой энергии теплон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сителя, в результате технологических нарушений на тепловых сетях, не зафикс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ровано.</w:t>
      </w:r>
    </w:p>
    <w:p w:rsidR="009E3480" w:rsidRPr="00A02401" w:rsidRDefault="009E3480" w:rsidP="004114B6">
      <w:pPr>
        <w:spacing w:after="0" w:line="240" w:lineRule="auto"/>
      </w:pPr>
    </w:p>
    <w:p w:rsidR="00203C08" w:rsidRPr="00A02401" w:rsidRDefault="00203C08" w:rsidP="00A41CE3">
      <w:pPr>
        <w:pStyle w:val="2"/>
        <w:numPr>
          <w:ilvl w:val="1"/>
          <w:numId w:val="4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9" w:name="_Toc27493000"/>
      <w:r w:rsidRPr="00A02401">
        <w:rPr>
          <w:rFonts w:ascii="Times New Roman" w:hAnsi="Times New Roman" w:cs="Times New Roman"/>
          <w:color w:val="auto"/>
          <w:sz w:val="28"/>
          <w:szCs w:val="28"/>
        </w:rPr>
        <w:t>Удельный расход условного топлива на единицу тепловой энергии, 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пускаемой с коллекторов источников тепловой энергии</w:t>
      </w:r>
      <w:bookmarkEnd w:id="99"/>
    </w:p>
    <w:p w:rsidR="009E3480" w:rsidRPr="00A02401" w:rsidRDefault="009E3480" w:rsidP="0041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BF1" w:rsidRPr="00A02401" w:rsidRDefault="00070BF1" w:rsidP="004114B6">
      <w:pPr>
        <w:pStyle w:val="TableParagraph"/>
        <w:kinsoku w:val="0"/>
        <w:overflowPunct w:val="0"/>
        <w:ind w:left="2483" w:right="1914"/>
        <w:jc w:val="center"/>
        <w:rPr>
          <w:sz w:val="28"/>
          <w:szCs w:val="28"/>
        </w:rPr>
      </w:pPr>
      <w:r w:rsidRPr="00A02401">
        <w:rPr>
          <w:spacing w:val="11"/>
          <w:sz w:val="28"/>
          <w:szCs w:val="28"/>
        </w:rPr>
        <w:t>в</w:t>
      </w:r>
      <w:r w:rsidRPr="00A02401">
        <w:rPr>
          <w:spacing w:val="1"/>
          <w:position w:val="-4"/>
          <w:sz w:val="18"/>
          <w:szCs w:val="18"/>
        </w:rPr>
        <w:t>тут</w:t>
      </w:r>
      <w:r w:rsidRPr="00A02401">
        <w:rPr>
          <w:position w:val="-4"/>
          <w:sz w:val="18"/>
          <w:szCs w:val="18"/>
        </w:rPr>
        <w:t xml:space="preserve"> </w:t>
      </w:r>
      <w:r w:rsidRPr="00A02401">
        <w:rPr>
          <w:spacing w:val="36"/>
          <w:position w:val="-4"/>
          <w:sz w:val="18"/>
          <w:szCs w:val="18"/>
        </w:rPr>
        <w:t xml:space="preserve"> </w:t>
      </w:r>
      <w:r w:rsidRPr="00A02401">
        <w:rPr>
          <w:sz w:val="28"/>
          <w:szCs w:val="28"/>
        </w:rPr>
        <w:t>=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(</w:t>
      </w:r>
      <w:proofErr w:type="gramStart"/>
      <w:r w:rsidRPr="00A02401">
        <w:rPr>
          <w:spacing w:val="9"/>
          <w:sz w:val="28"/>
          <w:szCs w:val="28"/>
        </w:rPr>
        <w:t>B</w:t>
      </w:r>
      <w:proofErr w:type="spellStart"/>
      <w:proofErr w:type="gramEnd"/>
      <w:r w:rsidRPr="00A02401">
        <w:rPr>
          <w:spacing w:val="1"/>
          <w:position w:val="-4"/>
          <w:sz w:val="18"/>
          <w:szCs w:val="18"/>
        </w:rPr>
        <w:t>о</w:t>
      </w:r>
      <w:r w:rsidRPr="00A02401">
        <w:rPr>
          <w:position w:val="-4"/>
          <w:sz w:val="18"/>
          <w:szCs w:val="18"/>
        </w:rPr>
        <w:t>т</w:t>
      </w:r>
      <w:r w:rsidRPr="00A02401">
        <w:rPr>
          <w:spacing w:val="11"/>
          <w:position w:val="-4"/>
          <w:sz w:val="18"/>
          <w:szCs w:val="18"/>
        </w:rPr>
        <w:t>п</w:t>
      </w:r>
      <w:proofErr w:type="spellEnd"/>
      <w:r w:rsidRPr="00A02401">
        <w:rPr>
          <w:sz w:val="28"/>
          <w:szCs w:val="28"/>
        </w:rPr>
        <w:t xml:space="preserve">/ </w:t>
      </w:r>
      <w:r w:rsidRPr="00A02401">
        <w:rPr>
          <w:spacing w:val="10"/>
          <w:sz w:val="28"/>
          <w:szCs w:val="28"/>
        </w:rPr>
        <w:t>Q</w:t>
      </w:r>
      <w:proofErr w:type="spellStart"/>
      <w:r w:rsidRPr="00A02401">
        <w:rPr>
          <w:spacing w:val="-2"/>
          <w:position w:val="-4"/>
          <w:sz w:val="18"/>
          <w:szCs w:val="18"/>
        </w:rPr>
        <w:t>о</w:t>
      </w:r>
      <w:r w:rsidRPr="00A02401">
        <w:rPr>
          <w:position w:val="-4"/>
          <w:sz w:val="18"/>
          <w:szCs w:val="18"/>
        </w:rPr>
        <w:t>т</w:t>
      </w:r>
      <w:r w:rsidRPr="00A02401">
        <w:rPr>
          <w:spacing w:val="11"/>
          <w:position w:val="-4"/>
          <w:sz w:val="18"/>
          <w:szCs w:val="18"/>
        </w:rPr>
        <w:t>п</w:t>
      </w:r>
      <w:proofErr w:type="spellEnd"/>
      <w:r w:rsidRPr="00A02401">
        <w:rPr>
          <w:sz w:val="28"/>
          <w:szCs w:val="28"/>
        </w:rPr>
        <w:t>)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/</w:t>
      </w:r>
      <w:r w:rsidRPr="00A02401">
        <w:rPr>
          <w:spacing w:val="-2"/>
          <w:sz w:val="28"/>
          <w:szCs w:val="28"/>
        </w:rPr>
        <w:t xml:space="preserve"> 0</w:t>
      </w:r>
      <w:r w:rsidRPr="00A02401">
        <w:rPr>
          <w:spacing w:val="-1"/>
          <w:sz w:val="28"/>
          <w:szCs w:val="28"/>
        </w:rPr>
        <w:t>,</w:t>
      </w:r>
      <w:r w:rsidRPr="00A02401">
        <w:rPr>
          <w:spacing w:val="1"/>
          <w:sz w:val="28"/>
          <w:szCs w:val="28"/>
        </w:rPr>
        <w:t>0</w:t>
      </w:r>
      <w:r w:rsidRPr="00A02401">
        <w:rPr>
          <w:spacing w:val="-2"/>
          <w:sz w:val="28"/>
          <w:szCs w:val="28"/>
        </w:rPr>
        <w:t>01</w:t>
      </w:r>
    </w:p>
    <w:p w:rsidR="00960EBA" w:rsidRPr="00A02401" w:rsidRDefault="00960EBA" w:rsidP="004114B6">
      <w:pPr>
        <w:pStyle w:val="TableParagraph"/>
        <w:kinsoku w:val="0"/>
        <w:overflowPunct w:val="0"/>
        <w:jc w:val="both"/>
        <w:rPr>
          <w:sz w:val="28"/>
          <w:szCs w:val="28"/>
        </w:rPr>
      </w:pPr>
    </w:p>
    <w:p w:rsidR="009E3480" w:rsidRPr="00A02401" w:rsidRDefault="00070BF1" w:rsidP="004114B6">
      <w:pPr>
        <w:pStyle w:val="TableParagraph"/>
        <w:kinsoku w:val="0"/>
        <w:overflowPunct w:val="0"/>
        <w:ind w:right="-59" w:firstLine="566"/>
        <w:jc w:val="both"/>
        <w:rPr>
          <w:sz w:val="28"/>
          <w:szCs w:val="28"/>
        </w:rPr>
      </w:pPr>
      <w:r w:rsidRPr="00A02401">
        <w:rPr>
          <w:spacing w:val="9"/>
          <w:sz w:val="28"/>
          <w:szCs w:val="28"/>
        </w:rPr>
        <w:t>B</w:t>
      </w:r>
      <w:proofErr w:type="spellStart"/>
      <w:r w:rsidRPr="00A02401">
        <w:rPr>
          <w:spacing w:val="1"/>
          <w:position w:val="-4"/>
          <w:sz w:val="18"/>
          <w:szCs w:val="18"/>
        </w:rPr>
        <w:t>о</w:t>
      </w:r>
      <w:r w:rsidRPr="00A02401">
        <w:rPr>
          <w:position w:val="-4"/>
          <w:sz w:val="18"/>
          <w:szCs w:val="18"/>
        </w:rPr>
        <w:t>т</w:t>
      </w:r>
      <w:r w:rsidRPr="00A02401">
        <w:rPr>
          <w:spacing w:val="11"/>
          <w:position w:val="-4"/>
          <w:sz w:val="18"/>
          <w:szCs w:val="18"/>
        </w:rPr>
        <w:t>п</w:t>
      </w:r>
      <w:proofErr w:type="spellEnd"/>
      <w:r w:rsidRPr="00A02401">
        <w:rPr>
          <w:sz w:val="28"/>
          <w:szCs w:val="28"/>
        </w:rPr>
        <w:t xml:space="preserve"> </w:t>
      </w:r>
      <w:r w:rsidR="009E3480" w:rsidRPr="00A02401">
        <w:rPr>
          <w:sz w:val="28"/>
          <w:szCs w:val="28"/>
        </w:rPr>
        <w:t>–</w:t>
      </w:r>
      <w:r w:rsidR="009E3480" w:rsidRPr="00A02401">
        <w:rPr>
          <w:spacing w:val="15"/>
          <w:sz w:val="28"/>
          <w:szCs w:val="28"/>
        </w:rPr>
        <w:t xml:space="preserve"> </w:t>
      </w:r>
      <w:r w:rsidR="009E3480" w:rsidRPr="00A02401">
        <w:rPr>
          <w:spacing w:val="-2"/>
          <w:sz w:val="28"/>
          <w:szCs w:val="28"/>
        </w:rPr>
        <w:t>п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3"/>
          <w:sz w:val="28"/>
          <w:szCs w:val="28"/>
        </w:rPr>
        <w:t>т</w:t>
      </w:r>
      <w:r w:rsidR="009E3480" w:rsidRPr="00A02401">
        <w:rPr>
          <w:spacing w:val="1"/>
          <w:sz w:val="28"/>
          <w:szCs w:val="28"/>
        </w:rPr>
        <w:t>р</w:t>
      </w:r>
      <w:r w:rsidR="009E3480" w:rsidRPr="00A02401">
        <w:rPr>
          <w:spacing w:val="-3"/>
          <w:sz w:val="28"/>
          <w:szCs w:val="28"/>
        </w:rPr>
        <w:t>е</w:t>
      </w:r>
      <w:r w:rsidR="009E3480" w:rsidRPr="00A02401">
        <w:rPr>
          <w:spacing w:val="1"/>
          <w:sz w:val="28"/>
          <w:szCs w:val="28"/>
        </w:rPr>
        <w:t>б</w:t>
      </w:r>
      <w:r w:rsidR="009E3480" w:rsidRPr="00A02401">
        <w:rPr>
          <w:spacing w:val="-2"/>
          <w:sz w:val="28"/>
          <w:szCs w:val="28"/>
        </w:rPr>
        <w:t>н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z w:val="28"/>
          <w:szCs w:val="28"/>
        </w:rPr>
        <w:t>с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z w:val="28"/>
          <w:szCs w:val="28"/>
        </w:rPr>
        <w:t>ь</w:t>
      </w:r>
      <w:r w:rsidR="009E3480" w:rsidRPr="00A02401">
        <w:rPr>
          <w:spacing w:val="10"/>
          <w:sz w:val="28"/>
          <w:szCs w:val="28"/>
        </w:rPr>
        <w:t xml:space="preserve"> </w:t>
      </w:r>
      <w:r w:rsidR="009E3480" w:rsidRPr="00A02401">
        <w:rPr>
          <w:sz w:val="28"/>
          <w:szCs w:val="28"/>
        </w:rPr>
        <w:t>в</w:t>
      </w:r>
      <w:r w:rsidR="009E3480" w:rsidRPr="00A02401">
        <w:rPr>
          <w:spacing w:val="13"/>
          <w:sz w:val="28"/>
          <w:szCs w:val="28"/>
        </w:rPr>
        <w:t xml:space="preserve"> </w:t>
      </w:r>
      <w:r w:rsidR="009E3480" w:rsidRPr="00A02401">
        <w:rPr>
          <w:spacing w:val="-4"/>
          <w:sz w:val="28"/>
          <w:szCs w:val="28"/>
        </w:rPr>
        <w:t>у</w:t>
      </w:r>
      <w:r w:rsidR="009E3480" w:rsidRPr="00A02401">
        <w:rPr>
          <w:sz w:val="28"/>
          <w:szCs w:val="28"/>
        </w:rPr>
        <w:t>с</w:t>
      </w:r>
      <w:r w:rsidR="009E3480" w:rsidRPr="00A02401">
        <w:rPr>
          <w:spacing w:val="-1"/>
          <w:sz w:val="28"/>
          <w:szCs w:val="28"/>
        </w:rPr>
        <w:t>л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1"/>
          <w:sz w:val="28"/>
          <w:szCs w:val="28"/>
        </w:rPr>
        <w:t>в</w:t>
      </w:r>
      <w:r w:rsidR="009E3480" w:rsidRPr="00A02401">
        <w:rPr>
          <w:spacing w:val="1"/>
          <w:sz w:val="28"/>
          <w:szCs w:val="28"/>
        </w:rPr>
        <w:t>но</w:t>
      </w:r>
      <w:r w:rsidR="009E3480" w:rsidRPr="00A02401">
        <w:rPr>
          <w:sz w:val="28"/>
          <w:szCs w:val="28"/>
        </w:rPr>
        <w:t>м</w:t>
      </w:r>
      <w:r w:rsidR="009E3480" w:rsidRPr="00A02401">
        <w:rPr>
          <w:spacing w:val="13"/>
          <w:sz w:val="28"/>
          <w:szCs w:val="28"/>
        </w:rPr>
        <w:t xml:space="preserve"> </w:t>
      </w:r>
      <w:r w:rsidR="009E3480" w:rsidRPr="00A02401">
        <w:rPr>
          <w:spacing w:val="-3"/>
          <w:sz w:val="28"/>
          <w:szCs w:val="28"/>
        </w:rPr>
        <w:t>т</w:t>
      </w:r>
      <w:r w:rsidR="009E3480" w:rsidRPr="00A02401">
        <w:rPr>
          <w:spacing w:val="1"/>
          <w:sz w:val="28"/>
          <w:szCs w:val="28"/>
        </w:rPr>
        <w:t>оп</w:t>
      </w:r>
      <w:r w:rsidR="009E3480" w:rsidRPr="00A02401">
        <w:rPr>
          <w:spacing w:val="-1"/>
          <w:sz w:val="28"/>
          <w:szCs w:val="28"/>
        </w:rPr>
        <w:t>л</w:t>
      </w:r>
      <w:r w:rsidR="009E3480" w:rsidRPr="00A02401">
        <w:rPr>
          <w:spacing w:val="1"/>
          <w:sz w:val="28"/>
          <w:szCs w:val="28"/>
        </w:rPr>
        <w:t>и</w:t>
      </w:r>
      <w:r w:rsidR="009E3480" w:rsidRPr="00A02401">
        <w:rPr>
          <w:spacing w:val="-3"/>
          <w:sz w:val="28"/>
          <w:szCs w:val="28"/>
        </w:rPr>
        <w:t>в</w:t>
      </w:r>
      <w:r w:rsidR="009E3480" w:rsidRPr="00A02401">
        <w:rPr>
          <w:sz w:val="28"/>
          <w:szCs w:val="28"/>
        </w:rPr>
        <w:t>е</w:t>
      </w:r>
      <w:r w:rsidR="009E3480" w:rsidRPr="00A02401">
        <w:rPr>
          <w:spacing w:val="11"/>
          <w:sz w:val="28"/>
          <w:szCs w:val="28"/>
        </w:rPr>
        <w:t xml:space="preserve"> </w:t>
      </w:r>
      <w:r w:rsidR="009E3480" w:rsidRPr="00A02401">
        <w:rPr>
          <w:sz w:val="28"/>
          <w:szCs w:val="28"/>
        </w:rPr>
        <w:t>на</w:t>
      </w:r>
      <w:r w:rsidR="009E3480" w:rsidRPr="00A02401">
        <w:rPr>
          <w:spacing w:val="11"/>
          <w:sz w:val="28"/>
          <w:szCs w:val="28"/>
        </w:rPr>
        <w:t xml:space="preserve"> </w:t>
      </w:r>
      <w:r w:rsidR="009E3480" w:rsidRPr="00A02401">
        <w:rPr>
          <w:sz w:val="28"/>
          <w:szCs w:val="28"/>
        </w:rPr>
        <w:t>п</w:t>
      </w:r>
      <w:r w:rsidR="009E3480" w:rsidRPr="00A02401">
        <w:rPr>
          <w:spacing w:val="-2"/>
          <w:sz w:val="28"/>
          <w:szCs w:val="28"/>
        </w:rPr>
        <w:t>ро</w:t>
      </w:r>
      <w:r w:rsidR="009E3480" w:rsidRPr="00A02401">
        <w:rPr>
          <w:spacing w:val="1"/>
          <w:sz w:val="28"/>
          <w:szCs w:val="28"/>
        </w:rPr>
        <w:t>и</w:t>
      </w:r>
      <w:r w:rsidR="009E3480" w:rsidRPr="00A02401">
        <w:rPr>
          <w:spacing w:val="-1"/>
          <w:sz w:val="28"/>
          <w:szCs w:val="28"/>
        </w:rPr>
        <w:t>зв</w:t>
      </w:r>
      <w:r w:rsidR="009E3480" w:rsidRPr="00A02401">
        <w:rPr>
          <w:spacing w:val="-2"/>
          <w:sz w:val="28"/>
          <w:szCs w:val="28"/>
        </w:rPr>
        <w:t>о</w:t>
      </w:r>
      <w:r w:rsidR="009E3480" w:rsidRPr="00A02401">
        <w:rPr>
          <w:spacing w:val="1"/>
          <w:sz w:val="28"/>
          <w:szCs w:val="28"/>
        </w:rPr>
        <w:t>д</w:t>
      </w:r>
      <w:r w:rsidR="009E3480" w:rsidRPr="00A02401">
        <w:rPr>
          <w:sz w:val="28"/>
          <w:szCs w:val="28"/>
        </w:rPr>
        <w:t>с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pacing w:val="-3"/>
          <w:sz w:val="28"/>
          <w:szCs w:val="28"/>
        </w:rPr>
        <w:t>в</w:t>
      </w:r>
      <w:r w:rsidR="009E3480" w:rsidRPr="00A02401">
        <w:rPr>
          <w:sz w:val="28"/>
          <w:szCs w:val="28"/>
        </w:rPr>
        <w:t>о</w:t>
      </w:r>
      <w:r w:rsidR="009E3480" w:rsidRPr="00A02401">
        <w:rPr>
          <w:spacing w:val="15"/>
          <w:sz w:val="28"/>
          <w:szCs w:val="28"/>
        </w:rPr>
        <w:t xml:space="preserve"> 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pacing w:val="-3"/>
          <w:sz w:val="28"/>
          <w:szCs w:val="28"/>
        </w:rPr>
        <w:t>е</w:t>
      </w:r>
      <w:r w:rsidR="009E3480" w:rsidRPr="00A02401">
        <w:rPr>
          <w:sz w:val="28"/>
          <w:szCs w:val="28"/>
        </w:rPr>
        <w:t>п</w:t>
      </w:r>
      <w:r w:rsidR="009E3480" w:rsidRPr="00A02401">
        <w:rPr>
          <w:spacing w:val="-1"/>
          <w:sz w:val="28"/>
          <w:szCs w:val="28"/>
        </w:rPr>
        <w:t>л</w:t>
      </w:r>
      <w:r w:rsidR="009E3480" w:rsidRPr="00A02401">
        <w:rPr>
          <w:sz w:val="28"/>
          <w:szCs w:val="28"/>
        </w:rPr>
        <w:t>а,</w:t>
      </w:r>
      <w:r w:rsidR="009E3480" w:rsidRPr="00A02401">
        <w:rPr>
          <w:spacing w:val="13"/>
          <w:sz w:val="28"/>
          <w:szCs w:val="28"/>
        </w:rPr>
        <w:t xml:space="preserve"> 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3"/>
          <w:sz w:val="28"/>
          <w:szCs w:val="28"/>
        </w:rPr>
        <w:t>т</w:t>
      </w:r>
      <w:r w:rsidR="009E3480" w:rsidRPr="00A02401">
        <w:rPr>
          <w:sz w:val="28"/>
          <w:szCs w:val="28"/>
        </w:rPr>
        <w:t>п</w:t>
      </w:r>
      <w:r w:rsidR="009E3480" w:rsidRPr="00A02401">
        <w:rPr>
          <w:spacing w:val="-4"/>
          <w:sz w:val="28"/>
          <w:szCs w:val="28"/>
        </w:rPr>
        <w:t>у</w:t>
      </w:r>
      <w:r w:rsidR="009E3480" w:rsidRPr="00A02401">
        <w:rPr>
          <w:sz w:val="28"/>
          <w:szCs w:val="28"/>
        </w:rPr>
        <w:t>скаем</w:t>
      </w:r>
      <w:proofErr w:type="gramStart"/>
      <w:r w:rsidR="009E3480" w:rsidRPr="00A02401">
        <w:rPr>
          <w:spacing w:val="1"/>
          <w:sz w:val="28"/>
          <w:szCs w:val="28"/>
        </w:rPr>
        <w:t>о-</w:t>
      </w:r>
      <w:proofErr w:type="gramEnd"/>
      <w:r w:rsidR="009E3480" w:rsidRPr="00A02401">
        <w:rPr>
          <w:spacing w:val="1"/>
          <w:sz w:val="28"/>
          <w:szCs w:val="28"/>
        </w:rPr>
        <w:t xml:space="preserve"> </w:t>
      </w:r>
      <w:r w:rsidR="009E3480" w:rsidRPr="00A02401">
        <w:rPr>
          <w:sz w:val="28"/>
          <w:szCs w:val="28"/>
        </w:rPr>
        <w:t>го с</w:t>
      </w:r>
      <w:r w:rsidR="009E3480" w:rsidRPr="00A02401">
        <w:rPr>
          <w:spacing w:val="-1"/>
          <w:sz w:val="28"/>
          <w:szCs w:val="28"/>
        </w:rPr>
        <w:t xml:space="preserve"> </w:t>
      </w:r>
      <w:r w:rsidR="009E3480" w:rsidRPr="00A02401">
        <w:rPr>
          <w:spacing w:val="-3"/>
          <w:sz w:val="28"/>
          <w:szCs w:val="28"/>
        </w:rPr>
        <w:t>к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1"/>
          <w:sz w:val="28"/>
          <w:szCs w:val="28"/>
        </w:rPr>
        <w:t>лл</w:t>
      </w:r>
      <w:r w:rsidR="009E3480" w:rsidRPr="00A02401">
        <w:rPr>
          <w:sz w:val="28"/>
          <w:szCs w:val="28"/>
        </w:rPr>
        <w:t>ек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pacing w:val="-2"/>
          <w:sz w:val="28"/>
          <w:szCs w:val="28"/>
        </w:rPr>
        <w:t>ор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z w:val="28"/>
          <w:szCs w:val="28"/>
        </w:rPr>
        <w:t>в</w:t>
      </w:r>
      <w:r w:rsidR="009E3480" w:rsidRPr="00A02401">
        <w:rPr>
          <w:spacing w:val="-1"/>
          <w:sz w:val="28"/>
          <w:szCs w:val="28"/>
        </w:rPr>
        <w:t xml:space="preserve"> </w:t>
      </w:r>
      <w:r w:rsidR="009E3480" w:rsidRPr="00A02401">
        <w:rPr>
          <w:spacing w:val="-3"/>
          <w:sz w:val="28"/>
          <w:szCs w:val="28"/>
        </w:rPr>
        <w:t>к</w:t>
      </w:r>
      <w:r w:rsidR="009E3480" w:rsidRPr="00A02401">
        <w:rPr>
          <w:spacing w:val="-2"/>
          <w:sz w:val="28"/>
          <w:szCs w:val="28"/>
        </w:rPr>
        <w:t>о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z w:val="28"/>
          <w:szCs w:val="28"/>
        </w:rPr>
        <w:t>е</w:t>
      </w:r>
      <w:r w:rsidR="009E3480" w:rsidRPr="00A02401">
        <w:rPr>
          <w:spacing w:val="-1"/>
          <w:sz w:val="28"/>
          <w:szCs w:val="28"/>
        </w:rPr>
        <w:t>ль</w:t>
      </w:r>
      <w:r w:rsidR="009E3480" w:rsidRPr="00A02401">
        <w:rPr>
          <w:spacing w:val="1"/>
          <w:sz w:val="28"/>
          <w:szCs w:val="28"/>
        </w:rPr>
        <w:t>н</w:t>
      </w:r>
      <w:r w:rsidR="009E3480" w:rsidRPr="00A02401">
        <w:rPr>
          <w:spacing w:val="-2"/>
          <w:sz w:val="28"/>
          <w:szCs w:val="28"/>
        </w:rPr>
        <w:t>о</w:t>
      </w:r>
      <w:r w:rsidR="009E3480" w:rsidRPr="00A02401">
        <w:rPr>
          <w:sz w:val="28"/>
          <w:szCs w:val="28"/>
        </w:rPr>
        <w:t>й (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pacing w:val="-4"/>
          <w:sz w:val="28"/>
          <w:szCs w:val="28"/>
        </w:rPr>
        <w:t>у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z w:val="28"/>
          <w:szCs w:val="28"/>
        </w:rPr>
        <w:t>);</w:t>
      </w:r>
    </w:p>
    <w:p w:rsidR="009E3480" w:rsidRPr="00A02401" w:rsidRDefault="00070BF1" w:rsidP="004114B6">
      <w:pPr>
        <w:pStyle w:val="TableParagraph"/>
        <w:kinsoku w:val="0"/>
        <w:overflowPunct w:val="0"/>
        <w:ind w:right="-59" w:firstLine="629"/>
        <w:jc w:val="both"/>
        <w:rPr>
          <w:sz w:val="28"/>
          <w:szCs w:val="28"/>
        </w:rPr>
      </w:pPr>
      <w:proofErr w:type="gramStart"/>
      <w:r w:rsidRPr="00A02401">
        <w:rPr>
          <w:spacing w:val="10"/>
          <w:sz w:val="28"/>
          <w:szCs w:val="28"/>
        </w:rPr>
        <w:t>Q</w:t>
      </w:r>
      <w:proofErr w:type="spellStart"/>
      <w:proofErr w:type="gramEnd"/>
      <w:r w:rsidRPr="00A02401">
        <w:rPr>
          <w:spacing w:val="-2"/>
          <w:position w:val="-4"/>
          <w:sz w:val="18"/>
          <w:szCs w:val="18"/>
        </w:rPr>
        <w:t>о</w:t>
      </w:r>
      <w:r w:rsidRPr="00A02401">
        <w:rPr>
          <w:position w:val="-4"/>
          <w:sz w:val="18"/>
          <w:szCs w:val="18"/>
        </w:rPr>
        <w:t>т</w:t>
      </w:r>
      <w:r w:rsidRPr="00A02401">
        <w:rPr>
          <w:spacing w:val="11"/>
          <w:position w:val="-4"/>
          <w:sz w:val="18"/>
          <w:szCs w:val="18"/>
        </w:rPr>
        <w:t>п</w:t>
      </w:r>
      <w:proofErr w:type="spellEnd"/>
      <w:r w:rsidR="009E3480" w:rsidRPr="00A02401">
        <w:rPr>
          <w:sz w:val="28"/>
          <w:szCs w:val="28"/>
        </w:rPr>
        <w:t xml:space="preserve"> – </w:t>
      </w:r>
      <w:r w:rsidR="009E3480" w:rsidRPr="00A02401">
        <w:rPr>
          <w:spacing w:val="-3"/>
          <w:sz w:val="28"/>
          <w:szCs w:val="28"/>
        </w:rPr>
        <w:t>к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1"/>
          <w:sz w:val="28"/>
          <w:szCs w:val="28"/>
        </w:rPr>
        <w:t>л</w:t>
      </w:r>
      <w:r w:rsidR="009E3480" w:rsidRPr="00A02401">
        <w:rPr>
          <w:spacing w:val="1"/>
          <w:sz w:val="28"/>
          <w:szCs w:val="28"/>
        </w:rPr>
        <w:t>и</w:t>
      </w:r>
      <w:r w:rsidR="009E3480" w:rsidRPr="00A02401">
        <w:rPr>
          <w:spacing w:val="-3"/>
          <w:sz w:val="28"/>
          <w:szCs w:val="28"/>
        </w:rPr>
        <w:t>че</w:t>
      </w:r>
      <w:r w:rsidR="009E3480" w:rsidRPr="00A02401">
        <w:rPr>
          <w:sz w:val="28"/>
          <w:szCs w:val="28"/>
        </w:rPr>
        <w:t>с</w:t>
      </w:r>
      <w:r w:rsidR="009E3480" w:rsidRPr="00A02401">
        <w:rPr>
          <w:spacing w:val="-1"/>
          <w:sz w:val="28"/>
          <w:szCs w:val="28"/>
        </w:rPr>
        <w:t>тв</w:t>
      </w:r>
      <w:r w:rsidR="009E3480" w:rsidRPr="00A02401">
        <w:rPr>
          <w:sz w:val="28"/>
          <w:szCs w:val="28"/>
        </w:rPr>
        <w:t xml:space="preserve">о 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z w:val="28"/>
          <w:szCs w:val="28"/>
        </w:rPr>
        <w:t>е</w:t>
      </w:r>
      <w:r w:rsidR="009E3480" w:rsidRPr="00A02401">
        <w:rPr>
          <w:spacing w:val="1"/>
          <w:sz w:val="28"/>
          <w:szCs w:val="28"/>
        </w:rPr>
        <w:t>п</w:t>
      </w:r>
      <w:r w:rsidR="009E3480" w:rsidRPr="00A02401">
        <w:rPr>
          <w:spacing w:val="-4"/>
          <w:sz w:val="28"/>
          <w:szCs w:val="28"/>
        </w:rPr>
        <w:t>л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z w:val="28"/>
          <w:szCs w:val="28"/>
        </w:rPr>
        <w:t>ы,</w:t>
      </w:r>
      <w:r w:rsidR="009E3480" w:rsidRPr="00A02401">
        <w:rPr>
          <w:spacing w:val="-4"/>
          <w:sz w:val="28"/>
          <w:szCs w:val="28"/>
        </w:rPr>
        <w:t xml:space="preserve"> 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z w:val="28"/>
          <w:szCs w:val="28"/>
        </w:rPr>
        <w:t>п</w:t>
      </w:r>
      <w:r w:rsidR="009E3480" w:rsidRPr="00A02401">
        <w:rPr>
          <w:spacing w:val="-4"/>
          <w:sz w:val="28"/>
          <w:szCs w:val="28"/>
        </w:rPr>
        <w:t>у</w:t>
      </w:r>
      <w:r w:rsidR="009E3480" w:rsidRPr="00A02401">
        <w:rPr>
          <w:sz w:val="28"/>
          <w:szCs w:val="28"/>
        </w:rPr>
        <w:t>скае</w:t>
      </w:r>
      <w:r w:rsidR="009E3480" w:rsidRPr="00A02401">
        <w:rPr>
          <w:spacing w:val="-3"/>
          <w:sz w:val="28"/>
          <w:szCs w:val="28"/>
        </w:rPr>
        <w:t>м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z w:val="28"/>
          <w:szCs w:val="28"/>
        </w:rPr>
        <w:t>е</w:t>
      </w:r>
      <w:r w:rsidR="009E3480" w:rsidRPr="00A02401">
        <w:rPr>
          <w:spacing w:val="-1"/>
          <w:sz w:val="28"/>
          <w:szCs w:val="28"/>
        </w:rPr>
        <w:t xml:space="preserve"> </w:t>
      </w:r>
      <w:r w:rsidR="009E3480" w:rsidRPr="00A02401">
        <w:rPr>
          <w:spacing w:val="1"/>
          <w:sz w:val="28"/>
          <w:szCs w:val="28"/>
        </w:rPr>
        <w:t>и</w:t>
      </w:r>
      <w:r w:rsidR="009E3480" w:rsidRPr="00A02401">
        <w:rPr>
          <w:sz w:val="28"/>
          <w:szCs w:val="28"/>
        </w:rPr>
        <w:t>з</w:t>
      </w:r>
      <w:r w:rsidR="009E3480" w:rsidRPr="00A02401">
        <w:rPr>
          <w:spacing w:val="-1"/>
          <w:sz w:val="28"/>
          <w:szCs w:val="28"/>
        </w:rPr>
        <w:t xml:space="preserve"> </w:t>
      </w:r>
      <w:r w:rsidR="009E3480" w:rsidRPr="00A02401">
        <w:rPr>
          <w:spacing w:val="-3"/>
          <w:sz w:val="28"/>
          <w:szCs w:val="28"/>
        </w:rPr>
        <w:t>к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1"/>
          <w:sz w:val="28"/>
          <w:szCs w:val="28"/>
        </w:rPr>
        <w:t>т</w:t>
      </w:r>
      <w:r w:rsidR="009E3480" w:rsidRPr="00A02401">
        <w:rPr>
          <w:sz w:val="28"/>
          <w:szCs w:val="28"/>
        </w:rPr>
        <w:t>е</w:t>
      </w:r>
      <w:r w:rsidR="009E3480" w:rsidRPr="00A02401">
        <w:rPr>
          <w:spacing w:val="-1"/>
          <w:sz w:val="28"/>
          <w:szCs w:val="28"/>
        </w:rPr>
        <w:t>ль</w:t>
      </w:r>
      <w:r w:rsidR="009E3480" w:rsidRPr="00A02401">
        <w:rPr>
          <w:spacing w:val="-2"/>
          <w:sz w:val="28"/>
          <w:szCs w:val="28"/>
        </w:rPr>
        <w:t>но</w:t>
      </w:r>
      <w:r w:rsidR="009E3480" w:rsidRPr="00A02401">
        <w:rPr>
          <w:sz w:val="28"/>
          <w:szCs w:val="28"/>
        </w:rPr>
        <w:t>й в</w:t>
      </w:r>
      <w:r w:rsidR="009E3480" w:rsidRPr="00A02401">
        <w:rPr>
          <w:spacing w:val="-1"/>
          <w:sz w:val="28"/>
          <w:szCs w:val="28"/>
        </w:rPr>
        <w:t xml:space="preserve"> т</w:t>
      </w:r>
      <w:r w:rsidR="009E3480" w:rsidRPr="00A02401">
        <w:rPr>
          <w:sz w:val="28"/>
          <w:szCs w:val="28"/>
        </w:rPr>
        <w:t>е</w:t>
      </w:r>
      <w:r w:rsidR="009E3480" w:rsidRPr="00A02401">
        <w:rPr>
          <w:spacing w:val="1"/>
          <w:sz w:val="28"/>
          <w:szCs w:val="28"/>
        </w:rPr>
        <w:t>п</w:t>
      </w:r>
      <w:r w:rsidR="009E3480" w:rsidRPr="00A02401">
        <w:rPr>
          <w:spacing w:val="-1"/>
          <w:sz w:val="28"/>
          <w:szCs w:val="28"/>
        </w:rPr>
        <w:t>л</w:t>
      </w:r>
      <w:r w:rsidR="009E3480" w:rsidRPr="00A02401">
        <w:rPr>
          <w:spacing w:val="1"/>
          <w:sz w:val="28"/>
          <w:szCs w:val="28"/>
        </w:rPr>
        <w:t>о</w:t>
      </w:r>
      <w:r w:rsidR="009E3480" w:rsidRPr="00A02401">
        <w:rPr>
          <w:spacing w:val="-1"/>
          <w:sz w:val="28"/>
          <w:szCs w:val="28"/>
        </w:rPr>
        <w:t>в</w:t>
      </w:r>
      <w:r w:rsidR="009E3480" w:rsidRPr="00A02401">
        <w:rPr>
          <w:spacing w:val="-4"/>
          <w:sz w:val="28"/>
          <w:szCs w:val="28"/>
        </w:rPr>
        <w:t>у</w:t>
      </w:r>
      <w:r w:rsidR="009E3480" w:rsidRPr="00A02401">
        <w:rPr>
          <w:sz w:val="28"/>
          <w:szCs w:val="28"/>
        </w:rPr>
        <w:t>ю</w:t>
      </w:r>
      <w:r w:rsidR="009E3480" w:rsidRPr="00A02401">
        <w:rPr>
          <w:spacing w:val="-2"/>
          <w:sz w:val="28"/>
          <w:szCs w:val="28"/>
        </w:rPr>
        <w:t xml:space="preserve"> </w:t>
      </w:r>
      <w:r w:rsidR="009E3480" w:rsidRPr="00A02401">
        <w:rPr>
          <w:sz w:val="28"/>
          <w:szCs w:val="28"/>
        </w:rPr>
        <w:t>се</w:t>
      </w:r>
      <w:r w:rsidR="009E3480" w:rsidRPr="00A02401">
        <w:rPr>
          <w:spacing w:val="-1"/>
          <w:sz w:val="28"/>
          <w:szCs w:val="28"/>
        </w:rPr>
        <w:t>ть</w:t>
      </w:r>
      <w:r w:rsidR="009E3480" w:rsidRPr="00A02401">
        <w:rPr>
          <w:sz w:val="28"/>
          <w:szCs w:val="28"/>
        </w:rPr>
        <w:t>, Гка</w:t>
      </w:r>
      <w:r w:rsidR="009E3480" w:rsidRPr="00A02401">
        <w:rPr>
          <w:spacing w:val="-1"/>
          <w:sz w:val="28"/>
          <w:szCs w:val="28"/>
        </w:rPr>
        <w:t>л</w:t>
      </w:r>
      <w:r w:rsidR="009E3480" w:rsidRPr="00A02401">
        <w:rPr>
          <w:sz w:val="28"/>
          <w:szCs w:val="28"/>
        </w:rPr>
        <w:t>.</w:t>
      </w:r>
    </w:p>
    <w:p w:rsidR="009E3480" w:rsidRPr="00A02401" w:rsidRDefault="009E3480" w:rsidP="004114B6">
      <w:pPr>
        <w:pStyle w:val="TableParagraph"/>
        <w:kinsoku w:val="0"/>
        <w:overflowPunct w:val="0"/>
        <w:ind w:right="-59"/>
        <w:jc w:val="both"/>
        <w:rPr>
          <w:sz w:val="28"/>
          <w:szCs w:val="28"/>
        </w:rPr>
      </w:pPr>
    </w:p>
    <w:p w:rsidR="009E3480" w:rsidRPr="00A02401" w:rsidRDefault="00070BF1" w:rsidP="004114B6">
      <w:pPr>
        <w:pStyle w:val="TableParagraph"/>
        <w:kinsoku w:val="0"/>
        <w:overflowPunct w:val="0"/>
        <w:ind w:right="-59"/>
        <w:jc w:val="center"/>
        <w:rPr>
          <w:spacing w:val="-2"/>
          <w:sz w:val="28"/>
          <w:szCs w:val="28"/>
        </w:rPr>
      </w:pPr>
      <w:proofErr w:type="gramStart"/>
      <w:r w:rsidRPr="00A02401">
        <w:rPr>
          <w:spacing w:val="9"/>
          <w:sz w:val="28"/>
          <w:szCs w:val="28"/>
        </w:rPr>
        <w:t>B</w:t>
      </w:r>
      <w:proofErr w:type="spellStart"/>
      <w:proofErr w:type="gramEnd"/>
      <w:r w:rsidRPr="00A02401">
        <w:rPr>
          <w:spacing w:val="1"/>
          <w:position w:val="-4"/>
          <w:sz w:val="18"/>
          <w:szCs w:val="18"/>
        </w:rPr>
        <w:t>о</w:t>
      </w:r>
      <w:r w:rsidRPr="00A02401">
        <w:rPr>
          <w:position w:val="-4"/>
          <w:sz w:val="18"/>
          <w:szCs w:val="18"/>
        </w:rPr>
        <w:t>т</w:t>
      </w:r>
      <w:r w:rsidRPr="00A02401">
        <w:rPr>
          <w:spacing w:val="11"/>
          <w:position w:val="-4"/>
          <w:sz w:val="18"/>
          <w:szCs w:val="18"/>
        </w:rPr>
        <w:t>п</w:t>
      </w:r>
      <w:proofErr w:type="spellEnd"/>
      <w:r w:rsidR="009E3480" w:rsidRPr="00A02401">
        <w:rPr>
          <w:sz w:val="28"/>
          <w:szCs w:val="28"/>
        </w:rPr>
        <w:t xml:space="preserve"> =</w:t>
      </w:r>
      <w:r w:rsidR="009E3480" w:rsidRPr="00A02401">
        <w:rPr>
          <w:spacing w:val="-1"/>
          <w:sz w:val="28"/>
          <w:szCs w:val="28"/>
        </w:rPr>
        <w:t xml:space="preserve"> </w:t>
      </w:r>
      <w:r w:rsidR="009E3480" w:rsidRPr="00A02401">
        <w:rPr>
          <w:spacing w:val="-3"/>
          <w:sz w:val="28"/>
          <w:szCs w:val="28"/>
        </w:rPr>
        <w:t>(</w:t>
      </w:r>
      <w:r w:rsidR="00D06FD7" w:rsidRPr="00A02401">
        <w:rPr>
          <w:spacing w:val="-2"/>
          <w:sz w:val="28"/>
          <w:szCs w:val="28"/>
        </w:rPr>
        <w:t>999,27</w:t>
      </w:r>
      <w:r w:rsidR="009E3480" w:rsidRPr="00A02401">
        <w:rPr>
          <w:spacing w:val="1"/>
          <w:sz w:val="28"/>
          <w:szCs w:val="28"/>
        </w:rPr>
        <w:t>/</w:t>
      </w:r>
      <w:r w:rsidR="00D06FD7" w:rsidRPr="00A02401">
        <w:rPr>
          <w:spacing w:val="-2"/>
          <w:sz w:val="28"/>
          <w:szCs w:val="28"/>
        </w:rPr>
        <w:t>5989,31</w:t>
      </w:r>
      <w:r w:rsidR="009E3480" w:rsidRPr="00A02401">
        <w:rPr>
          <w:spacing w:val="-3"/>
          <w:sz w:val="28"/>
          <w:szCs w:val="28"/>
        </w:rPr>
        <w:t>)</w:t>
      </w:r>
      <w:r w:rsidR="009E3480" w:rsidRPr="00A02401">
        <w:rPr>
          <w:spacing w:val="-2"/>
          <w:sz w:val="28"/>
          <w:szCs w:val="28"/>
        </w:rPr>
        <w:t>/</w:t>
      </w:r>
      <w:r w:rsidR="009E3480" w:rsidRPr="00A02401">
        <w:rPr>
          <w:spacing w:val="1"/>
          <w:sz w:val="28"/>
          <w:szCs w:val="28"/>
        </w:rPr>
        <w:t>0</w:t>
      </w:r>
      <w:r w:rsidR="009E3480" w:rsidRPr="00A02401">
        <w:rPr>
          <w:spacing w:val="-1"/>
          <w:sz w:val="28"/>
          <w:szCs w:val="28"/>
        </w:rPr>
        <w:t>,</w:t>
      </w:r>
      <w:r w:rsidR="009E3480" w:rsidRPr="00A02401">
        <w:rPr>
          <w:spacing w:val="-2"/>
          <w:sz w:val="28"/>
          <w:szCs w:val="28"/>
        </w:rPr>
        <w:t>0</w:t>
      </w:r>
      <w:r w:rsidR="009E3480" w:rsidRPr="00A02401">
        <w:rPr>
          <w:spacing w:val="1"/>
          <w:sz w:val="28"/>
          <w:szCs w:val="28"/>
        </w:rPr>
        <w:t>0</w:t>
      </w:r>
      <w:r w:rsidR="009E3480" w:rsidRPr="00A02401">
        <w:rPr>
          <w:sz w:val="28"/>
          <w:szCs w:val="28"/>
        </w:rPr>
        <w:t>1</w:t>
      </w:r>
      <w:r w:rsidR="009E3480" w:rsidRPr="00A02401">
        <w:rPr>
          <w:spacing w:val="-2"/>
          <w:sz w:val="28"/>
          <w:szCs w:val="28"/>
        </w:rPr>
        <w:t xml:space="preserve"> </w:t>
      </w:r>
      <w:r w:rsidR="009E3480" w:rsidRPr="00A02401">
        <w:rPr>
          <w:sz w:val="28"/>
          <w:szCs w:val="28"/>
        </w:rPr>
        <w:t>=</w:t>
      </w:r>
      <w:r w:rsidRPr="00A02401">
        <w:rPr>
          <w:sz w:val="28"/>
          <w:szCs w:val="28"/>
        </w:rPr>
        <w:t>166,84</w:t>
      </w:r>
    </w:p>
    <w:p w:rsidR="009E3480" w:rsidRPr="00A02401" w:rsidRDefault="009E3480" w:rsidP="004114B6">
      <w:pPr>
        <w:pStyle w:val="TableParagraph"/>
        <w:kinsoku w:val="0"/>
        <w:overflowPunct w:val="0"/>
        <w:ind w:right="-59"/>
        <w:jc w:val="both"/>
        <w:rPr>
          <w:sz w:val="28"/>
          <w:szCs w:val="28"/>
        </w:rPr>
      </w:pPr>
    </w:p>
    <w:p w:rsidR="00A41CE3" w:rsidRPr="00A02401" w:rsidRDefault="009E3480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Удельный расход условного топлива на единицу тепловой энергии, отпу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 xml:space="preserve">каемой с коллекторов источников тепловой энергии </w:t>
      </w:r>
      <w:r w:rsidR="00591A3F" w:rsidRPr="00A02401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 w:cs="Times New Roman"/>
          <w:sz w:val="28"/>
          <w:szCs w:val="28"/>
        </w:rPr>
        <w:t xml:space="preserve"> Калами</w:t>
      </w:r>
      <w:r w:rsidRPr="00A02401">
        <w:rPr>
          <w:rFonts w:ascii="Times New Roman" w:hAnsi="Times New Roman" w:cs="Times New Roman"/>
          <w:sz w:val="28"/>
          <w:szCs w:val="28"/>
        </w:rPr>
        <w:t xml:space="preserve"> в период </w:t>
      </w:r>
    </w:p>
    <w:p w:rsidR="00A41CE3" w:rsidRPr="00A02401" w:rsidRDefault="00A41CE3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1CE3" w:rsidRPr="00A02401" w:rsidRDefault="00A41CE3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3480" w:rsidRPr="00A02401" w:rsidRDefault="00EB6616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2020 – 2030</w:t>
      </w:r>
      <w:r w:rsidR="009E3480" w:rsidRPr="00A02401">
        <w:rPr>
          <w:rFonts w:ascii="Times New Roman" w:hAnsi="Times New Roman" w:cs="Times New Roman"/>
          <w:sz w:val="28"/>
          <w:szCs w:val="28"/>
        </w:rPr>
        <w:t xml:space="preserve"> гг. приведен в табл. 14.3.</w:t>
      </w:r>
    </w:p>
    <w:p w:rsidR="009E3480" w:rsidRPr="00A02401" w:rsidRDefault="009E3480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3480" w:rsidRPr="00A02401" w:rsidRDefault="009E3480" w:rsidP="004114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Таблица 14.3.</w:t>
      </w:r>
      <w:r w:rsidRPr="00A02401">
        <w:rPr>
          <w:rFonts w:ascii="Times New Roman" w:hAnsi="Times New Roman" w:cs="Times New Roman"/>
          <w:sz w:val="28"/>
          <w:szCs w:val="28"/>
        </w:rPr>
        <w:t xml:space="preserve"> Удельный расход условного топлива на единицу тепловой энергии, отпускаемой с коллекторов источников тепловой энергии </w:t>
      </w:r>
      <w:r w:rsidR="00591A3F" w:rsidRPr="00A02401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="00591A3F" w:rsidRPr="00A02401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591A3F" w:rsidRPr="00A02401">
        <w:rPr>
          <w:rFonts w:ascii="Times New Roman" w:hAnsi="Times New Roman" w:cs="Times New Roman"/>
          <w:sz w:val="28"/>
          <w:szCs w:val="28"/>
        </w:rPr>
        <w:t xml:space="preserve"> Калами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3"/>
        <w:gridCol w:w="2141"/>
        <w:gridCol w:w="995"/>
        <w:gridCol w:w="993"/>
        <w:gridCol w:w="993"/>
        <w:gridCol w:w="993"/>
        <w:gridCol w:w="993"/>
        <w:gridCol w:w="1030"/>
      </w:tblGrid>
      <w:tr w:rsidR="009E3480" w:rsidRPr="00A02401" w:rsidTr="009E3480">
        <w:trPr>
          <w:cantSplit/>
          <w:trHeight w:val="907"/>
          <w:jc w:val="center"/>
        </w:trPr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9E3480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Централиз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ванный исто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ник тепловой энергии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9E3480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Отпуск тепловой энергии от центр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лизованного и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точника (с учетом потерь в тепловых сетях), Гкал</w:t>
            </w:r>
          </w:p>
        </w:tc>
        <w:tc>
          <w:tcPr>
            <w:tcW w:w="30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9E3480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Расчетный годовой расход</w:t>
            </w:r>
          </w:p>
          <w:p w:rsidR="009E3480" w:rsidRPr="00A02401" w:rsidRDefault="009E3480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основного топлива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т.у.т</w:t>
            </w:r>
            <w:proofErr w:type="spellEnd"/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./Гкал</w:t>
            </w:r>
          </w:p>
        </w:tc>
      </w:tr>
      <w:tr w:rsidR="009E3480" w:rsidRPr="00A02401" w:rsidTr="009E3480">
        <w:trPr>
          <w:cantSplit/>
          <w:trHeight w:val="907"/>
          <w:jc w:val="center"/>
        </w:trPr>
        <w:tc>
          <w:tcPr>
            <w:tcW w:w="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80" w:rsidRPr="00A02401" w:rsidRDefault="009E3480" w:rsidP="004114B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80" w:rsidRPr="00A02401" w:rsidRDefault="009E3480" w:rsidP="004114B6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EB6616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  <w:r w:rsidR="009E3480"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EB6616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="009E3480"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EB6616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9E3480"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EB6616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9E3480"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EB6616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  <w:r w:rsidR="009E3480"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EB6616" w:rsidP="004114B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="009E3480"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- 2030</w:t>
            </w:r>
            <w:r w:rsidR="009E3480"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гг.</w:t>
            </w:r>
          </w:p>
        </w:tc>
      </w:tr>
      <w:tr w:rsidR="009E3480" w:rsidRPr="00A02401" w:rsidTr="009E3480">
        <w:trPr>
          <w:cantSplit/>
          <w:trHeight w:val="907"/>
          <w:jc w:val="center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9E3480" w:rsidP="007902A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по ул. </w:t>
            </w:r>
            <w:r w:rsidR="007902AA" w:rsidRPr="00A02401">
              <w:rPr>
                <w:rFonts w:ascii="Times New Roman" w:hAnsi="Times New Roman" w:cs="Times New Roman"/>
                <w:sz w:val="24"/>
                <w:szCs w:val="24"/>
              </w:rPr>
              <w:t>Механич</w:t>
            </w:r>
            <w:r w:rsidR="007902AA" w:rsidRPr="00A024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902AA" w:rsidRPr="00A02401">
              <w:rPr>
                <w:rFonts w:ascii="Times New Roman" w:hAnsi="Times New Roman" w:cs="Times New Roman"/>
                <w:sz w:val="24"/>
                <w:szCs w:val="24"/>
              </w:rPr>
              <w:t>ская, 1</w:t>
            </w: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D06FD7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5989,31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070BF1" w:rsidP="0041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166,84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070BF1" w:rsidP="0041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166,84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070BF1" w:rsidP="0041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166,84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070BF1" w:rsidP="0041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166,84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070BF1" w:rsidP="0041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166,84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80" w:rsidRPr="00A02401" w:rsidRDefault="00070BF1" w:rsidP="0041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>166,84</w:t>
            </w:r>
          </w:p>
        </w:tc>
      </w:tr>
    </w:tbl>
    <w:p w:rsidR="009E3480" w:rsidRPr="00A02401" w:rsidRDefault="009E3480" w:rsidP="0041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C08" w:rsidRPr="00A02401" w:rsidRDefault="00203C08" w:rsidP="00A41CE3">
      <w:pPr>
        <w:pStyle w:val="2"/>
        <w:numPr>
          <w:ilvl w:val="1"/>
          <w:numId w:val="4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0" w:name="_Toc27493001"/>
      <w:r w:rsidRPr="00A02401">
        <w:rPr>
          <w:rFonts w:ascii="Times New Roman" w:hAnsi="Times New Roman" w:cs="Times New Roman"/>
          <w:color w:val="auto"/>
          <w:sz w:val="28"/>
          <w:szCs w:val="28"/>
        </w:rPr>
        <w:t>Отношение величины технологических потерь тепловой энергии, те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лоносителя к материальной характеристике тепловой сети</w:t>
      </w:r>
      <w:bookmarkEnd w:id="100"/>
    </w:p>
    <w:p w:rsidR="00070BF1" w:rsidRPr="00A02401" w:rsidRDefault="00070BF1" w:rsidP="004114B6">
      <w:pPr>
        <w:spacing w:after="0" w:line="240" w:lineRule="auto"/>
        <w:jc w:val="both"/>
      </w:pPr>
    </w:p>
    <w:p w:rsidR="00070BF1" w:rsidRPr="00A02401" w:rsidRDefault="00070BF1" w:rsidP="004114B6">
      <w:pPr>
        <w:pStyle w:val="TableParagraph"/>
        <w:kinsoku w:val="0"/>
        <w:overflowPunct w:val="0"/>
        <w:ind w:left="577"/>
        <w:jc w:val="center"/>
        <w:rPr>
          <w:sz w:val="15"/>
          <w:szCs w:val="15"/>
        </w:rPr>
      </w:pPr>
      <w:r w:rsidRPr="00A02401">
        <w:rPr>
          <w:spacing w:val="20"/>
          <w:position w:val="7"/>
          <w:sz w:val="26"/>
          <w:szCs w:val="26"/>
        </w:rPr>
        <w:t>П</w:t>
      </w:r>
      <w:proofErr w:type="spellStart"/>
      <w:r w:rsidRPr="00A02401">
        <w:rPr>
          <w:sz w:val="15"/>
          <w:szCs w:val="15"/>
        </w:rPr>
        <w:t>тп</w:t>
      </w:r>
      <w:proofErr w:type="spellEnd"/>
      <w:r w:rsidRPr="00A02401">
        <w:rPr>
          <w:sz w:val="15"/>
          <w:szCs w:val="15"/>
        </w:rPr>
        <w:t xml:space="preserve"> </w:t>
      </w:r>
      <w:r w:rsidRPr="00A02401">
        <w:rPr>
          <w:spacing w:val="16"/>
          <w:sz w:val="15"/>
          <w:szCs w:val="15"/>
        </w:rPr>
        <w:t xml:space="preserve"> </w:t>
      </w:r>
      <w:r w:rsidRPr="00A02401">
        <w:rPr>
          <w:position w:val="7"/>
          <w:sz w:val="26"/>
          <w:szCs w:val="26"/>
        </w:rPr>
        <w:t>=</w:t>
      </w:r>
      <w:r w:rsidRPr="00A02401">
        <w:rPr>
          <w:spacing w:val="-10"/>
          <w:position w:val="7"/>
          <w:sz w:val="26"/>
          <w:szCs w:val="26"/>
        </w:rPr>
        <w:t xml:space="preserve"> </w:t>
      </w:r>
      <w:r w:rsidRPr="00A02401">
        <w:rPr>
          <w:spacing w:val="10"/>
          <w:position w:val="7"/>
          <w:sz w:val="26"/>
          <w:szCs w:val="26"/>
        </w:rPr>
        <w:t>Q</w:t>
      </w:r>
      <w:proofErr w:type="spellStart"/>
      <w:r w:rsidRPr="00A02401">
        <w:rPr>
          <w:sz w:val="15"/>
          <w:szCs w:val="15"/>
        </w:rPr>
        <w:t>т</w:t>
      </w:r>
      <w:r w:rsidRPr="00A02401">
        <w:rPr>
          <w:spacing w:val="1"/>
          <w:sz w:val="15"/>
          <w:szCs w:val="15"/>
        </w:rPr>
        <w:t>е</w:t>
      </w:r>
      <w:r w:rsidRPr="00A02401">
        <w:rPr>
          <w:sz w:val="15"/>
          <w:szCs w:val="15"/>
        </w:rPr>
        <w:t>хн</w:t>
      </w:r>
      <w:proofErr w:type="gramStart"/>
      <w:r w:rsidRPr="00A02401">
        <w:rPr>
          <w:spacing w:val="-1"/>
          <w:sz w:val="15"/>
          <w:szCs w:val="15"/>
        </w:rPr>
        <w:t>.</w:t>
      </w:r>
      <w:r w:rsidRPr="00A02401">
        <w:rPr>
          <w:sz w:val="15"/>
          <w:szCs w:val="15"/>
        </w:rPr>
        <w:t>п</w:t>
      </w:r>
      <w:proofErr w:type="gramEnd"/>
      <w:r w:rsidRPr="00A02401">
        <w:rPr>
          <w:spacing w:val="-3"/>
          <w:sz w:val="15"/>
          <w:szCs w:val="15"/>
        </w:rPr>
        <w:t>о</w:t>
      </w:r>
      <w:r w:rsidRPr="00A02401">
        <w:rPr>
          <w:sz w:val="15"/>
          <w:szCs w:val="15"/>
        </w:rPr>
        <w:t>т</w:t>
      </w:r>
      <w:proofErr w:type="spellEnd"/>
      <w:r w:rsidRPr="00A02401">
        <w:rPr>
          <w:spacing w:val="33"/>
          <w:sz w:val="15"/>
          <w:szCs w:val="15"/>
        </w:rPr>
        <w:t xml:space="preserve"> </w:t>
      </w:r>
      <w:r w:rsidRPr="00A02401">
        <w:rPr>
          <w:position w:val="7"/>
          <w:sz w:val="26"/>
          <w:szCs w:val="26"/>
        </w:rPr>
        <w:t>/</w:t>
      </w:r>
      <w:r w:rsidRPr="00A02401">
        <w:rPr>
          <w:spacing w:val="-16"/>
          <w:position w:val="7"/>
          <w:sz w:val="26"/>
          <w:szCs w:val="26"/>
        </w:rPr>
        <w:t xml:space="preserve"> </w:t>
      </w:r>
      <w:r w:rsidRPr="00A02401">
        <w:rPr>
          <w:spacing w:val="15"/>
          <w:position w:val="7"/>
          <w:sz w:val="26"/>
          <w:szCs w:val="26"/>
        </w:rPr>
        <w:t>M</w:t>
      </w:r>
      <w:proofErr w:type="spellStart"/>
      <w:r w:rsidRPr="00A02401">
        <w:rPr>
          <w:sz w:val="15"/>
          <w:szCs w:val="15"/>
        </w:rPr>
        <w:t>пкв</w:t>
      </w:r>
      <w:proofErr w:type="spellEnd"/>
    </w:p>
    <w:p w:rsidR="00070BF1" w:rsidRPr="00A02401" w:rsidRDefault="00070BF1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е:</w:t>
      </w:r>
    </w:p>
    <w:p w:rsidR="00070BF1" w:rsidRPr="00A02401" w:rsidRDefault="00070BF1" w:rsidP="004114B6">
      <w:pPr>
        <w:pStyle w:val="TableParagraph"/>
        <w:kinsoku w:val="0"/>
        <w:overflowPunct w:val="0"/>
        <w:ind w:firstLine="567"/>
        <w:jc w:val="both"/>
        <w:rPr>
          <w:sz w:val="18"/>
          <w:szCs w:val="18"/>
        </w:rPr>
      </w:pPr>
    </w:p>
    <w:p w:rsidR="00070BF1" w:rsidRPr="00A02401" w:rsidRDefault="00070BF1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r w:rsidRPr="00A02401">
        <w:rPr>
          <w:spacing w:val="10"/>
          <w:position w:val="1"/>
          <w:sz w:val="26"/>
          <w:szCs w:val="26"/>
        </w:rPr>
        <w:t>Q</w:t>
      </w:r>
      <w:proofErr w:type="spellStart"/>
      <w:r w:rsidRPr="00A02401">
        <w:rPr>
          <w:position w:val="-6"/>
          <w:sz w:val="15"/>
          <w:szCs w:val="15"/>
        </w:rPr>
        <w:t>техн</w:t>
      </w:r>
      <w:proofErr w:type="gramStart"/>
      <w:r w:rsidRPr="00A02401">
        <w:rPr>
          <w:spacing w:val="-1"/>
          <w:position w:val="-6"/>
          <w:sz w:val="15"/>
          <w:szCs w:val="15"/>
        </w:rPr>
        <w:t>.</w:t>
      </w:r>
      <w:r w:rsidRPr="00A02401">
        <w:rPr>
          <w:position w:val="-6"/>
          <w:sz w:val="15"/>
          <w:szCs w:val="15"/>
        </w:rPr>
        <w:t>п</w:t>
      </w:r>
      <w:proofErr w:type="gramEnd"/>
      <w:r w:rsidRPr="00A02401">
        <w:rPr>
          <w:spacing w:val="-3"/>
          <w:position w:val="-6"/>
          <w:sz w:val="15"/>
          <w:szCs w:val="15"/>
        </w:rPr>
        <w:t>о</w:t>
      </w:r>
      <w:r w:rsidRPr="00A02401">
        <w:rPr>
          <w:position w:val="-6"/>
          <w:sz w:val="15"/>
          <w:szCs w:val="15"/>
        </w:rPr>
        <w:t>т</w:t>
      </w:r>
      <w:proofErr w:type="spellEnd"/>
      <w:r w:rsidRPr="00A02401">
        <w:rPr>
          <w:position w:val="-6"/>
          <w:sz w:val="15"/>
          <w:szCs w:val="15"/>
        </w:rPr>
        <w:t xml:space="preserve">  </w:t>
      </w:r>
      <w:r w:rsidRPr="00A02401">
        <w:rPr>
          <w:spacing w:val="22"/>
          <w:position w:val="-6"/>
          <w:sz w:val="15"/>
          <w:szCs w:val="15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1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ина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х</w:t>
      </w:r>
      <w:r w:rsidRPr="00A02401">
        <w:rPr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гиче</w:t>
      </w:r>
      <w:r w:rsidRPr="00A02401">
        <w:rPr>
          <w:spacing w:val="-3"/>
          <w:sz w:val="28"/>
          <w:szCs w:val="28"/>
        </w:rPr>
        <w:t>с</w:t>
      </w:r>
      <w:r w:rsidRPr="00A02401">
        <w:rPr>
          <w:sz w:val="28"/>
          <w:szCs w:val="28"/>
        </w:rPr>
        <w:t>к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х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ь</w:t>
      </w:r>
      <w:r w:rsidRPr="00A02401">
        <w:rPr>
          <w:spacing w:val="16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и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е</w:t>
      </w:r>
      <w:r w:rsidRPr="00A02401">
        <w:rPr>
          <w:spacing w:val="1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еп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г</w:t>
      </w:r>
      <w:r w:rsidRPr="00A02401">
        <w:rPr>
          <w:sz w:val="28"/>
          <w:szCs w:val="28"/>
        </w:rPr>
        <w:t xml:space="preserve">ии,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я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z w:val="28"/>
          <w:szCs w:val="28"/>
        </w:rPr>
        <w:t xml:space="preserve">о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z w:val="28"/>
          <w:szCs w:val="28"/>
        </w:rPr>
        <w:t>ым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се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я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,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z w:val="28"/>
          <w:szCs w:val="28"/>
        </w:rPr>
        <w:t>Гка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,</w:t>
      </w:r>
      <w:r w:rsidRPr="00A02401">
        <w:rPr>
          <w:spacing w:val="-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н;</w:t>
      </w:r>
    </w:p>
    <w:p w:rsidR="00070BF1" w:rsidRPr="00A02401" w:rsidRDefault="00070BF1" w:rsidP="004114B6">
      <w:pPr>
        <w:pStyle w:val="TableParagraph"/>
        <w:kinsoku w:val="0"/>
        <w:overflowPunct w:val="0"/>
        <w:ind w:firstLine="567"/>
        <w:jc w:val="both"/>
        <w:rPr>
          <w:sz w:val="28"/>
          <w:szCs w:val="28"/>
        </w:rPr>
      </w:pPr>
      <w:proofErr w:type="gramStart"/>
      <w:r w:rsidRPr="00A02401">
        <w:rPr>
          <w:spacing w:val="16"/>
          <w:position w:val="1"/>
          <w:sz w:val="26"/>
          <w:szCs w:val="26"/>
        </w:rPr>
        <w:t>M</w:t>
      </w:r>
      <w:proofErr w:type="spellStart"/>
      <w:proofErr w:type="gramEnd"/>
      <w:r w:rsidRPr="00A02401">
        <w:rPr>
          <w:position w:val="-6"/>
          <w:sz w:val="15"/>
          <w:szCs w:val="15"/>
        </w:rPr>
        <w:t>пкв</w:t>
      </w:r>
      <w:proofErr w:type="spellEnd"/>
      <w:r w:rsidRPr="00A02401">
        <w:rPr>
          <w:position w:val="-6"/>
          <w:sz w:val="15"/>
          <w:szCs w:val="15"/>
        </w:rPr>
        <w:t xml:space="preserve">  </w:t>
      </w:r>
      <w:r w:rsidRPr="00A02401">
        <w:rPr>
          <w:spacing w:val="24"/>
          <w:position w:val="-6"/>
          <w:sz w:val="15"/>
          <w:szCs w:val="15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ль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я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х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ис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ика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z w:val="28"/>
          <w:szCs w:val="28"/>
        </w:rPr>
        <w:t>се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(</w:t>
      </w:r>
      <w:r w:rsidRPr="00A02401">
        <w:rPr>
          <w:spacing w:val="-2"/>
          <w:sz w:val="28"/>
          <w:szCs w:val="28"/>
        </w:rPr>
        <w:t>п</w:t>
      </w:r>
      <w:r w:rsidRPr="00A02401">
        <w:rPr>
          <w:sz w:val="28"/>
          <w:szCs w:val="28"/>
        </w:rPr>
        <w:t>о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ам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с</w:t>
      </w:r>
      <w:r w:rsidRPr="00A02401">
        <w:rPr>
          <w:sz w:val="28"/>
          <w:szCs w:val="28"/>
        </w:rPr>
        <w:t>ите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я</w:t>
      </w:r>
      <w:r w:rsidRPr="00A02401">
        <w:rPr>
          <w:spacing w:val="21"/>
          <w:sz w:val="28"/>
          <w:szCs w:val="28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21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,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нса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,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а),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оп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я</w:t>
      </w:r>
      <w:r w:rsidRPr="00A02401">
        <w:rPr>
          <w:spacing w:val="21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з</w:t>
      </w:r>
      <w:r w:rsidRPr="00A02401">
        <w:rPr>
          <w:sz w:val="28"/>
          <w:szCs w:val="28"/>
        </w:rPr>
        <w:t>на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ем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z w:val="28"/>
          <w:szCs w:val="28"/>
        </w:rPr>
        <w:t>ы</w:t>
      </w:r>
      <w:r w:rsidRPr="00A02401">
        <w:rPr>
          <w:spacing w:val="22"/>
          <w:sz w:val="28"/>
          <w:szCs w:val="28"/>
        </w:rPr>
        <w:t xml:space="preserve"> </w:t>
      </w:r>
      <w:r w:rsidRPr="00A02401">
        <w:rPr>
          <w:sz w:val="28"/>
          <w:szCs w:val="28"/>
        </w:rPr>
        <w:t>п</w:t>
      </w:r>
      <w:r w:rsidRPr="00A02401">
        <w:rPr>
          <w:spacing w:val="-2"/>
          <w:sz w:val="28"/>
          <w:szCs w:val="28"/>
        </w:rPr>
        <w:t>ро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зв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ий</w:t>
      </w:r>
      <w:r w:rsidRPr="00A02401">
        <w:rPr>
          <w:spacing w:val="22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з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й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ж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ых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д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бо</w:t>
      </w:r>
      <w:r w:rsidRPr="00A02401">
        <w:rPr>
          <w:spacing w:val="-2"/>
          <w:sz w:val="28"/>
          <w:szCs w:val="28"/>
        </w:rPr>
        <w:t>пр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до</w:t>
      </w:r>
      <w:r w:rsidRPr="00A02401">
        <w:rPr>
          <w:sz w:val="28"/>
          <w:szCs w:val="28"/>
        </w:rPr>
        <w:t>в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ль</w:t>
      </w:r>
      <w:r w:rsidRPr="00A02401">
        <w:rPr>
          <w:spacing w:val="-2"/>
          <w:sz w:val="28"/>
          <w:szCs w:val="28"/>
        </w:rPr>
        <w:t>ны</w:t>
      </w:r>
      <w:r w:rsidRPr="00A02401">
        <w:rPr>
          <w:sz w:val="28"/>
          <w:szCs w:val="28"/>
        </w:rPr>
        <w:t>х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час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с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и (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)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а</w:t>
      </w:r>
      <w:r w:rsidRPr="00A02401">
        <w:rPr>
          <w:spacing w:val="16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д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ну</w:t>
      </w:r>
      <w:r w:rsidRPr="00A02401">
        <w:rPr>
          <w:spacing w:val="15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э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х</w:t>
      </w:r>
      <w:r w:rsidRPr="00A02401">
        <w:rPr>
          <w:spacing w:val="20"/>
          <w:sz w:val="28"/>
          <w:szCs w:val="28"/>
        </w:rPr>
        <w:t xml:space="preserve"> 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час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z w:val="28"/>
          <w:szCs w:val="28"/>
        </w:rPr>
        <w:t>(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ро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).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иа</w:t>
      </w:r>
      <w:r w:rsidRPr="00A02401">
        <w:rPr>
          <w:spacing w:val="-1"/>
          <w:sz w:val="28"/>
          <w:szCs w:val="28"/>
        </w:rPr>
        <w:t>ль</w:t>
      </w:r>
      <w:r w:rsidRPr="00A02401">
        <w:rPr>
          <w:sz w:val="28"/>
          <w:szCs w:val="28"/>
        </w:rPr>
        <w:t>ная</w:t>
      </w:r>
      <w:r w:rsidRPr="00A02401">
        <w:rPr>
          <w:spacing w:val="16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х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ка</w:t>
      </w:r>
      <w:r w:rsidRPr="00A02401">
        <w:rPr>
          <w:spacing w:val="18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еп</w:t>
      </w:r>
      <w:r w:rsidRPr="00A02401">
        <w:rPr>
          <w:spacing w:val="-3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й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z w:val="28"/>
          <w:szCs w:val="28"/>
        </w:rPr>
        <w:t>се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и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z w:val="28"/>
          <w:szCs w:val="28"/>
        </w:rPr>
        <w:t>(к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д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н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х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е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ро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)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к</w:t>
      </w:r>
      <w:r w:rsidRPr="00A02401">
        <w:rPr>
          <w:spacing w:val="-1"/>
          <w:sz w:val="28"/>
          <w:szCs w:val="28"/>
        </w:rPr>
        <w:t>лю</w:t>
      </w:r>
      <w:r w:rsidRPr="00A02401">
        <w:rPr>
          <w:spacing w:val="-3"/>
          <w:sz w:val="28"/>
          <w:szCs w:val="28"/>
        </w:rPr>
        <w:t>ч</w:t>
      </w:r>
      <w:r w:rsidRPr="00A02401">
        <w:rPr>
          <w:sz w:val="28"/>
          <w:szCs w:val="28"/>
        </w:rPr>
        <w:t>ает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иа</w:t>
      </w:r>
      <w:r w:rsidRPr="00A02401">
        <w:rPr>
          <w:spacing w:val="-1"/>
          <w:sz w:val="28"/>
          <w:szCs w:val="28"/>
        </w:rPr>
        <w:t>ль</w:t>
      </w:r>
      <w:r w:rsidRPr="00A02401">
        <w:rPr>
          <w:sz w:val="28"/>
          <w:szCs w:val="28"/>
        </w:rPr>
        <w:t>н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ю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х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а</w:t>
      </w:r>
      <w:r w:rsidRPr="00A02401">
        <w:rPr>
          <w:sz w:val="28"/>
          <w:szCs w:val="28"/>
        </w:rPr>
        <w:t>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ку</w:t>
      </w:r>
      <w:r w:rsidRPr="00A02401">
        <w:rPr>
          <w:spacing w:val="5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</w:t>
      </w:r>
      <w:r w:rsidRPr="00A02401">
        <w:rPr>
          <w:sz w:val="28"/>
          <w:szCs w:val="28"/>
        </w:rPr>
        <w:t>сех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ч</w:t>
      </w:r>
      <w:r w:rsidRPr="00A02401">
        <w:rPr>
          <w:spacing w:val="2"/>
          <w:sz w:val="28"/>
          <w:szCs w:val="28"/>
        </w:rPr>
        <w:t>а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 xml:space="preserve"> 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3"/>
          <w:sz w:val="28"/>
          <w:szCs w:val="28"/>
        </w:rPr>
        <w:t>с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.</w:t>
      </w:r>
    </w:p>
    <w:p w:rsidR="00070BF1" w:rsidRPr="00A02401" w:rsidRDefault="00070BF1" w:rsidP="004114B6">
      <w:pPr>
        <w:pStyle w:val="e"/>
        <w:spacing w:before="0"/>
        <w:ind w:firstLine="567"/>
        <w:jc w:val="center"/>
        <w:rPr>
          <w:spacing w:val="-2"/>
          <w:sz w:val="28"/>
          <w:szCs w:val="28"/>
        </w:rPr>
      </w:pPr>
      <w:r w:rsidRPr="00A02401">
        <w:rPr>
          <w:spacing w:val="20"/>
          <w:position w:val="1"/>
          <w:sz w:val="26"/>
          <w:szCs w:val="26"/>
        </w:rPr>
        <w:t>П</w:t>
      </w:r>
      <w:proofErr w:type="spellStart"/>
      <w:r w:rsidRPr="00A02401">
        <w:rPr>
          <w:position w:val="-6"/>
          <w:sz w:val="15"/>
          <w:szCs w:val="15"/>
        </w:rPr>
        <w:t>тп</w:t>
      </w:r>
      <w:proofErr w:type="spellEnd"/>
      <w:r w:rsidRPr="00A02401">
        <w:rPr>
          <w:spacing w:val="21"/>
          <w:position w:val="-6"/>
          <w:sz w:val="15"/>
          <w:szCs w:val="15"/>
        </w:rPr>
        <w:t xml:space="preserve"> </w:t>
      </w:r>
      <w:r w:rsidRPr="00A02401">
        <w:rPr>
          <w:sz w:val="28"/>
          <w:szCs w:val="28"/>
        </w:rPr>
        <w:t>=</w:t>
      </w:r>
      <w:r w:rsidRPr="00A02401">
        <w:rPr>
          <w:spacing w:val="2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0</w:t>
      </w:r>
      <w:r w:rsidRPr="00A02401">
        <w:rPr>
          <w:spacing w:val="-1"/>
          <w:sz w:val="28"/>
          <w:szCs w:val="28"/>
        </w:rPr>
        <w:t>,</w:t>
      </w:r>
      <w:r w:rsidR="006765F4" w:rsidRPr="00A02401">
        <w:rPr>
          <w:spacing w:val="-2"/>
          <w:sz w:val="28"/>
          <w:szCs w:val="28"/>
        </w:rPr>
        <w:t>1</w:t>
      </w:r>
      <w:r w:rsidR="007902AA" w:rsidRPr="00A02401">
        <w:rPr>
          <w:spacing w:val="-2"/>
          <w:sz w:val="28"/>
          <w:szCs w:val="28"/>
        </w:rPr>
        <w:t>46</w:t>
      </w:r>
      <w:r w:rsidRPr="00A02401">
        <w:rPr>
          <w:spacing w:val="-2"/>
          <w:sz w:val="28"/>
          <w:szCs w:val="28"/>
        </w:rPr>
        <w:t>/</w:t>
      </w:r>
      <w:r w:rsidR="007902AA" w:rsidRPr="00A02401">
        <w:rPr>
          <w:spacing w:val="1"/>
          <w:sz w:val="28"/>
          <w:szCs w:val="28"/>
        </w:rPr>
        <w:t>780,34</w:t>
      </w:r>
      <w:r w:rsidRPr="00A02401">
        <w:rPr>
          <w:sz w:val="28"/>
          <w:szCs w:val="28"/>
        </w:rPr>
        <w:t xml:space="preserve">= </w:t>
      </w:r>
      <w:r w:rsidRPr="00A02401">
        <w:rPr>
          <w:spacing w:val="1"/>
          <w:sz w:val="28"/>
          <w:szCs w:val="28"/>
        </w:rPr>
        <w:t>0</w:t>
      </w:r>
      <w:r w:rsidRPr="00A02401">
        <w:rPr>
          <w:spacing w:val="-1"/>
          <w:sz w:val="28"/>
          <w:szCs w:val="28"/>
        </w:rPr>
        <w:t>,</w:t>
      </w:r>
      <w:r w:rsidRPr="00A02401">
        <w:rPr>
          <w:spacing w:val="-2"/>
          <w:sz w:val="28"/>
          <w:szCs w:val="28"/>
        </w:rPr>
        <w:t>0</w:t>
      </w:r>
      <w:r w:rsidRPr="00A02401">
        <w:rPr>
          <w:spacing w:val="1"/>
          <w:sz w:val="28"/>
          <w:szCs w:val="28"/>
        </w:rPr>
        <w:t>0</w:t>
      </w:r>
      <w:r w:rsidRPr="00A02401">
        <w:rPr>
          <w:spacing w:val="-1"/>
          <w:sz w:val="28"/>
          <w:szCs w:val="28"/>
        </w:rPr>
        <w:t>0</w:t>
      </w:r>
      <w:r w:rsidR="007902AA" w:rsidRPr="00A02401">
        <w:rPr>
          <w:spacing w:val="-2"/>
          <w:sz w:val="28"/>
          <w:szCs w:val="28"/>
        </w:rPr>
        <w:t>18</w:t>
      </w:r>
    </w:p>
    <w:p w:rsidR="00070BF1" w:rsidRPr="00A02401" w:rsidRDefault="00070BF1" w:rsidP="004114B6">
      <w:pPr>
        <w:pStyle w:val="e"/>
        <w:spacing w:before="0"/>
        <w:ind w:firstLine="567"/>
      </w:pPr>
    </w:p>
    <w:p w:rsidR="00070BF1" w:rsidRPr="00A02401" w:rsidRDefault="00070BF1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Отношение величин технологических потерь тепловой энергии, теплонос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теля к материальной характеристике тепловой сети представлено в таблице 14.4.</w:t>
      </w:r>
    </w:p>
    <w:p w:rsidR="00960EBA" w:rsidRPr="00A02401" w:rsidRDefault="00960EBA" w:rsidP="00411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05D" w:rsidRPr="00A02401" w:rsidRDefault="00070BF1" w:rsidP="004114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Таблица 14.4. Отношение величин технологических потерь тепловой энергии, т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плоносителя к материальной характеристике тепловой сети</w:t>
      </w:r>
      <w:r w:rsidR="00193D3B" w:rsidRPr="00A02401">
        <w:rPr>
          <w:rFonts w:ascii="Times New Roman" w:hAnsi="Times New Roman" w:cs="Times New Roman"/>
          <w:sz w:val="28"/>
          <w:szCs w:val="28"/>
        </w:rPr>
        <w:t>, Гкал/м</w:t>
      </w:r>
      <w:proofErr w:type="gramStart"/>
      <w:r w:rsidR="00193D3B" w:rsidRPr="00A02401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tbl>
      <w:tblPr>
        <w:tblW w:w="4976" w:type="pct"/>
        <w:tblLook w:val="04A0"/>
      </w:tblPr>
      <w:tblGrid>
        <w:gridCol w:w="3958"/>
        <w:gridCol w:w="996"/>
        <w:gridCol w:w="997"/>
        <w:gridCol w:w="999"/>
        <w:gridCol w:w="999"/>
        <w:gridCol w:w="997"/>
        <w:gridCol w:w="1142"/>
      </w:tblGrid>
      <w:tr w:rsidR="00EB6616" w:rsidRPr="00A02401" w:rsidTr="0038595F">
        <w:trPr>
          <w:trHeight w:val="227"/>
        </w:trPr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2020 г.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2021 г.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2022 г.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2023 г.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2024 г.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2025 - 2030 гг.</w:t>
            </w:r>
          </w:p>
        </w:tc>
      </w:tr>
      <w:tr w:rsidR="00070BF1" w:rsidRPr="00A02401" w:rsidTr="0038595F">
        <w:trPr>
          <w:trHeight w:val="227"/>
        </w:trPr>
        <w:tc>
          <w:tcPr>
            <w:tcW w:w="19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BF1" w:rsidRPr="00A02401" w:rsidRDefault="00070BF1" w:rsidP="007902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по ул. </w:t>
            </w:r>
            <w:r w:rsidR="007902AA" w:rsidRPr="00A02401">
              <w:rPr>
                <w:rFonts w:ascii="Times New Roman" w:hAnsi="Times New Roman" w:cs="Times New Roman"/>
                <w:sz w:val="24"/>
                <w:szCs w:val="24"/>
              </w:rPr>
              <w:t>Механическая, 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BF1" w:rsidRPr="00A02401" w:rsidRDefault="00070BF1" w:rsidP="00790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="007902AA"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BF1" w:rsidRPr="00A02401" w:rsidRDefault="006765F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="007902AA"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BF1" w:rsidRPr="00A02401" w:rsidRDefault="006765F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="007902AA"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BF1" w:rsidRPr="00A02401" w:rsidRDefault="006765F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="007902AA"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BF1" w:rsidRPr="00A02401" w:rsidRDefault="006765F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="007902AA"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BF1" w:rsidRPr="00A02401" w:rsidRDefault="006765F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</w:t>
            </w:r>
            <w:r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A024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="007902AA" w:rsidRPr="00A024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</w:tr>
    </w:tbl>
    <w:p w:rsidR="00070BF1" w:rsidRPr="00A02401" w:rsidRDefault="00070BF1" w:rsidP="004114B6">
      <w:pPr>
        <w:spacing w:after="0" w:line="240" w:lineRule="auto"/>
        <w:jc w:val="both"/>
      </w:pPr>
    </w:p>
    <w:p w:rsidR="00203C08" w:rsidRPr="00A02401" w:rsidRDefault="00203C08" w:rsidP="00A41CE3">
      <w:pPr>
        <w:pStyle w:val="2"/>
        <w:numPr>
          <w:ilvl w:val="1"/>
          <w:numId w:val="46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1" w:name="_Toc27493002"/>
      <w:r w:rsidRPr="00A02401">
        <w:rPr>
          <w:rFonts w:ascii="Times New Roman" w:hAnsi="Times New Roman" w:cs="Times New Roman"/>
          <w:color w:val="auto"/>
          <w:sz w:val="28"/>
          <w:szCs w:val="28"/>
        </w:rPr>
        <w:t>Коэффициент использования установленной тепловой мощности</w:t>
      </w:r>
      <w:bookmarkEnd w:id="101"/>
    </w:p>
    <w:p w:rsidR="0055374B" w:rsidRPr="00A02401" w:rsidRDefault="0055374B" w:rsidP="004114B6">
      <w:pPr>
        <w:spacing w:after="0" w:line="240" w:lineRule="auto"/>
        <w:jc w:val="both"/>
      </w:pPr>
    </w:p>
    <w:p w:rsidR="0055374B" w:rsidRPr="00A02401" w:rsidRDefault="0055374B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 xml:space="preserve">КИУТМ - коэффициент использования установленной тепловой мощности. Численно равняется отношению фактической выработки тепловой энергии </w:t>
      </w:r>
      <w:proofErr w:type="gramStart"/>
      <w:r w:rsidRPr="00A02401">
        <w:rPr>
          <w:rFonts w:ascii="Times New Roman" w:hAnsi="Times New Roman" w:cs="Times New Roman"/>
          <w:sz w:val="28"/>
          <w:szCs w:val="28"/>
        </w:rPr>
        <w:t>за о</w:t>
      </w:r>
      <w:r w:rsidRPr="00A02401">
        <w:rPr>
          <w:rFonts w:ascii="Times New Roman" w:hAnsi="Times New Roman" w:cs="Times New Roman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>ределённый период к теоретической выработке при работе без остановок на уст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новленной тепловой мощности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>.</w:t>
      </w:r>
    </w:p>
    <w:p w:rsidR="0055374B" w:rsidRPr="00A02401" w:rsidRDefault="0055374B" w:rsidP="00411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В таблице 14.5. представлены перспективные значения коэффициента и</w:t>
      </w:r>
      <w:r w:rsidRPr="00A02401">
        <w:rPr>
          <w:rFonts w:ascii="Times New Roman" w:hAnsi="Times New Roman" w:cs="Times New Roman"/>
          <w:sz w:val="28"/>
          <w:szCs w:val="28"/>
        </w:rPr>
        <w:t>с</w:t>
      </w:r>
      <w:r w:rsidRPr="00A02401">
        <w:rPr>
          <w:rFonts w:ascii="Times New Roman" w:hAnsi="Times New Roman" w:cs="Times New Roman"/>
          <w:sz w:val="28"/>
          <w:szCs w:val="28"/>
        </w:rPr>
        <w:t>пользования установленной тепловой мощности.</w:t>
      </w:r>
    </w:p>
    <w:p w:rsidR="0055374B" w:rsidRPr="00A02401" w:rsidRDefault="0055374B" w:rsidP="004114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374B" w:rsidRPr="00A02401" w:rsidRDefault="0055374B" w:rsidP="004114B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240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Таблица 14.5. </w:t>
      </w:r>
      <w:r w:rsidRPr="00A02401">
        <w:rPr>
          <w:rFonts w:ascii="Times New Roman" w:hAnsi="Times New Roman" w:cs="Times New Roman"/>
          <w:sz w:val="28"/>
          <w:szCs w:val="28"/>
        </w:rPr>
        <w:t>Перспективные значения коэффициента использования установле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ной тепловой мощности, %</w:t>
      </w:r>
    </w:p>
    <w:tbl>
      <w:tblPr>
        <w:tblW w:w="4765" w:type="pct"/>
        <w:jc w:val="center"/>
        <w:tblLook w:val="04A0"/>
      </w:tblPr>
      <w:tblGrid>
        <w:gridCol w:w="2390"/>
        <w:gridCol w:w="1142"/>
        <w:gridCol w:w="1142"/>
        <w:gridCol w:w="1142"/>
        <w:gridCol w:w="999"/>
        <w:gridCol w:w="1140"/>
        <w:gridCol w:w="1706"/>
      </w:tblGrid>
      <w:tr w:rsidR="00EB6616" w:rsidRPr="00A02401" w:rsidTr="00EB6616">
        <w:trPr>
          <w:trHeight w:val="227"/>
          <w:jc w:val="center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Централизованный источник тепловой энергии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2020 г.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2021 г.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2022 г.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2023 г.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2024 г.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2025 - 2030 гг.</w:t>
            </w:r>
          </w:p>
        </w:tc>
      </w:tr>
      <w:tr w:rsidR="0055374B" w:rsidRPr="00A02401" w:rsidTr="00EB6616">
        <w:trPr>
          <w:trHeight w:val="343"/>
          <w:jc w:val="center"/>
        </w:trPr>
        <w:tc>
          <w:tcPr>
            <w:tcW w:w="1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74B" w:rsidRPr="00A02401" w:rsidRDefault="0055374B" w:rsidP="007902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по ул. </w:t>
            </w:r>
            <w:r w:rsidR="007902AA" w:rsidRPr="00A02401">
              <w:rPr>
                <w:rFonts w:ascii="Times New Roman" w:hAnsi="Times New Roman" w:cs="Times New Roman"/>
                <w:sz w:val="24"/>
                <w:szCs w:val="24"/>
              </w:rPr>
              <w:t>Механическая, 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653C54" w:rsidP="00653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653C5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653C5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653C5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653C5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653C54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</w:tr>
    </w:tbl>
    <w:p w:rsidR="0055374B" w:rsidRPr="00A02401" w:rsidRDefault="0055374B" w:rsidP="004114B6">
      <w:pPr>
        <w:spacing w:after="0" w:line="240" w:lineRule="auto"/>
        <w:jc w:val="both"/>
      </w:pPr>
    </w:p>
    <w:p w:rsidR="00203C08" w:rsidRPr="00A02401" w:rsidRDefault="00203C08" w:rsidP="00A41CE3">
      <w:pPr>
        <w:pStyle w:val="2"/>
        <w:numPr>
          <w:ilvl w:val="1"/>
          <w:numId w:val="46"/>
        </w:numPr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2" w:name="_Toc27493003"/>
      <w:r w:rsidRPr="00A02401">
        <w:rPr>
          <w:rFonts w:ascii="Times New Roman" w:hAnsi="Times New Roman" w:cs="Times New Roman"/>
          <w:color w:val="auto"/>
          <w:sz w:val="28"/>
          <w:szCs w:val="28"/>
        </w:rPr>
        <w:t>Удельная материальная характеристика тепловых сетей, приведенная к расчетной тепловой нагрузке</w:t>
      </w:r>
      <w:bookmarkEnd w:id="102"/>
    </w:p>
    <w:p w:rsidR="0055374B" w:rsidRPr="00A02401" w:rsidRDefault="0055374B" w:rsidP="004114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5374B" w:rsidRPr="00A02401" w:rsidRDefault="0055374B" w:rsidP="004114B6">
      <w:pPr>
        <w:pStyle w:val="22"/>
        <w:spacing w:line="240" w:lineRule="auto"/>
        <w:rPr>
          <w:szCs w:val="28"/>
        </w:rPr>
      </w:pPr>
      <w:r w:rsidRPr="00A02401">
        <w:rPr>
          <w:szCs w:val="28"/>
        </w:rPr>
        <w:t>В таблице ниже приведена удельная материальная характеристика тепловых сетей, приведенная к расчетной тепловой нагрузке.</w:t>
      </w:r>
    </w:p>
    <w:p w:rsidR="0055374B" w:rsidRPr="00A02401" w:rsidRDefault="0055374B" w:rsidP="004114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374B" w:rsidRPr="00A02401" w:rsidRDefault="0055374B" w:rsidP="004114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color w:val="000000"/>
          <w:sz w:val="28"/>
          <w:szCs w:val="28"/>
        </w:rPr>
        <w:t xml:space="preserve">Таблица 14.6. </w:t>
      </w:r>
      <w:r w:rsidRPr="00A02401">
        <w:rPr>
          <w:rFonts w:ascii="Times New Roman" w:hAnsi="Times New Roman" w:cs="Times New Roman"/>
          <w:sz w:val="28"/>
          <w:szCs w:val="28"/>
        </w:rPr>
        <w:t>Удельная материальная характеристика тепловых сетей, приведе</w:t>
      </w:r>
      <w:r w:rsidRPr="00A02401">
        <w:rPr>
          <w:rFonts w:ascii="Times New Roman" w:hAnsi="Times New Roman" w:cs="Times New Roman"/>
          <w:sz w:val="28"/>
          <w:szCs w:val="28"/>
        </w:rPr>
        <w:t>н</w:t>
      </w:r>
      <w:r w:rsidRPr="00A02401">
        <w:rPr>
          <w:rFonts w:ascii="Times New Roman" w:hAnsi="Times New Roman" w:cs="Times New Roman"/>
          <w:sz w:val="28"/>
          <w:szCs w:val="28"/>
        </w:rPr>
        <w:t>ная к расчетной тепловой нагрузке, м</w:t>
      </w:r>
      <w:proofErr w:type="gramStart"/>
      <w:r w:rsidRPr="00A0240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A0240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/ Гкал/час</w:t>
      </w:r>
    </w:p>
    <w:tbl>
      <w:tblPr>
        <w:tblW w:w="4922" w:type="pct"/>
        <w:jc w:val="center"/>
        <w:tblLook w:val="04A0"/>
      </w:tblPr>
      <w:tblGrid>
        <w:gridCol w:w="2534"/>
        <w:gridCol w:w="994"/>
        <w:gridCol w:w="1142"/>
        <w:gridCol w:w="1142"/>
        <w:gridCol w:w="1144"/>
        <w:gridCol w:w="1285"/>
        <w:gridCol w:w="1738"/>
      </w:tblGrid>
      <w:tr w:rsidR="00EB6616" w:rsidRPr="00A02401" w:rsidTr="0038595F">
        <w:trPr>
          <w:trHeight w:val="22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Централизованный источник тепловой энергии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2020 г.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2021 г.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2022 г.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2023 г.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2024 г.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616" w:rsidRPr="00A02401" w:rsidRDefault="00EB6616" w:rsidP="00EB661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bCs/>
                <w:sz w:val="24"/>
                <w:szCs w:val="24"/>
              </w:rPr>
              <w:t>2025 - 2030 гг.</w:t>
            </w:r>
          </w:p>
        </w:tc>
      </w:tr>
      <w:tr w:rsidR="0055374B" w:rsidRPr="00A02401" w:rsidTr="0038595F">
        <w:trPr>
          <w:trHeight w:val="227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74B" w:rsidRPr="00A02401" w:rsidRDefault="0055374B" w:rsidP="007902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по ул. </w:t>
            </w:r>
            <w:r w:rsidR="007902AA" w:rsidRPr="00A0240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902AA" w:rsidRPr="00A024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902AA" w:rsidRPr="00A02401">
              <w:rPr>
                <w:rFonts w:ascii="Times New Roman" w:hAnsi="Times New Roman" w:cs="Times New Roman"/>
                <w:sz w:val="24"/>
                <w:szCs w:val="24"/>
              </w:rPr>
              <w:t>ханическая, 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7902AA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7902AA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7902AA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7902AA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7902AA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4B" w:rsidRPr="00A02401" w:rsidRDefault="007902AA" w:rsidP="004114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</w:tr>
    </w:tbl>
    <w:p w:rsidR="0055374B" w:rsidRPr="00A02401" w:rsidRDefault="0055374B" w:rsidP="004114B6">
      <w:pPr>
        <w:spacing w:after="0" w:line="240" w:lineRule="auto"/>
        <w:jc w:val="both"/>
      </w:pPr>
    </w:p>
    <w:p w:rsidR="00785F54" w:rsidRPr="00A02401" w:rsidRDefault="00785F54" w:rsidP="004114B6">
      <w:pPr>
        <w:spacing w:after="0" w:line="240" w:lineRule="auto"/>
      </w:pPr>
    </w:p>
    <w:p w:rsidR="00785F54" w:rsidRPr="00A02401" w:rsidRDefault="00785F54" w:rsidP="00203C08"/>
    <w:p w:rsidR="00785F54" w:rsidRPr="00A02401" w:rsidRDefault="00785F54" w:rsidP="00203C08"/>
    <w:p w:rsidR="00785F54" w:rsidRPr="00A02401" w:rsidRDefault="00785F54" w:rsidP="00203C08"/>
    <w:p w:rsidR="00785F54" w:rsidRPr="00A02401" w:rsidRDefault="00785F54" w:rsidP="00203C08"/>
    <w:p w:rsidR="00785F54" w:rsidRPr="00A02401" w:rsidRDefault="00785F54" w:rsidP="00203C08"/>
    <w:p w:rsidR="00785F54" w:rsidRPr="00A02401" w:rsidRDefault="00785F54" w:rsidP="00203C08"/>
    <w:p w:rsidR="004114B6" w:rsidRPr="00A02401" w:rsidRDefault="004114B6" w:rsidP="00203C08"/>
    <w:p w:rsidR="004114B6" w:rsidRPr="00A02401" w:rsidRDefault="004114B6" w:rsidP="00203C08"/>
    <w:p w:rsidR="004114B6" w:rsidRPr="00A02401" w:rsidRDefault="004114B6" w:rsidP="00203C08"/>
    <w:p w:rsidR="004114B6" w:rsidRPr="00A02401" w:rsidRDefault="004114B6" w:rsidP="00203C08"/>
    <w:p w:rsidR="004114B6" w:rsidRPr="00A02401" w:rsidRDefault="004114B6" w:rsidP="00203C08"/>
    <w:p w:rsidR="004114B6" w:rsidRPr="00A02401" w:rsidRDefault="004114B6" w:rsidP="00203C08"/>
    <w:p w:rsidR="004114B6" w:rsidRPr="00A02401" w:rsidRDefault="004114B6" w:rsidP="00203C08"/>
    <w:p w:rsidR="004114B6" w:rsidRPr="00A02401" w:rsidRDefault="004114B6" w:rsidP="00203C08"/>
    <w:p w:rsidR="004114B6" w:rsidRPr="00A02401" w:rsidRDefault="004114B6" w:rsidP="00203C08"/>
    <w:p w:rsidR="00785F54" w:rsidRPr="00A02401" w:rsidRDefault="00785F54" w:rsidP="00785F54">
      <w:pPr>
        <w:pStyle w:val="10"/>
        <w:jc w:val="both"/>
        <w:rPr>
          <w:rFonts w:ascii="Times New Roman" w:hAnsi="Times New Roman" w:cs="Times New Roman"/>
          <w:color w:val="auto"/>
        </w:rPr>
      </w:pPr>
      <w:bookmarkStart w:id="103" w:name="_Toc27493004"/>
      <w:r w:rsidRPr="00A02401">
        <w:rPr>
          <w:rFonts w:ascii="Times New Roman" w:hAnsi="Times New Roman" w:cs="Times New Roman"/>
          <w:color w:val="auto"/>
        </w:rPr>
        <w:lastRenderedPageBreak/>
        <w:t>РАЗДЕЛ 15. ЦЕНОВЫЕ (ТАРИФНЫЕ) ПОСЛЕДСТВИЯ</w:t>
      </w:r>
      <w:bookmarkEnd w:id="103"/>
    </w:p>
    <w:p w:rsidR="00785F54" w:rsidRPr="00A02401" w:rsidRDefault="00785F54" w:rsidP="00A41CE3">
      <w:pPr>
        <w:pStyle w:val="2"/>
        <w:numPr>
          <w:ilvl w:val="1"/>
          <w:numId w:val="47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4" w:name="_Toc27493005"/>
      <w:r w:rsidRPr="00A02401">
        <w:rPr>
          <w:rFonts w:ascii="Times New Roman" w:hAnsi="Times New Roman" w:cs="Times New Roman"/>
          <w:color w:val="auto"/>
          <w:sz w:val="28"/>
          <w:szCs w:val="28"/>
        </w:rPr>
        <w:t>Тарифно-балансовые расчетные модели теплоснабжения потребителей по каждой системе теплоснабжения</w:t>
      </w:r>
      <w:bookmarkEnd w:id="104"/>
    </w:p>
    <w:p w:rsidR="00785F54" w:rsidRPr="00A02401" w:rsidRDefault="00785F54" w:rsidP="00785F54">
      <w:pPr>
        <w:spacing w:after="0" w:line="240" w:lineRule="auto"/>
      </w:pPr>
    </w:p>
    <w:p w:rsidR="00785F54" w:rsidRPr="00A02401" w:rsidRDefault="00785F54" w:rsidP="00785F54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pacing w:val="-1"/>
          <w:sz w:val="28"/>
          <w:szCs w:val="28"/>
        </w:rPr>
      </w:pP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ифн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-б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3"/>
          <w:sz w:val="28"/>
          <w:szCs w:val="28"/>
        </w:rPr>
        <w:t>л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гии</w:t>
      </w:r>
      <w:r w:rsidRPr="00A02401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зв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ия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ст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мы</w:t>
      </w:r>
      <w:r w:rsidRPr="00A02401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4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ны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в </w:t>
      </w:r>
      <w:r w:rsidRPr="00A02401">
        <w:rPr>
          <w:rFonts w:ascii="Times New Roman" w:hAnsi="Times New Roman"/>
          <w:spacing w:val="-1"/>
          <w:sz w:val="28"/>
          <w:szCs w:val="28"/>
        </w:rPr>
        <w:t>15.1</w:t>
      </w:r>
    </w:p>
    <w:p w:rsidR="00F64D78" w:rsidRPr="00A02401" w:rsidRDefault="00F64D78" w:rsidP="00785F54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</w:p>
    <w:p w:rsidR="006E2C88" w:rsidRPr="00A02401" w:rsidRDefault="006E2C88" w:rsidP="00F64D78">
      <w:pPr>
        <w:keepLines/>
        <w:spacing w:before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C88" w:rsidRPr="00A02401" w:rsidRDefault="006E2C88" w:rsidP="00F64D78">
      <w:pPr>
        <w:keepLines/>
        <w:spacing w:before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C88" w:rsidRPr="00A02401" w:rsidRDefault="006E2C88" w:rsidP="00F64D78">
      <w:pPr>
        <w:keepLines/>
        <w:spacing w:before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72B" w:rsidRPr="00A02401" w:rsidRDefault="0025272B" w:rsidP="0025272B">
      <w:pPr>
        <w:pStyle w:val="aff9"/>
        <w:kinsoku w:val="0"/>
        <w:overflowPunct w:val="0"/>
        <w:spacing w:before="66"/>
        <w:ind w:left="142"/>
        <w:jc w:val="both"/>
        <w:rPr>
          <w:rFonts w:ascii="Times New Roman" w:hAnsi="Times New Roman"/>
          <w:sz w:val="28"/>
          <w:szCs w:val="28"/>
        </w:rPr>
      </w:pPr>
    </w:p>
    <w:p w:rsidR="0025272B" w:rsidRPr="00A02401" w:rsidRDefault="0025272B" w:rsidP="0025272B">
      <w:pPr>
        <w:pStyle w:val="aff9"/>
        <w:kinsoku w:val="0"/>
        <w:overflowPunct w:val="0"/>
        <w:spacing w:before="66"/>
        <w:ind w:left="142"/>
        <w:jc w:val="both"/>
        <w:rPr>
          <w:rFonts w:ascii="Times New Roman" w:hAnsi="Times New Roman"/>
          <w:sz w:val="28"/>
          <w:szCs w:val="28"/>
        </w:rPr>
        <w:sectPr w:rsidR="0025272B" w:rsidRPr="00A02401" w:rsidSect="00F95639">
          <w:headerReference w:type="first" r:id="rId21"/>
          <w:pgSz w:w="11906" w:h="16838"/>
          <w:pgMar w:top="567" w:right="567" w:bottom="567" w:left="1418" w:header="708" w:footer="708" w:gutter="0"/>
          <w:cols w:space="708"/>
          <w:titlePg/>
          <w:docGrid w:linePitch="360"/>
        </w:sectPr>
      </w:pPr>
    </w:p>
    <w:p w:rsidR="0025272B" w:rsidRPr="00A02401" w:rsidRDefault="0025272B" w:rsidP="0025272B">
      <w:pPr>
        <w:pStyle w:val="aff9"/>
        <w:kinsoku w:val="0"/>
        <w:overflowPunct w:val="0"/>
        <w:spacing w:before="66"/>
        <w:ind w:left="142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lastRenderedPageBreak/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блица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15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1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ифн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-б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со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я</w:t>
      </w:r>
      <w:r w:rsidRPr="00A0240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расчет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я </w:t>
      </w:r>
      <w:r w:rsidRPr="00A02401">
        <w:rPr>
          <w:rFonts w:ascii="Times New Roman" w:hAnsi="Times New Roman"/>
          <w:spacing w:val="-1"/>
          <w:sz w:val="28"/>
          <w:szCs w:val="28"/>
        </w:rPr>
        <w:t>мо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 xml:space="preserve">ль </w:t>
      </w:r>
      <w:r w:rsidRPr="00A02401">
        <w:rPr>
          <w:rFonts w:ascii="Times New Roman" w:hAnsi="Times New Roman"/>
          <w:spacing w:val="-1"/>
          <w:sz w:val="28"/>
          <w:szCs w:val="28"/>
        </w:rPr>
        <w:t>те</w:t>
      </w:r>
      <w:r w:rsidRPr="00A02401">
        <w:rPr>
          <w:rFonts w:ascii="Times New Roman" w:hAnsi="Times New Roman"/>
          <w:spacing w:val="-3"/>
          <w:sz w:val="28"/>
          <w:szCs w:val="28"/>
        </w:rPr>
        <w:t>п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ос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абже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потре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те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для </w:t>
      </w:r>
      <w:r w:rsidRPr="00A02401">
        <w:rPr>
          <w:rFonts w:ascii="Times New Roman" w:hAnsi="Times New Roman"/>
          <w:spacing w:val="-3"/>
          <w:sz w:val="28"/>
          <w:szCs w:val="28"/>
        </w:rPr>
        <w:t>МУП «УККР»</w:t>
      </w:r>
    </w:p>
    <w:tbl>
      <w:tblPr>
        <w:tblW w:w="15319" w:type="dxa"/>
        <w:tblInd w:w="-656" w:type="dxa"/>
        <w:tblLook w:val="04A0"/>
      </w:tblPr>
      <w:tblGrid>
        <w:gridCol w:w="680"/>
        <w:gridCol w:w="2200"/>
        <w:gridCol w:w="863"/>
        <w:gridCol w:w="1000"/>
        <w:gridCol w:w="1060"/>
        <w:gridCol w:w="980"/>
        <w:gridCol w:w="1060"/>
        <w:gridCol w:w="980"/>
        <w:gridCol w:w="960"/>
        <w:gridCol w:w="980"/>
        <w:gridCol w:w="920"/>
        <w:gridCol w:w="960"/>
        <w:gridCol w:w="960"/>
        <w:gridCol w:w="900"/>
        <w:gridCol w:w="816"/>
      </w:tblGrid>
      <w:tr w:rsidR="008E5B68" w:rsidRPr="00A02401" w:rsidTr="008E5B68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Ед. </w:t>
            </w:r>
            <w:proofErr w:type="spell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изм</w:t>
            </w:r>
            <w:proofErr w:type="spellEnd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E5B68" w:rsidRPr="00A02401" w:rsidTr="008E5B68">
        <w:trPr>
          <w:trHeight w:val="20"/>
        </w:trPr>
        <w:tc>
          <w:tcPr>
            <w:tcW w:w="153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Баланс тепловой энергии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Выработано тепловой эне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гии в виде горячей воды: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6,138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Собственные нужды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0,149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Отпущено в тепловые сети с коллекторов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4,934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5,989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Потери в тепловых сетях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0,958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тепловой эне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гии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5,031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в т.ч. на собственное прои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з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водственное потребление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0,054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5.2.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бюджетным потребителям, прочие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3,637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4,427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5.3.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население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</w:tr>
      <w:tr w:rsidR="008E5B68" w:rsidRPr="00A02401" w:rsidTr="008E5B68">
        <w:trPr>
          <w:trHeight w:val="20"/>
        </w:trPr>
        <w:tc>
          <w:tcPr>
            <w:tcW w:w="153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Тарифы на покупные энергоносители и воду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Топливо (нефть)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руб./т.н</w:t>
            </w:r>
            <w:proofErr w:type="gram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.т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17 179,77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19 127,42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19 911,64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20 728,02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21 577,87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22 462,56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23 383,53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24 342,25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25 340,28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26 379,24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27 460,78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28 586,68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Электроэнергия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руб./</w:t>
            </w:r>
            <w:proofErr w:type="spellStart"/>
            <w:proofErr w:type="gram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кВт-ч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5,95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6,98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7,27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7,57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Водоснабжение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руб./</w:t>
            </w:r>
            <w:proofErr w:type="gram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45,12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48,51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52,57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54,73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59,30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61,74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64,27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66,90</w:t>
            </w:r>
          </w:p>
        </w:tc>
      </w:tr>
      <w:tr w:rsidR="008E5B68" w:rsidRPr="00A02401" w:rsidTr="008E5B68">
        <w:trPr>
          <w:trHeight w:val="20"/>
        </w:trPr>
        <w:tc>
          <w:tcPr>
            <w:tcW w:w="153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Топливный баланс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Нефть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т.н.</w:t>
            </w:r>
            <w:proofErr w:type="gram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559,245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678,722</w:t>
            </w:r>
          </w:p>
        </w:tc>
      </w:tr>
      <w:tr w:rsidR="008E5B68" w:rsidRPr="00A02401" w:rsidTr="008E5B68">
        <w:trPr>
          <w:trHeight w:val="20"/>
        </w:trPr>
        <w:tc>
          <w:tcPr>
            <w:tcW w:w="153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Баланс электроэнергии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Потребление электроэне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гии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тыс. </w:t>
            </w:r>
            <w:proofErr w:type="spellStart"/>
            <w:proofErr w:type="gram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кВт-ч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360,8</w:t>
            </w:r>
          </w:p>
        </w:tc>
      </w:tr>
      <w:tr w:rsidR="008E5B68" w:rsidRPr="00A02401" w:rsidTr="008E5B68">
        <w:trPr>
          <w:trHeight w:val="20"/>
        </w:trPr>
        <w:tc>
          <w:tcPr>
            <w:tcW w:w="153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Баланс водоснабжения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Потребление воды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м3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3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Расходы (формирование валовой выручки)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Индекс потребительских цен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Операционные (подко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трольные)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8 356,10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9 556,40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9 894,28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14 041,59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14 382,11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14 734,96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15 100,59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15 479,49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15 872,15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16 279,08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16 700,81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17 137,90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13.1.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 и услуги произво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ственного характера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697,2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505,1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525,81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4344,49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13.1.1.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в т.ч. ремонт основных средств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75,2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88,3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91,9</w:t>
            </w:r>
          </w:p>
        </w:tc>
      </w:tr>
      <w:tr w:rsidR="008E5B68" w:rsidRPr="00A02401" w:rsidTr="008E5B68">
        <w:trPr>
          <w:trHeight w:val="184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13.2.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оплату труда основного производственн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го персонала</w:t>
            </w: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3780,8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4352,9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4477,44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4605,54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4737,30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4872,83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5012,25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5155,65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5303,15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5454,87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5610,94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5771,47</w:t>
            </w:r>
          </w:p>
        </w:tc>
      </w:tr>
      <w:tr w:rsidR="008E5B68" w:rsidRPr="00A02401" w:rsidTr="008E5B68">
        <w:trPr>
          <w:trHeight w:val="184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B68" w:rsidRPr="00A02401" w:rsidTr="008E5B68">
        <w:trPr>
          <w:trHeight w:val="184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13.3.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прямые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3 878,10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4 698,40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4 891,03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5 091,57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5 300,32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5 517,63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5 743,86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5 979,36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6 224,51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6 479,71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6 745,38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7 021,94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13.3.1.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Плата за ПДВ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25,40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39,90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41,54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45,01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46,86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48,78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50,78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52,86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55,03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57,28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59,63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Неподконтрольные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1 218,62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1 397,22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1 442,54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1 489,63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1 538,59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1 589,53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1 642,55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1 697,76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1 755,29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1 815,27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1 877,85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1 943,17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Отчисления на социальные нужды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1 138,0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1 310,2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1 347,7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1 386,3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1 425,9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1 466,7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1 508,7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1 551,8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1 596,2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1 641,9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1 688,9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1 737,2</w:t>
            </w:r>
          </w:p>
        </w:tc>
      </w:tr>
    </w:tbl>
    <w:p w:rsidR="008E5B68" w:rsidRPr="00A02401" w:rsidRDefault="008E5B68" w:rsidP="008E5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8E5B68" w:rsidRPr="00A02401" w:rsidRDefault="008E5B68" w:rsidP="008E5B6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  <w:sectPr w:rsidR="008E5B68" w:rsidRPr="00A02401" w:rsidSect="00F95639">
          <w:headerReference w:type="default" r:id="rId22"/>
          <w:headerReference w:type="first" r:id="rId23"/>
          <w:pgSz w:w="16838" w:h="11906" w:orient="landscape"/>
          <w:pgMar w:top="567" w:right="567" w:bottom="567" w:left="141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X="-601" w:tblpY="1277"/>
        <w:tblW w:w="15319" w:type="dxa"/>
        <w:tblLook w:val="04A0"/>
      </w:tblPr>
      <w:tblGrid>
        <w:gridCol w:w="680"/>
        <w:gridCol w:w="2200"/>
        <w:gridCol w:w="863"/>
        <w:gridCol w:w="1000"/>
        <w:gridCol w:w="1060"/>
        <w:gridCol w:w="980"/>
        <w:gridCol w:w="1060"/>
        <w:gridCol w:w="980"/>
        <w:gridCol w:w="960"/>
        <w:gridCol w:w="980"/>
        <w:gridCol w:w="920"/>
        <w:gridCol w:w="960"/>
        <w:gridCol w:w="960"/>
        <w:gridCol w:w="900"/>
        <w:gridCol w:w="816"/>
      </w:tblGrid>
      <w:tr w:rsidR="008E5B68" w:rsidRPr="00A02401" w:rsidTr="008E5B68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14.2.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 основных средств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80,6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87,0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94,8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103,4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133,9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145,9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159,0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173,4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189,0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206,0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14.3.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приобретение холодной воды, использу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мой в технологическом процессе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52,6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54,8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57,0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топливо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9607,7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12982,2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13514,5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14068,6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14645,4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15245,8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15870,9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16521,6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17199,0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17904,2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18638,2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19402,4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покупаемую электрическую энергию (мощность), используемую в технологическом процессе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1697,3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1827,3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1902,2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1980,2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2061,4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2145,9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2233,9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2325,5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2420,8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2520,1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2623,4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2731,0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Выпадающие доходы /экономия средств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расходы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20916,60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25801,57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26793,21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31621,33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32670,51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33761,03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34894,58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36072,90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37297,81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38571,20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39895,06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41271,45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прибыль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Необходимая валовая в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ы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ручка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20916,60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25801,57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26793,21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31621,33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32670,51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33761,03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34894,58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36072,90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37297,81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38571,20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39895,06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41271,45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Расчетный тариф на тепл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вую энергию п</w:t>
            </w:r>
            <w:proofErr w:type="gramStart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овая Кал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ми по фактическим затратам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руб./Гкал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4928,51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5128,52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5325,62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6285,30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6493,84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6710,60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6935,91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7170,12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7413,60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7666,71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7929,85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8203,43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B68" w:rsidRPr="00A02401" w:rsidRDefault="008E5B68" w:rsidP="008E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Тариф на тепловую энергию по предельному росту для МУП "УККР"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руб./Гкал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2 430,89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2 525,69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2 608,75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2 712,78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2 813,28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2 930,25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3 035,57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3 160,03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3 289,59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3 424,46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3 564,87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3 711,03</w:t>
            </w:r>
          </w:p>
        </w:tc>
      </w:tr>
      <w:tr w:rsidR="008E5B68" w:rsidRPr="00A02401" w:rsidTr="008E5B68">
        <w:trPr>
          <w:trHeight w:val="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Дефляторы, к предыдущему периоду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1,041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B68" w:rsidRPr="00A02401" w:rsidRDefault="008E5B68" w:rsidP="008E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02401">
              <w:rPr>
                <w:rFonts w:ascii="Times New Roman" w:eastAsia="Times New Roman" w:hAnsi="Times New Roman" w:cs="Times New Roman"/>
                <w:sz w:val="16"/>
                <w:szCs w:val="16"/>
              </w:rPr>
              <w:t>1,041</w:t>
            </w:r>
          </w:p>
        </w:tc>
      </w:tr>
    </w:tbl>
    <w:p w:rsidR="0026145A" w:rsidRPr="00A02401" w:rsidRDefault="0026145A" w:rsidP="0025272B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26145A" w:rsidRPr="00A02401" w:rsidRDefault="0026145A" w:rsidP="008E5B6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  <w:sectPr w:rsidR="0026145A" w:rsidRPr="00A02401" w:rsidSect="00F95639">
          <w:pgSz w:w="16838" w:h="11906" w:orient="landscape"/>
          <w:pgMar w:top="567" w:right="567" w:bottom="567" w:left="1418" w:header="709" w:footer="709" w:gutter="0"/>
          <w:cols w:space="708"/>
          <w:titlePg/>
          <w:docGrid w:linePitch="360"/>
        </w:sectPr>
      </w:pPr>
    </w:p>
    <w:p w:rsidR="0025272B" w:rsidRPr="00A02401" w:rsidRDefault="0025272B" w:rsidP="00DD4110">
      <w:pPr>
        <w:pStyle w:val="2"/>
        <w:numPr>
          <w:ilvl w:val="1"/>
          <w:numId w:val="47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5" w:name="_Toc27493006"/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lastRenderedPageBreak/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-б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анс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ч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5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5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жд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A02401">
        <w:rPr>
          <w:rFonts w:ascii="Times New Roman" w:hAnsi="Times New Roman" w:cs="Times New Roman"/>
          <w:color w:val="auto"/>
          <w:spacing w:val="-15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ю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щей</w:t>
      </w:r>
      <w:r w:rsidRPr="00A02401">
        <w:rPr>
          <w:rFonts w:ascii="Times New Roman" w:hAnsi="Times New Roman" w:cs="Times New Roman"/>
          <w:color w:val="auto"/>
          <w:spacing w:val="-16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г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ации</w:t>
      </w:r>
      <w:bookmarkEnd w:id="105"/>
    </w:p>
    <w:p w:rsidR="004114B6" w:rsidRPr="00A02401" w:rsidRDefault="004114B6" w:rsidP="0025272B">
      <w:pPr>
        <w:pStyle w:val="aff9"/>
        <w:tabs>
          <w:tab w:val="left" w:pos="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pacing w:val="1"/>
          <w:sz w:val="28"/>
          <w:szCs w:val="28"/>
        </w:rPr>
      </w:pPr>
    </w:p>
    <w:p w:rsidR="0025272B" w:rsidRPr="00A02401" w:rsidRDefault="0025272B" w:rsidP="0025272B">
      <w:pPr>
        <w:pStyle w:val="aff9"/>
        <w:tabs>
          <w:tab w:val="left" w:pos="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ифн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-б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сч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ли</w:t>
      </w:r>
      <w:r w:rsidRPr="00A02401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ния</w:t>
      </w:r>
      <w:r w:rsidRPr="00A0240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й</w:t>
      </w:r>
      <w:r w:rsidRPr="00A02401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1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О будут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в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лями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по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ре</w:t>
      </w:r>
      <w:r w:rsidRPr="00A02401">
        <w:rPr>
          <w:rFonts w:ascii="Times New Roman" w:hAnsi="Times New Roman"/>
          <w:sz w:val="28"/>
          <w:szCs w:val="28"/>
        </w:rPr>
        <w:t>бит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3"/>
          <w:sz w:val="28"/>
          <w:szCs w:val="28"/>
        </w:rPr>
        <w:t>я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си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2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ния.</w:t>
      </w:r>
    </w:p>
    <w:p w:rsidR="0025272B" w:rsidRPr="00A02401" w:rsidRDefault="0025272B" w:rsidP="0025272B"/>
    <w:p w:rsidR="0025272B" w:rsidRPr="00A02401" w:rsidRDefault="0025272B" w:rsidP="00DD4110">
      <w:pPr>
        <w:pStyle w:val="2"/>
        <w:numPr>
          <w:ilvl w:val="1"/>
          <w:numId w:val="47"/>
        </w:numPr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06" w:name="_Toc27493007"/>
      <w:r w:rsidRPr="00A02401">
        <w:rPr>
          <w:rFonts w:ascii="Times New Roman" w:hAnsi="Times New Roman" w:cs="Times New Roman"/>
          <w:color w:val="auto"/>
          <w:sz w:val="28"/>
          <w:szCs w:val="28"/>
        </w:rPr>
        <w:t>Ре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 xml:space="preserve">ы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це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цен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(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A02401">
        <w:rPr>
          <w:rFonts w:ascii="Times New Roman" w:hAnsi="Times New Roman" w:cs="Times New Roman"/>
          <w:color w:val="auto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вий</w:t>
      </w:r>
      <w:r w:rsidRPr="00A02401">
        <w:rPr>
          <w:rFonts w:ascii="Times New Roman" w:hAnsi="Times New Roman" w:cs="Times New Roman"/>
          <w:color w:val="auto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2"/>
          <w:sz w:val="28"/>
          <w:szCs w:val="28"/>
        </w:rPr>
        <w:t>ц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ии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к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7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схемы</w:t>
      </w:r>
      <w:r w:rsidRPr="00A02401">
        <w:rPr>
          <w:rFonts w:ascii="Times New Roman" w:hAnsi="Times New Roman" w:cs="Times New Roman"/>
          <w:color w:val="auto"/>
          <w:spacing w:val="7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еп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бж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я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A02401">
        <w:rPr>
          <w:rFonts w:ascii="Times New Roman" w:hAnsi="Times New Roman" w:cs="Times New Roman"/>
          <w:color w:val="auto"/>
          <w:spacing w:val="7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Pr="00A02401">
        <w:rPr>
          <w:rFonts w:ascii="Times New Roman" w:hAnsi="Times New Roman" w:cs="Times New Roman"/>
          <w:color w:val="auto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сн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вании</w:t>
      </w:r>
      <w:r w:rsidRPr="00A02401">
        <w:rPr>
          <w:rFonts w:ascii="Times New Roman" w:hAnsi="Times New Roman" w:cs="Times New Roman"/>
          <w:color w:val="auto"/>
          <w:spacing w:val="72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з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анн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w w:val="99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т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р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ф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A02401">
        <w:rPr>
          <w:rFonts w:ascii="Times New Roman" w:hAnsi="Times New Roman" w:cs="Times New Roman"/>
          <w:color w:val="auto"/>
          <w:spacing w:val="1"/>
          <w:sz w:val="28"/>
          <w:szCs w:val="28"/>
        </w:rPr>
        <w:t>о-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б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анс</w:t>
      </w:r>
      <w:r w:rsidRPr="00A02401">
        <w:rPr>
          <w:rFonts w:ascii="Times New Roman" w:hAnsi="Times New Roman" w:cs="Times New Roman"/>
          <w:color w:val="auto"/>
          <w:spacing w:val="3"/>
          <w:sz w:val="28"/>
          <w:szCs w:val="28"/>
        </w:rPr>
        <w:t>о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ы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A02401">
        <w:rPr>
          <w:rFonts w:ascii="Times New Roman" w:hAnsi="Times New Roman" w:cs="Times New Roman"/>
          <w:color w:val="auto"/>
          <w:spacing w:val="-40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мо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д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02401">
        <w:rPr>
          <w:rFonts w:ascii="Times New Roman" w:hAnsi="Times New Roman" w:cs="Times New Roman"/>
          <w:color w:val="auto"/>
          <w:spacing w:val="-1"/>
          <w:sz w:val="28"/>
          <w:szCs w:val="28"/>
        </w:rPr>
        <w:t>л</w:t>
      </w:r>
      <w:r w:rsidRPr="00A02401">
        <w:rPr>
          <w:rFonts w:ascii="Times New Roman" w:hAnsi="Times New Roman" w:cs="Times New Roman"/>
          <w:color w:val="auto"/>
          <w:sz w:val="28"/>
          <w:szCs w:val="28"/>
        </w:rPr>
        <w:t>ей</w:t>
      </w:r>
      <w:bookmarkEnd w:id="106"/>
    </w:p>
    <w:p w:rsidR="0025272B" w:rsidRPr="00A02401" w:rsidRDefault="0025272B" w:rsidP="00785F54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</w:p>
    <w:p w:rsidR="0025272B" w:rsidRPr="00A02401" w:rsidRDefault="0025272B" w:rsidP="0025272B">
      <w:pPr>
        <w:pStyle w:val="aff9"/>
        <w:tabs>
          <w:tab w:val="left" w:pos="0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Дин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ка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изменения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фа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на</w:t>
      </w:r>
      <w:r w:rsidRPr="00A02401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3"/>
          <w:sz w:val="28"/>
          <w:szCs w:val="28"/>
        </w:rPr>
        <w:t>у</w:t>
      </w:r>
      <w:r w:rsidRPr="00A02401">
        <w:rPr>
          <w:rFonts w:ascii="Times New Roman" w:hAnsi="Times New Roman"/>
          <w:sz w:val="28"/>
          <w:szCs w:val="28"/>
        </w:rPr>
        <w:t>ю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э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гию,</w:t>
      </w:r>
      <w:r w:rsidRPr="00A02401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22"/>
          <w:sz w:val="28"/>
          <w:szCs w:val="28"/>
        </w:rPr>
        <w:t xml:space="preserve"> </w:t>
      </w:r>
      <w:proofErr w:type="gramStart"/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ор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ое</w:t>
      </w:r>
      <w:proofErr w:type="gramEnd"/>
      <w:r w:rsidRPr="00A02401">
        <w:rPr>
          <w:rFonts w:ascii="Times New Roman" w:hAnsi="Times New Roman"/>
          <w:sz w:val="28"/>
          <w:szCs w:val="28"/>
        </w:rPr>
        <w:t>,</w:t>
      </w:r>
      <w:r w:rsidRPr="00A0240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</w:t>
      </w:r>
      <w:r w:rsidRPr="00A02401">
        <w:rPr>
          <w:rFonts w:ascii="Times New Roman" w:hAnsi="Times New Roman"/>
          <w:spacing w:val="-4"/>
          <w:sz w:val="28"/>
          <w:szCs w:val="28"/>
        </w:rPr>
        <w:t>р</w:t>
      </w:r>
      <w:r w:rsidRPr="00A02401">
        <w:rPr>
          <w:rFonts w:ascii="Times New Roman" w:hAnsi="Times New Roman"/>
          <w:spacing w:val="-1"/>
          <w:sz w:val="28"/>
          <w:szCs w:val="28"/>
        </w:rPr>
        <w:t>аже</w:t>
      </w:r>
      <w:r w:rsidRPr="00A02401">
        <w:rPr>
          <w:rFonts w:ascii="Times New Roman" w:hAnsi="Times New Roman"/>
          <w:sz w:val="28"/>
          <w:szCs w:val="28"/>
        </w:rPr>
        <w:t>на на рисунке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1"/>
          <w:sz w:val="28"/>
          <w:szCs w:val="28"/>
        </w:rPr>
        <w:t>15</w:t>
      </w:r>
      <w:r w:rsidRPr="00A02401">
        <w:rPr>
          <w:rFonts w:ascii="Times New Roman" w:hAnsi="Times New Roman"/>
          <w:sz w:val="28"/>
          <w:szCs w:val="28"/>
        </w:rPr>
        <w:t>.</w:t>
      </w:r>
      <w:r w:rsidRPr="00A02401">
        <w:rPr>
          <w:rFonts w:ascii="Times New Roman" w:hAnsi="Times New Roman"/>
          <w:spacing w:val="-1"/>
          <w:sz w:val="28"/>
          <w:szCs w:val="28"/>
        </w:rPr>
        <w:t>3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25272B" w:rsidRPr="00A02401" w:rsidRDefault="0025272B" w:rsidP="00785F54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</w:p>
    <w:p w:rsidR="00DB1959" w:rsidRPr="00A02401" w:rsidRDefault="001534A0" w:rsidP="001534A0">
      <w:pPr>
        <w:pStyle w:val="aff9"/>
        <w:kinsoku w:val="0"/>
        <w:overflowPunct w:val="0"/>
        <w:ind w:left="0" w:right="-1"/>
        <w:jc w:val="center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noProof/>
          <w:sz w:val="28"/>
          <w:szCs w:val="28"/>
          <w:bdr w:val="single" w:sz="4" w:space="0" w:color="auto"/>
        </w:rPr>
        <w:drawing>
          <wp:inline distT="0" distB="0" distL="0" distR="0">
            <wp:extent cx="5886449" cy="3076575"/>
            <wp:effectExtent l="19050" t="0" r="19051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DB1959" w:rsidRPr="00A02401" w:rsidRDefault="00DB1959" w:rsidP="00785F54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16"/>
          <w:szCs w:val="16"/>
        </w:rPr>
      </w:pPr>
    </w:p>
    <w:p w:rsidR="00E660CA" w:rsidRPr="00A02401" w:rsidRDefault="00E660CA" w:rsidP="00E660CA">
      <w:pPr>
        <w:pStyle w:val="aff9"/>
        <w:tabs>
          <w:tab w:val="left" w:pos="2855"/>
          <w:tab w:val="left" w:pos="3731"/>
          <w:tab w:val="left" w:pos="4811"/>
          <w:tab w:val="left" w:pos="5339"/>
          <w:tab w:val="left" w:pos="6639"/>
          <w:tab w:val="left" w:pos="7798"/>
          <w:tab w:val="left" w:pos="8305"/>
          <w:tab w:val="left" w:pos="9705"/>
        </w:tabs>
        <w:kinsoku w:val="0"/>
        <w:overflowPunct w:val="0"/>
        <w:ind w:left="396"/>
        <w:jc w:val="center"/>
        <w:rPr>
          <w:rFonts w:ascii="Times New Roman" w:hAnsi="Times New Roman"/>
          <w:i/>
          <w:sz w:val="28"/>
          <w:szCs w:val="28"/>
        </w:rPr>
      </w:pPr>
      <w:r w:rsidRPr="00A02401">
        <w:rPr>
          <w:rFonts w:ascii="Times New Roman" w:hAnsi="Times New Roman"/>
          <w:i/>
          <w:sz w:val="28"/>
          <w:szCs w:val="28"/>
        </w:rPr>
        <w:t>Рисунок 15.3. Дин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i/>
          <w:sz w:val="28"/>
          <w:szCs w:val="28"/>
        </w:rPr>
        <w:t>м</w:t>
      </w:r>
      <w:r w:rsidRPr="00A02401">
        <w:rPr>
          <w:rFonts w:ascii="Times New Roman" w:hAnsi="Times New Roman"/>
          <w:i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i/>
          <w:sz w:val="28"/>
          <w:szCs w:val="28"/>
        </w:rPr>
        <w:t xml:space="preserve">ка 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i/>
          <w:sz w:val="28"/>
          <w:szCs w:val="28"/>
        </w:rPr>
        <w:t>ста т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i/>
          <w:sz w:val="28"/>
          <w:szCs w:val="28"/>
        </w:rPr>
        <w:t>ифа на т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i/>
          <w:sz w:val="28"/>
          <w:szCs w:val="28"/>
        </w:rPr>
        <w:t>пл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i/>
          <w:sz w:val="28"/>
          <w:szCs w:val="28"/>
        </w:rPr>
        <w:t>вую эн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i/>
          <w:sz w:val="28"/>
          <w:szCs w:val="28"/>
        </w:rPr>
        <w:t xml:space="preserve">гию 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i/>
          <w:sz w:val="28"/>
          <w:szCs w:val="28"/>
        </w:rPr>
        <w:t>т к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i/>
          <w:sz w:val="28"/>
          <w:szCs w:val="28"/>
        </w:rPr>
        <w:t>т</w:t>
      </w:r>
      <w:r w:rsidRPr="00A02401">
        <w:rPr>
          <w:rFonts w:ascii="Times New Roman" w:hAnsi="Times New Roman"/>
          <w:i/>
          <w:spacing w:val="-4"/>
          <w:sz w:val="28"/>
          <w:szCs w:val="28"/>
        </w:rPr>
        <w:t>е</w:t>
      </w:r>
      <w:r w:rsidRPr="00A02401">
        <w:rPr>
          <w:rFonts w:ascii="Times New Roman" w:hAnsi="Times New Roman"/>
          <w:i/>
          <w:sz w:val="28"/>
          <w:szCs w:val="28"/>
        </w:rPr>
        <w:t>ль</w:t>
      </w:r>
      <w:r w:rsidRPr="00A02401">
        <w:rPr>
          <w:rFonts w:ascii="Times New Roman" w:hAnsi="Times New Roman"/>
          <w:i/>
          <w:spacing w:val="1"/>
          <w:sz w:val="28"/>
          <w:szCs w:val="28"/>
        </w:rPr>
        <w:t>н</w:t>
      </w:r>
      <w:r w:rsidRPr="00A02401">
        <w:rPr>
          <w:rFonts w:ascii="Times New Roman" w:hAnsi="Times New Roman"/>
          <w:i/>
          <w:spacing w:val="-1"/>
          <w:sz w:val="28"/>
          <w:szCs w:val="28"/>
        </w:rPr>
        <w:t>ой</w:t>
      </w:r>
      <w:r w:rsidRPr="00A02401">
        <w:rPr>
          <w:rFonts w:ascii="Times New Roman" w:hAnsi="Times New Roman"/>
          <w:i/>
          <w:sz w:val="28"/>
          <w:szCs w:val="28"/>
        </w:rPr>
        <w:t xml:space="preserve"> </w:t>
      </w:r>
      <w:r w:rsidRPr="00A02401">
        <w:rPr>
          <w:rFonts w:ascii="Times New Roman" w:hAnsi="Times New Roman"/>
          <w:i/>
          <w:spacing w:val="-3"/>
          <w:sz w:val="28"/>
          <w:szCs w:val="28"/>
        </w:rPr>
        <w:t>МУП «УККР» в п.</w:t>
      </w:r>
      <w:r w:rsidR="008250E9" w:rsidRPr="00A02401">
        <w:rPr>
          <w:rFonts w:ascii="Times New Roman" w:hAnsi="Times New Roman"/>
          <w:i/>
          <w:spacing w:val="-3"/>
          <w:sz w:val="28"/>
          <w:szCs w:val="28"/>
        </w:rPr>
        <w:t xml:space="preserve"> Новая Калами</w:t>
      </w:r>
      <w:r w:rsidRPr="00A02401">
        <w:rPr>
          <w:rFonts w:ascii="Times New Roman" w:hAnsi="Times New Roman"/>
          <w:i/>
          <w:sz w:val="28"/>
          <w:szCs w:val="28"/>
        </w:rPr>
        <w:t>.</w:t>
      </w:r>
    </w:p>
    <w:p w:rsidR="00293FA3" w:rsidRPr="00A02401" w:rsidRDefault="00293FA3" w:rsidP="00E660CA">
      <w:pPr>
        <w:pStyle w:val="aff9"/>
        <w:tabs>
          <w:tab w:val="left" w:pos="2855"/>
          <w:tab w:val="left" w:pos="3731"/>
          <w:tab w:val="left" w:pos="4811"/>
          <w:tab w:val="left" w:pos="5339"/>
          <w:tab w:val="left" w:pos="6639"/>
          <w:tab w:val="left" w:pos="7798"/>
          <w:tab w:val="left" w:pos="8305"/>
          <w:tab w:val="left" w:pos="9705"/>
        </w:tabs>
        <w:kinsoku w:val="0"/>
        <w:overflowPunct w:val="0"/>
        <w:ind w:left="396"/>
        <w:jc w:val="center"/>
        <w:rPr>
          <w:rFonts w:ascii="Times New Roman" w:hAnsi="Times New Roman"/>
          <w:i/>
          <w:sz w:val="28"/>
          <w:szCs w:val="28"/>
        </w:rPr>
      </w:pPr>
    </w:p>
    <w:p w:rsidR="00814F78" w:rsidRPr="00A02401" w:rsidRDefault="00814F78" w:rsidP="00814F78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t>Как видно из рисунка, среднегодовой тариф МУП «УККР» исходя из факт</w:t>
      </w:r>
      <w:r w:rsidRPr="00A02401">
        <w:rPr>
          <w:rFonts w:ascii="Times New Roman" w:hAnsi="Times New Roman" w:cs="Times New Roman"/>
          <w:sz w:val="28"/>
          <w:szCs w:val="28"/>
        </w:rPr>
        <w:t>и</w:t>
      </w:r>
      <w:r w:rsidRPr="00A02401">
        <w:rPr>
          <w:rFonts w:ascii="Times New Roman" w:hAnsi="Times New Roman" w:cs="Times New Roman"/>
          <w:sz w:val="28"/>
          <w:szCs w:val="28"/>
        </w:rPr>
        <w:t>ческих затрат и направленных инвестиций за весь рассматриваемый период 201</w:t>
      </w:r>
      <w:r w:rsidR="00E507A1" w:rsidRPr="00A02401">
        <w:rPr>
          <w:rFonts w:ascii="Times New Roman" w:hAnsi="Times New Roman" w:cs="Times New Roman"/>
          <w:sz w:val="28"/>
          <w:szCs w:val="28"/>
        </w:rPr>
        <w:t>7</w:t>
      </w:r>
      <w:r w:rsidRPr="00A02401">
        <w:rPr>
          <w:rFonts w:ascii="Times New Roman" w:hAnsi="Times New Roman" w:cs="Times New Roman"/>
          <w:sz w:val="28"/>
          <w:szCs w:val="28"/>
        </w:rPr>
        <w:t>-2028 гг. превышает тариф, определенный с учетом прогнозных индексов Минэк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номразвития РФ.</w:t>
      </w:r>
    </w:p>
    <w:p w:rsidR="00814F78" w:rsidRPr="00A02401" w:rsidRDefault="00814F78" w:rsidP="00814F78">
      <w:pPr>
        <w:pStyle w:val="aff9"/>
        <w:tabs>
          <w:tab w:val="left" w:pos="1396"/>
          <w:tab w:val="left" w:pos="2807"/>
          <w:tab w:val="left" w:pos="4160"/>
          <w:tab w:val="left" w:pos="5379"/>
          <w:tab w:val="left" w:pos="5936"/>
          <w:tab w:val="left" w:pos="7207"/>
          <w:tab w:val="left" w:pos="8817"/>
        </w:tabs>
        <w:kinsoku w:val="0"/>
        <w:overflowPunct w:val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Для смяг</w:t>
      </w:r>
      <w:r w:rsidRPr="00A02401">
        <w:rPr>
          <w:rFonts w:ascii="Times New Roman" w:hAnsi="Times New Roman"/>
          <w:spacing w:val="-1"/>
          <w:sz w:val="28"/>
          <w:szCs w:val="28"/>
        </w:rPr>
        <w:t>че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я д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еж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 xml:space="preserve">узки на </w:t>
      </w:r>
      <w:r w:rsidRPr="00A02401">
        <w:rPr>
          <w:rFonts w:ascii="Times New Roman" w:hAnsi="Times New Roman"/>
          <w:spacing w:val="-1"/>
          <w:sz w:val="28"/>
          <w:szCs w:val="28"/>
        </w:rPr>
        <w:t>ж</w:t>
      </w:r>
      <w:r w:rsidRPr="00A02401">
        <w:rPr>
          <w:rFonts w:ascii="Times New Roman" w:hAnsi="Times New Roman"/>
          <w:sz w:val="28"/>
          <w:szCs w:val="28"/>
        </w:rPr>
        <w:t>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2"/>
          <w:sz w:val="28"/>
          <w:szCs w:val="28"/>
        </w:rPr>
        <w:t>й</w:t>
      </w:r>
      <w:r w:rsidRPr="00A02401">
        <w:rPr>
          <w:rFonts w:ascii="Times New Roman" w:hAnsi="Times New Roman"/>
          <w:sz w:val="28"/>
          <w:szCs w:val="28"/>
        </w:rPr>
        <w:t>, н</w:t>
      </w:r>
      <w:r w:rsidRPr="00A02401">
        <w:rPr>
          <w:rFonts w:ascii="Times New Roman" w:hAnsi="Times New Roman"/>
          <w:spacing w:val="-1"/>
          <w:sz w:val="28"/>
          <w:szCs w:val="28"/>
        </w:rPr>
        <w:t>ео</w:t>
      </w:r>
      <w:r w:rsidRPr="00A02401">
        <w:rPr>
          <w:rFonts w:ascii="Times New Roman" w:hAnsi="Times New Roman"/>
          <w:sz w:val="28"/>
          <w:szCs w:val="28"/>
        </w:rPr>
        <w:t>бх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ди</w:t>
      </w:r>
      <w:r w:rsidRPr="00A02401">
        <w:rPr>
          <w:rFonts w:ascii="Times New Roman" w:hAnsi="Times New Roman"/>
          <w:spacing w:val="1"/>
          <w:sz w:val="28"/>
          <w:szCs w:val="28"/>
        </w:rPr>
        <w:t>м</w:t>
      </w:r>
      <w:r w:rsidRPr="00A02401">
        <w:rPr>
          <w:rFonts w:ascii="Times New Roman" w:hAnsi="Times New Roman"/>
          <w:sz w:val="28"/>
          <w:szCs w:val="28"/>
        </w:rPr>
        <w:t>о п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ивл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ть д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п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лнит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ист</w:t>
      </w:r>
      <w:r w:rsidRPr="00A02401">
        <w:rPr>
          <w:rFonts w:ascii="Times New Roman" w:hAnsi="Times New Roman"/>
          <w:spacing w:val="-4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чник</w:t>
      </w:r>
      <w:r w:rsidRPr="00A02401">
        <w:rPr>
          <w:rFonts w:ascii="Times New Roman" w:hAnsi="Times New Roman"/>
          <w:spacing w:val="-1"/>
          <w:sz w:val="28"/>
          <w:szCs w:val="28"/>
        </w:rPr>
        <w:t>и</w:t>
      </w:r>
      <w:r w:rsidRPr="00A0240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02401">
        <w:rPr>
          <w:rFonts w:ascii="Times New Roman" w:hAnsi="Times New Roman"/>
          <w:spacing w:val="-3"/>
          <w:sz w:val="28"/>
          <w:szCs w:val="28"/>
        </w:rPr>
        <w:t>ф</w:t>
      </w:r>
      <w:r w:rsidRPr="00A02401">
        <w:rPr>
          <w:rFonts w:ascii="Times New Roman" w:hAnsi="Times New Roman"/>
          <w:sz w:val="28"/>
          <w:szCs w:val="28"/>
        </w:rPr>
        <w:t>ин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3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и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ния:</w:t>
      </w:r>
    </w:p>
    <w:p w:rsidR="00814F78" w:rsidRPr="00A02401" w:rsidRDefault="00814F78" w:rsidP="00814F78">
      <w:pPr>
        <w:pStyle w:val="aff9"/>
        <w:tabs>
          <w:tab w:val="left" w:pos="1396"/>
          <w:tab w:val="left" w:pos="2807"/>
          <w:tab w:val="left" w:pos="4160"/>
          <w:tab w:val="left" w:pos="5379"/>
          <w:tab w:val="left" w:pos="5936"/>
          <w:tab w:val="left" w:pos="7207"/>
          <w:tab w:val="left" w:pos="8817"/>
        </w:tabs>
        <w:kinsoku w:val="0"/>
        <w:overflowPunct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- местный бюджет, в рамках программы развития ЖКХ</w:t>
      </w:r>
    </w:p>
    <w:p w:rsidR="00814F78" w:rsidRPr="00A02401" w:rsidRDefault="00814F78" w:rsidP="00814F78">
      <w:pPr>
        <w:pStyle w:val="aff9"/>
        <w:tabs>
          <w:tab w:val="left" w:pos="914"/>
        </w:tabs>
        <w:kinsoku w:val="0"/>
        <w:overflowPunct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pacing w:val="-1"/>
          <w:sz w:val="28"/>
          <w:szCs w:val="28"/>
        </w:rPr>
        <w:t>-  о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й (краевой) бюд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>т,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 xml:space="preserve">в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 xml:space="preserve">х 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бл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стн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(краевых) 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мм по</w:t>
      </w:r>
      <w:r w:rsidRPr="00A0240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A02401">
        <w:rPr>
          <w:rFonts w:ascii="Times New Roman" w:hAnsi="Times New Roman"/>
          <w:sz w:val="28"/>
          <w:szCs w:val="28"/>
        </w:rPr>
        <w:t>м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1"/>
          <w:sz w:val="28"/>
          <w:szCs w:val="28"/>
        </w:rPr>
        <w:t>е</w:t>
      </w:r>
      <w:r w:rsidRPr="00A02401">
        <w:rPr>
          <w:rFonts w:ascii="Times New Roman" w:hAnsi="Times New Roman"/>
          <w:spacing w:val="-1"/>
          <w:sz w:val="28"/>
          <w:szCs w:val="28"/>
        </w:rPr>
        <w:t>р</w:t>
      </w:r>
      <w:r w:rsidRPr="00A02401">
        <w:rPr>
          <w:rFonts w:ascii="Times New Roman" w:hAnsi="Times New Roman"/>
          <w:sz w:val="28"/>
          <w:szCs w:val="28"/>
        </w:rPr>
        <w:t>низ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ц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и в сф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е 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тик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814F78" w:rsidRPr="00A02401" w:rsidRDefault="00814F78" w:rsidP="00814F78">
      <w:pPr>
        <w:pStyle w:val="aff9"/>
        <w:tabs>
          <w:tab w:val="left" w:pos="820"/>
        </w:tabs>
        <w:kinsoku w:val="0"/>
        <w:overflowPunct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-   г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суд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-ч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pacing w:val="-3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>н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е п</w:t>
      </w:r>
      <w:r w:rsidRPr="00A02401">
        <w:rPr>
          <w:rFonts w:ascii="Times New Roman" w:hAnsi="Times New Roman"/>
          <w:spacing w:val="-1"/>
          <w:sz w:val="28"/>
          <w:szCs w:val="28"/>
        </w:rPr>
        <w:t>ар</w:t>
      </w:r>
      <w:r w:rsidRPr="00A02401">
        <w:rPr>
          <w:rFonts w:ascii="Times New Roman" w:hAnsi="Times New Roman"/>
          <w:sz w:val="28"/>
          <w:szCs w:val="28"/>
        </w:rPr>
        <w:t>тн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ств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;</w:t>
      </w:r>
    </w:p>
    <w:p w:rsidR="00814F78" w:rsidRPr="00A02401" w:rsidRDefault="00814F78" w:rsidP="00814F78">
      <w:pPr>
        <w:pStyle w:val="aff9"/>
        <w:tabs>
          <w:tab w:val="left" w:pos="948"/>
        </w:tabs>
        <w:kinsoku w:val="0"/>
        <w:overflowPunct w:val="0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- 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й бю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же</w:t>
      </w:r>
      <w:r w:rsidRPr="00A02401">
        <w:rPr>
          <w:rFonts w:ascii="Times New Roman" w:hAnsi="Times New Roman"/>
          <w:sz w:val="28"/>
          <w:szCs w:val="28"/>
        </w:rPr>
        <w:t xml:space="preserve">т, в 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мк</w:t>
      </w:r>
      <w:r w:rsidRPr="00A02401">
        <w:rPr>
          <w:rFonts w:ascii="Times New Roman" w:hAnsi="Times New Roman"/>
          <w:spacing w:val="-1"/>
          <w:sz w:val="28"/>
          <w:szCs w:val="28"/>
        </w:rPr>
        <w:t>а</w:t>
      </w:r>
      <w:r w:rsidRPr="00A02401">
        <w:rPr>
          <w:rFonts w:ascii="Times New Roman" w:hAnsi="Times New Roman"/>
          <w:sz w:val="28"/>
          <w:szCs w:val="28"/>
        </w:rPr>
        <w:t>х ф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pacing w:val="-3"/>
          <w:sz w:val="28"/>
          <w:szCs w:val="28"/>
        </w:rPr>
        <w:t>д</w:t>
      </w:r>
      <w:r w:rsidRPr="00A02401">
        <w:rPr>
          <w:rFonts w:ascii="Times New Roman" w:hAnsi="Times New Roman"/>
          <w:spacing w:val="-1"/>
          <w:sz w:val="28"/>
          <w:szCs w:val="28"/>
        </w:rPr>
        <w:t>ера</w:t>
      </w:r>
      <w:r w:rsidRPr="00A02401">
        <w:rPr>
          <w:rFonts w:ascii="Times New Roman" w:hAnsi="Times New Roman"/>
          <w:sz w:val="28"/>
          <w:szCs w:val="28"/>
        </w:rPr>
        <w:t>льн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ц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л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в</w:t>
      </w:r>
      <w:r w:rsidRPr="00A02401">
        <w:rPr>
          <w:rFonts w:ascii="Times New Roman" w:hAnsi="Times New Roman"/>
          <w:spacing w:val="-1"/>
          <w:sz w:val="28"/>
          <w:szCs w:val="28"/>
        </w:rPr>
        <w:t>ы</w:t>
      </w:r>
      <w:r w:rsidRPr="00A02401">
        <w:rPr>
          <w:rFonts w:ascii="Times New Roman" w:hAnsi="Times New Roman"/>
          <w:sz w:val="28"/>
          <w:szCs w:val="28"/>
        </w:rPr>
        <w:t>х п</w:t>
      </w:r>
      <w:r w:rsidRPr="00A02401">
        <w:rPr>
          <w:rFonts w:ascii="Times New Roman" w:hAnsi="Times New Roman"/>
          <w:spacing w:val="-1"/>
          <w:sz w:val="28"/>
          <w:szCs w:val="28"/>
        </w:rPr>
        <w:t>ро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ра</w:t>
      </w:r>
      <w:r w:rsidRPr="00A02401">
        <w:rPr>
          <w:rFonts w:ascii="Times New Roman" w:hAnsi="Times New Roman"/>
          <w:sz w:val="28"/>
          <w:szCs w:val="28"/>
        </w:rPr>
        <w:t>мм в сф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е т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пл</w:t>
      </w:r>
      <w:r w:rsidRPr="00A02401">
        <w:rPr>
          <w:rFonts w:ascii="Times New Roman" w:hAnsi="Times New Roman"/>
          <w:spacing w:val="-1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эн</w:t>
      </w:r>
      <w:r w:rsidRPr="00A02401">
        <w:rPr>
          <w:rFonts w:ascii="Times New Roman" w:hAnsi="Times New Roman"/>
          <w:spacing w:val="-1"/>
          <w:sz w:val="28"/>
          <w:szCs w:val="28"/>
        </w:rPr>
        <w:t>ер</w:t>
      </w:r>
      <w:r w:rsidRPr="00A02401">
        <w:rPr>
          <w:rFonts w:ascii="Times New Roman" w:hAnsi="Times New Roman"/>
          <w:sz w:val="28"/>
          <w:szCs w:val="28"/>
        </w:rPr>
        <w:t>г</w:t>
      </w:r>
      <w:r w:rsidRPr="00A02401">
        <w:rPr>
          <w:rFonts w:ascii="Times New Roman" w:hAnsi="Times New Roman"/>
          <w:spacing w:val="-1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тик</w:t>
      </w:r>
      <w:r w:rsidRPr="00A02401">
        <w:rPr>
          <w:rFonts w:ascii="Times New Roman" w:hAnsi="Times New Roman"/>
          <w:spacing w:val="-2"/>
          <w:sz w:val="28"/>
          <w:szCs w:val="28"/>
        </w:rPr>
        <w:t>и</w:t>
      </w:r>
      <w:r w:rsidRPr="00A02401">
        <w:rPr>
          <w:rFonts w:ascii="Times New Roman" w:hAnsi="Times New Roman"/>
          <w:sz w:val="28"/>
          <w:szCs w:val="28"/>
        </w:rPr>
        <w:t>.</w:t>
      </w:r>
    </w:p>
    <w:p w:rsidR="00814F78" w:rsidRPr="00A02401" w:rsidRDefault="00814F78" w:rsidP="00814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401">
        <w:rPr>
          <w:rFonts w:ascii="Times New Roman" w:hAnsi="Times New Roman" w:cs="Times New Roman"/>
          <w:sz w:val="28"/>
          <w:szCs w:val="28"/>
        </w:rPr>
        <w:lastRenderedPageBreak/>
        <w:t xml:space="preserve">Анализ </w:t>
      </w:r>
      <w:proofErr w:type="gramStart"/>
      <w:r w:rsidRPr="00A02401">
        <w:rPr>
          <w:rFonts w:ascii="Times New Roman" w:hAnsi="Times New Roman" w:cs="Times New Roman"/>
          <w:sz w:val="28"/>
          <w:szCs w:val="28"/>
        </w:rPr>
        <w:t>влияния реализации проекта Схемы теплоснабжения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для потребит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 xml:space="preserve">лей теплоснабжающей организации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 xml:space="preserve">. 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Новая Калами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 xml:space="preserve">выполнен по результатам прогнозного расчета необходимой валовой выручки (далее – НВВ). </w:t>
      </w:r>
      <w:proofErr w:type="gramStart"/>
      <w:r w:rsidRPr="00A02401">
        <w:rPr>
          <w:rFonts w:ascii="Times New Roman" w:hAnsi="Times New Roman" w:cs="Times New Roman"/>
          <w:sz w:val="28"/>
          <w:szCs w:val="28"/>
        </w:rPr>
        <w:t>Прогнозные значения НВВ определены с учетом установленных производственных расходов товарного отпуска тепловой энергии за 2017, 2018 гг. принятые по материалам т</w:t>
      </w:r>
      <w:r w:rsidRPr="00A02401">
        <w:rPr>
          <w:rFonts w:ascii="Times New Roman" w:hAnsi="Times New Roman" w:cs="Times New Roman"/>
          <w:sz w:val="28"/>
          <w:szCs w:val="28"/>
        </w:rPr>
        <w:t>а</w:t>
      </w:r>
      <w:r w:rsidRPr="00A02401">
        <w:rPr>
          <w:rFonts w:ascii="Times New Roman" w:hAnsi="Times New Roman" w:cs="Times New Roman"/>
          <w:sz w:val="28"/>
          <w:szCs w:val="28"/>
        </w:rPr>
        <w:t>рифных дел, индексов инфляции, а также изменения технико-экономических п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>казателей работы источника теплоснабжения при реализации мероприятий Сх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мы.</w:t>
      </w:r>
      <w:proofErr w:type="gramEnd"/>
      <w:r w:rsidRPr="00A02401">
        <w:rPr>
          <w:rFonts w:ascii="Times New Roman" w:hAnsi="Times New Roman" w:cs="Times New Roman"/>
          <w:sz w:val="28"/>
          <w:szCs w:val="28"/>
        </w:rPr>
        <w:t xml:space="preserve"> Тарифные последствия для организации определены по методу, использу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мому для установления долгосрочных тарифов в 2017-2023 гг. Тарифные (цен</w:t>
      </w:r>
      <w:r w:rsidRPr="00A02401">
        <w:rPr>
          <w:rFonts w:ascii="Times New Roman" w:hAnsi="Times New Roman" w:cs="Times New Roman"/>
          <w:sz w:val="28"/>
          <w:szCs w:val="28"/>
        </w:rPr>
        <w:t>о</w:t>
      </w:r>
      <w:r w:rsidRPr="00A02401">
        <w:rPr>
          <w:rFonts w:ascii="Times New Roman" w:hAnsi="Times New Roman" w:cs="Times New Roman"/>
          <w:sz w:val="28"/>
          <w:szCs w:val="28"/>
        </w:rPr>
        <w:t xml:space="preserve">вые) последствия для потребителей теплоснабжающей организации п. </w:t>
      </w:r>
      <w:r w:rsidR="008250E9" w:rsidRPr="00A02401">
        <w:rPr>
          <w:rFonts w:ascii="Times New Roman" w:hAnsi="Times New Roman" w:cs="Times New Roman"/>
          <w:sz w:val="28"/>
          <w:szCs w:val="28"/>
        </w:rPr>
        <w:t>Новая К</w:t>
      </w:r>
      <w:r w:rsidR="008250E9" w:rsidRPr="00A02401">
        <w:rPr>
          <w:rFonts w:ascii="Times New Roman" w:hAnsi="Times New Roman" w:cs="Times New Roman"/>
          <w:sz w:val="28"/>
          <w:szCs w:val="28"/>
        </w:rPr>
        <w:t>а</w:t>
      </w:r>
      <w:r w:rsidR="008250E9" w:rsidRPr="00A02401">
        <w:rPr>
          <w:rFonts w:ascii="Times New Roman" w:hAnsi="Times New Roman" w:cs="Times New Roman"/>
          <w:sz w:val="28"/>
          <w:szCs w:val="28"/>
        </w:rPr>
        <w:t>лами</w:t>
      </w:r>
      <w:r w:rsidRPr="00A02401">
        <w:rPr>
          <w:rFonts w:ascii="Times New Roman" w:hAnsi="Times New Roman" w:cs="Times New Roman"/>
          <w:sz w:val="28"/>
          <w:szCs w:val="28"/>
        </w:rPr>
        <w:t xml:space="preserve"> определяются в сопоставлении с изменением тарифа с учетом темпов роста по прогнозам Минэкономразвития РФ. </w:t>
      </w:r>
    </w:p>
    <w:p w:rsidR="00814F78" w:rsidRPr="00A02401" w:rsidRDefault="00814F78" w:rsidP="00814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2401">
        <w:rPr>
          <w:rFonts w:ascii="Times New Roman" w:hAnsi="Times New Roman"/>
          <w:sz w:val="28"/>
          <w:szCs w:val="28"/>
        </w:rPr>
        <w:t xml:space="preserve">Необходимые инвестиции для эффективного функционирования системы теплоснабжения </w:t>
      </w:r>
      <w:r w:rsidRPr="00A02401">
        <w:rPr>
          <w:rFonts w:ascii="Times New Roman" w:hAnsi="Times New Roman" w:cs="Times New Roman"/>
          <w:sz w:val="28"/>
          <w:szCs w:val="28"/>
        </w:rPr>
        <w:t xml:space="preserve">составляют: 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624D5" w:rsidRPr="00A02401">
        <w:rPr>
          <w:rFonts w:ascii="Times New Roman" w:hAnsi="Times New Roman" w:cs="Times New Roman"/>
          <w:b/>
          <w:bCs/>
          <w:spacing w:val="1"/>
          <w:sz w:val="28"/>
          <w:szCs w:val="28"/>
        </w:rPr>
        <w:t>39 100,45</w:t>
      </w:r>
      <w:r w:rsidRPr="00A024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24D5" w:rsidRPr="00A02401">
        <w:rPr>
          <w:rFonts w:ascii="Times New Roman" w:hAnsi="Times New Roman" w:cs="Times New Roman"/>
          <w:sz w:val="28"/>
          <w:szCs w:val="28"/>
        </w:rPr>
        <w:t>тыс</w:t>
      </w:r>
      <w:r w:rsidRPr="00A02401">
        <w:rPr>
          <w:rFonts w:ascii="Times New Roman" w:hAnsi="Times New Roman" w:cs="Times New Roman"/>
          <w:sz w:val="28"/>
          <w:szCs w:val="28"/>
        </w:rPr>
        <w:t>. руб. Данные денежные средства н</w:t>
      </w:r>
      <w:r w:rsidRPr="00A02401">
        <w:rPr>
          <w:rFonts w:ascii="Times New Roman" w:hAnsi="Times New Roman" w:cs="Times New Roman"/>
          <w:sz w:val="28"/>
          <w:szCs w:val="28"/>
        </w:rPr>
        <w:t>е</w:t>
      </w:r>
      <w:r w:rsidRPr="00A02401">
        <w:rPr>
          <w:rFonts w:ascii="Times New Roman" w:hAnsi="Times New Roman" w:cs="Times New Roman"/>
          <w:sz w:val="28"/>
          <w:szCs w:val="28"/>
        </w:rPr>
        <w:t>обходимо изыскать в местном, краевом, федеральном</w:t>
      </w:r>
      <w:r w:rsidRPr="00A02401">
        <w:rPr>
          <w:rFonts w:ascii="Times New Roman" w:hAnsi="Times New Roman"/>
          <w:sz w:val="28"/>
          <w:szCs w:val="28"/>
        </w:rPr>
        <w:t xml:space="preserve"> бюджетах, так как включ</w:t>
      </w:r>
      <w:r w:rsidRPr="00A02401">
        <w:rPr>
          <w:rFonts w:ascii="Times New Roman" w:hAnsi="Times New Roman"/>
          <w:sz w:val="28"/>
          <w:szCs w:val="28"/>
        </w:rPr>
        <w:t>е</w:t>
      </w:r>
      <w:r w:rsidRPr="00A02401">
        <w:rPr>
          <w:rFonts w:ascii="Times New Roman" w:hAnsi="Times New Roman"/>
          <w:sz w:val="28"/>
          <w:szCs w:val="28"/>
        </w:rPr>
        <w:t>ние данных затрат в тарифную составляющую (инвестиционную надбавку) п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влечет за собой рост тарифа, который значительно будет превышать тариф ра</w:t>
      </w:r>
      <w:r w:rsidRPr="00A02401">
        <w:rPr>
          <w:rFonts w:ascii="Times New Roman" w:hAnsi="Times New Roman"/>
          <w:sz w:val="28"/>
          <w:szCs w:val="28"/>
        </w:rPr>
        <w:t>с</w:t>
      </w:r>
      <w:r w:rsidRPr="00A02401">
        <w:rPr>
          <w:rFonts w:ascii="Times New Roman" w:hAnsi="Times New Roman"/>
          <w:sz w:val="28"/>
          <w:szCs w:val="28"/>
        </w:rPr>
        <w:t>считанный по предельному (максимальному) индексу, даже с учетом равномерн</w:t>
      </w:r>
      <w:r w:rsidRPr="00A02401">
        <w:rPr>
          <w:rFonts w:ascii="Times New Roman" w:hAnsi="Times New Roman"/>
          <w:sz w:val="28"/>
          <w:szCs w:val="28"/>
        </w:rPr>
        <w:t>о</w:t>
      </w:r>
      <w:r w:rsidRPr="00A02401">
        <w:rPr>
          <w:rFonts w:ascii="Times New Roman" w:hAnsi="Times New Roman"/>
          <w:sz w:val="28"/>
          <w:szCs w:val="28"/>
        </w:rPr>
        <w:t>го распределения по годам на весь расчетный срок.</w:t>
      </w:r>
      <w:proofErr w:type="gramEnd"/>
    </w:p>
    <w:p w:rsidR="00814F78" w:rsidRPr="00A02401" w:rsidRDefault="00814F78" w:rsidP="00814F7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В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и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9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н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м</w:t>
      </w:r>
      <w:r w:rsidRPr="00A02401">
        <w:rPr>
          <w:sz w:val="28"/>
          <w:szCs w:val="28"/>
        </w:rPr>
        <w:t>,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6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20</w:t>
      </w:r>
      <w:r w:rsidRPr="00A02401">
        <w:rPr>
          <w:spacing w:val="1"/>
          <w:sz w:val="28"/>
          <w:szCs w:val="28"/>
        </w:rPr>
        <w:t>2</w:t>
      </w:r>
      <w:r w:rsidR="00435AC7" w:rsidRPr="00A02401">
        <w:rPr>
          <w:spacing w:val="1"/>
          <w:sz w:val="28"/>
          <w:szCs w:val="28"/>
        </w:rPr>
        <w:t>1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о</w:t>
      </w:r>
      <w:r w:rsidRPr="00A02401">
        <w:rPr>
          <w:spacing w:val="7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2</w:t>
      </w:r>
      <w:r w:rsidRPr="00A02401">
        <w:rPr>
          <w:spacing w:val="1"/>
          <w:sz w:val="28"/>
          <w:szCs w:val="28"/>
        </w:rPr>
        <w:t>0</w:t>
      </w:r>
      <w:r w:rsidR="00435AC7" w:rsidRPr="00A02401">
        <w:rPr>
          <w:spacing w:val="-1"/>
          <w:sz w:val="28"/>
          <w:szCs w:val="28"/>
        </w:rPr>
        <w:t>30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д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8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 xml:space="preserve">. </w:t>
      </w:r>
      <w:proofErr w:type="gramStart"/>
      <w:r w:rsidRPr="00A02401">
        <w:rPr>
          <w:spacing w:val="-2"/>
          <w:sz w:val="28"/>
          <w:szCs w:val="28"/>
        </w:rPr>
        <w:t>Новая</w:t>
      </w:r>
      <w:proofErr w:type="gramEnd"/>
      <w:r w:rsidRPr="00A02401">
        <w:rPr>
          <w:spacing w:val="-2"/>
          <w:sz w:val="28"/>
          <w:szCs w:val="28"/>
        </w:rPr>
        <w:t xml:space="preserve"> Калами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до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жны</w:t>
      </w:r>
      <w:r w:rsidRPr="00A02401">
        <w:rPr>
          <w:spacing w:val="40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б</w:t>
      </w:r>
      <w:r w:rsidRPr="00A02401">
        <w:rPr>
          <w:sz w:val="28"/>
          <w:szCs w:val="28"/>
        </w:rPr>
        <w:t>ы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ь</w:t>
      </w:r>
      <w:r w:rsidRPr="00A02401">
        <w:rPr>
          <w:spacing w:val="39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ы</w:t>
      </w:r>
      <w:r w:rsidRPr="00A02401">
        <w:rPr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н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ны следующие мероприятия:</w:t>
      </w:r>
    </w:p>
    <w:p w:rsidR="00814F78" w:rsidRPr="00A02401" w:rsidRDefault="00814F78" w:rsidP="00814F7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 xml:space="preserve">1. перевод с </w:t>
      </w:r>
      <w:proofErr w:type="gramStart"/>
      <w:r w:rsidRPr="00A02401">
        <w:rPr>
          <w:sz w:val="28"/>
          <w:szCs w:val="28"/>
        </w:rPr>
        <w:t>открытой</w:t>
      </w:r>
      <w:proofErr w:type="gramEnd"/>
      <w:r w:rsidRPr="00A02401">
        <w:rPr>
          <w:sz w:val="28"/>
          <w:szCs w:val="28"/>
        </w:rPr>
        <w:t xml:space="preserve"> на закрытую схему ГВС в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 xml:space="preserve">. </w:t>
      </w:r>
      <w:r w:rsidRPr="00A02401">
        <w:rPr>
          <w:spacing w:val="-2"/>
          <w:sz w:val="28"/>
          <w:szCs w:val="28"/>
        </w:rPr>
        <w:t>Новая Калами</w:t>
      </w:r>
      <w:r w:rsidRPr="00A02401">
        <w:rPr>
          <w:spacing w:val="41"/>
          <w:sz w:val="28"/>
          <w:szCs w:val="28"/>
        </w:rPr>
        <w:t xml:space="preserve"> </w:t>
      </w:r>
      <w:r w:rsidR="00435AC7" w:rsidRPr="00A02401">
        <w:rPr>
          <w:sz w:val="28"/>
          <w:szCs w:val="28"/>
        </w:rPr>
        <w:t>2021</w:t>
      </w:r>
      <w:r w:rsidRPr="00A02401">
        <w:rPr>
          <w:sz w:val="28"/>
          <w:szCs w:val="28"/>
        </w:rPr>
        <w:t>-2022:</w:t>
      </w:r>
    </w:p>
    <w:p w:rsidR="00814F78" w:rsidRPr="00A02401" w:rsidRDefault="00814F78" w:rsidP="00814F7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 xml:space="preserve">- строительство сетей ГВС  - </w:t>
      </w:r>
      <w:r w:rsidR="002624D5" w:rsidRPr="00A02401">
        <w:rPr>
          <w:sz w:val="28"/>
          <w:szCs w:val="28"/>
        </w:rPr>
        <w:t>58 369,22</w:t>
      </w:r>
      <w:r w:rsidRPr="00A02401">
        <w:rPr>
          <w:sz w:val="28"/>
          <w:szCs w:val="28"/>
        </w:rPr>
        <w:t xml:space="preserve"> тыс. руб.;</w:t>
      </w:r>
    </w:p>
    <w:p w:rsidR="00814F78" w:rsidRPr="00A02401" w:rsidRDefault="00814F78" w:rsidP="00814F7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 xml:space="preserve">- строительство ИТП </w:t>
      </w:r>
      <w:r w:rsidR="002624D5" w:rsidRPr="00A02401">
        <w:rPr>
          <w:sz w:val="28"/>
          <w:szCs w:val="28"/>
        </w:rPr>
        <w:t>(50шт.)</w:t>
      </w:r>
      <w:r w:rsidRPr="00A02401">
        <w:rPr>
          <w:sz w:val="28"/>
          <w:szCs w:val="28"/>
        </w:rPr>
        <w:t xml:space="preserve">– 37 500,0 </w:t>
      </w:r>
      <w:proofErr w:type="spellStart"/>
      <w:r w:rsidRPr="00A02401">
        <w:rPr>
          <w:sz w:val="28"/>
          <w:szCs w:val="28"/>
        </w:rPr>
        <w:t>тыс</w:t>
      </w:r>
      <w:proofErr w:type="gramStart"/>
      <w:r w:rsidRPr="00A02401">
        <w:rPr>
          <w:sz w:val="28"/>
          <w:szCs w:val="28"/>
        </w:rPr>
        <w:t>.р</w:t>
      </w:r>
      <w:proofErr w:type="gramEnd"/>
      <w:r w:rsidRPr="00A02401">
        <w:rPr>
          <w:sz w:val="28"/>
          <w:szCs w:val="28"/>
        </w:rPr>
        <w:t>уб</w:t>
      </w:r>
      <w:proofErr w:type="spellEnd"/>
      <w:r w:rsidRPr="00A02401">
        <w:rPr>
          <w:sz w:val="28"/>
          <w:szCs w:val="28"/>
        </w:rPr>
        <w:t>;</w:t>
      </w:r>
    </w:p>
    <w:p w:rsidR="00814F78" w:rsidRPr="00A02401" w:rsidRDefault="00814F78" w:rsidP="00814F7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С учетом значительных финансовых затрат при строительстве сетей ГВС (</w:t>
      </w:r>
      <w:r w:rsidR="002624D5" w:rsidRPr="00A02401">
        <w:rPr>
          <w:sz w:val="28"/>
          <w:szCs w:val="28"/>
        </w:rPr>
        <w:t>58369,22</w:t>
      </w:r>
      <w:r w:rsidRPr="00A02401">
        <w:rPr>
          <w:sz w:val="28"/>
          <w:szCs w:val="28"/>
        </w:rPr>
        <w:t xml:space="preserve"> тыс</w:t>
      </w:r>
      <w:proofErr w:type="gramStart"/>
      <w:r w:rsidRPr="00A02401">
        <w:rPr>
          <w:sz w:val="28"/>
          <w:szCs w:val="28"/>
        </w:rPr>
        <w:t>.р</w:t>
      </w:r>
      <w:proofErr w:type="gramEnd"/>
      <w:r w:rsidRPr="00A02401">
        <w:rPr>
          <w:sz w:val="28"/>
          <w:szCs w:val="28"/>
        </w:rPr>
        <w:t>уб.) предлагаем выполнить работы менее затратные по строител</w:t>
      </w:r>
      <w:r w:rsidRPr="00A02401">
        <w:rPr>
          <w:sz w:val="28"/>
          <w:szCs w:val="28"/>
        </w:rPr>
        <w:t>ь</w:t>
      </w:r>
      <w:r w:rsidRPr="00A02401">
        <w:rPr>
          <w:sz w:val="28"/>
          <w:szCs w:val="28"/>
        </w:rPr>
        <w:t>ству ИТП (3</w:t>
      </w:r>
      <w:r w:rsidR="002624D5" w:rsidRPr="00A02401">
        <w:rPr>
          <w:sz w:val="28"/>
          <w:szCs w:val="28"/>
        </w:rPr>
        <w:t xml:space="preserve">7 </w:t>
      </w:r>
      <w:r w:rsidRPr="00A02401">
        <w:rPr>
          <w:sz w:val="28"/>
          <w:szCs w:val="28"/>
        </w:rPr>
        <w:t>5</w:t>
      </w:r>
      <w:r w:rsidR="002624D5" w:rsidRPr="00A02401">
        <w:rPr>
          <w:sz w:val="28"/>
          <w:szCs w:val="28"/>
        </w:rPr>
        <w:t>0</w:t>
      </w:r>
      <w:r w:rsidRPr="00A02401">
        <w:rPr>
          <w:sz w:val="28"/>
          <w:szCs w:val="28"/>
        </w:rPr>
        <w:t>0 тыс.руб.).</w:t>
      </w:r>
    </w:p>
    <w:p w:rsidR="00814F78" w:rsidRPr="00A02401" w:rsidRDefault="00814F78" w:rsidP="002624D5">
      <w:pPr>
        <w:pStyle w:val="ac"/>
        <w:keepLines/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2401">
        <w:rPr>
          <w:rFonts w:ascii="Times New Roman" w:hAnsi="Times New Roman"/>
          <w:sz w:val="28"/>
          <w:szCs w:val="28"/>
        </w:rPr>
        <w:t>разработка и реализация мероприятий по оптимизации режимов о</w:t>
      </w:r>
      <w:r w:rsidRPr="00A02401">
        <w:rPr>
          <w:rFonts w:ascii="Times New Roman" w:hAnsi="Times New Roman"/>
          <w:sz w:val="28"/>
          <w:szCs w:val="28"/>
        </w:rPr>
        <w:t>т</w:t>
      </w:r>
      <w:r w:rsidRPr="00A02401">
        <w:rPr>
          <w:rFonts w:ascii="Times New Roman" w:hAnsi="Times New Roman"/>
          <w:sz w:val="28"/>
          <w:szCs w:val="28"/>
        </w:rPr>
        <w:t xml:space="preserve">пуска и распределения тепловой </w:t>
      </w:r>
      <w:r w:rsidRPr="00A02401">
        <w:rPr>
          <w:rFonts w:ascii="Times New Roman" w:hAnsi="Times New Roman" w:cs="Times New Roman"/>
          <w:sz w:val="28"/>
          <w:szCs w:val="28"/>
        </w:rPr>
        <w:t xml:space="preserve">энергии </w:t>
      </w:r>
      <w:r w:rsidRPr="00A0240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A02401">
        <w:rPr>
          <w:rFonts w:ascii="Times New Roman" w:hAnsi="Times New Roman" w:cs="Times New Roman"/>
          <w:sz w:val="28"/>
          <w:szCs w:val="28"/>
        </w:rPr>
        <w:t xml:space="preserve">. </w:t>
      </w:r>
      <w:r w:rsidRPr="00A02401">
        <w:rPr>
          <w:rFonts w:ascii="Times New Roman" w:hAnsi="Times New Roman" w:cs="Times New Roman"/>
          <w:spacing w:val="-2"/>
          <w:sz w:val="28"/>
          <w:szCs w:val="28"/>
        </w:rPr>
        <w:t>Новая Калами</w:t>
      </w:r>
      <w:r w:rsidRPr="00A0240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A02401">
        <w:rPr>
          <w:rFonts w:ascii="Times New Roman" w:hAnsi="Times New Roman" w:cs="Times New Roman"/>
          <w:sz w:val="28"/>
          <w:szCs w:val="28"/>
        </w:rPr>
        <w:t>Северо</w:t>
      </w:r>
      <w:r w:rsidRPr="00A02401">
        <w:rPr>
          <w:rFonts w:ascii="Times New Roman" w:hAnsi="Times New Roman"/>
          <w:sz w:val="28"/>
          <w:szCs w:val="28"/>
        </w:rPr>
        <w:t>-Енисейского района Красноярского края</w:t>
      </w:r>
      <w:r w:rsidR="00B56868" w:rsidRPr="00A02401">
        <w:rPr>
          <w:rFonts w:ascii="Times New Roman" w:hAnsi="Times New Roman"/>
          <w:sz w:val="28"/>
          <w:szCs w:val="28"/>
        </w:rPr>
        <w:t xml:space="preserve"> 2020 г. </w:t>
      </w:r>
      <w:r w:rsidR="002624D5" w:rsidRPr="00A02401">
        <w:rPr>
          <w:rFonts w:ascii="Times New Roman" w:hAnsi="Times New Roman"/>
          <w:sz w:val="28"/>
          <w:szCs w:val="28"/>
        </w:rPr>
        <w:t>–</w:t>
      </w:r>
      <w:r w:rsidRPr="00A02401">
        <w:rPr>
          <w:rFonts w:ascii="Times New Roman" w:hAnsi="Times New Roman"/>
          <w:sz w:val="28"/>
          <w:szCs w:val="28"/>
        </w:rPr>
        <w:t xml:space="preserve"> </w:t>
      </w:r>
      <w:r w:rsidR="002624D5" w:rsidRPr="00A02401">
        <w:rPr>
          <w:rFonts w:ascii="Times New Roman" w:hAnsi="Times New Roman"/>
          <w:sz w:val="28"/>
          <w:szCs w:val="28"/>
        </w:rPr>
        <w:t xml:space="preserve">1 600,45 </w:t>
      </w:r>
      <w:r w:rsidRPr="00A02401">
        <w:rPr>
          <w:rFonts w:ascii="Times New Roman" w:hAnsi="Times New Roman"/>
          <w:sz w:val="28"/>
          <w:szCs w:val="28"/>
        </w:rPr>
        <w:t>тыс</w:t>
      </w:r>
      <w:proofErr w:type="gramStart"/>
      <w:r w:rsidRPr="00A02401">
        <w:rPr>
          <w:rFonts w:ascii="Times New Roman" w:hAnsi="Times New Roman"/>
          <w:sz w:val="28"/>
          <w:szCs w:val="28"/>
        </w:rPr>
        <w:t>.р</w:t>
      </w:r>
      <w:proofErr w:type="gramEnd"/>
      <w:r w:rsidRPr="00A02401">
        <w:rPr>
          <w:rFonts w:ascii="Times New Roman" w:hAnsi="Times New Roman"/>
          <w:sz w:val="28"/>
          <w:szCs w:val="28"/>
        </w:rPr>
        <w:t>уб.</w:t>
      </w:r>
    </w:p>
    <w:p w:rsidR="00814F78" w:rsidRPr="00A02401" w:rsidRDefault="00814F78" w:rsidP="00814F7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pacing w:val="-1"/>
          <w:sz w:val="28"/>
          <w:szCs w:val="28"/>
        </w:rPr>
        <w:t>С учетом предложений с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мм</w:t>
      </w:r>
      <w:r w:rsidRPr="00A02401">
        <w:rPr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ные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z w:val="28"/>
          <w:szCs w:val="28"/>
        </w:rPr>
        <w:t>к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п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-4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ж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ия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п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рио</w:t>
      </w:r>
      <w:r w:rsidRPr="00A02401">
        <w:rPr>
          <w:sz w:val="28"/>
          <w:szCs w:val="28"/>
        </w:rPr>
        <w:t>д</w:t>
      </w:r>
      <w:r w:rsidRPr="00A02401">
        <w:rPr>
          <w:spacing w:val="27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20</w:t>
      </w:r>
      <w:r w:rsidRPr="00A02401">
        <w:rPr>
          <w:spacing w:val="1"/>
          <w:sz w:val="28"/>
          <w:szCs w:val="28"/>
        </w:rPr>
        <w:t>2</w:t>
      </w:r>
      <w:r w:rsidR="00435AC7" w:rsidRPr="00A02401">
        <w:rPr>
          <w:spacing w:val="1"/>
          <w:sz w:val="28"/>
          <w:szCs w:val="28"/>
        </w:rPr>
        <w:t>1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z w:val="28"/>
          <w:szCs w:val="28"/>
        </w:rPr>
        <w:t>-</w:t>
      </w:r>
      <w:r w:rsidRPr="00A02401">
        <w:rPr>
          <w:spacing w:val="23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20</w:t>
      </w:r>
      <w:r w:rsidR="00435AC7" w:rsidRPr="00A02401">
        <w:rPr>
          <w:spacing w:val="1"/>
          <w:sz w:val="28"/>
          <w:szCs w:val="28"/>
        </w:rPr>
        <w:t>30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ы</w:t>
      </w:r>
      <w:r w:rsidRPr="00A02401">
        <w:rPr>
          <w:spacing w:val="2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до</w:t>
      </w:r>
      <w:r w:rsidRPr="00A02401">
        <w:rPr>
          <w:spacing w:val="-4"/>
          <w:sz w:val="28"/>
          <w:szCs w:val="28"/>
        </w:rPr>
        <w:t>л</w:t>
      </w:r>
      <w:r w:rsidRPr="00A02401">
        <w:rPr>
          <w:sz w:val="28"/>
          <w:szCs w:val="28"/>
        </w:rPr>
        <w:t>ж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ы</w:t>
      </w:r>
      <w:r w:rsidRPr="00A02401">
        <w:rPr>
          <w:spacing w:val="27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с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1"/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 xml:space="preserve">ь: </w:t>
      </w:r>
      <w:r w:rsidRPr="00A02401">
        <w:rPr>
          <w:spacing w:val="-2"/>
          <w:sz w:val="28"/>
          <w:szCs w:val="28"/>
        </w:rPr>
        <w:t xml:space="preserve"> </w:t>
      </w:r>
      <w:r w:rsidR="002624D5" w:rsidRPr="00A02401">
        <w:rPr>
          <w:b/>
          <w:spacing w:val="-2"/>
          <w:sz w:val="28"/>
          <w:szCs w:val="28"/>
        </w:rPr>
        <w:t>39 100,45</w:t>
      </w:r>
      <w:r w:rsidRPr="00A02401">
        <w:rPr>
          <w:b/>
          <w:bCs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ыс</w:t>
      </w:r>
      <w:proofErr w:type="gramStart"/>
      <w:r w:rsidRPr="00A02401">
        <w:rPr>
          <w:spacing w:val="-3"/>
          <w:sz w:val="28"/>
          <w:szCs w:val="28"/>
        </w:rPr>
        <w:t>.</w:t>
      </w:r>
      <w:r w:rsidRPr="00A02401">
        <w:rPr>
          <w:spacing w:val="-2"/>
          <w:sz w:val="28"/>
          <w:szCs w:val="28"/>
        </w:rPr>
        <w:t>р</w:t>
      </w:r>
      <w:proofErr w:type="gramEnd"/>
      <w:r w:rsidRPr="00A02401">
        <w:rPr>
          <w:spacing w:val="-4"/>
          <w:sz w:val="28"/>
          <w:szCs w:val="28"/>
        </w:rPr>
        <w:t>у</w:t>
      </w:r>
      <w:r w:rsidRPr="00A02401">
        <w:rPr>
          <w:spacing w:val="1"/>
          <w:sz w:val="28"/>
          <w:szCs w:val="28"/>
        </w:rPr>
        <w:t>б</w:t>
      </w:r>
      <w:r w:rsidRPr="00A02401">
        <w:rPr>
          <w:sz w:val="28"/>
          <w:szCs w:val="28"/>
        </w:rPr>
        <w:t>.</w:t>
      </w:r>
      <w:r w:rsidRPr="00A02401">
        <w:rPr>
          <w:spacing w:val="-2"/>
          <w:sz w:val="28"/>
          <w:szCs w:val="28"/>
        </w:rPr>
        <w:t xml:space="preserve"> </w:t>
      </w:r>
      <w:r w:rsidRPr="00A02401">
        <w:rPr>
          <w:sz w:val="28"/>
          <w:szCs w:val="28"/>
        </w:rPr>
        <w:t>без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ДС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це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ах</w:t>
      </w:r>
      <w:r w:rsidRPr="00A02401">
        <w:rPr>
          <w:spacing w:val="-1"/>
          <w:sz w:val="28"/>
          <w:szCs w:val="28"/>
        </w:rPr>
        <w:t xml:space="preserve"> </w:t>
      </w:r>
      <w:r w:rsidRPr="00A02401">
        <w:rPr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pacing w:val="-1"/>
          <w:sz w:val="28"/>
          <w:szCs w:val="28"/>
        </w:rPr>
        <w:t>ющ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 xml:space="preserve">х 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ет</w:t>
      </w:r>
      <w:r w:rsidRPr="00A02401">
        <w:rPr>
          <w:spacing w:val="-1"/>
          <w:sz w:val="28"/>
          <w:szCs w:val="28"/>
        </w:rPr>
        <w:t xml:space="preserve"> реализации</w:t>
      </w:r>
      <w:r w:rsidRPr="00A02401">
        <w:rPr>
          <w:sz w:val="28"/>
          <w:szCs w:val="28"/>
        </w:rPr>
        <w:t>.</w:t>
      </w:r>
    </w:p>
    <w:p w:rsidR="00814F78" w:rsidRPr="00A02401" w:rsidRDefault="00814F78" w:rsidP="00814F78">
      <w:pPr>
        <w:pStyle w:val="TableParagraph"/>
        <w:kinsoku w:val="0"/>
        <w:overflowPunct w:val="0"/>
        <w:ind w:right="-57" w:firstLine="567"/>
        <w:jc w:val="both"/>
        <w:rPr>
          <w:sz w:val="28"/>
          <w:szCs w:val="28"/>
        </w:rPr>
      </w:pPr>
      <w:r w:rsidRPr="00A02401">
        <w:rPr>
          <w:sz w:val="28"/>
          <w:szCs w:val="28"/>
        </w:rPr>
        <w:t>Стоимость реализации каждого мероприятия ориентировочная, размер д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нежных средств необходимый для выполнения плана определяется на основании разработанной проектно-сметной документации.</w:t>
      </w:r>
    </w:p>
    <w:p w:rsidR="00814F78" w:rsidRPr="00A02401" w:rsidRDefault="00814F78" w:rsidP="00814F78">
      <w:pPr>
        <w:pStyle w:val="TableParagraph"/>
        <w:ind w:firstLine="567"/>
        <w:jc w:val="both"/>
        <w:rPr>
          <w:sz w:val="28"/>
          <w:szCs w:val="28"/>
        </w:rPr>
      </w:pP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а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а</w:t>
      </w:r>
      <w:r w:rsidRPr="00A02401">
        <w:rPr>
          <w:spacing w:val="-3"/>
          <w:sz w:val="28"/>
          <w:szCs w:val="28"/>
        </w:rPr>
        <w:t>с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е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н</w:t>
      </w:r>
      <w:r w:rsidRPr="00A02401">
        <w:rPr>
          <w:sz w:val="28"/>
          <w:szCs w:val="28"/>
        </w:rPr>
        <w:t>ие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э</w:t>
      </w:r>
      <w:r w:rsidRPr="00A02401">
        <w:rPr>
          <w:sz w:val="28"/>
          <w:szCs w:val="28"/>
        </w:rPr>
        <w:t>к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но</w:t>
      </w:r>
      <w:r w:rsidRPr="00A02401">
        <w:rPr>
          <w:spacing w:val="-3"/>
          <w:sz w:val="28"/>
          <w:szCs w:val="28"/>
        </w:rPr>
        <w:t>м</w:t>
      </w:r>
      <w:r w:rsidRPr="00A02401">
        <w:rPr>
          <w:sz w:val="28"/>
          <w:szCs w:val="28"/>
        </w:rPr>
        <w:t>ич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с</w:t>
      </w:r>
      <w:r w:rsidRPr="00A02401">
        <w:rPr>
          <w:spacing w:val="-3"/>
          <w:sz w:val="28"/>
          <w:szCs w:val="28"/>
        </w:rPr>
        <w:t>к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го</w:t>
      </w:r>
      <w:r w:rsidRPr="00A02401">
        <w:rPr>
          <w:spacing w:val="12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ф</w:t>
      </w:r>
      <w:r w:rsidRPr="00A02401">
        <w:rPr>
          <w:spacing w:val="-2"/>
          <w:sz w:val="28"/>
          <w:szCs w:val="28"/>
        </w:rPr>
        <w:t>ф</w:t>
      </w:r>
      <w:r w:rsidRPr="00A02401">
        <w:rPr>
          <w:sz w:val="28"/>
          <w:szCs w:val="28"/>
        </w:rPr>
        <w:t>ек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</w:t>
      </w:r>
      <w:r w:rsidRPr="00A02401">
        <w:rPr>
          <w:spacing w:val="14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м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ж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у</w:t>
      </w:r>
      <w:r w:rsidRPr="00A02401">
        <w:rPr>
          <w:spacing w:val="10"/>
          <w:sz w:val="28"/>
          <w:szCs w:val="28"/>
        </w:rPr>
        <w:t xml:space="preserve"> </w:t>
      </w:r>
      <w:r w:rsidRPr="00A02401">
        <w:rPr>
          <w:spacing w:val="-2"/>
          <w:sz w:val="28"/>
          <w:szCs w:val="28"/>
        </w:rPr>
        <w:t>п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и</w:t>
      </w:r>
      <w:r w:rsidRPr="00A02401">
        <w:rPr>
          <w:spacing w:val="-1"/>
          <w:sz w:val="28"/>
          <w:szCs w:val="28"/>
        </w:rPr>
        <w:t>зв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pacing w:val="1"/>
          <w:sz w:val="28"/>
          <w:szCs w:val="28"/>
        </w:rPr>
        <w:t>д</w:t>
      </w:r>
      <w:r w:rsidRPr="00A02401">
        <w:rPr>
          <w:sz w:val="28"/>
          <w:szCs w:val="28"/>
        </w:rPr>
        <w:t>с</w:t>
      </w:r>
      <w:r w:rsidRPr="00A02401">
        <w:rPr>
          <w:spacing w:val="-1"/>
          <w:sz w:val="28"/>
          <w:szCs w:val="28"/>
        </w:rPr>
        <w:t>тв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>м</w:t>
      </w:r>
      <w:r w:rsidRPr="00A02401">
        <w:rPr>
          <w:spacing w:val="13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3"/>
          <w:sz w:val="28"/>
          <w:szCs w:val="28"/>
        </w:rPr>
        <w:t>в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 xml:space="preserve">й </w:t>
      </w:r>
      <w:r w:rsidRPr="00A02401">
        <w:rPr>
          <w:spacing w:val="-1"/>
          <w:sz w:val="28"/>
          <w:szCs w:val="28"/>
        </w:rPr>
        <w:t>э</w:t>
      </w:r>
      <w:r w:rsidRPr="00A02401">
        <w:rPr>
          <w:spacing w:val="1"/>
          <w:sz w:val="28"/>
          <w:szCs w:val="28"/>
        </w:rPr>
        <w:t>н</w:t>
      </w:r>
      <w:r w:rsidRPr="00A02401">
        <w:rPr>
          <w:sz w:val="28"/>
          <w:szCs w:val="28"/>
        </w:rPr>
        <w:t>е</w:t>
      </w:r>
      <w:r w:rsidRPr="00A02401">
        <w:rPr>
          <w:spacing w:val="-2"/>
          <w:sz w:val="28"/>
          <w:szCs w:val="28"/>
        </w:rPr>
        <w:t>р</w:t>
      </w:r>
      <w:r w:rsidRPr="00A02401">
        <w:rPr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и</w:t>
      </w:r>
      <w:r w:rsidRPr="00A02401">
        <w:rPr>
          <w:spacing w:val="43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z w:val="28"/>
          <w:szCs w:val="28"/>
        </w:rPr>
        <w:t>акже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вл</w:t>
      </w:r>
      <w:r w:rsidRPr="00A02401">
        <w:rPr>
          <w:spacing w:val="-2"/>
          <w:sz w:val="28"/>
          <w:szCs w:val="28"/>
        </w:rPr>
        <w:t>ия</w:t>
      </w:r>
      <w:r w:rsidRPr="00A02401">
        <w:rPr>
          <w:spacing w:val="-1"/>
          <w:sz w:val="28"/>
          <w:szCs w:val="28"/>
        </w:rPr>
        <w:t>ю</w:t>
      </w:r>
      <w:r w:rsidRPr="00A02401">
        <w:rPr>
          <w:sz w:val="28"/>
          <w:szCs w:val="28"/>
        </w:rPr>
        <w:t>т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1"/>
          <w:sz w:val="28"/>
          <w:szCs w:val="28"/>
        </w:rPr>
        <w:t>п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скные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а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2"/>
          <w:sz w:val="28"/>
          <w:szCs w:val="28"/>
        </w:rPr>
        <w:t>и</w:t>
      </w:r>
      <w:r w:rsidRPr="00A02401">
        <w:rPr>
          <w:sz w:val="28"/>
          <w:szCs w:val="28"/>
        </w:rPr>
        <w:t>фы</w:t>
      </w:r>
      <w:r w:rsidRPr="00A02401">
        <w:rPr>
          <w:spacing w:val="43"/>
          <w:sz w:val="28"/>
          <w:szCs w:val="28"/>
        </w:rPr>
        <w:t xml:space="preserve"> </w:t>
      </w:r>
      <w:r w:rsidRPr="00A02401">
        <w:rPr>
          <w:sz w:val="28"/>
          <w:szCs w:val="28"/>
        </w:rPr>
        <w:t>на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т</w:t>
      </w:r>
      <w:r w:rsidRPr="00A02401">
        <w:rPr>
          <w:spacing w:val="-3"/>
          <w:sz w:val="28"/>
          <w:szCs w:val="28"/>
        </w:rPr>
        <w:t>е</w:t>
      </w:r>
      <w:r w:rsidRPr="00A02401">
        <w:rPr>
          <w:sz w:val="28"/>
          <w:szCs w:val="28"/>
        </w:rPr>
        <w:t>п</w:t>
      </w:r>
      <w:r w:rsidRPr="00A02401">
        <w:rPr>
          <w:spacing w:val="-1"/>
          <w:sz w:val="28"/>
          <w:szCs w:val="28"/>
        </w:rPr>
        <w:t>л</w:t>
      </w:r>
      <w:r w:rsidRPr="00A02401">
        <w:rPr>
          <w:spacing w:val="1"/>
          <w:sz w:val="28"/>
          <w:szCs w:val="28"/>
        </w:rPr>
        <w:t>о</w:t>
      </w:r>
      <w:r w:rsidRPr="00A02401">
        <w:rPr>
          <w:spacing w:val="-1"/>
          <w:sz w:val="28"/>
          <w:szCs w:val="28"/>
        </w:rPr>
        <w:t>в</w:t>
      </w:r>
      <w:r w:rsidRPr="00A02401">
        <w:rPr>
          <w:spacing w:val="-4"/>
          <w:sz w:val="28"/>
          <w:szCs w:val="28"/>
        </w:rPr>
        <w:t>у</w:t>
      </w:r>
      <w:r w:rsidRPr="00A02401">
        <w:rPr>
          <w:sz w:val="28"/>
          <w:szCs w:val="28"/>
        </w:rPr>
        <w:t>ю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pacing w:val="-1"/>
          <w:sz w:val="28"/>
          <w:szCs w:val="28"/>
        </w:rPr>
        <w:t>э</w:t>
      </w:r>
      <w:r w:rsidRPr="00A02401">
        <w:rPr>
          <w:sz w:val="28"/>
          <w:szCs w:val="28"/>
        </w:rPr>
        <w:t>не</w:t>
      </w:r>
      <w:r w:rsidRPr="00A02401">
        <w:rPr>
          <w:spacing w:val="1"/>
          <w:sz w:val="28"/>
          <w:szCs w:val="28"/>
        </w:rPr>
        <w:t>р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1"/>
          <w:sz w:val="28"/>
          <w:szCs w:val="28"/>
        </w:rPr>
        <w:t>и</w:t>
      </w:r>
      <w:r w:rsidRPr="00A02401">
        <w:rPr>
          <w:sz w:val="28"/>
          <w:szCs w:val="28"/>
        </w:rPr>
        <w:t>ю</w:t>
      </w:r>
      <w:r w:rsidRPr="00A02401">
        <w:rPr>
          <w:spacing w:val="41"/>
          <w:sz w:val="28"/>
          <w:szCs w:val="28"/>
        </w:rPr>
        <w:t xml:space="preserve"> </w:t>
      </w:r>
      <w:r w:rsidRPr="00A02401">
        <w:rPr>
          <w:sz w:val="28"/>
          <w:szCs w:val="28"/>
        </w:rPr>
        <w:t>в</w:t>
      </w:r>
      <w:r w:rsidRPr="00A02401">
        <w:rPr>
          <w:spacing w:val="42"/>
          <w:sz w:val="28"/>
          <w:szCs w:val="28"/>
        </w:rPr>
        <w:t xml:space="preserve"> </w:t>
      </w:r>
      <w:r w:rsidRPr="00A02401">
        <w:rPr>
          <w:sz w:val="28"/>
          <w:szCs w:val="28"/>
        </w:rPr>
        <w:t>каж</w:t>
      </w:r>
      <w:r w:rsidRPr="00A02401">
        <w:rPr>
          <w:spacing w:val="-2"/>
          <w:sz w:val="28"/>
          <w:szCs w:val="28"/>
        </w:rPr>
        <w:t>д</w:t>
      </w:r>
      <w:r w:rsidRPr="00A02401">
        <w:rPr>
          <w:sz w:val="28"/>
          <w:szCs w:val="28"/>
        </w:rPr>
        <w:t>ый</w:t>
      </w:r>
      <w:r w:rsidRPr="00A02401">
        <w:rPr>
          <w:spacing w:val="43"/>
          <w:sz w:val="28"/>
          <w:szCs w:val="28"/>
        </w:rPr>
        <w:t xml:space="preserve"> </w:t>
      </w:r>
      <w:r w:rsidRPr="00A02401">
        <w:rPr>
          <w:spacing w:val="-3"/>
          <w:sz w:val="28"/>
          <w:szCs w:val="28"/>
        </w:rPr>
        <w:t>г</w:t>
      </w:r>
      <w:r w:rsidRPr="00A02401">
        <w:rPr>
          <w:spacing w:val="-2"/>
          <w:sz w:val="28"/>
          <w:szCs w:val="28"/>
        </w:rPr>
        <w:t>о</w:t>
      </w:r>
      <w:r w:rsidRPr="00A02401">
        <w:rPr>
          <w:sz w:val="28"/>
          <w:szCs w:val="28"/>
        </w:rPr>
        <w:t xml:space="preserve">д </w:t>
      </w:r>
      <w:r w:rsidRPr="00A02401">
        <w:rPr>
          <w:spacing w:val="1"/>
          <w:sz w:val="28"/>
          <w:szCs w:val="28"/>
        </w:rPr>
        <w:t>р</w:t>
      </w:r>
      <w:r w:rsidRPr="00A02401">
        <w:rPr>
          <w:sz w:val="28"/>
          <w:szCs w:val="28"/>
        </w:rPr>
        <w:t>еа</w:t>
      </w:r>
      <w:r w:rsidRPr="00A02401">
        <w:rPr>
          <w:spacing w:val="-1"/>
          <w:sz w:val="28"/>
          <w:szCs w:val="28"/>
        </w:rPr>
        <w:t>л</w:t>
      </w:r>
      <w:r w:rsidRPr="00A02401">
        <w:rPr>
          <w:sz w:val="28"/>
          <w:szCs w:val="28"/>
        </w:rPr>
        <w:t>и</w:t>
      </w:r>
      <w:r w:rsidRPr="00A02401">
        <w:rPr>
          <w:spacing w:val="-3"/>
          <w:sz w:val="28"/>
          <w:szCs w:val="28"/>
        </w:rPr>
        <w:t>з</w:t>
      </w:r>
      <w:r w:rsidRPr="00A02401">
        <w:rPr>
          <w:sz w:val="28"/>
          <w:szCs w:val="28"/>
        </w:rPr>
        <w:t>а</w:t>
      </w:r>
      <w:r w:rsidRPr="00A02401">
        <w:rPr>
          <w:spacing w:val="-2"/>
          <w:sz w:val="28"/>
          <w:szCs w:val="28"/>
        </w:rPr>
        <w:t>ц</w:t>
      </w:r>
      <w:r w:rsidRPr="00A02401">
        <w:rPr>
          <w:sz w:val="28"/>
          <w:szCs w:val="28"/>
        </w:rPr>
        <w:t>ии п</w:t>
      </w:r>
      <w:r w:rsidRPr="00A02401">
        <w:rPr>
          <w:spacing w:val="-2"/>
          <w:sz w:val="28"/>
          <w:szCs w:val="28"/>
        </w:rPr>
        <w:t>р</w:t>
      </w:r>
      <w:r w:rsidRPr="00A02401">
        <w:rPr>
          <w:spacing w:val="1"/>
          <w:sz w:val="28"/>
          <w:szCs w:val="28"/>
        </w:rPr>
        <w:t>о</w:t>
      </w:r>
      <w:r w:rsidRPr="00A02401">
        <w:rPr>
          <w:sz w:val="28"/>
          <w:szCs w:val="28"/>
        </w:rPr>
        <w:t>ек</w:t>
      </w:r>
      <w:r w:rsidRPr="00A02401">
        <w:rPr>
          <w:spacing w:val="-3"/>
          <w:sz w:val="28"/>
          <w:szCs w:val="28"/>
        </w:rPr>
        <w:t>т</w:t>
      </w:r>
      <w:r w:rsidRPr="00A02401">
        <w:rPr>
          <w:sz w:val="28"/>
          <w:szCs w:val="28"/>
        </w:rPr>
        <w:t>а.</w:t>
      </w:r>
    </w:p>
    <w:p w:rsidR="00DB1959" w:rsidRPr="00A02401" w:rsidRDefault="00DB1959" w:rsidP="004114B6">
      <w:pPr>
        <w:pStyle w:val="aff9"/>
        <w:kinsoku w:val="0"/>
        <w:overflowPunct w:val="0"/>
        <w:ind w:left="0" w:right="-1" w:firstLine="566"/>
        <w:jc w:val="both"/>
        <w:rPr>
          <w:rFonts w:ascii="Times New Roman" w:hAnsi="Times New Roman"/>
          <w:sz w:val="28"/>
          <w:szCs w:val="28"/>
        </w:rPr>
      </w:pPr>
    </w:p>
    <w:p w:rsidR="00C8413E" w:rsidRPr="00A02401" w:rsidRDefault="00C8413E" w:rsidP="00690B9B">
      <w:pPr>
        <w:pStyle w:val="aff9"/>
        <w:kinsoku w:val="0"/>
        <w:overflowPunct w:val="0"/>
        <w:ind w:right="-1"/>
        <w:jc w:val="both"/>
        <w:rPr>
          <w:rFonts w:ascii="Times New Roman" w:hAnsi="Times New Roman"/>
          <w:sz w:val="28"/>
          <w:szCs w:val="28"/>
        </w:rPr>
        <w:sectPr w:rsidR="00C8413E" w:rsidRPr="00A02401" w:rsidSect="00F95639">
          <w:headerReference w:type="default" r:id="rId25"/>
          <w:headerReference w:type="first" r:id="rId26"/>
          <w:pgSz w:w="11906" w:h="16838"/>
          <w:pgMar w:top="567" w:right="567" w:bottom="567" w:left="1418" w:header="708" w:footer="708" w:gutter="0"/>
          <w:cols w:space="708"/>
          <w:titlePg/>
          <w:docGrid w:linePitch="360"/>
        </w:sectPr>
      </w:pPr>
    </w:p>
    <w:p w:rsidR="00203C08" w:rsidRPr="00A02401" w:rsidRDefault="00203C08" w:rsidP="00293FA3">
      <w:pPr>
        <w:pStyle w:val="10"/>
        <w:jc w:val="center"/>
        <w:rPr>
          <w:rFonts w:ascii="Times New Roman" w:hAnsi="Times New Roman" w:cs="Times New Roman"/>
          <w:color w:val="auto"/>
        </w:rPr>
      </w:pPr>
      <w:bookmarkStart w:id="107" w:name="_Toc27493008"/>
      <w:r w:rsidRPr="00A02401">
        <w:rPr>
          <w:rFonts w:ascii="Times New Roman" w:hAnsi="Times New Roman" w:cs="Times New Roman"/>
          <w:color w:val="auto"/>
        </w:rPr>
        <w:lastRenderedPageBreak/>
        <w:t>НОРМАТИВНО-ТЕХНИЧЕСКАЯ (ССЫЛОЧНАЯ) ЛИТЕРАТУРА</w:t>
      </w:r>
      <w:bookmarkEnd w:id="107"/>
    </w:p>
    <w:p w:rsidR="00E90B83" w:rsidRPr="00A02401" w:rsidRDefault="00E90B83" w:rsidP="00E90B83"/>
    <w:p w:rsidR="00E90B83" w:rsidRPr="00A02401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1.   Постановление Правительства Российской Федерации от 22.02.2012 г. №154 «О требованиях к схемам теплоснабжения, порядку их разработки и утве</w:t>
      </w:r>
      <w:r w:rsidRPr="00A02401">
        <w:rPr>
          <w:sz w:val="28"/>
          <w:szCs w:val="28"/>
        </w:rPr>
        <w:t>р</w:t>
      </w:r>
      <w:r w:rsidRPr="00A02401">
        <w:rPr>
          <w:sz w:val="28"/>
          <w:szCs w:val="28"/>
        </w:rPr>
        <w:t>ждения»;</w:t>
      </w:r>
    </w:p>
    <w:p w:rsidR="00E90B83" w:rsidRPr="00A02401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2.</w:t>
      </w:r>
      <w:r w:rsidRPr="00A02401">
        <w:rPr>
          <w:sz w:val="28"/>
          <w:szCs w:val="28"/>
        </w:rPr>
        <w:tab/>
        <w:t>Методические рекомендации по разработке схем теплоснабжения.</w:t>
      </w:r>
    </w:p>
    <w:p w:rsidR="00E90B83" w:rsidRPr="00A02401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3.</w:t>
      </w:r>
      <w:r w:rsidRPr="00A02401">
        <w:rPr>
          <w:sz w:val="28"/>
          <w:szCs w:val="28"/>
        </w:rPr>
        <w:tab/>
      </w:r>
      <w:proofErr w:type="spellStart"/>
      <w:r w:rsidRPr="00A02401">
        <w:rPr>
          <w:sz w:val="28"/>
          <w:szCs w:val="28"/>
        </w:rPr>
        <w:t>СНиП</w:t>
      </w:r>
      <w:proofErr w:type="spellEnd"/>
      <w:r w:rsidRPr="00A02401">
        <w:rPr>
          <w:sz w:val="28"/>
          <w:szCs w:val="28"/>
        </w:rPr>
        <w:t xml:space="preserve"> 41-02-2003 «Тепловые сети»;</w:t>
      </w:r>
    </w:p>
    <w:p w:rsidR="00E90B83" w:rsidRPr="00A02401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4.</w:t>
      </w:r>
      <w:r w:rsidRPr="00A02401">
        <w:rPr>
          <w:sz w:val="28"/>
          <w:szCs w:val="28"/>
        </w:rPr>
        <w:tab/>
        <w:t>СП 89.13330.2012 «Котельные установки»;</w:t>
      </w:r>
    </w:p>
    <w:p w:rsidR="00E90B83" w:rsidRPr="00A02401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5.</w:t>
      </w:r>
      <w:r w:rsidRPr="00A02401">
        <w:rPr>
          <w:sz w:val="28"/>
          <w:szCs w:val="28"/>
        </w:rPr>
        <w:tab/>
        <w:t>РД-7-ВЭП «Расчет систем централизованного теплоснабжения с уч</w:t>
      </w:r>
      <w:r w:rsidRPr="00A02401">
        <w:rPr>
          <w:sz w:val="28"/>
          <w:szCs w:val="28"/>
        </w:rPr>
        <w:t>е</w:t>
      </w:r>
      <w:r w:rsidRPr="00A02401">
        <w:rPr>
          <w:sz w:val="28"/>
          <w:szCs w:val="28"/>
        </w:rPr>
        <w:t>том требований надежности».</w:t>
      </w:r>
    </w:p>
    <w:p w:rsidR="00E90B83" w:rsidRPr="00A02401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6.</w:t>
      </w:r>
      <w:r w:rsidRPr="00A02401">
        <w:rPr>
          <w:sz w:val="28"/>
          <w:szCs w:val="28"/>
        </w:rPr>
        <w:tab/>
        <w:t>Прогноз сценарных условий социально-экономического развития Ро</w:t>
      </w:r>
      <w:r w:rsidRPr="00A02401">
        <w:rPr>
          <w:sz w:val="28"/>
          <w:szCs w:val="28"/>
        </w:rPr>
        <w:t>с</w:t>
      </w:r>
      <w:r w:rsidRPr="00A02401">
        <w:rPr>
          <w:sz w:val="28"/>
          <w:szCs w:val="28"/>
        </w:rPr>
        <w:t xml:space="preserve">сийской Федерации на период 2013-2015 годов. Министерство экономического развития РФ. </w:t>
      </w:r>
      <w:hyperlink r:id="rId27" w:history="1">
        <w:r w:rsidRPr="00A02401">
          <w:rPr>
            <w:rStyle w:val="ae"/>
            <w:sz w:val="28"/>
            <w:szCs w:val="28"/>
          </w:rPr>
          <w:t>http://www</w:t>
        </w:r>
      </w:hyperlink>
      <w:r w:rsidRPr="00A02401">
        <w:rPr>
          <w:sz w:val="28"/>
          <w:szCs w:val="28"/>
        </w:rPr>
        <w:t>.economy.gov.ru</w:t>
      </w:r>
    </w:p>
    <w:p w:rsidR="00E90B83" w:rsidRPr="00A02401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7.</w:t>
      </w:r>
      <w:r w:rsidRPr="00A02401">
        <w:rPr>
          <w:sz w:val="28"/>
          <w:szCs w:val="28"/>
        </w:rPr>
        <w:tab/>
        <w:t>Сценарные условия долгосрочного прогноза социально-экономического развития Российской Федерации до 2030 года Министерство эк</w:t>
      </w:r>
      <w:r w:rsidRPr="00A02401">
        <w:rPr>
          <w:sz w:val="28"/>
          <w:szCs w:val="28"/>
        </w:rPr>
        <w:t>о</w:t>
      </w:r>
      <w:r w:rsidRPr="00A02401">
        <w:rPr>
          <w:sz w:val="28"/>
          <w:szCs w:val="28"/>
        </w:rPr>
        <w:t xml:space="preserve">номического развития РФ, </w:t>
      </w:r>
      <w:hyperlink r:id="rId28" w:history="1">
        <w:r w:rsidRPr="00A02401">
          <w:rPr>
            <w:rStyle w:val="ae"/>
            <w:sz w:val="28"/>
            <w:szCs w:val="28"/>
          </w:rPr>
          <w:t>http://www</w:t>
        </w:r>
      </w:hyperlink>
      <w:r w:rsidRPr="00A02401">
        <w:rPr>
          <w:sz w:val="28"/>
          <w:szCs w:val="28"/>
        </w:rPr>
        <w:t>.economy.gov.ru</w:t>
      </w:r>
    </w:p>
    <w:p w:rsidR="00E90B83" w:rsidRPr="00A02401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8.</w:t>
      </w:r>
      <w:r w:rsidRPr="00A02401">
        <w:rPr>
          <w:sz w:val="28"/>
          <w:szCs w:val="28"/>
        </w:rPr>
        <w:tab/>
        <w:t>Сборник базовых цен на проектные работы для строительства. Объе</w:t>
      </w:r>
      <w:r w:rsidRPr="00A02401">
        <w:rPr>
          <w:sz w:val="28"/>
          <w:szCs w:val="28"/>
        </w:rPr>
        <w:t>к</w:t>
      </w:r>
      <w:r w:rsidRPr="00A02401">
        <w:rPr>
          <w:sz w:val="28"/>
          <w:szCs w:val="28"/>
        </w:rPr>
        <w:t>ты энергетики. – М.: РАО «ЕЭС России», 2003.</w:t>
      </w:r>
    </w:p>
    <w:p w:rsidR="00E90B83" w:rsidRPr="00333D79" w:rsidRDefault="00E90B83" w:rsidP="00E90B83">
      <w:pPr>
        <w:pStyle w:val="e"/>
        <w:spacing w:before="0" w:line="360" w:lineRule="auto"/>
        <w:rPr>
          <w:sz w:val="28"/>
          <w:szCs w:val="28"/>
        </w:rPr>
      </w:pPr>
      <w:r w:rsidRPr="00A02401">
        <w:rPr>
          <w:sz w:val="28"/>
          <w:szCs w:val="28"/>
        </w:rPr>
        <w:t>9.</w:t>
      </w:r>
      <w:r w:rsidRPr="00A02401">
        <w:rPr>
          <w:sz w:val="28"/>
          <w:szCs w:val="28"/>
        </w:rPr>
        <w:tab/>
        <w:t>Индексы изменения сметной стоимости строительно-монтажных р</w:t>
      </w:r>
      <w:r w:rsidRPr="00A02401">
        <w:rPr>
          <w:sz w:val="28"/>
          <w:szCs w:val="28"/>
        </w:rPr>
        <w:t>а</w:t>
      </w:r>
      <w:r w:rsidRPr="00A02401">
        <w:rPr>
          <w:sz w:val="28"/>
          <w:szCs w:val="28"/>
        </w:rPr>
        <w:t>бот видам строительства и пусконаладочных работ, определяемых с применением федеральных и территориальных единичных расценок на 2-ой квартал 2012 г.</w:t>
      </w:r>
    </w:p>
    <w:p w:rsidR="00E90B83" w:rsidRPr="00E90B83" w:rsidRDefault="00E90B83" w:rsidP="00E90B83"/>
    <w:sectPr w:rsidR="00E90B83" w:rsidRPr="00E90B83" w:rsidSect="00F95639">
      <w:headerReference w:type="first" r:id="rId29"/>
      <w:pgSz w:w="11906" w:h="16838"/>
      <w:pgMar w:top="567" w:right="567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6E0" w:rsidRDefault="00FB66E0" w:rsidP="00385970">
      <w:pPr>
        <w:spacing w:after="0" w:line="240" w:lineRule="auto"/>
      </w:pPr>
      <w:r>
        <w:separator/>
      </w:r>
    </w:p>
  </w:endnote>
  <w:endnote w:type="continuationSeparator" w:id="0">
    <w:p w:rsidR="00FB66E0" w:rsidRDefault="00FB66E0" w:rsidP="00385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19" w:rsidRDefault="000B5B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19" w:rsidRDefault="000B5B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EB6616" w:rsidP="007A0DB7">
    <w:pPr>
      <w:jc w:val="center"/>
      <w:rPr>
        <w:rFonts w:ascii="Times New Roman" w:hAnsi="Times New Roman" w:cs="Times New Roman"/>
        <w:color w:val="000000" w:themeColor="text1"/>
        <w:sz w:val="24"/>
        <w:szCs w:val="24"/>
      </w:rPr>
    </w:pPr>
    <w:r w:rsidRPr="00072D29">
      <w:rPr>
        <w:rFonts w:ascii="Times New Roman" w:hAnsi="Times New Roman" w:cs="Times New Roman"/>
        <w:color w:val="000000" w:themeColor="text1"/>
        <w:sz w:val="24"/>
        <w:szCs w:val="24"/>
      </w:rPr>
      <w:t>Красноярск, 20</w:t>
    </w:r>
    <w:r>
      <w:rPr>
        <w:rFonts w:ascii="Times New Roman" w:hAnsi="Times New Roman" w:cs="Times New Roman"/>
        <w:color w:val="000000" w:themeColor="text1"/>
        <w:sz w:val="24"/>
        <w:szCs w:val="24"/>
        <w:lang w:val="en-US"/>
      </w:rPr>
      <w:t>1</w:t>
    </w:r>
    <w:r>
      <w:rPr>
        <w:rFonts w:ascii="Times New Roman" w:hAnsi="Times New Roman" w:cs="Times New Roman"/>
        <w:color w:val="000000" w:themeColor="text1"/>
        <w:sz w:val="24"/>
        <w:szCs w:val="24"/>
      </w:rPr>
      <w:t>9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EB66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6E0" w:rsidRDefault="00FB66E0" w:rsidP="00385970">
      <w:pPr>
        <w:spacing w:after="0" w:line="240" w:lineRule="auto"/>
      </w:pPr>
      <w:r>
        <w:separator/>
      </w:r>
    </w:p>
  </w:footnote>
  <w:footnote w:type="continuationSeparator" w:id="0">
    <w:p w:rsidR="00FB66E0" w:rsidRDefault="00FB66E0" w:rsidP="00385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19" w:rsidRDefault="000B5B19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Pr="00E372B4" w:rsidRDefault="00C4399C" w:rsidP="00E372B4">
    <w:pPr>
      <w:pStyle w:val="a5"/>
    </w:pPr>
    <w:r>
      <w:rPr>
        <w:noProof/>
      </w:rPr>
      <w:pict>
        <v:group id="_x0000_s1811" style="position:absolute;margin-left:23.25pt;margin-top:52.5pt;width:799.9pt;height:518.85pt;z-index:25167923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" o:allowincell="f">
          <v:rect id="Rectangle 53" o:spid="_x0000_s1812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nk2sIA&#10;AADdAAAADwAAAGRycy9kb3ducmV2LnhtbERPzYrCMBC+C75DGGFvmiqy2K5RqiB4Erf6AEMz2xab&#10;SW1i2/XpzcKCt/n4fme9HUwtOmpdZVnBfBaBIM6trrhQcL0cpisQziNrrC2Tgl9ysN2MR2tMtO35&#10;m7rMFyKEsEtQQel9k0jp8pIMupltiAP3Y1uDPsC2kLrFPoSbWi6i6FMarDg0lNjQvqT8lj2Mgpsf&#10;ulNaZM9DfN3F+XmX9o97qtTHZEi/QHga/Fv87z7qMH+xnMPfN+EE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yeTawgAAAN0AAAAPAAAAAAAAAAAAAAAAAJgCAABkcnMvZG93&#10;bnJldi54bWxQSwUGAAAAAAQABAD1AAAAhwMAAAAA&#10;" filled="f" strokeweight="2pt"/>
          <v:line id="Line 54" o:spid="_x0000_s1813" style="position:absolute;visibility:visible" from="1093,18760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ncBcIAAADdAAAADwAAAGRycy9kb3ducmV2LnhtbERPTWvCQBC9F/wPywjemo3BFomuEgIR&#10;b6XRS25jdkyC2dmQXTX++26h0Ns83uds95PpxYNG11lWsIxiEMS11R03Cs6n4n0Nwnlkjb1lUvAi&#10;B/vd7G2LqbZP/qZH6RsRQtilqKD1fkildHVLBl1kB+LAXe1o0Ac4NlKP+AzhppdJHH9Kgx2HhhYH&#10;yluqb+XdKLhV54/i8JXrU19m+tIUvrpctVKL+ZRtQHia/L/4z33UYX6ySuD3m3CC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ncBcIAAADdAAAADwAAAAAAAAAAAAAA&#10;AAChAgAAZHJzL2Rvd25yZXYueG1sUEsFBgAAAAAEAAQA+QAAAJADAAAAAA==&#10;" strokeweight="2pt"/>
          <v:line id="Line 55" o:spid="_x0000_s1814" style="position:absolute;visibility:visible" from="23,18759" to="19990,18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V5nsIAAADdAAAADwAAAGRycy9kb3ducmV2LnhtbERPS4vCMBC+C/sfwix403R1Fek2iggV&#10;b7KtF29jM31gMylN1PrvzcKCt/n4npNsBtOKO/WusazgaxqBIC6sbrhScMrTyQqE88gaW8uk4EkO&#10;NuuPUYKxtg/+pXvmKxFC2MWooPa+i6V0RU0G3dR2xIErbW/QB9hXUvf4COGmlbMoWkqDDYeGGjva&#10;1VRcs5tRcD2fFun+uNN5m231pUr9+VJqpcafw/YHhKfBv8X/7oMO82ffc/j7Jpw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V5nsIAAADdAAAADwAAAAAAAAAAAAAA&#10;AAChAgAAZHJzL2Rvd25yZXYueG1sUEsFBgAAAAAEAAQA+QAAAJADAAAAAA==&#10;" strokeweight="2pt"/>
          <v:line id="Line 56" o:spid="_x0000_s1815" style="position:absolute;visibility:visible" from="2188,1875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zh6r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8eTC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jOHqvgAAAN0AAAAPAAAAAAAAAAAAAAAAAKEC&#10;AABkcnMvZG93bnJldi54bWxQSwUGAAAAAAQABAD5AAAAjAMAAAAA&#10;" strokeweight="2pt"/>
          <v:line id="Line 57" o:spid="_x0000_s1816" style="position:absolute;visibility:visible" from="4921,1875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Ecb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8eTK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qwERxvgAAAN0AAAAPAAAAAAAAAAAAAAAAAKEC&#10;AABkcnMvZG93bnJldi54bWxQSwUGAAAAAAQABAD5AAAAjAMAAAAA&#10;" strokeweight="2pt"/>
          <v:line id="Line 58" o:spid="_x0000_s1817" style="position:absolute;visibility:visible" from="6559,18760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LaBr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8eTG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EtoGvgAAAN0AAAAPAAAAAAAAAAAAAAAAAKEC&#10;AABkcnMvZG93bnJldi54bWxQSwUGAAAAAAQABAD5AAAAjAMAAAAA&#10;" strokeweight="2pt"/>
          <v:line id="Line 59" o:spid="_x0000_s1818" style="position:absolute;visibility:visible" from="7652,18760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5/ncIAAADdAAAADwAAAGRycy9kb3ducmV2LnhtbERPS4vCMBC+C/sfwix403TFVek2iggV&#10;b7KtF29jM31gMylN1PrvzcKCt/n4npNsBtOKO/WusazgaxqBIC6sbrhScMrTyQqE88gaW8uk4EkO&#10;NuuPUYKxtg/+pXvmKxFC2MWooPa+i6V0RU0G3dR2xIErbW/QB9hXUvf4COGmlbMoWkiDDYeGGjva&#10;1VRcs5tRcD2fvtP9cafzNtvqS5X686XUSo0/h+0PCE+Df4v/3Qcd5s/mS/j7Jpw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5/ncIAAADdAAAADwAAAAAAAAAAAAAA&#10;AAChAgAAZHJzL2Rvd25yZXYueG1sUEsFBgAAAAAEAAQA+QAAAJADAAAAAA==&#10;" strokeweight="2pt"/>
          <v:line id="Line 60" o:spid="_x0000_s1819" style="position:absolute;visibility:visible" from="18905,18760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Hr78QAAADdAAAADwAAAGRycy9kb3ducmV2LnhtbESPQYvCQAyF74L/YYiwN50q67J0HUWE&#10;irfF2ou32IltsZMpnVHrvzeHhb0lvJf3vqw2g2vVg/rQeDYwnyWgiEtvG64MFKds+g0qRGSLrWcy&#10;8KIAm/V4tMLU+icf6ZHHSkkIhxQN1DF2qdahrMlhmPmOWLSr7x1GWftK2x6fEu5avUiSL+2wYWmo&#10;saNdTeUtvzsDt3OxzPa/O3tq8629VFk8X67WmI/JsP0BFWmI/+a/64MV/MWn4Mo3MoJe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wevvxAAAAN0AAAAPAAAAAAAAAAAA&#10;AAAAAKECAABkcnMvZG93bnJldi54bWxQSwUGAAAAAAQABAD5AAAAkgMAAAAA&#10;" strokeweight="2pt"/>
          <v:line id="Line 61" o:spid="_x0000_s1820" style="position:absolute;visibility:visible" from="29,19117" to="7652,19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gonsQAAADdAAAADwAAAGRycy9kb3ducmV2LnhtbERP22oCMRB9L/gPYYS+1axSiq5mF7Et&#10;VPpQvHzAuBk3q5vJkqS67dc3BcG3OZzrLMretuJCPjSOFYxHGQjiyumGawX73fvTFESIyBpbx6Tg&#10;hwKUxeBhgbl2V97QZRtrkUI45KjAxNjlUobKkMUwch1x4o7OW4wJ+lpqj9cUbls5ybIXabHh1GCw&#10;o5Wh6rz9tgrW/vB5Hv/WRh547d/ar9dZsCelHof9cg4iUh/v4pv7Q6f5k+cZ/H+TTpD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CiexAAAAN0AAAAPAAAAAAAAAAAA&#10;AAAAAKECAABkcnMvZG93bnJldi54bWxQSwUGAAAAAAQABAD5AAAAkgMAAAAA&#10;" strokeweight="1pt"/>
          <v:line id="Line 62" o:spid="_x0000_s1821" style="position:absolute;visibility:visible" from="10,19453" to="7631,19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5xNMMAAADdAAAADwAAAGRycy9kb3ducmV2LnhtbESPQYvCQAyF74L/YYjgTacrKNJ1FBEq&#10;3mSrF2+xE9tiJ1M6o9Z/vzkI3hLey3tfVpveNepJXag9G/iZJqCIC29rLg2cT9lkCSpEZIuNZzLw&#10;pgCb9XCwwtT6F//RM4+lkhAOKRqoYmxTrUNRkcMw9S2xaDffOYyydqW2Hb4k3DV6liQL7bBmaaiw&#10;pV1FxT1/OAP3y3me7Y87e2ryrb2WWbxcb9aY8ajf/oKK1Mev+XN9sII/mwu/fCMj6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ucTTDAAAA3QAAAA8AAAAAAAAAAAAA&#10;AAAAoQIAAGRycy9kb3ducmV2LnhtbFBLBQYAAAAABAAEAPkAAACRAwAAAAA=&#10;" strokeweight="2pt"/>
          <v:line id="Line 63" o:spid="_x0000_s1822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eyRcMAAADdAAAADwAAAGRycy9kb3ducmV2LnhtbERP22oCMRB9F/yHMELfNLuCpd0apXiB&#10;Sh9KVz9g3Ew3WzeTJYm67dc3BcG3OZzrzJe9bcWFfGgcK8gnGQjiyumGawWH/Xb8BCJEZI2tY1Lw&#10;QwGWi+FgjoV2V/6kSxlrkUI4FKjAxNgVUobKkMUwcR1x4r6ctxgT9LXUHq8p3LZymmWP0mLDqcFg&#10;RytD1ak8WwU7f3w/5b+1kUfe+U37sX4O9luph1H/+gIiUh/v4pv7Taf501kO/9+kE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nskXDAAAA3QAAAA8AAAAAAAAAAAAA&#10;AAAAoQIAAGRycy9kb3ducmV2LnhtbFBLBQYAAAAABAAEAPkAAACRAwAAAAA=&#10;" strokeweight="1pt"/>
          <v:rect id="Rectangle 64" o:spid="_x0000_s1823" style="position:absolute;left:54;top:19454;width:1000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yprsIA&#10;AADdAAAADwAAAGRycy9kb3ducmV2LnhtbERPTWvDMAy9D/ofjAq9LU7DVrK0bgmDwq7LVthRxGqS&#10;NpZT20vSfz8PBrvp8T61O8ymFyM531lWsE5SEMS11R03Cj4/jo85CB+QNfaWScGdPBz2i4cdFtpO&#10;/E5jFRoRQ9gXqKANYSik9HVLBn1iB+LIna0zGCJ0jdQOpxhuepml6UYa7Dg2tDjQa0v1tfo2Csry&#10;Mp9u1QsevcxTt9FPuim/lFot53ILItAc/sV/7jcd52fPGf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vKmuwgAAAN0AAAAPAAAAAAAAAAAAAAAAAJgCAABkcnMvZG93&#10;bnJldi54bWxQSwUGAAAAAAQABAD1AAAAhwMAAAAA&#10;" filled="f" stroked="f" strokeweight=".25pt">
            <v:textbox inset="1pt,1pt,1pt,1pt">
              <w:txbxContent>
                <w:p w:rsidR="00EB6616" w:rsidRPr="00BC054D" w:rsidRDefault="00EB6616" w:rsidP="00BE6916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proofErr w:type="spellStart"/>
                  <w:r>
                    <w:rPr>
                      <w:sz w:val="18"/>
                      <w:lang w:val="ru-RU"/>
                    </w:rPr>
                    <w:t>Изм</w:t>
                  </w:r>
                  <w:proofErr w:type="spellEnd"/>
                </w:p>
              </w:txbxContent>
            </v:textbox>
          </v:rect>
          <v:rect id="Rectangle 65" o:spid="_x0000_s1824" style="position:absolute;left:1139;top:19454;width:1001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MNcIA&#10;AADdAAAADwAAAGRycy9kb3ducmV2LnhtbERPTWvCQBC9C/6HZQredFNtQ5q6SigIXk0Vehyy0yRt&#10;djbubpP4791Cobd5vM/Z7ifTiYGcby0reFwlIIgrq1uuFZzfD8sMhA/IGjvLpOBGHva7+WyLubYj&#10;n2goQy1iCPscFTQh9LmUvmrIoF/Znjhyn9YZDBG6WmqHYww3nVwnSSoNthwbGuzpraHqu/wxCori&#10;a7pcyxc8eJklLtVPui4+lFo8TMUriEBT+Bf/uY86zl8/b+D3m3iC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8Aw1wgAAAN0AAAAPAAAAAAAAAAAAAAAAAJgCAABkcnMvZG93&#10;bnJldi54bWxQSwUGAAAAAAQABAD1AAAAhwMAAAAA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ru-RU"/>
                    </w:rPr>
                    <w:t>Лист</w:t>
                  </w:r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66" o:spid="_x0000_s1825" style="position:absolute;left:2267;top:19454;width:2573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mUQcIA&#10;AADdAAAADwAAAGRycy9kb3ducmV2LnhtbERPTWvDMAy9D/YfjAa7rc5CV7KsbgmDQK9NW+hRxFqS&#10;LZYz202yf18PCr3p8T613s6mFyM531lW8LpIQBDXVnfcKDgeypcMhA/IGnvLpOCPPGw3jw9rzLWd&#10;eE9jFRoRQ9jnqKANYcil9HVLBv3CDsSR+7LOYIjQNVI7nGK46WWaJCtpsOPY0OJAny3VP9XFKCiK&#10;7/n0W71j6WWWuJVe6qY4K/X8NBcfIALN4S6+uXc6zk/flvD/TTxB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ZRBwgAAAN0AAAAPAAAAAAAAAAAAAAAAAJgCAABkcnMvZG93&#10;bnJldi54bWxQSwUGAAAAAAQABAD1AAAAhwMAAAAA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67" o:spid="_x0000_s1826" style="position:absolute;left:4983;top:19454;width:1534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Ux2sIA&#10;AADdAAAADwAAAGRycy9kb3ducmV2LnhtbERPTWvDMAy9D/YfjAa7rc7KErKsbgmFwq7NWuhRxFqS&#10;LZZT20vSf18XBr3p8T612symFyM531lW8LpIQBDXVnfcKDh87V5yED4ga+wtk4ILedisHx9WWGg7&#10;8Z7GKjQihrAvUEEbwlBI6euWDPqFHYgj922dwRCha6R2OMVw08tlkmTSYMexocWBti3Vv9WfUVCW&#10;P/PxXL3jzss8cZl+0015Uur5aS4/QASaw1387/7Ucf4yTeH2TTxB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THawgAAAN0AAAAPAAAAAAAAAAAAAAAAAJgCAABkcnMvZG93&#10;bnJldi54bWxQSwUGAAAAAAQABAD1AAAAhwMAAAAA&#10;" filled="f" stroked="f" strokeweight=".25pt">
            <v:textbox inset="1pt,1pt,1pt,1pt">
              <w:txbxContent>
                <w:p w:rsidR="00EB6616" w:rsidRPr="00BC054D" w:rsidRDefault="00EB6616" w:rsidP="00BE6916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Подпись</w:t>
                  </w:r>
                </w:p>
              </w:txbxContent>
            </v:textbox>
          </v:rect>
          <v:rect id="Rectangle 68" o:spid="_x0000_s1827" style="position:absolute;left:6604;top:19454;width:1000;height:5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evrcIA&#10;AADdAAAADwAAAGRycy9kb3ducmV2LnhtbERPTWvDMAy9D/ofjAq9LU7LFrK0bgmDwK7LVthRxGqS&#10;NpZT20vTfz8PBrvp8T61O8xmEBM531tWsE5SEMSN1T23Cj4/qscchA/IGgfLpOBOHg77xcMOC21v&#10;/E5THVoRQ9gXqKALYSyk9E1HBn1iR+LInawzGCJ0rdQObzHcDHKTppk02HNs6HCk146aS/1tFJTl&#10;eT5e6xesvMxTl+kn3ZZfSq2Wc7kFEWgO/+I/95uO8zfPGf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6+twgAAAN0AAAAPAAAAAAAAAAAAAAAAAJgCAABkcnMvZG93&#10;bnJldi54bWxQSwUGAAAAAAQABAD1AAAAhwMAAAAA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69" o:spid="_x0000_s1828" style="position:absolute;left:18949;top:18760;width:1001;height:6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sKNsIA&#10;AADdAAAADwAAAGRycy9kb3ducmV2LnhtbERPTWvCQBC9F/oflil4q5uG1mrMJgRB8Nqo0OOQHZPY&#10;7Gzc3Wr677uFgrd5vM/Jy8kM4krO95YVvMwTEMSN1T23Cg777fMShA/IGgfLpOCHPJTF40OOmbY3&#10;/qBrHVoRQ9hnqKALYcyk9E1HBv3cjsSRO1lnMEToWqkd3mK4GWSaJAtpsOfY0OFIm46ar/rbKKiq&#10;83S81CvcerlM3EK/6rb6VGr2NFVrEIGmcBf/u3c6zk/f3uHvm3iC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ywo2wgAAAN0AAAAPAAAAAAAAAAAAAAAAAJgCAABkcnMvZG93&#10;bnJldi54bWxQSwUGAAAAAAQABAD1AAAAhwMAAAAA&#10;" filled="f" stroked="f" strokeweight=".25pt">
            <v:textbox inset="1pt,1pt,1pt,1pt">
              <w:txbxContent>
                <w:p w:rsidR="00EB6616" w:rsidRPr="00BC054D" w:rsidRDefault="00EB6616" w:rsidP="00BE6916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Лист</w:t>
                  </w:r>
                </w:p>
              </w:txbxContent>
            </v:textbox>
          </v:rect>
          <v:rect id="Rectangle 70" o:spid="_x0000_s1829" style="position:absolute;left:18949;top:19435;width:1001;height: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eRMMA&#10;AADdAAAADwAAAGRycy9kb3ducmV2LnhtbESPQWvCQBCF7wX/wzKCt7pRrGh0lSAIvZq20OOQHZNo&#10;djbubjX++86h0NsM781732z3g+vUnUJsPRuYTTNQxJW3LdcGPj+OrytQMSFb7DyTgSdF2O9GL1vM&#10;rX/wie5lqpWEcMzRQJNSn2sdq4YcxqnviUU7++AwyRpqbQM+JNx1ep5lS+2wZWlosKdDQ9W1/HEG&#10;iuIyfN3KNR6jXmVhaRe2Lr6NmYyHYgMq0ZD+zX/X71bw52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SeRMMAAADdAAAADwAAAAAAAAAAAAAAAACYAgAAZHJzL2Rv&#10;d25yZXYueG1sUEsFBgAAAAAEAAQA9QAAAIgDAAAAAA==&#10;" filled="f" stroked="f" strokeweight=".25pt">
            <v:textbox inset="1pt,1pt,1pt,1pt">
              <w:txbxContent>
                <w:p w:rsidR="00EB6616" w:rsidRPr="00690B9B" w:rsidRDefault="00C4399C" w:rsidP="00BE6916">
                  <w:pPr>
                    <w:pStyle w:val="af0"/>
                    <w:jc w:val="center"/>
                    <w:rPr>
                      <w:rFonts w:ascii="Times New Roman" w:hAnsi="Times New Roman"/>
                      <w:i w:val="0"/>
                      <w:sz w:val="24"/>
                      <w:lang w:val="ru-RU"/>
                    </w:rPr>
                  </w:pP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begin"/>
                  </w:r>
                  <w:r w:rsidR="00EB6616"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instrText xml:space="preserve"> PAGE </w:instrText>
                  </w: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separate"/>
                  </w:r>
                  <w:r w:rsidR="00ED0035">
                    <w:rPr>
                      <w:rFonts w:ascii="Times New Roman" w:hAnsi="Times New Roman"/>
                      <w:i w:val="0"/>
                      <w:noProof/>
                      <w:sz w:val="24"/>
                      <w:lang w:val="en-US"/>
                    </w:rPr>
                    <w:t>50</w:t>
                  </w: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end"/>
                  </w:r>
                </w:p>
              </w:txbxContent>
            </v:textbox>
          </v:rect>
          <v:rect id="Rectangle 71" o:spid="_x0000_s1830" style="position:absolute;left:7830;top:19064;width:11075;height:7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7378A&#10;AADdAAAADwAAAGRycy9kb3ducmV2LnhtbERPTYvCMBC9C/6HMII3TRUV7RqlLAherQoeh2a27W4z&#10;qUlW6783guBtHu9z1tvONOJGzteWFUzGCQjiwuqaSwWn4260BOEDssbGMil4kIftpt9bY6rtnQ90&#10;y0MpYgj7FBVUIbSplL6oyKAf25Y4cj/WGQwRulJqh/cYbho5TZKFNFhzbKiwpe+Kir/83yjIst/u&#10;fM1XuPNymbiFnukyuyg1HHTZF4hAXfiI3+69jvOn8xW8vokn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GDvfvwAAAN0AAAAPAAAAAAAAAAAAAAAAAJgCAABkcnMvZG93bnJl&#10;di54bWxQSwUGAAAAAAQABAD1AAAAhAMAAAAA&#10;" filled="f" stroked="f" strokeweight=".25pt">
            <v:textbox inset="1pt,1pt,1pt,1pt">
              <w:txbxContent>
                <w:p w:rsidR="00EB6616" w:rsidRPr="00413BD6" w:rsidRDefault="00EB6616" w:rsidP="00413BD6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АКТУАЛИЗ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ИРОВАНН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АЯ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СХЕМ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А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ТЕПЛОСНАБЖЕНИЯ ПОСЕЛКА НОВАЯ КАЛАМИ СЕВЕРО-ЕНИСЕЙСКОГО РАЙОНА НА 202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1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ГОД</w:t>
                  </w:r>
                </w:p>
                <w:p w:rsidR="00EB6616" w:rsidRDefault="00EB6616"/>
              </w:txbxContent>
            </v:textbox>
          </v:rect>
          <w10:wrap anchorx="page" anchory="page"/>
          <w10:anchorlock/>
        </v:group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C4399C">
    <w:pPr>
      <w:pStyle w:val="a5"/>
    </w:pPr>
    <w:r>
      <w:rPr>
        <w:noProof/>
      </w:rPr>
      <w:pict>
        <v:group id="_x0000_s1851" style="position:absolute;margin-left:58.25pt;margin-top:41.1pt;width:519.25pt;height:774.1pt;z-index:251681280;mso-position-horizontal-relative:page;mso-position-vertical-relative:page" coordsize="20000,20000" o:allowincell="f">
          <v:rect id="Rectangle 3" o:spid="_x0000_s1852" style="position:absolute;width:20000;height:20000;visibility:visible" filled="f" strokeweight="2pt"/>
          <v:line id="Line 4" o:spid="_x0000_s1853" style="position:absolute;visibility:visible" from="1093,18949" to="1095,19989" o:connectortype="straight" strokeweight="2pt"/>
          <v:line id="Line 5" o:spid="_x0000_s1854" style="position:absolute;visibility:visible" from="10,18941" to="19977,18942" o:connectortype="straight" strokeweight="2pt"/>
          <v:line id="Line 6" o:spid="_x0000_s1855" style="position:absolute;visibility:visible" from="2186,18949" to="2188,19989" o:connectortype="straight" strokeweight="2pt"/>
          <v:line id="Line 7" o:spid="_x0000_s1856" style="position:absolute;visibility:visible" from="4919,18949" to="4921,19989" o:connectortype="straight" strokeweight="2pt"/>
          <v:line id="Line 8" o:spid="_x0000_s1857" style="position:absolute;visibility:visible" from="6557,18959" to="6559,19989" o:connectortype="straight" strokeweight="2pt"/>
          <v:line id="Line 9" o:spid="_x0000_s1858" style="position:absolute;visibility:visible" from="7650,18949" to="7652,19979" o:connectortype="straight" strokeweight="2pt"/>
          <v:line id="Line 10" o:spid="_x0000_s1859" style="position:absolute;visibility:visible" from="18905,18949" to="18909,19989" o:connectortype="straight" strokeweight="2pt"/>
          <v:line id="Line 11" o:spid="_x0000_s1860" style="position:absolute;visibility:visible" from="10,19293" to="7631,19295" o:connectortype="straight" strokeweight="1pt"/>
          <v:line id="Line 12" o:spid="_x0000_s1861" style="position:absolute;visibility:visible" from="10,19646" to="7631,19647" o:connectortype="straight" strokeweight="2pt"/>
          <v:line id="Line 13" o:spid="_x0000_s1862" style="position:absolute;visibility:visible" from="18919,19296" to="19990,19297" o:connectortype="straight" strokeweight="1pt"/>
          <v:rect id="Rectangle 14" o:spid="_x0000_s1863" style="position:absolute;left:54;top:19660;width:1000;height:309;visibility:visible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5" o:spid="_x0000_s1864" style="position:absolute;left:1139;top:19660;width:1001;height:309;visibility:visible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16" o:spid="_x0000_s1865" style="position:absolute;left:2267;top:19660;width:2573;height:309;visibility:visible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7" o:spid="_x0000_s1866" style="position:absolute;left:4983;top:19660;width:1534;height:309;visibility:visible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Rectangle 18" o:spid="_x0000_s1867" style="position:absolute;left:6604;top:19660;width:1000;height:309;visibility:visible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19" o:spid="_x0000_s1868" style="position:absolute;left:18949;top:18977;width:1001;height:309;visibility:visible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20" o:spid="_x0000_s1869" style="position:absolute;left:18949;top:19435;width:1028;height:423;visibility:visible" filled="f" stroked="f" strokeweight=".25pt">
            <v:textbox inset="1pt,1pt,1pt,1pt">
              <w:txbxContent>
                <w:p w:rsidR="00EB6616" w:rsidRPr="00690B9B" w:rsidRDefault="00C4399C" w:rsidP="004021C6">
                  <w:pPr>
                    <w:pStyle w:val="af0"/>
                    <w:jc w:val="center"/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</w:pP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begin"/>
                  </w:r>
                  <w:r w:rsidR="00EB6616"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instrText xml:space="preserve"> page </w:instrText>
                  </w: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separate"/>
                  </w:r>
                  <w:r w:rsidR="00ED0035">
                    <w:rPr>
                      <w:rFonts w:ascii="Times New Roman" w:hAnsi="Times New Roman"/>
                      <w:i w:val="0"/>
                      <w:noProof/>
                      <w:sz w:val="24"/>
                      <w:lang w:val="en-US"/>
                    </w:rPr>
                    <w:t>52</w:t>
                  </w: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end"/>
                  </w:r>
                </w:p>
              </w:txbxContent>
            </v:textbox>
          </v:rect>
          <v:rect id="Rectangle 21" o:spid="_x0000_s1870" style="position:absolute;left:7745;top:19221;width:11075;height:637;visibility:visible" filled="f" stroked="f" strokeweight=".25pt">
            <v:textbox inset="1pt,1pt,1pt,1pt">
              <w:txbxContent>
                <w:p w:rsidR="00EB6616" w:rsidRPr="00413BD6" w:rsidRDefault="00EB6616" w:rsidP="00413BD6">
                  <w:pPr>
                    <w:jc w:val="center"/>
                    <w:rPr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АКТУАЛИЗ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ИРОВАНН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АЯ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СХЕМ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ТЕПЛОСНАБЖЕНИЯ ПОСЕЛКА НОВАЯ КАЛАМИ СЕВЕРО-ЕНИСЕЙСКОГО РАЙОНА НА 202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1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ГОД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Pr="00E372B4" w:rsidRDefault="00C4399C" w:rsidP="00E372B4">
    <w:pPr>
      <w:pStyle w:val="a5"/>
    </w:pPr>
    <w:r>
      <w:rPr>
        <w:noProof/>
      </w:rPr>
      <w:pict>
        <v:group id="_x0000_s1831" style="position:absolute;margin-left:56.25pt;margin-top:41.25pt;width:519.75pt;height:782.5pt;z-index:25168025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" o:allowincell="f">
          <v:rect id="Rectangle 3" o:spid="_x0000_s1832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RcMQA&#10;AADdAAAADwAAAGRycy9kb3ducmV2LnhtbERP22rCQBB9L/gPywi+1U2lVE1dJRYCfSpt9AOG7JgN&#10;ZmdjdnOxX98tFPo2h3Od3WGyjRio87VjBU/LBARx6XTNlYLzKX/cgPABWWPjmBTcycNhP3vYYard&#10;yF80FKESMYR9igpMCG0qpS8NWfRL1xJH7uI6iyHCrpK6wzGG20aukuRFWqw5Nhhs6c1QeS16q+Aa&#10;puEjq4rvfHs+bsvPYzb2t0ypxXzKXkEEmsK/+M/9ruP85/Uafr+JJ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L0XDEAAAA3QAAAA8AAAAAAAAAAAAAAAAAmAIAAGRycy9k&#10;b3ducmV2LnhtbFBLBQYAAAAABAAEAPUAAACJAwAAAAA=&#10;" filled="f" strokeweight="2pt"/>
          <v:line id="Line 4" o:spid="_x0000_s1833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bjqsQAAADdAAAADwAAAGRycy9kb3ducmV2LnhtbESPQYvCQAyF7wv+hyHC3tapsqtSHUWE&#10;Lt4WqxdvsRPbYidTOqN2/705CN4S3st7X5br3jXqTl2oPRsYjxJQxIW3NZcGjofsaw4qRGSLjWcy&#10;8E8B1qvBxxJT6x+8p3seSyUhHFI0UMXYplqHoiKHYeRbYtEuvnMYZe1KbTt8SLhr9CRJptphzdJQ&#10;YUvbioprfnMGrqfjT/b7t7WHJt/Yc5nF0/lijfkc9psFqEh9fJtf1zsr+N8zwZVvZAS9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5uOqxAAAAN0AAAAPAAAAAAAAAAAA&#10;AAAAAKECAABkcnMvZG93bnJldi54bWxQSwUGAAAAAAQABAD5AAAAkgMAAAAA&#10;" strokeweight="2pt"/>
          <v:line id="Line 5" o:spid="_x0000_s1834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pGMcIAAADdAAAADwAAAGRycy9kb3ducmV2LnhtbERPS4vCMBC+C/6HMII3TRVdtRpFhIq3&#10;ZasXb9Nm+sBmUpqo3X+/WVjY23x8z9kdetOIF3WutqxgNo1AEOdW11wquF2TyRqE88gaG8uk4Jsc&#10;HPbDwQ5jbd/8Ra/UlyKEsItRQeV9G0vp8ooMuqltiQNX2M6gD7Arpe7wHcJNI+dR9CEN1hwaKmzp&#10;VFH+SJ9GweN+Wybnz5O+NulRZ2Xi71mhlRqP+uMWhKfe/4v/3Bcd5i9WG/j9Jpw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6pGMcIAAADdAAAADwAAAAAAAAAAAAAA&#10;AAChAgAAZHJzL2Rvd25yZXYueG1sUEsFBgAAAAAEAAQA+QAAAJADAAAAAA==&#10;" strokeweight="2pt"/>
          <v:line id="Line 6" o:spid="_x0000_s1835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Wfi8MAAADdAAAADwAAAGRycy9kb3ducmV2LnhtbESPQYvCQAyF7wv+hyGCt3Wq6CLVUUSo&#10;eFusXrzFTmyLnUzpjFr/vTks7C3hvbz3ZbXpXaOe1IXas4HJOAFFXHhbc2ngfMq+F6BCRLbYeCYD&#10;bwqwWQ++Vpha/+IjPfNYKgnhkKKBKsY21ToUFTkMY98Si3bzncMoa1dq2+FLwl2jp0nyox3WLA0V&#10;trSrqLjnD2fgfjnPs/3vzp6afGuvZRYv15s1ZjTst0tQkfr4b/67PljBny2EX76REfT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Fn4vDAAAA3QAAAA8AAAAAAAAAAAAA&#10;AAAAoQIAAGRycy9kb3ducmV2LnhtbFBLBQYAAAAABAAEAPkAAACRAwAAAAA=&#10;" strokeweight="2pt"/>
          <v:line id="Line 7" o:spid="_x0000_s1836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k6E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E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CToQvgAAAN0AAAAPAAAAAAAAAAAAAAAAAKEC&#10;AABkcnMvZG93bnJldi54bWxQSwUGAAAAAAQABAD5AAAAjAMAAAAA&#10;" strokeweight="2pt"/>
          <v:line id="Line 8" o:spid="_x0000_s1837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kZ7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M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26RnvgAAAN0AAAAPAAAAAAAAAAAAAAAAAKEC&#10;AABkcnMvZG93bnJldi54bWxQSwUGAAAAAAQABAD5AAAAjAMAAAAA&#10;" strokeweight="2pt"/>
          <v:line id="Line 9" o:spid="_x0000_s1838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cB/MEAAADdAAAADwAAAGRycy9kb3ducmV2LnhtbERPS4vCMBC+C/6HMII3TX0i1SgidNnb&#10;YvXibdpMH9hMSpPV7r/fCIK3+fieszv0phEP6lxtWcFsGoEgzq2uuVRwvSSTDQjnkTU2lknBHzk4&#10;7IeDHcbaPvlMj9SXIoSwi1FB5X0bS+nyigy6qW2JA1fYzqAPsCul7vAZwk0j51G0lgZrDg0VtnSq&#10;KL+nv0bB/XZdJV8/J31p0qPOysTfskIrNR71xy0IT73/iN/ubx3mLzcLeH0TTpD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lwH8wQAAAN0AAAAPAAAAAAAAAAAAAAAA&#10;AKECAABkcnMvZG93bnJldi54bWxQSwUGAAAAAAQABAD5AAAAjwMAAAAA&#10;" strokeweight="2pt"/>
          <v:line id="Line 10" o:spid="_x0000_s1839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6Zi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C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fpmIvgAAAN0AAAAPAAAAAAAAAAAAAAAAAKEC&#10;AABkcnMvZG93bnJldi54bWxQSwUGAAAAAAQABAD5AAAAjAMAAAAA&#10;" strokeweight="2pt"/>
          <v:line id="Line 11" o:spid="_x0000_s1840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da+cMAAADdAAAADwAAAGRycy9kb3ducmV2LnhtbERPzWoCMRC+F3yHMEJvNWtpi65GEdtC&#10;xYN09QHGzbhZ3UyWJNWtT2+EQm/z8f3OdN7ZRpzJh9qxguEgA0FcOl1zpWC3/XwagQgRWWPjmBT8&#10;UoD5rPcwxVy7C3/TuYiVSCEcclRgYmxzKUNpyGIYuJY4cQfnLcYEfSW1x0sKt418zrI3abHm1GCw&#10;paWh8lT8WAUrv1+fhtfKyD2v/EezeR8He1Tqsd8tJiAidfFf/Of+0mn+y+gV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3WvnDAAAA3QAAAA8AAAAAAAAAAAAA&#10;AAAAoQIAAGRycy9kb3ducmV2LnhtbFBLBQYAAAAABAAEAPkAAACRAwAAAAA=&#10;" strokeweight="1pt"/>
          <v:line id="Line 12" o:spid="_x0000_s1841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CiZ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G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X4KJkvgAAAN0AAAAPAAAAAAAAAAAAAAAAAKEC&#10;AABkcnMvZG93bnJldi54bWxQSwUGAAAAAAQABAD5AAAAjAMAAAAA&#10;" strokeweight="2pt"/>
          <v:line id="Line 13" o:spid="_x0000_s1842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lhFcMAAADdAAAADwAAAGRycy9kb3ducmV2LnhtbERPzWoCMRC+F3yHMEJvNWspra5GEdtC&#10;xYN09QHGzbhZ3UyWJNWtT2+EQm/z8f3OdN7ZRpzJh9qxguEgA0FcOl1zpWC3/XwagQgRWWPjmBT8&#10;UoD5rPcwxVy7C3/TuYiVSCEcclRgYmxzKUNpyGIYuJY4cQfnLcYEfSW1x0sKt418zrJXabHm1GCw&#10;paWh8lT8WAUrv1+fhtfKyD2v/EezeR8He1Tqsd8tJiAidfFf/Of+0mn+y+gN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pYRXDAAAA3QAAAA8AAAAAAAAAAAAA&#10;AAAAoQIAAGRycy9kb3ducmV2LnhtbFBLBQYAAAAABAAEAPkAAACRAwAAAAA=&#10;" strokeweight="1pt"/>
          <v:rect id="Rectangle 14" o:spid="_x0000_s1843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w+8MA&#10;AADdAAAADwAAAGRycy9kb3ducmV2LnhtbESPQWvCQBCF7wX/wzKCt7ppEYmpqwRB8GragschOyZp&#10;s7Nxd6vx3zsHobcZ3pv3vllvR9erK4XYeTbwNs9AEdfedtwY+Prcv+agYkK22HsmA3eKsN1MXtZY&#10;WH/jI12r1CgJ4ViggTalodA61i05jHM/EIt29sFhkjU02ga8Sbjr9XuWLbXDjqWhxYF2LdW/1Z8z&#10;UJY/4/elWuE+6jwLS7uwTXkyZjYdyw9Qicb0b35eH6zgL3LBlW9kBL1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9w+8MAAADd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5" o:spid="_x0000_s1844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VYMAA&#10;AADdAAAADwAAAGRycy9kb3ducmV2LnhtbERPTYvCMBC9C/sfwgh701QRabtGKYKw160KHodmtq02&#10;k26S1frvjSB4m8f7nNVmMJ24kvOtZQWzaQKCuLK65VrBYb+bpCB8QNbYWSYFd/KwWX+MVphre+Mf&#10;upahFjGEfY4KmhD6XEpfNWTQT21PHLlf6wyGCF0ttcNbDDednCfJUhpsOTY02NO2oepS/hsFRXEe&#10;jn9lhjsv08Qt9ULXxUmpz/FQfIEINIS3+OX+1nH+Is3g+U08Qa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PVYM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16" o:spid="_x0000_s1845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DqIMMA&#10;AADdAAAADwAAAGRycy9kb3ducmV2LnhtbESPQWvCQBCF74L/YRmhN90oIpq6ShCEXhsVehyy0yQ1&#10;Oxt3V03/fedQ8DbDe/PeN9v94Dr1oBBbzwbmswwUceVty7WB8+k4XYOKCdli55kM/FKE/W482mJu&#10;/ZM/6VGmWkkIxxwNNCn1udaxashhnPmeWLRvHxwmWUOtbcCnhLtOL7JspR22LA0N9nRoqLqWd2eg&#10;KH6Gy63c4DHqdRZWdmnr4suYt8lQvINKNKSX+f/6wwr+ciP88o2Mo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DqIMMAAADd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7" o:spid="_x0000_s1846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Pu8EA&#10;AADdAAAADwAAAGRycy9kb3ducmV2LnhtbERPTWvCQBC9C/6HZQq96UYJoqmrBCHQa1OFHofsNEmb&#10;nY272yT+e7cgeJvH+5z9cTKdGMj51rKC1TIBQVxZ3XKt4PxZLLYgfEDW2FkmBTfycDzMZ3vMtB35&#10;g4Yy1CKGsM9QQRNCn0npq4YM+qXtiSP3bZ3BEKGrpXY4xnDTyXWSbKTBlmNDgz2dGqp+yz+jIM9/&#10;psu13GHh5TZxG53qOv9S6vVlyt9ABJrCU/xwv+s4P92t4P+beII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cT7vBAAAA3QAAAA8AAAAAAAAAAAAAAAAAmAIAAGRycy9kb3du&#10;cmV2LnhtbFBLBQYAAAAABAAEAPUAAACGAwAAAAA=&#10;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Rectangle 18" o:spid="_x0000_s1847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7RzMAA&#10;AADdAAAADwAAAGRycy9kb3ducmV2LnhtbERPTYvCMBC9L/gfwgje1tQiotVYiiB4tbsLexya2bba&#10;TGoStf57syB4m8f7nE0+mE7cyPnWsoLZNAFBXFndcq3g+2v/uQThA7LGzjIpeJCHfDv62GCm7Z2P&#10;dCtDLWII+wwVNCH0mZS+asign9qeOHJ/1hkMEbpaaof3GG46mSbJQhpsOTY02NOuoepcXo2CojgN&#10;P5dyhXsvl4lb6Lmui1+lJuOhWIMINIS3+OU+6Dh/vkrh/5t4gt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7RzM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19" o:spid="_x0000_s1848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0V8AA&#10;AADdAAAADwAAAGRycy9kb3ducmV2LnhtbERPS4vCMBC+C/6HMII3m/pAtGuUIgherSt4HJrZtrvN&#10;pCZR67/fLAh7m4/vOZtdb1rxIOcbywqmSQqCuLS64UrB5/kwWYHwAVlja5kUvMjDbjscbDDT9skn&#10;ehShEjGEfYYK6hC6TEpf1mTQJ7YjjtyXdQZDhK6S2uEzhptWztJ0KQ02HBtq7GhfU/lT3I2CPP/u&#10;L7dijQcvV6lb6oWu8qtS41Gff4AI1Id/8dt91HH+Yj2Hv2/iC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J0V8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4021C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20" o:spid="_x0000_s1849" style="position:absolute;left:18949;top:19435;width:1028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vsI8AA&#10;AADdAAAADwAAAGRycy9kb3ducmV2LnhtbERPTYvCMBC9C/sfwizsTdOVIrZrlCIIXrcqeBya2bba&#10;TLpJ1PrvjSB4m8f7nMVqMJ24kvOtZQXfkwQEcWV1y7WC/W4znoPwAVljZ5kU3MnDavkxWmCu7Y1/&#10;6VqGWsQQ9jkqaELocyl91ZBBP7E9ceT+rDMYInS11A5vMdx0cpokM2mw5djQYE/rhqpzeTEKiuI0&#10;HP7LDDdezhM306mui6NSX59D8QMi0BDe4pd7q+P8NEvh+U08QS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vsI8AAAADdAAAADwAAAAAAAAAAAAAAAACYAgAAZHJzL2Rvd25y&#10;ZXYueG1sUEsFBgAAAAAEAAQA9QAAAIUDAAAAAA==&#10;" filled="f" stroked="f" strokeweight=".25pt">
            <v:textbox inset="1pt,1pt,1pt,1pt">
              <w:txbxContent>
                <w:p w:rsidR="00EB6616" w:rsidRPr="00690B9B" w:rsidRDefault="00C4399C" w:rsidP="004021C6">
                  <w:pPr>
                    <w:pStyle w:val="af0"/>
                    <w:jc w:val="center"/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</w:pP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begin"/>
                  </w:r>
                  <w:r w:rsidR="00EB6616"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instrText xml:space="preserve"> page </w:instrText>
                  </w: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separate"/>
                  </w:r>
                  <w:r w:rsidR="00ED0035">
                    <w:rPr>
                      <w:rFonts w:ascii="Times New Roman" w:hAnsi="Times New Roman"/>
                      <w:i w:val="0"/>
                      <w:noProof/>
                      <w:sz w:val="24"/>
                      <w:lang w:val="en-US"/>
                    </w:rPr>
                    <w:t>51</w:t>
                  </w: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end"/>
                  </w:r>
                </w:p>
              </w:txbxContent>
            </v:textbox>
          </v:rect>
          <v:rect id="Rectangle 21" o:spid="_x0000_s1850" style="position:absolute;left:7745;top:19221;width:11075;height:6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JuMAA&#10;AADdAAAADwAAAGRycy9kb3ducmV2LnhtbERPTYvCMBC9C/6HMAt7s+mKK1qNUgTBq10Fj0MzttVm&#10;UpOo3X9vFha8zeN9znLdm1Y8yPnGsoKvJAVBXFrdcKXg8LMdzUD4gKyxtUwKfsnDejUcLDHT9sl7&#10;ehShEjGEfYYK6hC6TEpf1mTQJ7YjjtzZOoMhQldJ7fAZw00rx2k6lQYbjg01drSpqbwWd6Mgzy/9&#10;8VbMcevlLHVTPdFVflLq86PPFyAC9eEt/nfvdJw/mX/D3zfxB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dJuMAAAADdAAAADwAAAAAAAAAAAAAAAACYAgAAZHJzL2Rvd25y&#10;ZXYueG1sUEsFBgAAAAAEAAQA9QAAAIUDAAAAAA==&#10;" filled="f" stroked="f" strokeweight=".25pt">
            <v:textbox inset="1pt,1pt,1pt,1pt">
              <w:txbxContent>
                <w:p w:rsidR="00EB6616" w:rsidRPr="00413BD6" w:rsidRDefault="00EB6616" w:rsidP="00413BD6">
                  <w:pPr>
                    <w:jc w:val="center"/>
                    <w:rPr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АКТУАЛИЗ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ИРОВАНН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АЯ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СХЕМ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ТЕПЛОСНАБЖЕНИЯ ПОСЕЛКА НОВАЯ КАЛАМИ СЕВЕРО-ЕНИСЕЙСКОГО РАЙОНА НА 202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1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ГОД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Pr="00E372B4" w:rsidRDefault="00C4399C" w:rsidP="00E372B4">
    <w:pPr>
      <w:pStyle w:val="a5"/>
    </w:pPr>
    <w:r>
      <w:rPr>
        <w:noProof/>
      </w:rPr>
      <w:pict>
        <v:group id="_x0000_s1311" style="position:absolute;margin-left:55.5pt;margin-top:26.25pt;width:520.5pt;height:803.25pt;z-index:251663872;mso-position-horizontal-relative:page;mso-position-vertical-relative:page" coordsize="20000,20000">
          <v:rect id="_x0000_s1312" style="position:absolute;width:20000;height:20000" filled="f" strokeweight="2pt"/>
          <v:line id="_x0000_s1313" style="position:absolute" from="1093,18949" to="1095,19989" strokeweight="2pt"/>
          <v:line id="_x0000_s1314" style="position:absolute" from="10,18941" to="19977,18942" strokeweight="2pt"/>
          <v:line id="_x0000_s1315" style="position:absolute" from="2186,18949" to="2188,19989" strokeweight="2pt"/>
          <v:line id="_x0000_s1316" style="position:absolute" from="4919,18949" to="4921,19989" strokeweight="2pt"/>
          <v:line id="_x0000_s1317" style="position:absolute" from="6557,18959" to="6559,19989" strokeweight="2pt"/>
          <v:line id="_x0000_s1318" style="position:absolute" from="7650,18949" to="7652,19979" strokeweight="2pt"/>
          <v:line id="_x0000_s1319" style="position:absolute" from="18905,18949" to="18909,19989" strokeweight="2pt"/>
          <v:line id="_x0000_s1320" style="position:absolute" from="10,19293" to="7631,19295" strokeweight="1pt"/>
          <v:line id="_x0000_s1321" style="position:absolute" from="10,19646" to="7631,19647" strokeweight="2pt"/>
          <v:line id="_x0000_s1322" style="position:absolute" from="18919,19296" to="19990,19297" strokeweight="1pt"/>
          <v:rect id="_x0000_s1323" style="position:absolute;left:54;top:19660;width:1000;height:309" filled="f" stroked="f" strokeweight=".25pt">
            <v:textbox style="mso-next-textbox:#_x0000_s1323" inset="1pt,1pt,1pt,1pt">
              <w:txbxContent>
                <w:p w:rsidR="00EB6616" w:rsidRDefault="00EB6616" w:rsidP="00955E64">
                  <w:pPr>
                    <w:jc w:val="center"/>
                    <w:rPr>
                      <w:i/>
                    </w:rPr>
                  </w:pPr>
                  <w:proofErr w:type="spellStart"/>
                  <w:r>
                    <w:rPr>
                      <w:i/>
                      <w:sz w:val="18"/>
                    </w:rPr>
                    <w:t>Изм</w:t>
                  </w:r>
                  <w:proofErr w:type="spellEnd"/>
                  <w:r>
                    <w:rPr>
                      <w:i/>
                      <w:sz w:val="18"/>
                    </w:rPr>
                    <w:t>.</w:t>
                  </w:r>
                </w:p>
              </w:txbxContent>
            </v:textbox>
          </v:rect>
          <v:rect id="_x0000_s1324" style="position:absolute;left:1139;top:19660;width:1001;height:309" filled="f" stroked="f" strokeweight=".25pt">
            <v:textbox style="mso-next-textbox:#_x0000_s1324" inset="1pt,1pt,1pt,1pt">
              <w:txbxContent>
                <w:p w:rsidR="00EB6616" w:rsidRDefault="00EB6616" w:rsidP="00955E64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18"/>
                    </w:rPr>
                    <w:t>Лист</w:t>
                  </w:r>
                </w:p>
              </w:txbxContent>
            </v:textbox>
          </v:rect>
          <v:rect id="_x0000_s1325" style="position:absolute;left:2267;top:19660;width:2573;height:309" filled="f" stroked="f" strokeweight=".25pt">
            <v:textbox style="mso-next-textbox:#_x0000_s1325" inset="1pt,1pt,1pt,1pt">
              <w:txbxContent>
                <w:p w:rsidR="00EB6616" w:rsidRDefault="00EB6616" w:rsidP="00955E64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18"/>
                    </w:rPr>
                    <w:t>№ докум.</w:t>
                  </w:r>
                </w:p>
              </w:txbxContent>
            </v:textbox>
          </v:rect>
          <v:rect id="_x0000_s1326" style="position:absolute;left:4983;top:19660;width:1534;height:309" filled="f" stroked="f" strokeweight=".25pt">
            <v:textbox style="mso-next-textbox:#_x0000_s1326" inset="1pt,1pt,1pt,1pt">
              <w:txbxContent>
                <w:p w:rsidR="00EB6616" w:rsidRDefault="00EB6616" w:rsidP="00955E64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18"/>
                    </w:rPr>
                    <w:t>Подпись</w:t>
                  </w:r>
                </w:p>
              </w:txbxContent>
            </v:textbox>
          </v:rect>
          <v:rect id="_x0000_s1327" style="position:absolute;left:6604;top:19660;width:1000;height:309" filled="f" stroked="f" strokeweight=".25pt">
            <v:textbox style="mso-next-textbox:#_x0000_s1327" inset="1pt,1pt,1pt,1pt">
              <w:txbxContent>
                <w:p w:rsidR="00EB6616" w:rsidRDefault="00EB6616" w:rsidP="00955E64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Дата</w:t>
                  </w:r>
                </w:p>
              </w:txbxContent>
            </v:textbox>
          </v:rect>
          <v:rect id="_x0000_s1328" style="position:absolute;left:18949;top:18977;width:1001;height:309" filled="f" stroked="f" strokeweight=".25pt">
            <v:textbox style="mso-next-textbox:#_x0000_s1328" inset="1pt,1pt,1pt,1pt">
              <w:txbxContent>
                <w:p w:rsidR="00EB6616" w:rsidRDefault="00EB6616" w:rsidP="00955E64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18"/>
                    </w:rPr>
                    <w:t>Лист</w:t>
                  </w:r>
                </w:p>
              </w:txbxContent>
            </v:textbox>
          </v:rect>
          <v:rect id="_x0000_s1329" style="position:absolute;left:18949;top:19435;width:1001;height:423" filled="f" stroked="f" strokeweight=".25pt">
            <v:textbox style="mso-next-textbox:#_x0000_s1329" inset="1pt,1pt,1pt,1pt">
              <w:txbxContent>
                <w:p w:rsidR="00EB6616" w:rsidRPr="00690B9B" w:rsidRDefault="00C4399C" w:rsidP="00955E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90B9B">
                    <w:rPr>
                      <w:rFonts w:ascii="Times New Roman" w:hAnsi="Times New Roman" w:cs="Times New Roman"/>
                    </w:rPr>
                    <w:fldChar w:fldCharType="begin"/>
                  </w:r>
                  <w:r w:rsidR="00EB6616" w:rsidRPr="00690B9B">
                    <w:rPr>
                      <w:rFonts w:ascii="Times New Roman" w:hAnsi="Times New Roman" w:cs="Times New Roman"/>
                    </w:rPr>
                    <w:instrText xml:space="preserve"> </w:instrText>
                  </w:r>
                  <w:r w:rsidR="00EB6616" w:rsidRPr="00690B9B">
                    <w:rPr>
                      <w:rFonts w:ascii="Times New Roman" w:hAnsi="Times New Roman" w:cs="Times New Roman"/>
                      <w:lang w:val="en-US"/>
                    </w:rPr>
                    <w:instrText>page</w:instrText>
                  </w:r>
                  <w:r w:rsidR="00EB6616" w:rsidRPr="00690B9B">
                    <w:rPr>
                      <w:rFonts w:ascii="Times New Roman" w:hAnsi="Times New Roman" w:cs="Times New Roman"/>
                    </w:rPr>
                    <w:instrText xml:space="preserve"> </w:instrText>
                  </w:r>
                  <w:r w:rsidRPr="00690B9B"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="00ED0035">
                    <w:rPr>
                      <w:rFonts w:ascii="Times New Roman" w:hAnsi="Times New Roman" w:cs="Times New Roman"/>
                      <w:noProof/>
                      <w:lang w:val="en-US"/>
                    </w:rPr>
                    <w:t>53</w:t>
                  </w:r>
                  <w:r w:rsidRPr="00690B9B">
                    <w:rPr>
                      <w:rFonts w:ascii="Times New Roman" w:hAnsi="Times New Roman" w:cs="Times New Roman"/>
                    </w:rPr>
                    <w:fldChar w:fldCharType="end"/>
                  </w:r>
                </w:p>
              </w:txbxContent>
            </v:textbox>
          </v:rect>
          <v:rect id="_x0000_s1330" style="position:absolute;left:7745;top:19221;width:11075;height:477" filled="f" stroked="f" strokeweight=".25pt">
            <v:textbox style="mso-next-textbox:#_x0000_s1330" inset="1pt,1pt,1pt,1pt">
              <w:txbxContent>
                <w:p w:rsidR="00EB6616" w:rsidRDefault="00EB6616" w:rsidP="00955E64">
                  <w:pPr>
                    <w:jc w:val="center"/>
                    <w:rPr>
                      <w:i/>
                      <w:sz w:val="36"/>
                      <w:szCs w:val="36"/>
                    </w:rPr>
                  </w:pP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АКТУАЛИЗ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ИРОВАНН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АЯ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СХЕМ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ТЕПЛОСНАБЖЕНИЯ ПОСЕЛКА НОВАЯ КАЛАМИ СЕВЕРО-ЕНИСЕЙСКОГО РАЙОНА НА 202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1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ГОД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C4399C">
    <w:pPr>
      <w:pStyle w:val="a5"/>
    </w:pPr>
    <w:r>
      <w:rPr>
        <w:noProof/>
      </w:rPr>
      <w:pict>
        <v:group id="Группа 693" o:spid="_x0000_s1891" style="position:absolute;margin-left:60.75pt;margin-top:34.5pt;width:518.7pt;height:788.6pt;z-index:2516833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">
          <v:rect id="Rectangle 357" o:spid="_x0000_s1892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X9MMA&#10;AADcAAAADwAAAGRycy9kb3ducmV2LnhtbESP0YrCMBRE3wX/IVxh3zR1WcRWo1RB2KdlrX7Apbm2&#10;xeamNrGtfv1mQfBxmJkzzHo7mFp01LrKsoL5LAJBnFtdcaHgfDpMlyCcR9ZYWyYFD3Kw3YxHa0y0&#10;7flIXeYLESDsElRQet8kUrq8JINuZhvi4F1sa9AH2RZSt9gHuKnlZxQtpMGKw0KJDe1Lyq/Z3Si4&#10;+qH7SYvseYjPuzj/3aX9/ZYq9TEZ0hUIT4N/h1/tb61gEX/B/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KX9MMAAADcAAAADwAAAAAAAAAAAAAAAACYAgAAZHJzL2Rv&#10;d25yZXYueG1sUEsFBgAAAAAEAAQA9QAAAIgDAAAAAA==&#10;" filled="f" strokeweight="2pt"/>
          <v:line id="Line 358" o:spid="_x0000_s1893" style="position:absolute;visibility:visibl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Tfrs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qm8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yk367AAAAA3AAAAA8AAAAAAAAAAAAAAAAA&#10;oQIAAGRycy9kb3ducmV2LnhtbFBLBQYAAAAABAAEAPkAAACOAwAAAAA=&#10;" strokeweight="2pt"/>
          <v:line id="Line 359" o:spid="_x0000_s1894" style="position:absolute;visibility:visibl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ZB2cMAAADcAAAADwAAAGRycy9kb3ducmV2LnhtbESPQYvCMBSE74L/ITzBm6a7YNFuo4jQ&#10;ZW9i7cXbs3m2pc1LabLa/fcbQfA4zMw3TLobTSfuNLjGsoKPZQSCuLS64UpBcc4WaxDOI2vsLJOC&#10;P3Kw204nKSbaPvhE99xXIkDYJaig9r5PpHRlTQbd0vbEwbvZwaAPcqikHvAR4KaTn1EUS4MNh4Ua&#10;ezrUVLb5r1HQXopV9n086HOX7/W1yvzletNKzWfj/guEp9G/w6/2j1YQb2J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2QdnDAAAA3AAAAA8AAAAAAAAAAAAA&#10;AAAAoQIAAGRycy9kb3ducmV2LnhtbFBLBQYAAAAABAAEAPkAAACRAwAAAAA=&#10;" strokeweight="2pt"/>
          <v:line id="Line 360" o:spid="_x0000_s1895" style="position:absolute;visibility:visibl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rkQsQAAADcAAAADwAAAGRycy9kb3ducmV2LnhtbESPQWvCQBSE70L/w/IK3nRTodqmriEI&#10;Kd5Kk1xye2afSTD7NmRXjf/eLRQ8DjPzDbNNJtOLK42us6zgbRmBIK6t7rhRUBbZ4gOE88gae8uk&#10;4E4Okt3LbIuxtjf+pWvuGxEg7GJU0Ho/xFK6uiWDbmkH4uCd7GjQBzk2Uo94C3DTy1UUraXBjsNC&#10;iwPtW6rP+cUoOFfle/b9s9dFn6f62GS+Op60UvPXKf0C4Wnyz/B/+6AVrD83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OuRCxAAAANwAAAAPAAAAAAAAAAAA&#10;AAAAAKECAABkcnMvZG93bnJldi54bWxQSwUGAAAAAAQABAD5AAAAkgMAAAAA&#10;" strokeweight="2pt"/>
          <v:line id="Line 361" o:spid="_x0000_s1896" style="position:absolute;visibility:visibl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VwML0AAADcAAAADwAAAGRycy9kb3ducmV2LnhtbERPvQrCMBDeBd8hnOCmqYKi1SgiVNzE&#10;2sXtbM622FxKE7W+vRkEx4/vf73tTC1e1LrKsoLJOAJBnFtdcaEguySjBQjnkTXWlknBhxxsN/3e&#10;GmNt33ymV+oLEULYxaig9L6JpXR5SQbd2DbEgbvb1qAPsC2kbvEdwk0tp1E0lwYrDg0lNrQvKX+k&#10;T6Pgcc1myeG015c63elbkfjr7a6VGg663QqEp87/xT/3USuYL8P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KlcDC9AAAA3AAAAA8AAAAAAAAAAAAAAAAAoQIA&#10;AGRycy9kb3ducmV2LnhtbFBLBQYAAAAABAAEAPkAAACLAwAAAAA=&#10;" strokeweight="2pt"/>
          <v:line id="Line 362" o:spid="_x0000_s1897" style="position:absolute;visibility:visibl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nVq8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qm8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3p1avAAAAA3AAAAA8AAAAAAAAAAAAAAAAA&#10;oQIAAGRycy9kb3ducmV2LnhtbFBLBQYAAAAABAAEAPkAAACOAwAAAAA=&#10;" strokeweight="2pt"/>
          <v:line id="Line 363" o:spid="_x0000_s1898" style="position:absolute;visibility:visibl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s8D8MAAADdAAAADwAAAGRycy9kb3ducmV2LnhtbESPQYvCQAyF74L/YciCN526oEjXUUTo&#10;4k2sXrzFTmyLnUzpjFr/vTkI3hLey3tfluveNepBXag9G5hOElDEhbc1lwZOx2y8ABUissXGMxl4&#10;UYD1ajhYYmr9kw/0yGOpJIRDigaqGNtU61BU5DBMfEss2tV3DqOsXalth08Jd43+TZK5dlizNFTY&#10;0rai4pbfnYHb+TTL/vdbe2zyjb2UWTxfrtaY0U+/+QMVqY9f8+d6ZwV/uhB++UZG0K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rPA/DAAAA3QAAAA8AAAAAAAAAAAAA&#10;AAAAoQIAAGRycy9kb3ducmV2LnhtbFBLBQYAAAAABAAEAPkAAACRAwAAAAA=&#10;" strokeweight="2pt"/>
          <v:line id="Line 364" o:spid="_x0000_s1899" style="position:absolute;visibility:visibl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eZlL4AAADdAAAADwAAAGRycy9kb3ducmV2LnhtbERPvQrCMBDeBd8hnOCmaQVFqlFEqLiJ&#10;1cXtbM622FxKE7W+vREEt/v4fm+57kwtntS6yrKCeByBIM6trrhQcD6lozkI55E11pZJwZscrFf9&#10;3hITbV98pGfmCxFC2CWooPS+SaR0eUkG3dg2xIG72dagD7AtpG7xFcJNLSdRNJMGKw4NJTa0LSm/&#10;Zw+j4H45T9PdYatPdbbR1yL1l+tNKzUcdJsFCE+d/4t/7r0O8+N5DN9vwgl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1Z5mUvgAAAN0AAAAPAAAAAAAAAAAAAAAAAKEC&#10;AABkcnMvZG93bnJldi54bWxQSwUGAAAAAAQABAD5AAAAjAMAAAAA&#10;" strokeweight="2pt"/>
          <v:line id="Line 365" o:spid="_x0000_s1900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BhCcMAAADdAAAADwAAAGRycy9kb3ducmV2LnhtbERPzWoCMRC+C32HMIXeNLseim6NS6kW&#10;Kh5E7QOMm+lmu5vJkqS69elNoeBtPr7fWZSD7cSZfGgcK8gnGQjiyumGawWfx/fxDESIyBo7x6Tg&#10;lwKUy4fRAgvtLryn8yHWIoVwKFCBibEvpAyVIYth4nrixH05bzEm6GupPV5SuO3kNMuepcWGU4PB&#10;nt4MVe3hxyrY+NO2za+1kSfe+HW3W82D/Vbq6XF4fQERaYh38b/7Q6f5+WwKf9+kE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wYQnDAAAA3QAAAA8AAAAAAAAAAAAA&#10;AAAAoQIAAGRycy9kb3ducmV2LnhtbFBLBQYAAAAABAAEAPkAAACRAwAAAAA=&#10;" strokeweight="1pt"/>
          <v:line id="Line 366" o:spid="_x0000_s1901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zEksMAAADdAAAADwAAAGRycy9kb3ducmV2LnhtbERPzWoCMRC+F/oOYQreanYViq5GkVZB&#10;8VC0fYBxM25WN5Mlibr26U2h0Nt8fL8znXe2EVfyoXasIO9nIIhLp2uuFHx/rV5HIEJE1tg4JgV3&#10;CjCfPT9NsdDuxju67mMlUgiHAhWYGNtCylAashj6riVO3NF5izFBX0nt8ZbCbSMHWfYmLdacGgy2&#10;9G6oPO8vVsHGH7bn/Kcy8sAbv2w+P8bBnpTqvXSLCYhIXfwX/7nXOs3PR0P4/Sad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8xJLDAAAA3QAAAA8AAAAAAAAAAAAA&#10;AAAAoQIAAGRycy9kb3ducmV2LnhtbFBLBQYAAAAABAAEAPkAAACRAwAAAAA=&#10;" strokeweight="1pt"/>
          <v:rect id="Rectangle 367" o:spid="_x0000_s1902" style="position:absolute;left:54;top:17912;width:88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q52sIA&#10;AADcAAAADwAAAGRycy9kb3ducmV2LnhtbESPT4vCMBTE74LfITxhb5rqin+qUYog7NWq4PHRPNvu&#10;Ni81yWr3228EweMwM79h1tvONOJOzteWFYxHCQjiwuqaSwWn4364AOEDssbGMin4Iw/bTb+3xlTb&#10;Bx/onodSRAj7FBVUIbSplL6oyKAf2ZY4elfrDIYoXSm1w0eEm0ZOkmQmDdYcFypsaVdR8ZP/GgVZ&#10;9t2db/kS914uEjfTU11mF6U+Bl22AhGoC+/wq/2lFcw/5/A8E4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rnawgAAANwAAAAPAAAAAAAAAAAAAAAAAJgCAABkcnMvZG93&#10;bnJldi54bWxQSwUGAAAAAAQABAD1AAAAhwMAAAAA&#10;" filled="f" stroked="f" strokeweight=".25pt">
            <v:textbox style="mso-next-textbox:#Rectangle 367" inset="1pt,1pt,1pt,1pt">
              <w:txbxContent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368" o:spid="_x0000_s1903" style="position:absolute;left:937;top:17912;width:133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tqMAA&#10;AADcAAAADwAAAGRycy9kb3ducmV2LnhtbERPz2vCMBS+C/4P4Qm7aTo3OleNUoSCV7sNdnw0b21d&#10;81KT2Nb/3hwGO358v3eHyXRiIOdbywqeVwkI4srqlmsFnx/FcgPCB2SNnWVScCcPh/18tsNM25HP&#10;NJShFjGEfYYKmhD6TEpfNWTQr2xPHLkf6wyGCF0ttcMxhptOrpMklQZbjg0N9nRsqPotb0ZBnl+m&#10;r2v5joWXm8Sl+lXX+bdST4sp34IINIV/8Z/7pBW8vcS18Uw8An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UtqMAAAADcAAAADwAAAAAAAAAAAAAAAACYAgAAZHJzL2Rvd25y&#10;ZXYueG1sUEsFBgAAAAAEAAQA9QAAAIUDAAAAAA==&#10;" filled="f" stroked="f" strokeweight=".25pt">
            <v:textbox style="mso-next-textbox:#Rectangle 368" inset="1pt,1pt,1pt,1pt">
              <w:txbxContent>
                <w:p w:rsidR="00EB6616" w:rsidRPr="00607EBC" w:rsidRDefault="00EB6616" w:rsidP="00F95639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proofErr w:type="spellStart"/>
                  <w:r>
                    <w:rPr>
                      <w:sz w:val="18"/>
                      <w:lang w:val="ru-RU"/>
                    </w:rPr>
                    <w:t>Кол</w:t>
                  </w:r>
                  <w:proofErr w:type="gramStart"/>
                  <w:r>
                    <w:rPr>
                      <w:sz w:val="18"/>
                      <w:lang w:val="ru-RU"/>
                    </w:rPr>
                    <w:t>.у</w:t>
                  </w:r>
                  <w:proofErr w:type="gramEnd"/>
                  <w:r>
                    <w:rPr>
                      <w:sz w:val="18"/>
                      <w:lang w:val="ru-RU"/>
                    </w:rPr>
                    <w:t>ч</w:t>
                  </w:r>
                  <w:proofErr w:type="spellEnd"/>
                </w:p>
              </w:txbxContent>
            </v:textbox>
          </v:rect>
          <v:rect id="Rectangle 369" o:spid="_x0000_s1904" style="position:absolute;left:2267;top:17912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IM8IA&#10;AADcAAAADwAAAGRycy9kb3ducmV2LnhtbESPQYvCMBSE74L/ITxhb5rqiqvVKEUQ9mpV2OOjebbV&#10;5qUmWe3++40geBxm5htmtelMI+7kfG1ZwXiUgCAurK65VHA87IZzED4ga2wsk4I/8rBZ93srTLV9&#10;8J7ueShFhLBPUUEVQptK6YuKDPqRbYmjd7bOYIjSlVI7fES4aeQkSWbSYM1xocKWthUV1/zXKMiy&#10;S3e65QvceTlP3ExPdZn9KPUx6LIliEBdeIdf7W+t4OtzAc8z8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YgzwgAAANwAAAAPAAAAAAAAAAAAAAAAAJgCAABkcnMvZG93&#10;bnJldi54bWxQSwUGAAAAAAQABAD1AAAAhwMAAAAA&#10;" filled="f" stroked="f" strokeweight=".25pt">
            <v:textbox style="mso-next-textbox:#Rectangle 369" inset="1pt,1pt,1pt,1pt">
              <w:txbxContent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370" o:spid="_x0000_s1905" style="position:absolute;left:4983;top:17912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S08AA&#10;AADcAAAADwAAAGRycy9kb3ducmV2LnhtbERPz2uDMBS+D/o/hFfYrcaV0jprLFIo7Dq3wY4P86Z2&#10;5sUmqbr/fjkMdvz4fhenxQxiIud7ywqekhQEcWN1z62C97fLJgPhA7LGwTIp+CEPp3L1UGCu7cyv&#10;NNWhFTGEfY4KuhDGXErfdGTQJ3YkjtyXdQZDhK6V2uEcw80gt2m6lwZ7jg0djnTuqPmu70ZBVV2X&#10;j1v9jBcvs9Tt9U631adSj+ulOoIItIR/8Z/7RSs47OL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VS08AAAADcAAAADwAAAAAAAAAAAAAAAACYAgAAZHJzL2Rvd25y&#10;ZXYueG1sUEsFBgAAAAAEAAQA9QAAAIUDAAAAAA==&#10;" filled="f" stroked="f" strokeweight=".25pt">
            <v:textbox style="mso-next-textbox:#Rectangle 370" inset="1pt,1pt,1pt,1pt">
              <w:txbxContent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Rectangle 371" o:spid="_x0000_s1906" style="position:absolute;left:6604;top:17912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3SMMA&#10;AADcAAAADwAAAGRycy9kb3ducmV2LnhtbESPwWrDMBBE74X+g9hCbo3sYFzHiRJMwNBr3BZ6XKyN&#10;7dRauZKaOH8fFQo9DjPzhtnuZzOKCzk/WFaQLhMQxK3VA3cK3t/q5wKED8gaR8uk4EYe9rvHhy2W&#10;2l75SJcmdCJC2JeooA9hKqX0bU8G/dJOxNE7WWcwROk6qR1eI9yMcpUkuTQ4cFzocaJDT+1X82MU&#10;VNV5/vhu1lh7WSQu15nuqk+lFk9ztQERaA7/4b/2q1bwkqXweyYe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n3SMMAAADcAAAADwAAAAAAAAAAAAAAAACYAgAAZHJzL2Rv&#10;d25yZXYueG1sUEsFBgAAAAAEAAQA9QAAAIgDAAAAAA==&#10;" filled="f" stroked="f" strokeweight=".25pt">
            <v:textbox style="mso-next-textbox:#Rectangle 371" inset="1pt,1pt,1pt,1pt">
              <w:txbxContent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372" o:spid="_x0000_s1907" style="position:absolute;left:15929;top:18258;width:1475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tpP8EA&#10;AADcAAAADwAAAGRycy9kb3ducmV2LnhtbESPT4vCMBTE7wt+h/AEb2uqiH+qUYogeLXrwh4fzbOt&#10;Ni81iVq/vRGEPQ4z8xtmtelMI+7kfG1ZwWiYgCAurK65VHD82X3PQfiArLGxTAqe5GGz7n2tMNX2&#10;wQe656EUEcI+RQVVCG0qpS8qMuiHtiWO3sk6gyFKV0rt8BHhppHjJJlKgzXHhQpb2lZUXPKbUZBl&#10;5+73mi9w5+U8cVM90WX2p9Sg32VLEIG68B/+tPdawWwyhveZe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7aT/BAAAA3AAAAA8AAAAAAAAAAAAAAAAAmAIAAGRycy9kb3du&#10;cmV2LnhtbFBLBQYAAAAABAAEAPUAAACGAwAAAAA=&#10;" filled="f" stroked="f" strokeweight=".25pt">
            <v:textbox style="mso-next-textbox:#Rectangle 372" inset="1pt,1pt,1pt,1pt">
              <w:txbxContent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373" o:spid="_x0000_s1908" style="position:absolute;left:15929;top:18623;width:1475;height:3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fMpMIA&#10;AADcAAAADwAAAGRycy9kb3ducmV2LnhtbESPQYvCMBSE78L+h/AW9qaprrhajVIEYa9WhT0+mmdb&#10;bV5qErX7740geBxm5htmsepMI27kfG1ZwXCQgCAurK65VLDfbfpTED4ga2wsk4J/8rBafvQWmGp7&#10;5y3d8lCKCGGfooIqhDaV0hcVGfQD2xJH72idwRClK6V2eI9w08hRkkykwZrjQoUtrSsqzvnVKMiy&#10;U3e45DPceDlN3ESPdZn9KfX12WVzEIG68A6/2r9awc/4G5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t8ykwgAAANwAAAAPAAAAAAAAAAAAAAAAAJgCAABkcnMvZG93&#10;bnJldi54bWxQSwUGAAAAAAQABAD1AAAAhwMAAAAA&#10;" filled="f" stroked="f" strokeweight=".25pt">
            <v:textbox style="mso-next-textbox:#Rectangle 373" inset="1pt,1pt,1pt,1pt">
              <w:txbxContent>
                <w:p w:rsidR="00EB6616" w:rsidRPr="003616F2" w:rsidRDefault="00EB6616" w:rsidP="00F95639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3</w:t>
                  </w:r>
                </w:p>
              </w:txbxContent>
            </v:textbox>
          </v:rect>
          <v:rect id="Rectangle 374" o:spid="_x0000_s1909" style="position:absolute;left:7759;top:17481;width:12159;height: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U0MMA&#10;AADcAAAADwAAAGRycy9kb3ducmV2LnhtbESPwWrDMBBE74X8g9hAb7WcYlLXiRJMIdBr3AZ6XKyN&#10;7cRaOZJqu38fFQo9DjPzhtnuZ9OLkZzvLCtYJSkI4trqjhsFnx+HpxyED8gae8uk4Ic87HeLhy0W&#10;2k58pLEKjYgQ9gUqaEMYCil93ZJBn9iBOHpn6wyGKF0jtcMpwk0vn9N0LQ12HBdaHOitpfpafRsF&#10;ZXmZT7fqFQ9e5qlb60w35ZdSj8u53IAINIf/8F/7XSt4yTL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5U0MMAAADcAAAADwAAAAAAAAAAAAAAAACYAgAAZHJzL2Rv&#10;d25yZXYueG1sUEsFBgAAAAAEAAQA9QAAAIgDAAAAAA==&#10;" filled="f" stroked="f" strokeweight=".25pt">
            <v:textbox style="mso-next-textbox:#Rectangle 374" inset="1pt,1pt,1pt,1pt">
              <w:txbxContent>
                <w:p w:rsidR="00EB6616" w:rsidRPr="00F95639" w:rsidRDefault="00EB6616" w:rsidP="00F956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 w:rsidRPr="00F95639"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  <w:t>АКТУАЛИЗАЦИЯ СХЕМЫ ТЕПЛОСНАБЖЕНИЯ ПОСЕЛКА</w:t>
                  </w:r>
                  <w:r w:rsidRPr="001B5FF2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F95639"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  <w:t>ВАНГАШ СЕВЕРО-ЕНИСЕЙСКОГО РАЙОНА НА 2020 ГОД И НА ПЕРСПЕКТИВУ ДО 2028</w:t>
                  </w:r>
                  <w:r w:rsidRPr="001B5FF2">
                    <w:rPr>
                      <w:rFonts w:ascii="Times New Roman" w:hAnsi="Times New Roman" w:cs="Times New Roman"/>
                      <w:b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F95639"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  <w:t>ГОДА</w:t>
                  </w:r>
                </w:p>
                <w:p w:rsidR="00EB6616" w:rsidRPr="00F95639" w:rsidRDefault="00EB6616" w:rsidP="00F95639"/>
              </w:txbxContent>
            </v:textbox>
          </v:rect>
          <v:line id="Line 375" o:spid="_x0000_s1910" style="position:absolute;visibility:visibl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X8dMQAAADcAAAADwAAAGRycy9kb3ducmV2LnhtbESPQWvCQBSE70L/w/IK3nRTqbakriEI&#10;Kd5Kk1xye2afSTD7NmRXjf/eLRQ8DjPzDbNNJtOLK42us6zgbRmBIK6t7rhRUBbZ4hOE88gae8uk&#10;4E4Okt3LbIuxtjf+pWvuGxEg7GJU0Ho/xFK6uiWDbmkH4uCd7GjQBzk2Uo94C3DTy1UUbaTBjsNC&#10;iwPtW6rP+cUoOFflOvv+2euiz1N9bDJfHU9aqfnrlH6B8DT5Z/i/fdAKPt7X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Jfx0xAAAANwAAAAPAAAAAAAAAAAA&#10;AAAAAKECAABkcnMvZG93bnJldi54bWxQSwUGAAAAAAQABAD5AAAAkgMAAAAA&#10;" strokeweight="2pt"/>
          <v:line id="Line 376" o:spid="_x0000_s1911" style="position:absolute;visibility:visibl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diA8IAAADcAAAADwAAAGRycy9kb3ducmV2LnhtbESPQYvCMBSE74L/ITzBm6bK6i7VKCJ0&#10;8Sa2Xrw9m2dbbF5KE7X+eyMIHoeZ+YZZrjtTizu1rrKsYDKOQBDnVldcKDhmyegPhPPIGmvLpOBJ&#10;Dtarfm+JsbYPPtA99YUIEHYxKii9b2IpXV6SQTe2DXHwLrY16INsC6lbfAS4qeU0iubSYMVhocSG&#10;tiXl1/RmFFxPx1nyv9/qrE43+lwk/nS+aKWGg26zAOGp89/wp73TCn5/5v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PdiA8IAAADcAAAADwAAAAAAAAAAAAAA&#10;AAChAgAAZHJzL2Rvd25yZXYueG1sUEsFBgAAAAAEAAQA+QAAAJADAAAAAA==&#10;" strokeweight="2pt"/>
          <v:line id="Line 377" o:spid="_x0000_s1912" style="position:absolute;visibility:visibl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hFK8UAAADcAAAADwAAAGRycy9kb3ducmV2LnhtbESP0WoCMRRE3wv+Q7hC32rWUmpdjSK2&#10;hYoP0tUPuG6um9XNzZKkuvXrjVDo4zAzZ5jpvLONOJMPtWMFw0EGgrh0uuZKwW77+fQGIkRkjY1j&#10;UvBLAeaz3sMUc+0u/E3nIlYiQTjkqMDE2OZShtKQxTBwLXHyDs5bjEn6SmqPlwS3jXzOsldpsea0&#10;YLClpaHyVPxYBSu/X5+G18rIPa/8R7N5Hwd7VOqx3y0mICJ18T/81/7SCkYv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whFK8UAAADcAAAADwAAAAAAAAAA&#10;AAAAAAChAgAAZHJzL2Rvd25yZXYueG1sUEsFBgAAAAAEAAQA+QAAAJMDAAAAAA==&#10;" strokeweight="1pt"/>
          <v:line id="Line 378" o:spid="_x0000_s1913" style="position:absolute;visibility:visibl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fRWcEAAADcAAAADwAAAGRycy9kb3ducmV2LnhtbERPzWoCMRC+F3yHMIK3mrUUratRxFZQ&#10;PEjVBxg342Z1M1mSqGufvjkUevz4/qfz1tbiTj5UjhUM+hkI4sLpiksFx8Pq9QNEiMgaa8ek4EkB&#10;5rPOyxRz7R78Tfd9LEUK4ZCjAhNjk0sZCkMWQ981xIk7O28xJuhLqT0+Urit5VuWDaXFilODwYaW&#10;horr/mYVbPxpex38lEaeeOO/6t3nONiLUr1uu5iAiNTGf/Gfe60VjN7T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l9FZwQAAANwAAAAPAAAAAAAAAAAAAAAA&#10;AKECAABkcnMvZG93bnJldi54bWxQSwUGAAAAAAQABAD5AAAAjwMAAAAA&#10;" strokeweight="1pt"/>
          <v:line id="Line 379" o:spid="_x0000_s1914" style="position:absolute;visibility:visibl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t0wsQAAADcAAAADwAAAGRycy9kb3ducmV2LnhtbESP0WoCMRRE34X+Q7iFvmnWUmpdjVKq&#10;QqUPUvUDrpvrZuvmZkmirn59Iwg+DjNzhhlPW1uLE/lQOVbQ72UgiAunKy4VbDeL7geIEJE11o5J&#10;wYUCTCdPnTHm2p35l07rWIoE4ZCjAhNjk0sZCkMWQ881xMnbO28xJulLqT2eE9zW8jXL3qXFitOC&#10;wYa+DBWH9dEqWPrdz6F/LY3c8dLP69VsGOyfUi/P7ecIRKQ2PsL39rdWMHgbwu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23TCxAAAANwAAAAPAAAAAAAAAAAA&#10;AAAAAKECAABkcnMvZG93bnJldi54bWxQSwUGAAAAAAQABAD5AAAAkgMAAAAA&#10;" strokeweight="1pt"/>
          <v:group id="Group 380" o:spid="_x0000_s1915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<v:rect id="Rectangle 381" o:spid="_x0000_s1916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BhlcMA&#10;AADcAAAADwAAAGRycy9kb3ducmV2LnhtbESPQWvCQBSE7wX/w/IEb83GYjVNXSUUBK9NW/D4yL5m&#10;U7Nv4+6q8d+7hUKPw8x8w6y3o+3FhXzoHCuYZzkI4sbpjlsFnx+7xwJEiMgae8ek4EYBtpvJwxpL&#10;7a78Tpc6tiJBOJSowMQ4lFKGxpDFkLmBOHnfzluMSfpWao/XBLe9fMrzpbTYcVowONCboeZYn62C&#10;qvoZv071C+6CLHK/1AvdVgelZtOxegURaYz/4b/2XitYPc/h90w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BhlcMAAADcAAAADwAAAAAAAAAAAAAAAACYAgAAZHJzL2Rv&#10;d25yZXYueG1sUEsFBgAAAAAEAAQA9QAAAIgDAAAAAA==&#10;" filled="f" stroked="f" strokeweight=".25pt">
              <v:textbox style="mso-next-textbox:#Rectangle 381" inset="1pt,1pt,1pt,1pt">
                <w:txbxContent>
                  <w:p w:rsidR="00EB6616" w:rsidRPr="003616F2" w:rsidRDefault="00EB6616" w:rsidP="00F95639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Разработал</w:t>
                    </w:r>
                  </w:p>
                </w:txbxContent>
              </v:textbox>
            </v:rect>
            <v:rect id="Rectangle 382" o:spid="_x0000_s1917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/4sIA&#10;AADcAAAADwAAAGRycy9kb3ducmV2LnhtbESPT4vCMBTE74LfITzBm6aK/7ZrlCIIXu3ugsdH87bt&#10;2rzUJGr99kYQ9jjMzG+Y9bYzjbiR87VlBZNxAoK4sLrmUsH31360AuEDssbGMil4kIftpt9bY6rt&#10;nY90y0MpIoR9igqqENpUSl9UZNCPbUscvV/rDIYoXSm1w3uEm0ZOk2QhDdYcFypsaVdRcc6vRkGW&#10;/XU/l/wD916uErfQM11mJ6WGgy77BBGoC//hd/ugFSznU3idi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Iv/iwgAAANwAAAAPAAAAAAAAAAAAAAAAAJgCAABkcnMvZG93&#10;bnJldi54bWxQSwUGAAAAAAQABAD1AAAAhwMAAAAA&#10;" filled="f" stroked="f" strokeweight=".25pt">
              <v:textbox style="mso-next-textbox:#Rectangle 382" inset="1pt,1pt,1pt,1pt">
                <w:txbxContent>
                  <w:p w:rsidR="00EB6616" w:rsidRPr="00607EBC" w:rsidRDefault="00EB6616" w:rsidP="00F95639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Пахотников</w:t>
                    </w:r>
                  </w:p>
                </w:txbxContent>
              </v:textbox>
            </v:rect>
          </v:group>
          <v:group id="Group 383" o:spid="_x0000_s1918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7pzs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S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7unOxgAAANwA&#10;AAAPAAAAAAAAAAAAAAAAAKoCAABkcnMvZG93bnJldi54bWxQSwUGAAAAAAQABAD6AAAAnQMAAAAA&#10;">
            <v:rect id="Rectangle 384" o:spid="_x0000_s1919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CDcIA&#10;AADcAAAADwAAAGRycy9kb3ducmV2LnhtbESPQYvCMBSE78L+h/AW9qbpirpajVIEYa9WhT0+mmdb&#10;t3mpSdT6740geBxm5htmsepMI67kfG1ZwfcgAUFcWF1zqWC/2/SnIHxA1thYJgV38rBafvQWmGp7&#10;4y1d81CKCGGfooIqhDaV0hcVGfQD2xJH72idwRClK6V2eItw08hhkkykwZrjQoUtrSsq/vOLUZBl&#10;p+5wzme48XKauIke6TL7U+rrs8vmIAJ14R1+tX+1gp/xCJ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h8INwgAAANwAAAAPAAAAAAAAAAAAAAAAAJgCAABkcnMvZG93&#10;bnJldi54bWxQSwUGAAAAAAQABAD1AAAAhwMAAAAA&#10;" filled="f" stroked="f" strokeweight=".25pt">
              <v:textbox style="mso-next-textbox:#Rectangle 384" inset="1pt,1pt,1pt,1pt">
                <w:txbxContent>
                  <w:p w:rsidR="00EB6616" w:rsidRPr="003616F2" w:rsidRDefault="00EB6616" w:rsidP="00F95639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  <w:p w:rsidR="00EB6616" w:rsidRPr="003616F2" w:rsidRDefault="00EB6616" w:rsidP="00F95639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Разработал</w:t>
                    </w:r>
                  </w:p>
                  <w:p w:rsidR="00EB6616" w:rsidRPr="003616F2" w:rsidRDefault="00EB6616" w:rsidP="00F95639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proofErr w:type="spellStart"/>
                    <w:r>
                      <w:rPr>
                        <w:sz w:val="18"/>
                        <w:lang w:val="ru-RU"/>
                      </w:rPr>
                      <w:t>РрррРазработалРазработалРазработал</w:t>
                    </w:r>
                    <w:proofErr w:type="spellEnd"/>
                  </w:p>
                </w:txbxContent>
              </v:textbox>
            </v:rect>
            <v:rect id="Rectangle 385" o:spid="_x0000_s1920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nlsIA&#10;AADcAAAADwAAAGRycy9kb3ducmV2LnhtbESPQYvCMBSE78L+h/AW9qapsrpajVIEYa9WhT0+mmdb&#10;bV5qErX7740geBxm5htmsepMI27kfG1ZwXCQgCAurK65VLDfbfpTED4ga2wsk4J/8rBafvQWmGp7&#10;5y3d8lCKCGGfooIqhDaV0hcVGfQD2xJH72idwRClK6V2eI9w08hRkkykwZrjQoUtrSsqzvnVKMiy&#10;U3e45DPceDlN3ER/6zL7U+rrs8vmIAJ14R1+tX+1gp/xGJ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2eWwgAAANwAAAAPAAAAAAAAAAAAAAAAAJgCAABkcnMvZG93&#10;bnJldi54bWxQSwUGAAAAAAQABAD1AAAAhwMAAAAA&#10;" filled="f" stroked="f" strokeweight=".25pt">
              <v:textbox style="mso-next-textbox:#Rectangle 385" inset="1pt,1pt,1pt,1pt">
                <w:txbxContent>
                  <w:p w:rsidR="00EB6616" w:rsidRDefault="00EB6616" w:rsidP="00F95639">
                    <w:pPr>
                      <w:pStyle w:val="af0"/>
                      <w:rPr>
                        <w:sz w:val="18"/>
                      </w:rPr>
                    </w:pPr>
                  </w:p>
                </w:txbxContent>
              </v:textbox>
            </v:rect>
          </v:group>
          <v:group id="Group 386" o:spid="_x0000_s1921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lKVs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6ZSlbFAAAA3AAA&#10;AA8AAAAAAAAAAAAAAAAAqgIAAGRycy9kb3ducmV2LnhtbFBLBQYAAAAABAAEAPoAAACcAwAAAAA=&#10;">
            <v:rect id="Rectangle 387" o:spid="_x0000_s1922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VcesIA&#10;AADcAAAADwAAAGRycy9kb3ducmV2LnhtbESPT4vCMBTE74LfITxhb5oq679qlCIIe7UqeHw0z7a7&#10;zUtNstr99htB8DjMzG+Y9bYzjbiT87VlBeNRAoK4sLrmUsHpuB8uQPiArLGxTAr+yMN20++tMdX2&#10;wQe656EUEcI+RQVVCG0qpS8qMuhHtiWO3tU6gyFKV0rt8BHhppGTJJlJgzXHhQpb2lVU/OS/RkGW&#10;fXfnW77EvZeLxM30py6zi1Ifgy5bgQjUhXf41f7SCubTOTzPxCM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VVx6wgAAANwAAAAPAAAAAAAAAAAAAAAAAJgCAABkcnMvZG93&#10;bnJldi54bWxQSwUGAAAAAAQABAD1AAAAhwMAAAAA&#10;" filled="f" stroked="f" strokeweight=".25pt">
              <v:textbox style="mso-next-textbox:#Rectangle 387" inset="1pt,1pt,1pt,1pt">
                <w:txbxContent>
                  <w:p w:rsidR="00EB6616" w:rsidRPr="003616F2" w:rsidRDefault="00EB6616" w:rsidP="00F95639">
                    <w:pPr>
                      <w:pStyle w:val="af0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Rectangle 388" o:spid="_x0000_s1923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rICMAA&#10;AADcAAAADwAAAGRycy9kb3ducmV2LnhtbERPz2vCMBS+C/4P4Qm7aTrZOleNUoSCV7sNdnw0b21d&#10;81KT2Nb/3hwGO358v3eHyXRiIOdbywqeVwkI4srqlmsFnx/FcgPCB2SNnWVScCcPh/18tsNM25HP&#10;NJShFjGEfYYKmhD6TEpfNWTQr2xPHLkf6wyGCF0ttcMxhptOrpMklQZbjg0N9nRsqPotb0ZBnl+m&#10;r2v5joWXm8Sl+kXX+bdST4sp34IINIV/8Z/7pBW8vca18Uw8An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8rICMAAAADcAAAADwAAAAAAAAAAAAAAAACYAgAAZHJzL2Rvd25y&#10;ZXYueG1sUEsFBgAAAAAEAAQA9QAAAIUDAAAAAA==&#10;" filled="f" stroked="f" strokeweight=".25pt">
              <v:textbox style="mso-next-textbox:#Rectangle 388" inset="1pt,1pt,1pt,1pt">
                <w:txbxContent>
                  <w:p w:rsidR="00EB6616" w:rsidRDefault="00EB6616" w:rsidP="00F95639">
                    <w:pPr>
                      <w:pStyle w:val="af0"/>
                      <w:rPr>
                        <w:sz w:val="18"/>
                      </w:rPr>
                    </w:pPr>
                  </w:p>
                </w:txbxContent>
              </v:textbox>
            </v:rect>
          </v:group>
          <v:group id="Group 389" o:spid="_x0000_s1924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<v:rect id="Rectangle 390" o:spid="_x0000_s1925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AOs74A&#10;AADcAAAADwAAAGRycy9kb3ducmV2LnhtbERPTYvCMBC9C/6HMII3TRWp2jVKEQSvVgWPQzPbdreZ&#10;1CRq/febw4LHx/ve7HrTiic531hWMJsmIIhLqxuuFFzOh8kKhA/IGlvLpOBNHnbb4WCDmbYvPtGz&#10;CJWIIewzVFCH0GVS+rImg35qO+LIfVtnMEToKqkdvmK4aeU8SVJpsOHYUGNH+5rK3+JhFOT5T3+9&#10;F2s8eLlKXKoXuspvSo1Hff4FIlAfPuJ/91ErWKZxfjwTj4Dc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/QDrO+AAAA3AAAAA8AAAAAAAAAAAAAAAAAmAIAAGRycy9kb3ducmV2&#10;LnhtbFBLBQYAAAAABAAEAPUAAACDAwAAAAA=&#10;" filled="f" stroked="f" strokeweight=".25pt">
              <v:textbox style="mso-next-textbox:#Rectangle 390" inset="1pt,1pt,1pt,1pt">
                <w:txbxContent>
                  <w:p w:rsidR="00EB6616" w:rsidRDefault="00EB6616" w:rsidP="00F95639">
                    <w:pPr>
                      <w:pStyle w:val="af0"/>
                      <w:rPr>
                        <w:sz w:val="18"/>
                      </w:rPr>
                    </w:pPr>
                  </w:p>
                </w:txbxContent>
              </v:textbox>
            </v:rect>
            <v:rect id="Rectangle 391" o:spid="_x0000_s1926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yrKMEA&#10;AADcAAAADwAAAGRycy9kb3ducmV2LnhtbESPQYvCMBSE78L+h/AWvGmqSHW7RikLglerwh4fzdu2&#10;2rx0k6j13xtB8DjMzDfMct2bVlzJ+caygsk4AUFcWt1wpeCw34wWIHxA1thaJgV38rBefQyWmGl7&#10;4x1di1CJCGGfoYI6hC6T0pc1GfRj2xFH7886gyFKV0nt8BbhppXTJEmlwYbjQo0d/dRUnouLUZDn&#10;p/74X3zhxstF4lI901X+q9Tws8+/QQTqwzv8am+1gnk6ge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cqyjBAAAA3AAAAA8AAAAAAAAAAAAAAAAAmAIAAGRycy9kb3du&#10;cmV2LnhtbFBLBQYAAAAABAAEAPUAAACGAwAAAAA=&#10;" filled="f" stroked="f" strokeweight=".25pt">
              <v:textbox style="mso-next-textbox:#Rectangle 391" inset="1pt,1pt,1pt,1pt">
                <w:txbxContent>
                  <w:p w:rsidR="00EB6616" w:rsidRDefault="00EB6616" w:rsidP="00F95639">
                    <w:pPr>
                      <w:pStyle w:val="af0"/>
                      <w:rPr>
                        <w:sz w:val="18"/>
                      </w:rPr>
                    </w:pPr>
                  </w:p>
                </w:txbxContent>
              </v:textbox>
            </v:rect>
          </v:group>
          <v:group id="Group 392" o:spid="_x0000_s1927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6G6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4T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zoboxgAAANwA&#10;AAAPAAAAAAAAAAAAAAAAAKoCAABkcnMvZG93bnJldi54bWxQSwUGAAAAAAQABAD6AAAAnQMAAAAA&#10;">
            <v:rect id="Rectangle 393" o:spid="_x0000_s1928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QxMIA&#10;AADcAAAADwAAAGRycy9kb3ducmV2LnhtbESPQWvCQBSE7wX/w/IKvdVNq0SNrhIKQq+mCh4f2WcS&#10;zb6Nu6vGf+8KQo/DzHzDLFa9acWVnG8sK/gaJiCIS6sbrhRs/9afUxA+IGtsLZOCO3lYLQdvC8y0&#10;vfGGrkWoRISwz1BBHUKXSenLmgz6oe2Io3ewzmCI0lVSO7xFuGnld5Kk0mDDcaHGjn5qKk/FxSjI&#10;82O/OxczXHs5TVyqx7rK90p9vPf5HESgPvyHX+1frWCSju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ApDEwgAAANwAAAAPAAAAAAAAAAAAAAAAAJgCAABkcnMvZG93&#10;bnJldi54bWxQSwUGAAAAAAQABAD1AAAAhwMAAAAA&#10;" filled="f" stroked="f" strokeweight=".25pt">
              <v:textbox style="mso-next-textbox:#Rectangle 393" inset="1pt,1pt,1pt,1pt">
                <w:txbxContent>
                  <w:p w:rsidR="00EB6616" w:rsidRPr="003616F2" w:rsidRDefault="00EB6616" w:rsidP="00F95639">
                    <w:pPr>
                      <w:pStyle w:val="af0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Rectangle 394" o:spid="_x0000_s1929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IsMMA&#10;AADcAAAADwAAAGRycy9kb3ducmV2LnhtbESPwWrDMBBE74X8g9hAb7WcElzXiRJMIdBr3AZ6XKyN&#10;7cRaOZJqu38fFQo9DjPzhtnuZ9OLkZzvLCtYJSkI4trqjhsFnx+HpxyED8gae8uk4Ic87HeLhy0W&#10;2k58pLEKjYgQ9gUqaEMYCil93ZJBn9iBOHpn6wyGKF0jtcMpwk0vn9M0kwY7jgstDvTWUn2tvo2C&#10;srzMp1v1igcv89Rleq2b8kupx+VcbkAEmsN/+K/9rhW8ZGv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sIsMMAAADcAAAADwAAAAAAAAAAAAAAAACYAgAAZHJzL2Rv&#10;d25yZXYueG1sUEsFBgAAAAAEAAQA9QAAAIgDAAAAAA==&#10;" filled="f" stroked="f" strokeweight=".25pt">
              <v:textbox style="mso-next-textbox:#Rectangle 394" inset="1pt,1pt,1pt,1pt">
                <w:txbxContent>
                  <w:p w:rsidR="00EB6616" w:rsidRPr="003616F2" w:rsidRDefault="00EB6616" w:rsidP="00F95639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Пахотников</w:t>
                    </w:r>
                  </w:p>
                </w:txbxContent>
              </v:textbox>
            </v:rect>
          </v:group>
          <v:line id="Line 395" o:spid="_x0000_s1930" style="position:absolute;visibility:visibl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CgF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07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QoBTAAAAA3AAAAA8AAAAAAAAAAAAAAAAA&#10;oQIAAGRycy9kb3ducmV2LnhtbFBLBQYAAAAABAAEAPkAAACOAwAAAAA=&#10;" strokeweight="2pt"/>
          <v:rect id="Rectangle 396" o:spid="_x0000_s1931" style="position:absolute;left:7787;top:18314;width:6292;height:16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UzXMEA&#10;AADcAAAADwAAAGRycy9kb3ducmV2LnhtbESPQYvCMBSE74L/ITzBm6aKVLdrlCIIXu0qeHw0b9uu&#10;zUtNotZ/bxYW9jjMzDfMetubVjzI+caygtk0AUFcWt1wpeD0tZ+sQPiArLG1TApe5GG7GQ7WmGn7&#10;5CM9ilCJCGGfoYI6hC6T0pc1GfRT2xFH79s6gyFKV0nt8BnhppXzJEmlwYbjQo0d7Woqr8XdKMjz&#10;n/58Kz5w7+Uqcale6Cq/KDUe9fkniEB9+A//tQ9awTJN4fdMPA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1M1zBAAAA3AAAAA8AAAAAAAAAAAAAAAAAmAIAAGRycy9kb3du&#10;cmV2LnhtbFBLBQYAAAAABAAEAPUAAACGAwAAAAA=&#10;" filled="f" stroked="f" strokeweight=".25pt">
            <v:textbox style="mso-next-textbox:#Rectangle 396" inset="1pt,1pt,1pt,1pt">
              <w:txbxContent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</w:p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</w:p>
                <w:p w:rsidR="00EB6616" w:rsidRPr="00607EBC" w:rsidRDefault="00EB6616" w:rsidP="00F95639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Содержание</w:t>
                  </w:r>
                </w:p>
              </w:txbxContent>
            </v:textbox>
          </v:rect>
          <v:line id="Line 397" o:spid="_x0000_s1932" style="position:absolute;visibility:visibl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6b+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7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Om/jAAAAA3AAAAA8AAAAAAAAAAAAAAAAA&#10;oQIAAGRycy9kb3ducmV2LnhtbFBLBQYAAAAABAAEAPkAAACOAwAAAAA=&#10;" strokeweight="2pt"/>
          <v:line id="Line 398" o:spid="_x0000_s1933" style="position:absolute;visibility:visibl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/AXr4AAADdAAAADwAAAGRycy9kb3ducmV2LnhtbERPvQrCMBDeBd8hnOCmqYoi1SgiVNzE&#10;6uJ2NmdbbC6liVrf3giC2318v7dct6YST2pcaVnBaBiBIM6sLjlXcD4lgzkI55E1VpZJwZscrFfd&#10;zhJjbV98pGfqcxFC2MWooPC+jqV0WUEG3dDWxIG72cagD7DJpW7wFcJNJcdRNJMGSw4NBda0LSi7&#10;pw+j4H45T5PdYatPVbrR1zzxl+tNK9XvtZsFCE+t/4t/7r0O88fRBL7fhB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D8BevgAAAN0AAAAPAAAAAAAAAAAAAAAAAKEC&#10;AABkcnMvZG93bnJldi54bWxQSwUGAAAAAAQABAD5AAAAjAMAAAAA&#10;" strokeweight="2pt"/>
          <v:line id="Line 399" o:spid="_x0000_s1934" style="position:absolute;visibility:visibl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ZYKr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8fRBL7fhB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5lgqvgAAAN0AAAAPAAAAAAAAAAAAAAAAAKEC&#10;AABkcnMvZG93bnJldi54bWxQSwUGAAAAAAQABAD5AAAAjAMAAAAA&#10;" strokeweight="2pt"/>
          <v:rect id="Rectangle 400" o:spid="_x0000_s1935" style="position:absolute;left:14295;top:18258;width:147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ex8AA&#10;AADdAAAADwAAAGRycy9kb3ducmV2LnhtbERPTYvCMBC9L/gfwgje1kRR0a5RyoLg1bqCx6GZbbvb&#10;TGqS1frvjSDsbR7vc9bb3rbiSj40jjVMxgoEcelMw5WGr+PufQkiRGSDrWPScKcA283gbY2ZcTc+&#10;0LWIlUghHDLUUMfYZVKGsiaLYew64sR9O28xJugraTzeUrht5VSphbTYcGqosaPPmsrf4s9qyPOf&#10;/nQpVrgLcqn8wsxMlZ+1Hg37/ANEpD7+i1/uvUnzp2oOz2/SC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+Yex8AAAADdAAAADwAAAAAAAAAAAAAAAACYAgAAZHJzL2Rvd25y&#10;ZXYueG1sUEsFBgAAAAAEAAQA9QAAAIUDAAAAAA==&#10;" filled="f" stroked="f" strokeweight=".25pt">
            <v:textbox style="mso-next-textbox:#Rectangle 400" inset="1pt,1pt,1pt,1pt">
              <w:txbxContent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ru-RU"/>
                    </w:rPr>
                    <w:t>Стадия</w:t>
                  </w:r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401" o:spid="_x0000_s1936" style="position:absolute;left:17577;top:18258;width:2327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AsMEA&#10;AADdAAAADwAAAGRycy9kb3ducmV2LnhtbERP32vCMBB+F/Y/hBvsTZOVUVxnLGUg+GpV2OPR3Npu&#10;zaVLMq3/vREE3+7j+3mrcrKDOJEPvWMNrwsFgrhxpudWw2G/mS9BhIhscHBMGi4UoFw/zVZYGHfm&#10;HZ3q2IoUwqFADV2MYyFlaDqyGBZuJE7ct/MWY4K+lcbjOYXbQWZK5dJiz6mhw5E+O2p+63+roap+&#10;puNf/Y6bIJfK5+bNtNWX1i/PU/UBItIUH+K7e2vS/EzlcPsmnS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0gLDBAAAA3QAAAA8AAAAAAAAAAAAAAAAAmAIAAGRycy9kb3du&#10;cmV2LnhtbFBLBQYAAAAABAAEAPUAAACGAwAAAAA=&#10;" filled="f" stroked="f" strokeweight=".25pt">
            <v:textbox style="mso-next-textbox:#Rectangle 401" inset="1pt,1pt,1pt,1pt">
              <w:txbxContent>
                <w:p w:rsidR="00EB6616" w:rsidRDefault="00EB6616" w:rsidP="00F95639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Листов</w:t>
                  </w:r>
                  <w:proofErr w:type="spellEnd"/>
                </w:p>
              </w:txbxContent>
            </v:textbox>
          </v:rect>
          <v:rect id="Rectangle 402" o:spid="_x0000_s1937" style="position:absolute;left:17591;top:18613;width:2326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lK8AA&#10;AADdAAAADwAAAGRycy9kb3ducmV2LnhtbERPTYvCMBC9L/gfwgje1kQRV7tGKQuCV+sKHodmtu1u&#10;M6lJVuu/N4LgbR7vc1ab3rbiQj40jjVMxgoEcelMw5WG78P2fQEiRGSDrWPScKMAm/XgbYWZcVfe&#10;06WIlUghHDLUUMfYZVKGsiaLYew64sT9OG8xJugraTxeU7ht5VSpubTYcGqosaOvmsq/4t9qyPPf&#10;/ngulrgNcqH83MxMlZ+0Hg37/BNEpD6+xE/3zqT5U/UBj2/SC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glK8AAAADdAAAADwAAAAAAAAAAAAAAAACYAgAAZHJzL2Rvd25y&#10;ZXYueG1sUEsFBgAAAAAEAAQA9QAAAIUDAAAAAA==&#10;" filled="f" stroked="f" strokeweight=".25pt">
            <v:textbox style="mso-next-textbox:#Rectangle 402" inset="1pt,1pt,1pt,1pt">
              <w:txbxContent>
                <w:p w:rsidR="00EB6616" w:rsidRPr="006A6D93" w:rsidRDefault="00EB6616" w:rsidP="00F95639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</w:p>
              </w:txbxContent>
            </v:textbox>
          </v:rect>
          <v:rect id="Rectangle 405" o:spid="_x0000_s1938" style="position:absolute;left:14295;top:19221;width:5609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exWcMA&#10;AADdAAAADwAAAGRycy9kb3ducmV2LnhtbESPQWsCMRCF74X+hzCF3mpSKWJXoywFwWtXBY/DZrq7&#10;djPZJlG3/945CN5meG/e+2a5Hn2vLhRTF9jC+8SAIq6D67ixsN9t3uagUkZ22AcmC/+UYL16flpi&#10;4cKVv+lS5UZJCKcCLbQ5D4XWqW7JY5qEgVi0nxA9Zlljo13Eq4T7Xk+NmWmPHUtDiwN9tVT/Vmdv&#10;oSxP4+Gv+sRN0nMTZ+7DNeXR2teXsVyAyjTmh/l+vXWCPzWCK9/ICH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exWcMAAADdAAAADwAAAAAAAAAAAAAAAACYAgAAZHJzL2Rv&#10;d25yZXYueG1sUEsFBgAAAAAEAAQA9QAAAIgDAAAAAA==&#10;" filled="f" stroked="f" strokeweight=".25pt">
            <v:textbox style="mso-next-textbox:#Rectangle 405" inset="1pt,1pt,1pt,1pt">
              <w:txbxContent>
                <w:p w:rsidR="00EB6616" w:rsidRPr="00607EBC" w:rsidRDefault="00EB6616" w:rsidP="00F95639">
                  <w:pPr>
                    <w:pStyle w:val="af0"/>
                    <w:jc w:val="center"/>
                    <w:rPr>
                      <w:rFonts w:ascii="Journal" w:hAnsi="Journal"/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ИП Пахотников С.В.</w:t>
                  </w:r>
                </w:p>
              </w:txbxContent>
            </v:textbox>
          </v:rect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19" w:rsidRDefault="00C4399C" w:rsidP="000B5B19">
    <w:pPr>
      <w:spacing w:after="0" w:line="240" w:lineRule="auto"/>
      <w:ind w:left="6521"/>
      <w:jc w:val="right"/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</w:pPr>
    <w:r w:rsidRPr="00C4399C">
      <w:rPr>
        <w:rFonts w:ascii="Times New Roman" w:eastAsia="Times New Roman" w:hAnsi="Times New Roman" w:cs="Times New Roman"/>
        <w:b/>
        <w:noProof/>
        <w:color w:val="000000"/>
        <w:spacing w:val="-1"/>
        <w:sz w:val="20"/>
        <w:szCs w:val="20"/>
        <w:lang w:val="en-US"/>
      </w:rPr>
      <w:pict>
        <v:rect id="_x0000_s4649" style="position:absolute;left:0;text-align:left;margin-left:56.7pt;margin-top:14.2pt;width:524.4pt;height:813.55pt;z-index:-251621888;visibility:visible;mso-position-horizontal-relative:page;mso-position-vertical-relative:pag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" filled="f" strokeweight="2pt">
          <w10:wrap anchorx="page" anchory="page"/>
        </v:rect>
      </w:pict>
    </w:r>
    <w:r w:rsidR="00DE420F" w:rsidRPr="00DE420F"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>Приложение</w:t>
    </w:r>
    <w:r w:rsidR="000B5B19"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 xml:space="preserve"> 4</w:t>
    </w:r>
  </w:p>
  <w:p w:rsidR="00DE420F" w:rsidRPr="00DE420F" w:rsidRDefault="00DE420F" w:rsidP="000B5B19">
    <w:pPr>
      <w:spacing w:after="0" w:line="240" w:lineRule="auto"/>
      <w:ind w:left="6521"/>
      <w:jc w:val="right"/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</w:pPr>
    <w:r w:rsidRPr="00DE420F"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 xml:space="preserve"> к постановлению</w:t>
    </w:r>
  </w:p>
  <w:p w:rsidR="00DE420F" w:rsidRPr="00DE420F" w:rsidRDefault="00DE420F" w:rsidP="000B5B19">
    <w:pPr>
      <w:spacing w:after="0" w:line="240" w:lineRule="auto"/>
      <w:ind w:left="6521"/>
      <w:jc w:val="right"/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</w:pPr>
    <w:r w:rsidRPr="00DE420F"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>Главы Северо-Енисейского района</w:t>
    </w:r>
  </w:p>
  <w:p w:rsidR="00DE420F" w:rsidRPr="00ED0035" w:rsidRDefault="00ED0035" w:rsidP="000B5B19">
    <w:pPr>
      <w:spacing w:after="0" w:line="240" w:lineRule="auto"/>
      <w:ind w:left="6521"/>
      <w:jc w:val="right"/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  <w:u w:val="single"/>
      </w:rPr>
    </w:pPr>
    <w:r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>о</w:t>
    </w:r>
    <w:r w:rsidR="00DE420F" w:rsidRPr="00DE420F"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>т</w:t>
    </w:r>
    <w:r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 xml:space="preserve"> </w:t>
    </w:r>
    <w:r w:rsidR="00DE420F" w:rsidRPr="00DE420F"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  <w:u w:val="single"/>
      </w:rPr>
      <w:t xml:space="preserve">27.04.2020 </w:t>
    </w:r>
    <w:r w:rsidR="00DE420F" w:rsidRPr="00DE420F"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 xml:space="preserve"> № </w:t>
    </w:r>
    <w:r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  <w:u w:val="single"/>
      </w:rPr>
      <w:t>9-пг</w:t>
    </w:r>
  </w:p>
  <w:p w:rsidR="00EB6616" w:rsidRPr="00DE420F" w:rsidRDefault="00C4399C" w:rsidP="00DE420F">
    <w:pPr>
      <w:spacing w:after="0" w:line="240" w:lineRule="auto"/>
      <w:ind w:left="6521"/>
      <w:rPr>
        <w:rFonts w:ascii="Times New Roman" w:eastAsia="Times New Roman" w:hAnsi="Times New Roman" w:cs="Times New Roman"/>
        <w:b/>
        <w:color w:val="000000"/>
        <w:spacing w:val="-1"/>
        <w:sz w:val="20"/>
        <w:szCs w:val="20"/>
      </w:rPr>
    </w:pPr>
    <w:r w:rsidRPr="00C4399C">
      <w:rPr>
        <w:rFonts w:ascii="Times New Roman" w:eastAsia="Times New Roman" w:hAnsi="Times New Roman" w:cs="Times New Roman"/>
        <w:b/>
        <w:noProof/>
        <w:color w:val="000000"/>
        <w:spacing w:val="-1"/>
        <w:sz w:val="38"/>
        <w:szCs w:val="20"/>
        <w:lang w:val="en-US"/>
      </w:rPr>
      <w:pict>
        <v:rect id="_x0000_s4637" style="position:absolute;left:0;text-align:left;margin-left:56.7pt;margin-top:14.2pt;width:524.4pt;height:813.55pt;z-index:-251623936;visibility:visible;mso-position-horizontal-relative:page;mso-position-vertical-relative:pag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" filled="f" strokeweight="2pt">
          <w10:wrap anchorx="page" anchory="page"/>
        </v:rect>
      </w:pict>
    </w:r>
    <w:r w:rsidRPr="00C4399C">
      <w:rPr>
        <w:rFonts w:ascii="Times New Roman" w:hAnsi="Times New Roman" w:cs="Times New Roman"/>
        <w:noProof/>
      </w:rPr>
      <w:pict>
        <v:rect id="Rectangle 2" o:spid="_x0000_s1959" style="position:absolute;left:0;text-align:left;margin-left:56.7pt;margin-top:14.2pt;width:524.4pt;height:813.55pt;z-index:-251632128;visibility:visible;mso-position-horizontal-relative:page;mso-position-vertical-relative:page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" filled="f" strokeweight="2pt">
          <w10:wrap anchorx="page" anchory="page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C4399C">
    <w:pPr>
      <w:pStyle w:val="a5"/>
    </w:pPr>
    <w:r>
      <w:rPr>
        <w:noProof/>
      </w:rPr>
      <w:pict>
        <v:group id="_x0000_s4507" style="position:absolute;margin-left:58.25pt;margin-top:36.25pt;width:521.5pt;height:788.65pt;z-index:25168844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" o:allowincell="f">
          <v:rect id="Rectangle 3" o:spid="_x0000_s4508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RcMQA&#10;AADdAAAADwAAAGRycy9kb3ducmV2LnhtbERP22rCQBB9L/gPywi+1U2lVE1dJRYCfSpt9AOG7JgN&#10;ZmdjdnOxX98tFPo2h3Od3WGyjRio87VjBU/LBARx6XTNlYLzKX/cgPABWWPjmBTcycNhP3vYYard&#10;yF80FKESMYR9igpMCG0qpS8NWfRL1xJH7uI6iyHCrpK6wzGG20aukuRFWqw5Nhhs6c1QeS16q+Aa&#10;puEjq4rvfHs+bsvPYzb2t0ypxXzKXkEEmsK/+M/9ruP85/Uafr+JJ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L0XDEAAAA3QAAAA8AAAAAAAAAAAAAAAAAmAIAAGRycy9k&#10;b3ducmV2LnhtbFBLBQYAAAAABAAEAPUAAACJAwAAAAA=&#10;" filled="f" strokeweight="2pt"/>
          <v:line id="Line 4" o:spid="_x0000_s4509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bjqsQAAADdAAAADwAAAGRycy9kb3ducmV2LnhtbESPQYvCQAyF7wv+hyHC3tapsqtSHUWE&#10;Lt4WqxdvsRPbYidTOqN2/705CN4S3st7X5br3jXqTl2oPRsYjxJQxIW3NZcGjofsaw4qRGSLjWcy&#10;8E8B1qvBxxJT6x+8p3seSyUhHFI0UMXYplqHoiKHYeRbYtEuvnMYZe1KbTt8SLhr9CRJptphzdJQ&#10;YUvbioprfnMGrqfjT/b7t7WHJt/Yc5nF0/lijfkc9psFqEh9fJtf1zsr+N8zwZVvZAS9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5uOqxAAAAN0AAAAPAAAAAAAAAAAA&#10;AAAAAKECAABkcnMvZG93bnJldi54bWxQSwUGAAAAAAQABAD5AAAAkgMAAAAA&#10;" strokeweight="2pt"/>
          <v:line id="Line 5" o:spid="_x0000_s4510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pGMcIAAADdAAAADwAAAGRycy9kb3ducmV2LnhtbERPS4vCMBC+C/6HMII3TRVdtRpFhIq3&#10;ZasXb9Nm+sBmUpqo3X+/WVjY23x8z9kdetOIF3WutqxgNo1AEOdW11wquF2TyRqE88gaG8uk4Jsc&#10;HPbDwQ5jbd/8Ra/UlyKEsItRQeV9G0vp8ooMuqltiQNX2M6gD7Arpe7wHcJNI+dR9CEN1hwaKmzp&#10;VFH+SJ9GweN+Wybnz5O+NulRZ2Xi71mhlRqP+uMWhKfe/4v/3Bcd5i9WG/j9Jpw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6pGMcIAAADdAAAADwAAAAAAAAAAAAAA&#10;AAChAgAAZHJzL2Rvd25yZXYueG1sUEsFBgAAAAAEAAQA+QAAAJADAAAAAA==&#10;" strokeweight="2pt"/>
          <v:line id="Line 6" o:spid="_x0000_s4511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Wfi8MAAADdAAAADwAAAGRycy9kb3ducmV2LnhtbESPQYvCQAyF7wv+hyGCt3Wq6CLVUUSo&#10;eFusXrzFTmyLnUzpjFr/vTks7C3hvbz3ZbXpXaOe1IXas4HJOAFFXHhbc2ngfMq+F6BCRLbYeCYD&#10;bwqwWQ++Vpha/+IjPfNYKgnhkKKBKsY21ToUFTkMY98Si3bzncMoa1dq2+FLwl2jp0nyox3WLA0V&#10;trSrqLjnD2fgfjnPs/3vzp6afGuvZRYv15s1ZjTst0tQkfr4b/67PljBny2EX76REfT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Fn4vDAAAA3QAAAA8AAAAAAAAAAAAA&#10;AAAAoQIAAGRycy9kb3ducmV2LnhtbFBLBQYAAAAABAAEAPkAAACRAwAAAAA=&#10;" strokeweight="2pt"/>
          <v:line id="Line 7" o:spid="_x0000_s4512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k6E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E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CToQvgAAAN0AAAAPAAAAAAAAAAAAAAAAAKEC&#10;AABkcnMvZG93bnJldi54bWxQSwUGAAAAAAQABAD5AAAAjAMAAAAA&#10;" strokeweight="2pt"/>
          <v:line id="Line 8" o:spid="_x0000_s4513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kZ7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M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26RnvgAAAN0AAAAPAAAAAAAAAAAAAAAAAKEC&#10;AABkcnMvZG93bnJldi54bWxQSwUGAAAAAAQABAD5AAAAjAMAAAAA&#10;" strokeweight="2pt"/>
          <v:line id="Line 9" o:spid="_x0000_s4514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cB/MEAAADdAAAADwAAAGRycy9kb3ducmV2LnhtbERPS4vCMBC+C/6HMII3TX0i1SgidNnb&#10;YvXibdpMH9hMSpPV7r/fCIK3+fieszv0phEP6lxtWcFsGoEgzq2uuVRwvSSTDQjnkTU2lknBHzk4&#10;7IeDHcbaPvlMj9SXIoSwi1FB5X0bS+nyigy6qW2JA1fYzqAPsCul7vAZwk0j51G0lgZrDg0VtnSq&#10;KL+nv0bB/XZdJV8/J31p0qPOysTfskIrNR71xy0IT73/iN/ubx3mLzcLeH0TTpD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lwH8wQAAAN0AAAAPAAAAAAAAAAAAAAAA&#10;AKECAABkcnMvZG93bnJldi54bWxQSwUGAAAAAAQABAD5AAAAjwMAAAAA&#10;" strokeweight="2pt"/>
          <v:line id="Line 10" o:spid="_x0000_s4515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6Zi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C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fpmIvgAAAN0AAAAPAAAAAAAAAAAAAAAAAKEC&#10;AABkcnMvZG93bnJldi54bWxQSwUGAAAAAAQABAD5AAAAjAMAAAAA&#10;" strokeweight="2pt"/>
          <v:line id="Line 11" o:spid="_x0000_s4516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da+cMAAADdAAAADwAAAGRycy9kb3ducmV2LnhtbERPzWoCMRC+F3yHMEJvNWtpi65GEdtC&#10;xYN09QHGzbhZ3UyWJNWtT2+EQm/z8f3OdN7ZRpzJh9qxguEgA0FcOl1zpWC3/XwagQgRWWPjmBT8&#10;UoD5rPcwxVy7C3/TuYiVSCEcclRgYmxzKUNpyGIYuJY4cQfnLcYEfSW1x0sKt418zrI3abHm1GCw&#10;paWh8lT8WAUrv1+fhtfKyD2v/EezeR8He1Tqsd8tJiAidfFf/Of+0mn+y+gV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3WvnDAAAA3QAAAA8AAAAAAAAAAAAA&#10;AAAAoQIAAGRycy9kb3ducmV2LnhtbFBLBQYAAAAABAAEAPkAAACRAwAAAAA=&#10;" strokeweight="1pt"/>
          <v:line id="Line 12" o:spid="_x0000_s4517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CiZ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G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X4KJkvgAAAN0AAAAPAAAAAAAAAAAAAAAAAKEC&#10;AABkcnMvZG93bnJldi54bWxQSwUGAAAAAAQABAD5AAAAjAMAAAAA&#10;" strokeweight="2pt"/>
          <v:line id="Line 13" o:spid="_x0000_s4518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lhFcMAAADdAAAADwAAAGRycy9kb3ducmV2LnhtbERPzWoCMRC+F3yHMEJvNWspra5GEdtC&#10;xYN09QHGzbhZ3UyWJNWtT2+EQm/z8f3OdN7ZRpzJh9qxguEgA0FcOl1zpWC3/XwagQgRWWPjmBT8&#10;UoD5rPcwxVy7C3/TuYiVSCEcclRgYmxzKUNpyGIYuJY4cQfnLcYEfSW1x0sKt418zrJXabHm1GCw&#10;paWh8lT8WAUrv1+fhtfKyD2v/EezeR8He1Tqsd8tJiAidfFf/Of+0mn+y+gN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pYRXDAAAA3QAAAA8AAAAAAAAAAAAA&#10;AAAAoQIAAGRycy9kb3ducmV2LnhtbFBLBQYAAAAABAAEAPkAAACRAwAAAAA=&#10;" strokeweight="1pt"/>
          <v:rect id="Rectangle 14" o:spid="_x0000_s4519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w+8MA&#10;AADdAAAADwAAAGRycy9kb3ducmV2LnhtbESPQWvCQBCF7wX/wzKCt7ppEYmpqwRB8GragschOyZp&#10;s7Nxd6vx3zsHobcZ3pv3vllvR9erK4XYeTbwNs9AEdfedtwY+Prcv+agYkK22HsmA3eKsN1MXtZY&#10;WH/jI12r1CgJ4ViggTalodA61i05jHM/EIt29sFhkjU02ga8Sbjr9XuWLbXDjqWhxYF2LdW/1Z8z&#10;UJY/4/elWuE+6jwLS7uwTXkyZjYdyw9Qicb0b35eH6zgL3LBlW9kBL1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9w+8MAAADdAAAADwAAAAAAAAAAAAAAAACYAgAAZHJzL2Rv&#10;d25yZXYueG1sUEsFBgAAAAAEAAQA9QAAAIgDAAAAAA==&#10;" filled="f" stroked="f" strokeweight=".25pt">
            <v:textbox style="mso-next-textbox:#Rectangle 14" inset="1pt,1pt,1pt,1pt">
              <w:txbxContent>
                <w:p w:rsidR="00EB6616" w:rsidRDefault="00EB6616" w:rsidP="00FC67E3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5" o:spid="_x0000_s4520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VYMAA&#10;AADdAAAADwAAAGRycy9kb3ducmV2LnhtbERPTYvCMBC9C/sfwgh701QRabtGKYKw160KHodmtq02&#10;k26S1frvjSB4m8f7nNVmMJ24kvOtZQWzaQKCuLK65VrBYb+bpCB8QNbYWSYFd/KwWX+MVphre+Mf&#10;upahFjGEfY4KmhD6XEpfNWTQT21PHLlf6wyGCF0ttcNbDDednCfJUhpsOTY02NO2oepS/hsFRXEe&#10;jn9lhjsv08Qt9ULXxUmpz/FQfIEINIS3+OX+1nH+Is3g+U08Qa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PVYMAAAADdAAAADwAAAAAAAAAAAAAAAACYAgAAZHJzL2Rvd25y&#10;ZXYueG1sUEsFBgAAAAAEAAQA9QAAAIUDAAAAAA==&#10;" filled="f" stroked="f" strokeweight=".25pt">
            <v:textbox style="mso-next-textbox:#Rectangle 15" inset="1pt,1pt,1pt,1pt">
              <w:txbxContent>
                <w:p w:rsidR="00EB6616" w:rsidRDefault="00EB6616" w:rsidP="00FC67E3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16" o:spid="_x0000_s4521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DqIMMA&#10;AADdAAAADwAAAGRycy9kb3ducmV2LnhtbESPQWvCQBCF74L/YRmhN90oIpq6ShCEXhsVehyy0yQ1&#10;Oxt3V03/fedQ8DbDe/PeN9v94Dr1oBBbzwbmswwUceVty7WB8+k4XYOKCdli55kM/FKE/W482mJu&#10;/ZM/6VGmWkkIxxwNNCn1udaxashhnPmeWLRvHxwmWUOtbcCnhLtOL7JspR22LA0N9nRoqLqWd2eg&#10;KH6Gy63c4DHqdRZWdmnr4suYt8lQvINKNKSX+f/6wwr+ciP88o2Mo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DqIMMAAADdAAAADwAAAAAAAAAAAAAAAACYAgAAZHJzL2Rv&#10;d25yZXYueG1sUEsFBgAAAAAEAAQA9QAAAIgDAAAAAA==&#10;" filled="f" stroked="f" strokeweight=".25pt">
            <v:textbox style="mso-next-textbox:#Rectangle 16" inset="1pt,1pt,1pt,1pt">
              <w:txbxContent>
                <w:p w:rsidR="00EB6616" w:rsidRDefault="00EB6616" w:rsidP="00FC67E3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7" o:spid="_x0000_s4522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Pu8EA&#10;AADdAAAADwAAAGRycy9kb3ducmV2LnhtbERPTWvCQBC9C/6HZQq96UYJoqmrBCHQa1OFHofsNEmb&#10;nY272yT+e7cgeJvH+5z9cTKdGMj51rKC1TIBQVxZ3XKt4PxZLLYgfEDW2FkmBTfycDzMZ3vMtB35&#10;g4Yy1CKGsM9QQRNCn0npq4YM+qXtiSP3bZ3BEKGrpXY4xnDTyXWSbKTBlmNDgz2dGqp+yz+jIM9/&#10;psu13GHh5TZxG53qOv9S6vVlyt9ABJrCU/xwv+s4P92t4P+beII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cT7vBAAAA3QAAAA8AAAAAAAAAAAAAAAAAmAIAAGRycy9kb3du&#10;cmV2LnhtbFBLBQYAAAAABAAEAPUAAACGAwAAAAA=&#10;" filled="f" stroked="f" strokeweight=".25pt">
            <v:textbox style="mso-next-textbox:#Rectangle 17" inset="1pt,1pt,1pt,1pt">
              <w:txbxContent>
                <w:p w:rsidR="00EB6616" w:rsidRDefault="00EB6616" w:rsidP="00FC67E3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Rectangle 18" o:spid="_x0000_s4523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7RzMAA&#10;AADdAAAADwAAAGRycy9kb3ducmV2LnhtbERPTYvCMBC9L/gfwgje1tQiotVYiiB4tbsLexya2bba&#10;TGoStf57syB4m8f7nE0+mE7cyPnWsoLZNAFBXFndcq3g+2v/uQThA7LGzjIpeJCHfDv62GCm7Z2P&#10;dCtDLWII+wwVNCH0mZS+asign9qeOHJ/1hkMEbpaaof3GG46mSbJQhpsOTY02NOuoepcXo2CojgN&#10;P5dyhXsvl4lb6Lmui1+lJuOhWIMINIS3+OU+6Dh/vkrh/5t4gt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7RzMAAAADdAAAADwAAAAAAAAAAAAAAAACYAgAAZHJzL2Rvd25y&#10;ZXYueG1sUEsFBgAAAAAEAAQA9QAAAIUDAAAAAA==&#10;" filled="f" stroked="f" strokeweight=".25pt">
            <v:textbox style="mso-next-textbox:#Rectangle 18" inset="1pt,1pt,1pt,1pt">
              <w:txbxContent>
                <w:p w:rsidR="00EB6616" w:rsidRDefault="00EB6616" w:rsidP="00FC67E3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19" o:spid="_x0000_s4524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0V8AA&#10;AADdAAAADwAAAGRycy9kb3ducmV2LnhtbERPS4vCMBC+C/6HMII3m/pAtGuUIgherSt4HJrZtrvN&#10;pCZR67/fLAh7m4/vOZtdb1rxIOcbywqmSQqCuLS64UrB5/kwWYHwAVlja5kUvMjDbjscbDDT9skn&#10;ehShEjGEfYYK6hC6TEpf1mTQJ7YjjtyXdQZDhK6S2uEzhptWztJ0KQ02HBtq7GhfU/lT3I2CPP/u&#10;L7dijQcvV6lb6oWu8qtS41Gff4AI1Id/8dt91HH+Yj2Hv2/iC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J0V8AAAADdAAAADwAAAAAAAAAAAAAAAACYAgAAZHJzL2Rvd25y&#10;ZXYueG1sUEsFBgAAAAAEAAQA9QAAAIUDAAAAAA==&#10;" filled="f" stroked="f" strokeweight=".25pt">
            <v:textbox style="mso-next-textbox:#Rectangle 19" inset="1pt,1pt,1pt,1pt">
              <w:txbxContent>
                <w:p w:rsidR="00EB6616" w:rsidRDefault="00EB6616" w:rsidP="00FC67E3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20" o:spid="_x0000_s4525" style="position:absolute;left:18949;top:19435;width:1028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vsI8AA&#10;AADdAAAADwAAAGRycy9kb3ducmV2LnhtbERPTYvCMBC9C/sfwizsTdOVIrZrlCIIXrcqeBya2bba&#10;TLpJ1PrvjSB4m8f7nMVqMJ24kvOtZQXfkwQEcWV1y7WC/W4znoPwAVljZ5kU3MnDavkxWmCu7Y1/&#10;6VqGWsQQ9jkqaELocyl91ZBBP7E9ceT+rDMYInS11A5vMdx0cpokM2mw5djQYE/rhqpzeTEKiuI0&#10;HP7LDDdezhM306mui6NSX59D8QMi0BDe4pd7q+P8NEvh+U08QS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vsI8AAAADdAAAADwAAAAAAAAAAAAAAAACYAgAAZHJzL2Rvd25y&#10;ZXYueG1sUEsFBgAAAAAEAAQA9QAAAIUDAAAAAA==&#10;" filled="f" stroked="f" strokeweight=".25pt">
            <v:textbox style="mso-next-textbox:#Rectangle 20" inset="1pt,1pt,1pt,1pt">
              <w:txbxContent>
                <w:p w:rsidR="00EB6616" w:rsidRPr="005D315B" w:rsidRDefault="00C4399C" w:rsidP="00FC67E3">
                  <w:pPr>
                    <w:jc w:val="center"/>
                    <w:rPr>
                      <w:rFonts w:ascii="Times New Roman" w:hAnsi="Times New Roman"/>
                    </w:rPr>
                  </w:pPr>
                  <w:r w:rsidRPr="005D315B">
                    <w:rPr>
                      <w:rFonts w:ascii="Times New Roman" w:hAnsi="Times New Roman"/>
                    </w:rPr>
                    <w:fldChar w:fldCharType="begin"/>
                  </w:r>
                  <w:r w:rsidR="00EB6616" w:rsidRPr="005D315B">
                    <w:rPr>
                      <w:rFonts w:ascii="Times New Roman" w:hAnsi="Times New Roman"/>
                    </w:rPr>
                    <w:instrText xml:space="preserve"> </w:instrText>
                  </w:r>
                  <w:r w:rsidR="00EB6616" w:rsidRPr="005D315B">
                    <w:rPr>
                      <w:rFonts w:ascii="Times New Roman" w:hAnsi="Times New Roman"/>
                      <w:lang w:val="en-US"/>
                    </w:rPr>
                    <w:instrText>page</w:instrText>
                  </w:r>
                  <w:r w:rsidR="00EB6616" w:rsidRPr="005D315B">
                    <w:rPr>
                      <w:rFonts w:ascii="Times New Roman" w:hAnsi="Times New Roman"/>
                    </w:rPr>
                    <w:instrText xml:space="preserve"> </w:instrText>
                  </w:r>
                  <w:r w:rsidRPr="005D315B">
                    <w:rPr>
                      <w:rFonts w:ascii="Times New Roman" w:hAnsi="Times New Roman"/>
                    </w:rPr>
                    <w:fldChar w:fldCharType="separate"/>
                  </w:r>
                  <w:r w:rsidR="00ED0035">
                    <w:rPr>
                      <w:rFonts w:ascii="Times New Roman" w:hAnsi="Times New Roman"/>
                      <w:noProof/>
                      <w:lang w:val="en-US"/>
                    </w:rPr>
                    <w:t>48</w:t>
                  </w:r>
                  <w:r w:rsidRPr="005D315B">
                    <w:rPr>
                      <w:rFonts w:ascii="Times New Roman" w:hAnsi="Times New Roman"/>
                    </w:rPr>
                    <w:fldChar w:fldCharType="end"/>
                  </w:r>
                </w:p>
                <w:p w:rsidR="00EB6616" w:rsidRDefault="00EB6616"/>
              </w:txbxContent>
            </v:textbox>
          </v:rect>
          <v:rect id="Rectangle 21" o:spid="_x0000_s4526" style="position:absolute;left:7745;top:19221;width:11075;height:6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JuMAA&#10;AADdAAAADwAAAGRycy9kb3ducmV2LnhtbERPTYvCMBC9C/6HMAt7s+mKK1qNUgTBq10Fj0MzttVm&#10;UpOo3X9vFha8zeN9znLdm1Y8yPnGsoKvJAVBXFrdcKXg8LMdzUD4gKyxtUwKfsnDejUcLDHT9sl7&#10;ehShEjGEfYYK6hC6TEpf1mTQJ7YjjtzZOoMhQldJ7fAZw00rx2k6lQYbjg01drSpqbwWd6Mgzy/9&#10;8VbMcevlLHVTPdFVflLq86PPFyAC9eEt/nfvdJw/mX/D3zfxB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dJuMAAAADdAAAADwAAAAAAAAAAAAAAAACYAgAAZHJzL2Rvd25y&#10;ZXYueG1sUEsFBgAAAAAEAAQA9QAAAIUDAAAAAA==&#10;" filled="f" stroked="f" strokeweight=".25pt">
            <v:textbox style="mso-next-textbox:#Rectangle 21" inset="1pt,1pt,1pt,1pt">
              <w:txbxContent>
                <w:p w:rsidR="00EB6616" w:rsidRPr="00A00D2F" w:rsidRDefault="00EB6616" w:rsidP="009A30C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АКТУАЛИЗ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ИРОВАНН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АЯ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СХЕМ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ТЕПЛОСНАБЖЕНИЯ ПОСЕЛКА НОВАЯ КАЛАМИ СЕВЕРО-ЕНИСЕЙСКОГО РАЙОНА НА 202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1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ГОД 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C4399C">
    <w:pPr>
      <w:pStyle w:val="a5"/>
    </w:pPr>
    <w:r>
      <w:rPr>
        <w:noProof/>
      </w:rPr>
      <w:pict>
        <v:group id="_x0000_s4329" style="position:absolute;margin-left:55.7pt;margin-top:46.5pt;width:522.8pt;height:775.25pt;z-index:25168537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">
          <v:rect id="Rectangle 357" o:spid="_x0000_s4330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X9MMA&#10;AADcAAAADwAAAGRycy9kb3ducmV2LnhtbESP0YrCMBRE3wX/IVxh3zR1WcRWo1RB2KdlrX7Apbm2&#10;xeamNrGtfv1mQfBxmJkzzHo7mFp01LrKsoL5LAJBnFtdcaHgfDpMlyCcR9ZYWyYFD3Kw3YxHa0y0&#10;7flIXeYLESDsElRQet8kUrq8JINuZhvi4F1sa9AH2RZSt9gHuKnlZxQtpMGKw0KJDe1Lyq/Z3Si4&#10;+qH7SYvseYjPuzj/3aX9/ZYq9TEZ0hUIT4N/h1/tb61gEX/B/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KX9MMAAADcAAAADwAAAAAAAAAAAAAAAACYAgAAZHJzL2Rv&#10;d25yZXYueG1sUEsFBgAAAAAEAAQA9QAAAIgDAAAAAA==&#10;" filled="f" strokeweight="2pt"/>
          <v:line id="Line 358" o:spid="_x0000_s4331" style="position:absolute;visibility:visibl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Tfrs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qm8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yk367AAAAA3AAAAA8AAAAAAAAAAAAAAAAA&#10;oQIAAGRycy9kb3ducmV2LnhtbFBLBQYAAAAABAAEAPkAAACOAwAAAAA=&#10;" strokeweight="2pt"/>
          <v:line id="Line 359" o:spid="_x0000_s4332" style="position:absolute;visibility:visibl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ZB2cMAAADcAAAADwAAAGRycy9kb3ducmV2LnhtbESPQYvCMBSE74L/ITzBm6a7YNFuo4jQ&#10;ZW9i7cXbs3m2pc1LabLa/fcbQfA4zMw3TLobTSfuNLjGsoKPZQSCuLS64UpBcc4WaxDOI2vsLJOC&#10;P3Kw204nKSbaPvhE99xXIkDYJaig9r5PpHRlTQbd0vbEwbvZwaAPcqikHvAR4KaTn1EUS4MNh4Ua&#10;ezrUVLb5r1HQXopV9n086HOX7/W1yvzletNKzWfj/guEp9G/w6/2j1YQb2J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2QdnDAAAA3AAAAA8AAAAAAAAAAAAA&#10;AAAAoQIAAGRycy9kb3ducmV2LnhtbFBLBQYAAAAABAAEAPkAAACRAwAAAAA=&#10;" strokeweight="2pt"/>
          <v:line id="Line 360" o:spid="_x0000_s4333" style="position:absolute;visibility:visibl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rkQsQAAADcAAAADwAAAGRycy9kb3ducmV2LnhtbESPQWvCQBSE70L/w/IK3nRTodqmriEI&#10;Kd5Kk1xye2afSTD7NmRXjf/eLRQ8DjPzDbNNJtOLK42us6zgbRmBIK6t7rhRUBbZ4gOE88gae8uk&#10;4E4Okt3LbIuxtjf+pWvuGxEg7GJU0Ho/xFK6uiWDbmkH4uCd7GjQBzk2Uo94C3DTy1UUraXBjsNC&#10;iwPtW6rP+cUoOFfle/b9s9dFn6f62GS+Op60UvPXKf0C4Wnyz/B/+6AVrD83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OuRCxAAAANwAAAAPAAAAAAAAAAAA&#10;AAAAAKECAABkcnMvZG93bnJldi54bWxQSwUGAAAAAAQABAD5AAAAkgMAAAAA&#10;" strokeweight="2pt"/>
          <v:line id="Line 361" o:spid="_x0000_s4334" style="position:absolute;visibility:visibl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VwML0AAADcAAAADwAAAGRycy9kb3ducmV2LnhtbERPvQrCMBDeBd8hnOCmqYKi1SgiVNzE&#10;2sXtbM622FxKE7W+vRkEx4/vf73tTC1e1LrKsoLJOAJBnFtdcaEguySjBQjnkTXWlknBhxxsN/3e&#10;GmNt33ymV+oLEULYxaig9L6JpXR5SQbd2DbEgbvb1qAPsC2kbvEdwk0tp1E0lwYrDg0lNrQvKX+k&#10;T6Pgcc1myeG015c63elbkfjr7a6VGg663QqEp87/xT/3USuYL8P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KlcDC9AAAA3AAAAA8AAAAAAAAAAAAAAAAAoQIA&#10;AGRycy9kb3ducmV2LnhtbFBLBQYAAAAABAAEAPkAAACLAwAAAAA=&#10;" strokeweight="2pt"/>
          <v:line id="Line 362" o:spid="_x0000_s4335" style="position:absolute;visibility:visibl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nVq8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qm8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3p1avAAAAA3AAAAA8AAAAAAAAAAAAAAAAA&#10;oQIAAGRycy9kb3ducmV2LnhtbFBLBQYAAAAABAAEAPkAAACOAwAAAAA=&#10;" strokeweight="2pt"/>
          <v:line id="Line 363" o:spid="_x0000_s4336" style="position:absolute;visibility:visibl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s8D8MAAADdAAAADwAAAGRycy9kb3ducmV2LnhtbESPQYvCQAyF74L/YciCN526oEjXUUTo&#10;4k2sXrzFTmyLnUzpjFr/vTkI3hLey3tfluveNepBXag9G5hOElDEhbc1lwZOx2y8ABUissXGMxl4&#10;UYD1ajhYYmr9kw/0yGOpJIRDigaqGNtU61BU5DBMfEss2tV3DqOsXalth08Jd43+TZK5dlizNFTY&#10;0rai4pbfnYHb+TTL/vdbe2zyjb2UWTxfrtaY0U+/+QMVqY9f8+d6ZwV/uhB++UZG0K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rPA/DAAAA3QAAAA8AAAAAAAAAAAAA&#10;AAAAoQIAAGRycy9kb3ducmV2LnhtbFBLBQYAAAAABAAEAPkAAACRAwAAAAA=&#10;" strokeweight="2pt"/>
          <v:line id="Line 364" o:spid="_x0000_s4337" style="position:absolute;visibility:visibl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eZlL4AAADdAAAADwAAAGRycy9kb3ducmV2LnhtbERPvQrCMBDeBd8hnOCmaQVFqlFEqLiJ&#10;1cXtbM622FxKE7W+vREEt/v4fm+57kwtntS6yrKCeByBIM6trrhQcD6lozkI55E11pZJwZscrFf9&#10;3hITbV98pGfmCxFC2CWooPS+SaR0eUkG3dg2xIG72dagD7AtpG7xFcJNLSdRNJMGKw4NJTa0LSm/&#10;Zw+j4H45T9PdYatPdbbR1yL1l+tNKzUcdJsFCE+d/4t/7r0O8+N5DN9vwgl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1Z5mUvgAAAN0AAAAPAAAAAAAAAAAAAAAAAKEC&#10;AABkcnMvZG93bnJldi54bWxQSwUGAAAAAAQABAD5AAAAjAMAAAAA&#10;" strokeweight="2pt"/>
          <v:line id="Line 365" o:spid="_x0000_s4338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BhCcMAAADdAAAADwAAAGRycy9kb3ducmV2LnhtbERPzWoCMRC+C32HMIXeNLseim6NS6kW&#10;Kh5E7QOMm+lmu5vJkqS69elNoeBtPr7fWZSD7cSZfGgcK8gnGQjiyumGawWfx/fxDESIyBo7x6Tg&#10;lwKUy4fRAgvtLryn8yHWIoVwKFCBibEvpAyVIYth4nrixH05bzEm6GupPV5SuO3kNMuepcWGU4PB&#10;nt4MVe3hxyrY+NO2za+1kSfe+HW3W82D/Vbq6XF4fQERaYh38b/7Q6f5+WwKf9+kE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wYQnDAAAA3QAAAA8AAAAAAAAAAAAA&#10;AAAAoQIAAGRycy9kb3ducmV2LnhtbFBLBQYAAAAABAAEAPkAAACRAwAAAAA=&#10;" strokeweight="1pt"/>
          <v:line id="Line 366" o:spid="_x0000_s4339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zEksMAAADdAAAADwAAAGRycy9kb3ducmV2LnhtbERPzWoCMRC+F/oOYQreanYViq5GkVZB&#10;8VC0fYBxM25WN5Mlibr26U2h0Nt8fL8znXe2EVfyoXasIO9nIIhLp2uuFHx/rV5HIEJE1tg4JgV3&#10;CjCfPT9NsdDuxju67mMlUgiHAhWYGNtCylAashj6riVO3NF5izFBX0nt8ZbCbSMHWfYmLdacGgy2&#10;9G6oPO8vVsHGH7bn/Kcy8sAbv2w+P8bBnpTqvXSLCYhIXfwX/7nXOs3PR0P4/Sad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8xJLDAAAA3QAAAA8AAAAAAAAAAAAA&#10;AAAAoQIAAGRycy9kb3ducmV2LnhtbFBLBQYAAAAABAAEAPkAAACRAwAAAAA=&#10;" strokeweight="1pt"/>
          <v:rect id="Rectangle 367" o:spid="_x0000_s4340" style="position:absolute;left:54;top:17912;width:88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q52sIA&#10;AADcAAAADwAAAGRycy9kb3ducmV2LnhtbESPT4vCMBTE74LfITxhb5rqin+qUYog7NWq4PHRPNvu&#10;Ni81yWr3228EweMwM79h1tvONOJOzteWFYxHCQjiwuqaSwWn4364AOEDssbGMin4Iw/bTb+3xlTb&#10;Bx/onodSRAj7FBVUIbSplL6oyKAf2ZY4elfrDIYoXSm1w0eEm0ZOkmQmDdYcFypsaVdR8ZP/GgVZ&#10;9t2db/kS914uEjfTU11mF6U+Bl22AhGoC+/wq/2lFcw/5/A8E4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rnawgAAANwAAAAPAAAAAAAAAAAAAAAAAJgCAABkcnMvZG93&#10;bnJldi54bWxQSwUGAAAAAAQABAD1AAAAhwMAAAAA&#10;" filled="f" stroked="f" strokeweight=".25pt">
            <v:textbox inset="1pt,1pt,1pt,1pt">
              <w:txbxContent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368" o:spid="_x0000_s4341" style="position:absolute;left:937;top:17912;width:133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tqMAA&#10;AADcAAAADwAAAGRycy9kb3ducmV2LnhtbERPz2vCMBS+C/4P4Qm7aTo3OleNUoSCV7sNdnw0b21d&#10;81KT2Nb/3hwGO358v3eHyXRiIOdbywqeVwkI4srqlmsFnx/FcgPCB2SNnWVScCcPh/18tsNM25HP&#10;NJShFjGEfYYKmhD6TEpfNWTQr2xPHLkf6wyGCF0ttcMxhptOrpMklQZbjg0N9nRsqPotb0ZBnl+m&#10;r2v5joWXm8Sl+lXX+bdST4sp34IINIV/8Z/7pBW8vcS18Uw8An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UtqMAAAADcAAAADwAAAAAAAAAAAAAAAACYAgAAZHJzL2Rvd25y&#10;ZXYueG1sUEsFBgAAAAAEAAQA9QAAAIUDAAAAAA==&#10;" filled="f" stroked="f" strokeweight=".25pt">
            <v:textbox inset="1pt,1pt,1pt,1pt">
              <w:txbxContent>
                <w:p w:rsidR="00EB6616" w:rsidRPr="00607EBC" w:rsidRDefault="00EB6616" w:rsidP="003B3587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proofErr w:type="spellStart"/>
                  <w:r>
                    <w:rPr>
                      <w:sz w:val="18"/>
                      <w:lang w:val="ru-RU"/>
                    </w:rPr>
                    <w:t>Кол</w:t>
                  </w:r>
                  <w:proofErr w:type="gramStart"/>
                  <w:r>
                    <w:rPr>
                      <w:sz w:val="18"/>
                      <w:lang w:val="ru-RU"/>
                    </w:rPr>
                    <w:t>.у</w:t>
                  </w:r>
                  <w:proofErr w:type="gramEnd"/>
                  <w:r>
                    <w:rPr>
                      <w:sz w:val="18"/>
                      <w:lang w:val="ru-RU"/>
                    </w:rPr>
                    <w:t>ч</w:t>
                  </w:r>
                  <w:proofErr w:type="spellEnd"/>
                </w:p>
              </w:txbxContent>
            </v:textbox>
          </v:rect>
          <v:rect id="Rectangle 369" o:spid="_x0000_s4342" style="position:absolute;left:2267;top:17912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IM8IA&#10;AADcAAAADwAAAGRycy9kb3ducmV2LnhtbESPQYvCMBSE74L/ITxhb5rqiqvVKEUQ9mpV2OOjebbV&#10;5qUmWe3++40geBxm5htmtelMI+7kfG1ZwXiUgCAurK65VHA87IZzED4ga2wsk4I/8rBZ93srTLV9&#10;8J7ueShFhLBPUUEVQptK6YuKDPqRbYmjd7bOYIjSlVI7fES4aeQkSWbSYM1xocKWthUV1/zXKMiy&#10;S3e65QvceTlP3ExPdZn9KPUx6LIliEBdeIdf7W+t4OtzAc8z8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YgzwgAAANwAAAAPAAAAAAAAAAAAAAAAAJgCAABkcnMvZG93&#10;bnJldi54bWxQSwUGAAAAAAQABAD1AAAAhwMAAAAA&#10;" filled="f" stroked="f" strokeweight=".25pt">
            <v:textbox inset="1pt,1pt,1pt,1pt">
              <w:txbxContent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370" o:spid="_x0000_s4343" style="position:absolute;left:4983;top:17912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S08AA&#10;AADcAAAADwAAAGRycy9kb3ducmV2LnhtbERPz2uDMBS+D/o/hFfYrcaV0jprLFIo7Dq3wY4P86Z2&#10;5sUmqbr/fjkMdvz4fhenxQxiIud7ywqekhQEcWN1z62C97fLJgPhA7LGwTIp+CEPp3L1UGCu7cyv&#10;NNWhFTGEfY4KuhDGXErfdGTQJ3YkjtyXdQZDhK6V2uEcw80gt2m6lwZ7jg0djnTuqPmu70ZBVV2X&#10;j1v9jBcvs9Tt9U631adSj+ulOoIItIR/8Z/7RSs47OL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VS08AAAADc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Rectangle 371" o:spid="_x0000_s4344" style="position:absolute;left:6604;top:17912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3SMMA&#10;AADcAAAADwAAAGRycy9kb3ducmV2LnhtbESPwWrDMBBE74X+g9hCbo3sYFzHiRJMwNBr3BZ6XKyN&#10;7dRauZKaOH8fFQo9DjPzhtnuZzOKCzk/WFaQLhMQxK3VA3cK3t/q5wKED8gaR8uk4EYe9rvHhy2W&#10;2l75SJcmdCJC2JeooA9hKqX0bU8G/dJOxNE7WWcwROk6qR1eI9yMcpUkuTQ4cFzocaJDT+1X82MU&#10;VNV5/vhu1lh7WSQu15nuqk+lFk9ztQERaA7/4b/2q1bwkqXweyYe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n3SMMAAADc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372" o:spid="_x0000_s4345" style="position:absolute;left:15929;top:18258;width:1475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tpP8EA&#10;AADcAAAADwAAAGRycy9kb3ducmV2LnhtbESPT4vCMBTE7wt+h/AEb2uqiH+qUYogeLXrwh4fzbOt&#10;Ni81iVq/vRGEPQ4z8xtmtelMI+7kfG1ZwWiYgCAurK65VHD82X3PQfiArLGxTAqe5GGz7n2tMNX2&#10;wQe656EUEcI+RQVVCG0qpS8qMuiHtiWO3sk6gyFKV0rt8BHhppHjJJlKgzXHhQpb2lZUXPKbUZBl&#10;5+73mi9w5+U8cVM90WX2p9Sg32VLEIG68B/+tPdawWwyhveZe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7aT/BAAAA3AAAAA8AAAAAAAAAAAAAAAAAmAIAAGRycy9kb3du&#10;cmV2LnhtbFBLBQYAAAAABAAEAPUAAACGAwAAAAA=&#10;" filled="f" stroked="f" strokeweight=".25pt">
            <v:textbox inset="1pt,1pt,1pt,1pt">
              <w:txbxContent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373" o:spid="_x0000_s4346" style="position:absolute;left:15929;top:18623;width:1475;height:3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fMpMIA&#10;AADcAAAADwAAAGRycy9kb3ducmV2LnhtbESPQYvCMBSE78L+h/AW9qaprrhajVIEYa9WhT0+mmdb&#10;bV5qErX7740geBxm5htmsepMI27kfG1ZwXCQgCAurK65VLDfbfpTED4ga2wsk4J/8rBafvQWmGp7&#10;5y3d8lCKCGGfooIqhDaV0hcVGfQD2xJH72idwRClK6V2eI9w08hRkkykwZrjQoUtrSsqzvnVKMiy&#10;U3e45DPceDlN3ESPdZn9KfX12WVzEIG68A6/2r9awc/4G5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t8ykwgAAANwAAAAPAAAAAAAAAAAAAAAAAJgCAABkcnMvZG93&#10;bnJldi54bWxQSwUGAAAAAAQABAD1AAAAhwMAAAAA&#10;" filled="f" stroked="f" strokeweight=".25pt">
            <v:textbox inset="1pt,1pt,1pt,1pt">
              <w:txbxContent>
                <w:p w:rsidR="00EB6616" w:rsidRPr="003C155F" w:rsidRDefault="00EB6616" w:rsidP="003B3587">
                  <w:pPr>
                    <w:pStyle w:val="af0"/>
                    <w:jc w:val="center"/>
                    <w:rPr>
                      <w:rFonts w:ascii="Times New Roman" w:hAnsi="Times New Roman"/>
                      <w:i w:val="0"/>
                      <w:sz w:val="18"/>
                      <w:lang w:val="ru-RU"/>
                    </w:rPr>
                  </w:pPr>
                  <w:r w:rsidRPr="003C155F">
                    <w:rPr>
                      <w:rFonts w:ascii="Times New Roman" w:hAnsi="Times New Roman"/>
                      <w:i w:val="0"/>
                      <w:sz w:val="18"/>
                      <w:lang w:val="ru-RU"/>
                    </w:rPr>
                    <w:t>2</w:t>
                  </w:r>
                </w:p>
              </w:txbxContent>
            </v:textbox>
          </v:rect>
          <v:rect id="Rectangle 374" o:spid="_x0000_s4347" style="position:absolute;left:7759;top:17481;width:12159;height: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U0MMA&#10;AADcAAAADwAAAGRycy9kb3ducmV2LnhtbESPwWrDMBBE74X8g9hAb7WcYlLXiRJMIdBr3AZ6XKyN&#10;7cRaOZJqu38fFQo9DjPzhtnuZ9OLkZzvLCtYJSkI4trqjhsFnx+HpxyED8gae8uk4Ic87HeLhy0W&#10;2k58pLEKjYgQ9gUqaEMYCil93ZJBn9iBOHpn6wyGKF0jtcMpwk0vn9N0LQ12HBdaHOitpfpafRsF&#10;ZXmZT7fqFQ9e5qlb60w35ZdSj8u53IAINIf/8F/7XSt4yTL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5U0MMAAADcAAAADwAAAAAAAAAAAAAAAACYAgAAZHJzL2Rv&#10;d25yZXYueG1sUEsFBgAAAAAEAAQA9QAAAIgDAAAAAA==&#10;" filled="f" stroked="f" strokeweight=".25pt">
            <v:textbox inset="1pt,1pt,1pt,1pt">
              <w:txbxContent>
                <w:p w:rsidR="00EB6616" w:rsidRPr="00A00D2F" w:rsidRDefault="00EB6616" w:rsidP="001331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</w:pP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АКТУАЛИЗ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ИРОВАНН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АЯ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СХЕМ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ТЕПЛОСНАБЖЕНИЯ ПОСЕЛКА НОВАЯ КАЛАМИ СЕВЕРО-ЕНИСЕЙСКОГО РАЙОНА НА 202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1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ГОД</w:t>
                  </w:r>
                </w:p>
                <w:p w:rsidR="00EB6616" w:rsidRPr="00F95639" w:rsidRDefault="00EB6616" w:rsidP="003B3587"/>
              </w:txbxContent>
            </v:textbox>
          </v:rect>
          <v:line id="Line 375" o:spid="_x0000_s4348" style="position:absolute;visibility:visibl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X8dMQAAADcAAAADwAAAGRycy9kb3ducmV2LnhtbESPQWvCQBSE70L/w/IK3nRTqbakriEI&#10;Kd5Kk1xye2afSTD7NmRXjf/eLRQ8DjPzDbNNJtOLK42us6zgbRmBIK6t7rhRUBbZ4hOE88gae8uk&#10;4E4Okt3LbIuxtjf+pWvuGxEg7GJU0Ho/xFK6uiWDbmkH4uCd7GjQBzk2Uo94C3DTy1UUbaTBjsNC&#10;iwPtW6rP+cUoOFflOvv+2euiz1N9bDJfHU9aqfnrlH6B8DT5Z/i/fdAKPt7X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Jfx0xAAAANwAAAAPAAAAAAAAAAAA&#10;AAAAAKECAABkcnMvZG93bnJldi54bWxQSwUGAAAAAAQABAD5AAAAkgMAAAAA&#10;" strokeweight="2pt"/>
          <v:line id="Line 376" o:spid="_x0000_s4349" style="position:absolute;visibility:visibl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diA8IAAADcAAAADwAAAGRycy9kb3ducmV2LnhtbESPQYvCMBSE74L/ITzBm6bK6i7VKCJ0&#10;8Sa2Xrw9m2dbbF5KE7X+eyMIHoeZ+YZZrjtTizu1rrKsYDKOQBDnVldcKDhmyegPhPPIGmvLpOBJ&#10;Dtarfm+JsbYPPtA99YUIEHYxKii9b2IpXV6SQTe2DXHwLrY16INsC6lbfAS4qeU0iubSYMVhocSG&#10;tiXl1/RmFFxPx1nyv9/qrE43+lwk/nS+aKWGg26zAOGp89/wp73TCn5/5v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PdiA8IAAADcAAAADwAAAAAAAAAAAAAA&#10;AAChAgAAZHJzL2Rvd25yZXYueG1sUEsFBgAAAAAEAAQA+QAAAJADAAAAAA==&#10;" strokeweight="2pt"/>
          <v:line id="Line 377" o:spid="_x0000_s4350" style="position:absolute;visibility:visibl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hFK8UAAADcAAAADwAAAGRycy9kb3ducmV2LnhtbESP0WoCMRRE3wv+Q7hC32rWUmpdjSK2&#10;hYoP0tUPuG6um9XNzZKkuvXrjVDo4zAzZ5jpvLONOJMPtWMFw0EGgrh0uuZKwW77+fQGIkRkjY1j&#10;UvBLAeaz3sMUc+0u/E3nIlYiQTjkqMDE2OZShtKQxTBwLXHyDs5bjEn6SmqPlwS3jXzOsldpsea0&#10;YLClpaHyVPxYBSu/X5+G18rIPa/8R7N5Hwd7VOqx3y0mICJ18T/81/7SCkYv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whFK8UAAADcAAAADwAAAAAAAAAA&#10;AAAAAAChAgAAZHJzL2Rvd25yZXYueG1sUEsFBgAAAAAEAAQA+QAAAJMDAAAAAA==&#10;" strokeweight="1pt"/>
          <v:line id="Line 378" o:spid="_x0000_s4351" style="position:absolute;visibility:visibl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fRWcEAAADcAAAADwAAAGRycy9kb3ducmV2LnhtbERPzWoCMRC+F3yHMIK3mrUUratRxFZQ&#10;PEjVBxg342Z1M1mSqGufvjkUevz4/qfz1tbiTj5UjhUM+hkI4sLpiksFx8Pq9QNEiMgaa8ek4EkB&#10;5rPOyxRz7R78Tfd9LEUK4ZCjAhNjk0sZCkMWQ981xIk7O28xJuhLqT0+Urit5VuWDaXFilODwYaW&#10;horr/mYVbPxpex38lEaeeOO/6t3nONiLUr1uu5iAiNTGf/Gfe60VjN7T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+l9FZwQAAANwAAAAPAAAAAAAAAAAAAAAA&#10;AKECAABkcnMvZG93bnJldi54bWxQSwUGAAAAAAQABAD5AAAAjwMAAAAA&#10;" strokeweight="1pt"/>
          <v:line id="Line 379" o:spid="_x0000_s4352" style="position:absolute;visibility:visibl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t0wsQAAADcAAAADwAAAGRycy9kb3ducmV2LnhtbESP0WoCMRRE34X+Q7iFvmnWUmpdjVKq&#10;QqUPUvUDrpvrZuvmZkmirn59Iwg+DjNzhhlPW1uLE/lQOVbQ72UgiAunKy4VbDeL7geIEJE11o5J&#10;wYUCTCdPnTHm2p35l07rWIoE4ZCjAhNjk0sZCkMWQ881xMnbO28xJulLqT2eE9zW8jXL3qXFitOC&#10;wYa+DBWH9dEqWPrdz6F/LY3c8dLP69VsGOyfUi/P7ecIRKQ2PsL39rdWMHgbwu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23TCxAAAANwAAAAPAAAAAAAAAAAA&#10;AAAAAKECAABkcnMvZG93bnJldi54bWxQSwUGAAAAAAQABAD5AAAAkgMAAAAA&#10;" strokeweight="1pt"/>
          <v:group id="Group 380" o:spid="_x0000_s4353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<v:rect id="Rectangle 381" o:spid="_x0000_s4354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BhlcMA&#10;AADcAAAADwAAAGRycy9kb3ducmV2LnhtbESPQWvCQBSE7wX/w/IEb83GYjVNXSUUBK9NW/D4yL5m&#10;U7Nv4+6q8d+7hUKPw8x8w6y3o+3FhXzoHCuYZzkI4sbpjlsFnx+7xwJEiMgae8ek4EYBtpvJwxpL&#10;7a78Tpc6tiJBOJSowMQ4lFKGxpDFkLmBOHnfzluMSfpWao/XBLe9fMrzpbTYcVowONCboeZYn62C&#10;qvoZv071C+6CLHK/1AvdVgelZtOxegURaYz/4b/2XitYPc/h90w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BhlcMAAADcAAAADwAAAAAAAAAAAAAAAACYAgAAZHJzL2Rv&#10;d25yZXYueG1sUEsFBgAAAAAEAAQA9QAAAIgDAAAAAA==&#10;" filled="f" stroked="f" strokeweight=".25pt">
              <v:textbox inset="1pt,1pt,1pt,1pt">
                <w:txbxContent>
                  <w:p w:rsidR="00EB6616" w:rsidRPr="003616F2" w:rsidRDefault="00EB6616" w:rsidP="003B3587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Разработал</w:t>
                    </w:r>
                  </w:p>
                </w:txbxContent>
              </v:textbox>
            </v:rect>
            <v:rect id="Rectangle 382" o:spid="_x0000_s4355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/4sIA&#10;AADcAAAADwAAAGRycy9kb3ducmV2LnhtbESPT4vCMBTE74LfITzBm6aK/7ZrlCIIXu3ugsdH87bt&#10;2rzUJGr99kYQ9jjMzG+Y9bYzjbiR87VlBZNxAoK4sLrmUsH31360AuEDssbGMil4kIftpt9bY6rt&#10;nY90y0MpIoR9igqqENpUSl9UZNCPbUscvV/rDIYoXSm1w3uEm0ZOk2QhDdYcFypsaVdRcc6vRkGW&#10;/XU/l/wD916uErfQM11mJ6WGgy77BBGoC//hd/ugFSznU3idi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Iv/iwgAAANwAAAAPAAAAAAAAAAAAAAAAAJgCAABkcnMvZG93&#10;bnJldi54bWxQSwUGAAAAAAQABAD1AAAAhwMAAAAA&#10;" filled="f" stroked="f" strokeweight=".25pt">
              <v:textbox inset="1pt,1pt,1pt,1pt">
                <w:txbxContent>
                  <w:p w:rsidR="00EB6616" w:rsidRPr="007A0DB7" w:rsidRDefault="00EB6616" w:rsidP="003B3587">
                    <w:pPr>
                      <w:pStyle w:val="af0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  <w:r w:rsidRPr="007A0DB7"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  <w:t>Пахотников</w:t>
                    </w:r>
                  </w:p>
                </w:txbxContent>
              </v:textbox>
            </v:rect>
          </v:group>
          <v:group id="Group 383" o:spid="_x0000_s4356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7pzs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4SZ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7unOxgAAANwA&#10;AAAPAAAAAAAAAAAAAAAAAKoCAABkcnMvZG93bnJldi54bWxQSwUGAAAAAAQABAD6AAAAnQMAAAAA&#10;">
            <v:rect id="Rectangle 384" o:spid="_x0000_s4357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CDcIA&#10;AADcAAAADwAAAGRycy9kb3ducmV2LnhtbESPQYvCMBSE78L+h/AW9qbpirpajVIEYa9WhT0+mmdb&#10;t3mpSdT6740geBxm5htmsepMI67kfG1ZwfcgAUFcWF1zqWC/2/SnIHxA1thYJgV38rBafvQWmGp7&#10;4y1d81CKCGGfooIqhDaV0hcVGfQD2xJH72idwRClK6V2eItw08hhkkykwZrjQoUtrSsq/vOLUZBl&#10;p+5wzme48XKauIke6TL7U+rrs8vmIAJ14R1+tX+1gp/xCJ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h8INwgAAANwAAAAPAAAAAAAAAAAAAAAAAJgCAABkcnMvZG93&#10;bnJldi54bWxQSwUGAAAAAAQABAD1AAAAhwMAAAAA&#10;" filled="f" stroked="f" strokeweight=".25pt">
              <v:textbox inset="1pt,1pt,1pt,1pt">
                <w:txbxContent>
                  <w:p w:rsidR="00EB6616" w:rsidRPr="003616F2" w:rsidRDefault="00EB6616" w:rsidP="003B3587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  <w:p w:rsidR="00EB6616" w:rsidRPr="003616F2" w:rsidRDefault="00EB6616" w:rsidP="003B3587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Разработал</w:t>
                    </w:r>
                  </w:p>
                  <w:p w:rsidR="00EB6616" w:rsidRPr="003616F2" w:rsidRDefault="00EB6616" w:rsidP="003B3587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proofErr w:type="spellStart"/>
                    <w:r>
                      <w:rPr>
                        <w:sz w:val="18"/>
                        <w:lang w:val="ru-RU"/>
                      </w:rPr>
                      <w:t>РрррРазр</w:t>
                    </w:r>
                    <w:r>
                      <w:rPr>
                        <w:sz w:val="18"/>
                        <w:lang w:val="ru-RU"/>
                      </w:rPr>
                      <w:t>а</w:t>
                    </w:r>
                    <w:r>
                      <w:rPr>
                        <w:sz w:val="18"/>
                        <w:lang w:val="ru-RU"/>
                      </w:rPr>
                      <w:t>боталРа</w:t>
                    </w:r>
                    <w:r>
                      <w:rPr>
                        <w:sz w:val="18"/>
                        <w:lang w:val="ru-RU"/>
                      </w:rPr>
                      <w:t>з</w:t>
                    </w:r>
                    <w:r>
                      <w:rPr>
                        <w:sz w:val="18"/>
                        <w:lang w:val="ru-RU"/>
                      </w:rPr>
                      <w:t>работа</w:t>
                    </w:r>
                    <w:r>
                      <w:rPr>
                        <w:sz w:val="18"/>
                        <w:lang w:val="ru-RU"/>
                      </w:rPr>
                      <w:t>л</w:t>
                    </w:r>
                    <w:r>
                      <w:rPr>
                        <w:sz w:val="18"/>
                        <w:lang w:val="ru-RU"/>
                      </w:rPr>
                      <w:t>Разработал</w:t>
                    </w:r>
                    <w:proofErr w:type="spellEnd"/>
                  </w:p>
                </w:txbxContent>
              </v:textbox>
            </v:rect>
            <v:rect id="Rectangle 385" o:spid="_x0000_s4358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nlsIA&#10;AADcAAAADwAAAGRycy9kb3ducmV2LnhtbESPQYvCMBSE78L+h/AW9qapsrpajVIEYa9WhT0+mmdb&#10;bV5qErX7740geBxm5htmsepMI27kfG1ZwXCQgCAurK65VLDfbfpTED4ga2wsk4J/8rBafvQWmGp7&#10;5y3d8lCKCGGfooIqhDaV0hcVGfQD2xJH72idwRClK6V2eI9w08hRkkykwZrjQoUtrSsqzvnVKMiy&#10;U3e45DPceDlN3ER/6zL7U+rrs8vmIAJ14R1+tX+1gp/xGJ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2eWwgAAANwAAAAPAAAAAAAAAAAAAAAAAJgCAABkcnMvZG93&#10;bnJldi54bWxQSwUGAAAAAAQABAD1AAAAhwMAAAAA&#10;" filled="f" stroked="f" strokeweight=".25pt">
              <v:textbox inset="1pt,1pt,1pt,1pt">
                <w:txbxContent>
                  <w:p w:rsidR="00EB6616" w:rsidRDefault="00EB6616" w:rsidP="003B3587">
                    <w:pPr>
                      <w:pStyle w:val="af0"/>
                      <w:rPr>
                        <w:sz w:val="18"/>
                      </w:rPr>
                    </w:pPr>
                  </w:p>
                </w:txbxContent>
              </v:textbox>
            </v:rect>
          </v:group>
          <v:group id="Group 386" o:spid="_x0000_s4359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lKVs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6ZSlbFAAAA3AAA&#10;AA8AAAAAAAAAAAAAAAAAqgIAAGRycy9kb3ducmV2LnhtbFBLBQYAAAAABAAEAPoAAACcAwAAAAA=&#10;">
            <v:rect id="Rectangle 387" o:spid="_x0000_s4360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VcesIA&#10;AADcAAAADwAAAGRycy9kb3ducmV2LnhtbESPT4vCMBTE74LfITxhb5oq679qlCIIe7UqeHw0z7a7&#10;zUtNstr99htB8DjMzG+Y9bYzjbiT87VlBeNRAoK4sLrmUsHpuB8uQPiArLGxTAr+yMN20++tMdX2&#10;wQe656EUEcI+RQVVCG0qpS8qMuhHtiWO3tU6gyFKV0rt8BHhppGTJJlJgzXHhQpb2lVU/OS/RkGW&#10;fXfnW77EvZeLxM30py6zi1Ifgy5bgQjUhXf41f7SCubTOTzPxCM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VVx6wgAAANwAAAAPAAAAAAAAAAAAAAAAAJgCAABkcnMvZG93&#10;bnJldi54bWxQSwUGAAAAAAQABAD1AAAAhwMAAAAA&#10;" filled="f" stroked="f" strokeweight=".25pt">
              <v:textbox inset="1pt,1pt,1pt,1pt">
                <w:txbxContent>
                  <w:p w:rsidR="00EB6616" w:rsidRPr="003616F2" w:rsidRDefault="00EB6616" w:rsidP="003B3587">
                    <w:pPr>
                      <w:pStyle w:val="af0"/>
                      <w:rPr>
                        <w:sz w:val="18"/>
                        <w:lang w:val="ru-RU"/>
                      </w:rPr>
                    </w:pPr>
                  </w:p>
                </w:txbxContent>
              </v:textbox>
            </v:rect>
            <v:rect id="Rectangle 388" o:spid="_x0000_s4361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rICMAA&#10;AADcAAAADwAAAGRycy9kb3ducmV2LnhtbERPz2vCMBS+C/4P4Qm7aTrZOleNUoSCV7sNdnw0b21d&#10;81KT2Nb/3hwGO358v3eHyXRiIOdbywqeVwkI4srqlmsFnx/FcgPCB2SNnWVScCcPh/18tsNM25HP&#10;NJShFjGEfYYKmhD6TEpfNWTQr2xPHLkf6wyGCF0ttcMxhptOrpMklQZbjg0N9nRsqPotb0ZBnl+m&#10;r2v5joWXm8Sl+kXX+bdST4sp34IINIV/8Z/7pBW8vca18Uw8An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8rICMAAAADcAAAADwAAAAAAAAAAAAAAAACYAgAAZHJzL2Rvd25y&#10;ZXYueG1sUEsFBgAAAAAEAAQA9QAAAIUDAAAAAA==&#10;" filled="f" stroked="f" strokeweight=".25pt">
              <v:textbox inset="1pt,1pt,1pt,1pt">
                <w:txbxContent>
                  <w:p w:rsidR="00EB6616" w:rsidRDefault="00EB6616" w:rsidP="003B3587">
                    <w:pPr>
                      <w:pStyle w:val="af0"/>
                      <w:rPr>
                        <w:sz w:val="18"/>
                      </w:rPr>
                    </w:pPr>
                  </w:p>
                </w:txbxContent>
              </v:textbox>
            </v:rect>
          </v:group>
          <v:group id="Group 389" o:spid="_x0000_s4362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<v:rect id="Rectangle 390" o:spid="_x0000_s4363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AOs74A&#10;AADcAAAADwAAAGRycy9kb3ducmV2LnhtbERPTYvCMBC9C/6HMII3TRWp2jVKEQSvVgWPQzPbdreZ&#10;1CRq/febw4LHx/ve7HrTiic531hWMJsmIIhLqxuuFFzOh8kKhA/IGlvLpOBNHnbb4WCDmbYvPtGz&#10;CJWIIewzVFCH0GVS+rImg35qO+LIfVtnMEToKqkdvmK4aeU8SVJpsOHYUGNH+5rK3+JhFOT5T3+9&#10;F2s8eLlKXKoXuspvSo1Hff4FIlAfPuJ/91ErWKZxfjwTj4Dc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/QDrO+AAAA3AAAAA8AAAAAAAAAAAAAAAAAmAIAAGRycy9kb3ducmV2&#10;LnhtbFBLBQYAAAAABAAEAPUAAACDAwAAAAA=&#10;" filled="f" stroked="f" strokeweight=".25pt">
              <v:textbox inset="1pt,1pt,1pt,1pt">
                <w:txbxContent>
                  <w:p w:rsidR="00EB6616" w:rsidRDefault="00EB6616" w:rsidP="003B3587">
                    <w:pPr>
                      <w:pStyle w:val="af0"/>
                      <w:rPr>
                        <w:sz w:val="18"/>
                      </w:rPr>
                    </w:pPr>
                  </w:p>
                </w:txbxContent>
              </v:textbox>
            </v:rect>
            <v:rect id="Rectangle 391" o:spid="_x0000_s4364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yrKMEA&#10;AADcAAAADwAAAGRycy9kb3ducmV2LnhtbESPQYvCMBSE78L+h/AWvGmqSHW7RikLglerwh4fzdu2&#10;2rx0k6j13xtB8DjMzDfMct2bVlzJ+caygsk4AUFcWt1wpeCw34wWIHxA1thaJgV38rBefQyWmGl7&#10;4x1di1CJCGGfoYI6hC6T0pc1GfRj2xFH7886gyFKV0nt8BbhppXTJEmlwYbjQo0d/dRUnouLUZDn&#10;p/74X3zhxstF4lI901X+q9Tws8+/QQTqwzv8am+1gnk6ge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cqyjBAAAA3AAAAA8AAAAAAAAAAAAAAAAAmAIAAGRycy9kb3du&#10;cmV2LnhtbFBLBQYAAAAABAAEAPUAAACGAwAAAAA=&#10;" filled="f" stroked="f" strokeweight=".25pt">
              <v:textbox inset="1pt,1pt,1pt,1pt">
                <w:txbxContent>
                  <w:p w:rsidR="00EB6616" w:rsidRDefault="00EB6616" w:rsidP="003B3587">
                    <w:pPr>
                      <w:pStyle w:val="af0"/>
                      <w:rPr>
                        <w:sz w:val="18"/>
                      </w:rPr>
                    </w:pPr>
                  </w:p>
                </w:txbxContent>
              </v:textbox>
            </v:rect>
          </v:group>
          <v:group id="Group 392" o:spid="_x0000_s4365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6G6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4T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zoboxgAAANwA&#10;AAAPAAAAAAAAAAAAAAAAAKoCAABkcnMvZG93bnJldi54bWxQSwUGAAAAAAQABAD6AAAAnQMAAAAA&#10;">
            <v:rect id="Rectangle 393" o:spid="_x0000_s4366" style="position:absolute;width:8856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QxMIA&#10;AADcAAAADwAAAGRycy9kb3ducmV2LnhtbESPQWvCQBSE7wX/w/IKvdVNq0SNrhIKQq+mCh4f2WcS&#10;zb6Nu6vGf+8KQo/DzHzDLFa9acWVnG8sK/gaJiCIS6sbrhRs/9afUxA+IGtsLZOCO3lYLQdvC8y0&#10;vfGGrkWoRISwz1BBHUKXSenLmgz6oe2Io3ewzmCI0lVSO7xFuGnld5Kk0mDDcaHGjn5qKk/FxSjI&#10;82O/OxczXHs5TVyqx7rK90p9vPf5HESgPvyHX+1frWCSju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ApDEwgAAANwAAAAPAAAAAAAAAAAAAAAAAJgCAABkcnMvZG93&#10;bnJldi54bWxQSwUGAAAAAAQABAD1AAAAhwMAAAAA&#10;" filled="f" stroked="f" strokeweight=".25pt">
              <v:textbox inset="1pt,1pt,1pt,1pt">
                <w:txbxContent>
                  <w:p w:rsidR="00EB6616" w:rsidRPr="003616F2" w:rsidRDefault="001C74BA" w:rsidP="003B3587">
                    <w:pPr>
                      <w:pStyle w:val="af0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Разработал</w:t>
                    </w:r>
                  </w:p>
                </w:txbxContent>
              </v:textbox>
            </v:rect>
            <v:rect id="Rectangle 394" o:spid="_x0000_s4367" style="position:absolute;left:9281;width:10718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IsMMA&#10;AADcAAAADwAAAGRycy9kb3ducmV2LnhtbESPwWrDMBBE74X8g9hAb7WcElzXiRJMIdBr3AZ6XKyN&#10;7cRaOZJqu38fFQo9DjPzhtnuZ9OLkZzvLCtYJSkI4trqjhsFnx+HpxyED8gae8uk4Ic87HeLhy0W&#10;2k58pLEKjYgQ9gUqaEMYCil93ZJBn9iBOHpn6wyGKF0jtcMpwk0vn9M0kwY7jgstDvTWUn2tvo2C&#10;srzMp1v1igcv89Rleq2b8kupx+VcbkAEmsN/+K/9rhW8ZGv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sIsMMAAADcAAAADwAAAAAAAAAAAAAAAACYAgAAZHJzL2Rv&#10;d25yZXYueG1sUEsFBgAAAAAEAAQA9QAAAIgDAAAAAA==&#10;" filled="f" stroked="f" strokeweight=".25pt">
              <v:textbox inset="1pt,1pt,1pt,1pt">
                <w:txbxContent>
                  <w:p w:rsidR="00EB6616" w:rsidRPr="007A0DB7" w:rsidRDefault="00EB6616" w:rsidP="003B3587">
                    <w:pPr>
                      <w:pStyle w:val="af0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  <w:r w:rsidRPr="007A0DB7"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  <w:t>Пахотников</w:t>
                    </w:r>
                  </w:p>
                </w:txbxContent>
              </v:textbox>
            </v:rect>
          </v:group>
          <v:line id="Line 395" o:spid="_x0000_s4368" style="position:absolute;visibility:visibl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CgF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07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QoBTAAAAA3AAAAA8AAAAAAAAAAAAAAAAA&#10;oQIAAGRycy9kb3ducmV2LnhtbFBLBQYAAAAABAAEAPkAAACOAwAAAAA=&#10;" strokeweight="2pt"/>
          <v:rect id="Rectangle 396" o:spid="_x0000_s4369" style="position:absolute;left:7787;top:18314;width:6292;height:16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UzXMEA&#10;AADcAAAADwAAAGRycy9kb3ducmV2LnhtbESPQYvCMBSE74L/ITzBm6aKVLdrlCIIXu0qeHw0b9uu&#10;zUtNotZ/bxYW9jjMzDfMetubVjzI+caygtk0AUFcWt1wpeD0tZ+sQPiArLG1TApe5GG7GQ7WmGn7&#10;5CM9ilCJCGGfoYI6hC6T0pc1GfRT2xFH79s6gyFKV0nt8BnhppXzJEmlwYbjQo0d7Woqr8XdKMjz&#10;n/58Kz5w7+Uqcale6Cq/KDUe9fkniEB9+A//tQ9awTJN4fdMPA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1M1zBAAAA3AAAAA8AAAAAAAAAAAAAAAAAmAIAAGRycy9kb3du&#10;cmV2LnhtbFBLBQYAAAAABAAEAPUAAACGAwAAAAA=&#10;" filled="f" stroked="f" strokeweight=".25pt">
            <v:textbox inset="1pt,1pt,1pt,1pt">
              <w:txbxContent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</w:p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</w:p>
                <w:p w:rsidR="00EB6616" w:rsidRPr="007A0DB7" w:rsidRDefault="00EB6616" w:rsidP="003B3587">
                  <w:pPr>
                    <w:pStyle w:val="af0"/>
                    <w:jc w:val="center"/>
                    <w:rPr>
                      <w:rFonts w:ascii="Times New Roman" w:hAnsi="Times New Roman"/>
                      <w:i w:val="0"/>
                      <w:sz w:val="18"/>
                      <w:lang w:val="ru-RU"/>
                    </w:rPr>
                  </w:pPr>
                  <w:r w:rsidRPr="007A0DB7">
                    <w:rPr>
                      <w:rFonts w:ascii="Times New Roman" w:hAnsi="Times New Roman"/>
                      <w:i w:val="0"/>
                      <w:sz w:val="18"/>
                      <w:lang w:val="ru-RU"/>
                    </w:rPr>
                    <w:t>Содержание</w:t>
                  </w:r>
                </w:p>
              </w:txbxContent>
            </v:textbox>
          </v:rect>
          <v:line id="Line 397" o:spid="_x0000_s4370" style="position:absolute;visibility:visibl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6b+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87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Om/jAAAAA3AAAAA8AAAAAAAAAAAAAAAAA&#10;oQIAAGRycy9kb3ducmV2LnhtbFBLBQYAAAAABAAEAPkAAACOAwAAAAA=&#10;" strokeweight="2pt"/>
          <v:line id="Line 398" o:spid="_x0000_s4371" style="position:absolute;visibility:visibl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/AXr4AAADdAAAADwAAAGRycy9kb3ducmV2LnhtbERPvQrCMBDeBd8hnOCmqYoi1SgiVNzE&#10;6uJ2NmdbbC6liVrf3giC2318v7dct6YST2pcaVnBaBiBIM6sLjlXcD4lgzkI55E1VpZJwZscrFfd&#10;zhJjbV98pGfqcxFC2MWooPC+jqV0WUEG3dDWxIG72cagD7DJpW7wFcJNJcdRNJMGSw4NBda0LSi7&#10;pw+j4H45T5PdYatPVbrR1zzxl+tNK9XvtZsFCE+t/4t/7r0O88fRBL7fhB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D8BevgAAAN0AAAAPAAAAAAAAAAAAAAAAAKEC&#10;AABkcnMvZG93bnJldi54bWxQSwUGAAAAAAQABAD5AAAAjAMAAAAA&#10;" strokeweight="2pt"/>
          <v:line id="Line 399" o:spid="_x0000_s4372" style="position:absolute;visibility:visibl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ZYKr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8fRBL7fhB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5lgqvgAAAN0AAAAPAAAAAAAAAAAAAAAAAKEC&#10;AABkcnMvZG93bnJldi54bWxQSwUGAAAAAAQABAD5AAAAjAMAAAAA&#10;" strokeweight="2pt"/>
          <v:rect id="Rectangle 400" o:spid="_x0000_s4373" style="position:absolute;left:14295;top:18258;width:147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ex8AA&#10;AADdAAAADwAAAGRycy9kb3ducmV2LnhtbERPTYvCMBC9L/gfwgje1kRR0a5RyoLg1bqCx6GZbbvb&#10;TGqS1frvjSDsbR7vc9bb3rbiSj40jjVMxgoEcelMw5WGr+PufQkiRGSDrWPScKcA283gbY2ZcTc+&#10;0LWIlUghHDLUUMfYZVKGsiaLYew64sR9O28xJugraTzeUrht5VSphbTYcGqosaPPmsrf4s9qyPOf&#10;/nQpVrgLcqn8wsxMlZ+1Hg37/ANEpD7+i1/uvUnzp2oOz2/SC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+Yex8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ru-RU"/>
                    </w:rPr>
                    <w:t>Стадия</w:t>
                  </w:r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401" o:spid="_x0000_s4374" style="position:absolute;left:17577;top:18258;width:2327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AsMEA&#10;AADdAAAADwAAAGRycy9kb3ducmV2LnhtbERP32vCMBB+F/Y/hBvsTZOVUVxnLGUg+GpV2OPR3Npu&#10;zaVLMq3/vREE3+7j+3mrcrKDOJEPvWMNrwsFgrhxpudWw2G/mS9BhIhscHBMGi4UoFw/zVZYGHfm&#10;HZ3q2IoUwqFADV2MYyFlaDqyGBZuJE7ct/MWY4K+lcbjOYXbQWZK5dJiz6mhw5E+O2p+63+roap+&#10;puNf/Y6bIJfK5+bNtNWX1i/PU/UBItIUH+K7e2vS/EzlcPsmnS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0gLDBAAAA3QAAAA8AAAAAAAAAAAAAAAAAmAIAAGRycy9kb3du&#10;cmV2LnhtbFBLBQYAAAAABAAEAPUAAACGAwAAAAA=&#10;" filled="f" stroked="f" strokeweight=".25pt">
            <v:textbox inset="1pt,1pt,1pt,1pt">
              <w:txbxContent>
                <w:p w:rsidR="00EB6616" w:rsidRDefault="00EB6616" w:rsidP="003B3587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Листов</w:t>
                  </w:r>
                  <w:proofErr w:type="spellEnd"/>
                </w:p>
              </w:txbxContent>
            </v:textbox>
          </v:rect>
          <v:rect id="Rectangle 402" o:spid="_x0000_s4375" style="position:absolute;left:17591;top:18613;width:2326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lK8AA&#10;AADdAAAADwAAAGRycy9kb3ducmV2LnhtbERPTYvCMBC9L/gfwgje1kQRV7tGKQuCV+sKHodmtu1u&#10;M6lJVuu/N4LgbR7vc1ab3rbiQj40jjVMxgoEcelMw5WG78P2fQEiRGSDrWPScKMAm/XgbYWZcVfe&#10;06WIlUghHDLUUMfYZVKGsiaLYew64sT9OG8xJugraTxeU7ht5VSpubTYcGqosaOvmsq/4t9qyPPf&#10;/ngulrgNcqH83MxMlZ+0Hg37/BNEpD6+xE/3zqT5U/UBj2/SC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HglK8AAAADdAAAADwAAAAAAAAAAAAAAAACYAgAAZHJzL2Rvd25y&#10;ZXYueG1sUEsFBgAAAAAEAAQA9QAAAIUDAAAAAA==&#10;" filled="f" stroked="f" strokeweight=".25pt">
            <v:textbox inset="1pt,1pt,1pt,1pt">
              <w:txbxContent>
                <w:p w:rsidR="00EB6616" w:rsidRPr="003C155F" w:rsidRDefault="00EB6616" w:rsidP="003B3587">
                  <w:pPr>
                    <w:pStyle w:val="af0"/>
                    <w:jc w:val="center"/>
                    <w:rPr>
                      <w:rFonts w:ascii="Times New Roman" w:hAnsi="Times New Roman"/>
                      <w:i w:val="0"/>
                      <w:sz w:val="18"/>
                      <w:lang w:val="ru-RU"/>
                    </w:rPr>
                  </w:pPr>
                  <w:r>
                    <w:rPr>
                      <w:rFonts w:ascii="Times New Roman" w:hAnsi="Times New Roman"/>
                      <w:i w:val="0"/>
                      <w:sz w:val="18"/>
                      <w:lang w:val="ru-RU"/>
                    </w:rPr>
                    <w:t>52</w:t>
                  </w:r>
                </w:p>
              </w:txbxContent>
            </v:textbox>
          </v:rect>
          <v:rect id="Rectangle 405" o:spid="_x0000_s4376" style="position:absolute;left:14295;top:19221;width:5609;height: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exWcMA&#10;AADdAAAADwAAAGRycy9kb3ducmV2LnhtbESPQWsCMRCF74X+hzCF3mpSKWJXoywFwWtXBY/DZrq7&#10;djPZJlG3/945CN5meG/e+2a5Hn2vLhRTF9jC+8SAIq6D67ixsN9t3uagUkZ22AcmC/+UYL16flpi&#10;4cKVv+lS5UZJCKcCLbQ5D4XWqW7JY5qEgVi0nxA9Zlljo13Eq4T7Xk+NmWmPHUtDiwN9tVT/Vmdv&#10;oSxP4+Gv+sRN0nMTZ+7DNeXR2teXsVyAyjTmh/l+vXWCPzWCK9/ICH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exWcMAAADdAAAADwAAAAAAAAAAAAAAAACYAgAAZHJzL2Rv&#10;d25yZXYueG1sUEsFBgAAAAAEAAQA9QAAAIgDAAAAAA==&#10;" filled="f" stroked="f" strokeweight=".25pt">
            <v:textbox inset="1pt,1pt,1pt,1pt">
              <w:txbxContent>
                <w:p w:rsidR="00EB6616" w:rsidRPr="007A0DB7" w:rsidRDefault="00EB6616" w:rsidP="003B3587">
                  <w:pPr>
                    <w:pStyle w:val="af0"/>
                    <w:jc w:val="center"/>
                    <w:rPr>
                      <w:rFonts w:ascii="Times New Roman" w:hAnsi="Times New Roman"/>
                      <w:i w:val="0"/>
                      <w:sz w:val="24"/>
                      <w:lang w:val="ru-RU"/>
                    </w:rPr>
                  </w:pPr>
                  <w:r w:rsidRPr="007A0DB7">
                    <w:rPr>
                      <w:rFonts w:ascii="Times New Roman" w:hAnsi="Times New Roman"/>
                      <w:i w:val="0"/>
                      <w:sz w:val="24"/>
                      <w:lang w:val="ru-RU"/>
                    </w:rPr>
                    <w:t>ИП Пахотников С.В.</w:t>
                  </w:r>
                </w:p>
              </w:txbxContent>
            </v:textbox>
          </v:rect>
          <w10:wrap anchorx="page" anchory="page"/>
        </v:group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C4399C">
    <w:pPr>
      <w:pStyle w:val="a5"/>
    </w:pPr>
    <w:r>
      <w:rPr>
        <w:noProof/>
      </w:rPr>
      <w:pict>
        <v:group id="_x0000_s4606" style="position:absolute;margin-left:56.1pt;margin-top:33.65pt;width:521.5pt;height:787.45pt;z-index:25169049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" o:allowincell="f">
          <v:rect id="Rectangle 3" o:spid="_x0000_s4607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RcMQA&#10;AADdAAAADwAAAGRycy9kb3ducmV2LnhtbERP22rCQBB9L/gPywi+1U2lVE1dJRYCfSpt9AOG7JgN&#10;ZmdjdnOxX98tFPo2h3Od3WGyjRio87VjBU/LBARx6XTNlYLzKX/cgPABWWPjmBTcycNhP3vYYard&#10;yF80FKESMYR9igpMCG0qpS8NWfRL1xJH7uI6iyHCrpK6wzGG20aukuRFWqw5Nhhs6c1QeS16q+Aa&#10;puEjq4rvfHs+bsvPYzb2t0ypxXzKXkEEmsK/+M/9ruP85/Uafr+JJ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L0XDEAAAA3QAAAA8AAAAAAAAAAAAAAAAAmAIAAGRycy9k&#10;b3ducmV2LnhtbFBLBQYAAAAABAAEAPUAAACJAwAAAAA=&#10;" filled="f" strokeweight="2pt"/>
          <v:line id="Line 4" o:spid="_x0000_s4608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bjqsQAAADdAAAADwAAAGRycy9kb3ducmV2LnhtbESPQYvCQAyF7wv+hyHC3tapsqtSHUWE&#10;Lt4WqxdvsRPbYidTOqN2/705CN4S3st7X5br3jXqTl2oPRsYjxJQxIW3NZcGjofsaw4qRGSLjWcy&#10;8E8B1qvBxxJT6x+8p3seSyUhHFI0UMXYplqHoiKHYeRbYtEuvnMYZe1KbTt8SLhr9CRJptphzdJQ&#10;YUvbioprfnMGrqfjT/b7t7WHJt/Yc5nF0/lijfkc9psFqEh9fJtf1zsr+N8zwZVvZAS9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5uOqxAAAAN0AAAAPAAAAAAAAAAAA&#10;AAAAAKECAABkcnMvZG93bnJldi54bWxQSwUGAAAAAAQABAD5AAAAkgMAAAAA&#10;" strokeweight="2pt"/>
          <v:line id="Line 5" o:spid="_x0000_s4609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pGMcIAAADdAAAADwAAAGRycy9kb3ducmV2LnhtbERPS4vCMBC+C/6HMII3TRVdtRpFhIq3&#10;ZasXb9Nm+sBmUpqo3X+/WVjY23x8z9kdetOIF3WutqxgNo1AEOdW11wquF2TyRqE88gaG8uk4Jsc&#10;HPbDwQ5jbd/8Ra/UlyKEsItRQeV9G0vp8ooMuqltiQNX2M6gD7Arpe7wHcJNI+dR9CEN1hwaKmzp&#10;VFH+SJ9GweN+Wybnz5O+NulRZ2Xi71mhlRqP+uMWhKfe/4v/3Bcd5i9WG/j9Jpw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6pGMcIAAADdAAAADwAAAAAAAAAAAAAA&#10;AAChAgAAZHJzL2Rvd25yZXYueG1sUEsFBgAAAAAEAAQA+QAAAJADAAAAAA==&#10;" strokeweight="2pt"/>
          <v:line id="Line 6" o:spid="_x0000_s4610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Wfi8MAAADdAAAADwAAAGRycy9kb3ducmV2LnhtbESPQYvCQAyF7wv+hyGCt3Wq6CLVUUSo&#10;eFusXrzFTmyLnUzpjFr/vTks7C3hvbz3ZbXpXaOe1IXas4HJOAFFXHhbc2ngfMq+F6BCRLbYeCYD&#10;bwqwWQ++Vpha/+IjPfNYKgnhkKKBKsY21ToUFTkMY98Si3bzncMoa1dq2+FLwl2jp0nyox3WLA0V&#10;trSrqLjnD2fgfjnPs/3vzp6afGuvZRYv15s1ZjTst0tQkfr4b/67PljBny2EX76REfT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Fn4vDAAAA3QAAAA8AAAAAAAAAAAAA&#10;AAAAoQIAAGRycy9kb3ducmV2LnhtbFBLBQYAAAAABAAEAPkAAACRAwAAAAA=&#10;" strokeweight="2pt"/>
          <v:line id="Line 7" o:spid="_x0000_s4611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k6E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E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CToQvgAAAN0AAAAPAAAAAAAAAAAAAAAAAKEC&#10;AABkcnMvZG93bnJldi54bWxQSwUGAAAAAAQABAD5AAAAjAMAAAAA&#10;" strokeweight="2pt"/>
          <v:line id="Line 8" o:spid="_x0000_s4612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kZ7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M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26RnvgAAAN0AAAAPAAAAAAAAAAAAAAAAAKEC&#10;AABkcnMvZG93bnJldi54bWxQSwUGAAAAAAQABAD5AAAAjAMAAAAA&#10;" strokeweight="2pt"/>
          <v:line id="Line 9" o:spid="_x0000_s4613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cB/MEAAADdAAAADwAAAGRycy9kb3ducmV2LnhtbERPS4vCMBC+C/6HMII3TX0i1SgidNnb&#10;YvXibdpMH9hMSpPV7r/fCIK3+fieszv0phEP6lxtWcFsGoEgzq2uuVRwvSSTDQjnkTU2lknBHzk4&#10;7IeDHcbaPvlMj9SXIoSwi1FB5X0bS+nyigy6qW2JA1fYzqAPsCul7vAZwk0j51G0lgZrDg0VtnSq&#10;KL+nv0bB/XZdJV8/J31p0qPOysTfskIrNR71xy0IT73/iN/ubx3mLzcLeH0TTpD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lwH8wQAAAN0AAAAPAAAAAAAAAAAAAAAA&#10;AKECAABkcnMvZG93bnJldi54bWxQSwUGAAAAAAQABAD5AAAAjwMAAAAA&#10;" strokeweight="2pt"/>
          <v:line id="Line 10" o:spid="_x0000_s4614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6Zi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C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fpmIvgAAAN0AAAAPAAAAAAAAAAAAAAAAAKEC&#10;AABkcnMvZG93bnJldi54bWxQSwUGAAAAAAQABAD5AAAAjAMAAAAA&#10;" strokeweight="2pt"/>
          <v:line id="Line 11" o:spid="_x0000_s4615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da+cMAAADdAAAADwAAAGRycy9kb3ducmV2LnhtbERPzWoCMRC+F3yHMEJvNWtpi65GEdtC&#10;xYN09QHGzbhZ3UyWJNWtT2+EQm/z8f3OdN7ZRpzJh9qxguEgA0FcOl1zpWC3/XwagQgRWWPjmBT8&#10;UoD5rPcwxVy7C3/TuYiVSCEcclRgYmxzKUNpyGIYuJY4cQfnLcYEfSW1x0sKt418zrI3abHm1GCw&#10;paWh8lT8WAUrv1+fhtfKyD2v/EezeR8He1Tqsd8tJiAidfFf/Of+0mn+y+gV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3WvnDAAAA3QAAAA8AAAAAAAAAAAAA&#10;AAAAoQIAAGRycy9kb3ducmV2LnhtbFBLBQYAAAAABAAEAPkAAACRAwAAAAA=&#10;" strokeweight="1pt"/>
          <v:line id="Line 12" o:spid="_x0000_s4616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CiZ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G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X4KJkvgAAAN0AAAAPAAAAAAAAAAAAAAAAAKEC&#10;AABkcnMvZG93bnJldi54bWxQSwUGAAAAAAQABAD5AAAAjAMAAAAA&#10;" strokeweight="2pt"/>
          <v:line id="Line 13" o:spid="_x0000_s4617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lhFcMAAADdAAAADwAAAGRycy9kb3ducmV2LnhtbERPzWoCMRC+F3yHMEJvNWspra5GEdtC&#10;xYN09QHGzbhZ3UyWJNWtT2+EQm/z8f3OdN7ZRpzJh9qxguEgA0FcOl1zpWC3/XwagQgRWWPjmBT8&#10;UoD5rPcwxVy7C3/TuYiVSCEcclRgYmxzKUNpyGIYuJY4cQfnLcYEfSW1x0sKt418zrJXabHm1GCw&#10;paWh8lT8WAUrv1+fhtfKyD2v/EezeR8He1Tqsd8tJiAidfFf/Of+0mn+y+gN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pYRXDAAAA3QAAAA8AAAAAAAAAAAAA&#10;AAAAoQIAAGRycy9kb3ducmV2LnhtbFBLBQYAAAAABAAEAPkAAACRAwAAAAA=&#10;" strokeweight="1pt"/>
          <v:rect id="Rectangle 14" o:spid="_x0000_s4618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w+8MA&#10;AADdAAAADwAAAGRycy9kb3ducmV2LnhtbESPQWvCQBCF7wX/wzKCt7ppEYmpqwRB8GragschOyZp&#10;s7Nxd6vx3zsHobcZ3pv3vllvR9erK4XYeTbwNs9AEdfedtwY+Prcv+agYkK22HsmA3eKsN1MXtZY&#10;WH/jI12r1CgJ4ViggTalodA61i05jHM/EIt29sFhkjU02ga8Sbjr9XuWLbXDjqWhxYF2LdW/1Z8z&#10;UJY/4/elWuE+6jwLS7uwTXkyZjYdyw9Qicb0b35eH6zgL3LBlW9kBL1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9w+8MAAADd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8B3440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5" o:spid="_x0000_s4619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VYMAA&#10;AADdAAAADwAAAGRycy9kb3ducmV2LnhtbERPTYvCMBC9C/sfwgh701QRabtGKYKw160KHodmtq02&#10;k26S1frvjSB4m8f7nNVmMJ24kvOtZQWzaQKCuLK65VrBYb+bpCB8QNbYWSYFd/KwWX+MVphre+Mf&#10;upahFjGEfY4KmhD6XEpfNWTQT21PHLlf6wyGCF0ttcNbDDednCfJUhpsOTY02NO2oepS/hsFRXEe&#10;jn9lhjsv08Qt9ULXxUmpz/FQfIEINIS3+OX+1nH+Is3g+U08Qa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PVYM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8B3440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16" o:spid="_x0000_s4620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DqIMMA&#10;AADdAAAADwAAAGRycy9kb3ducmV2LnhtbESPQWvCQBCF74L/YRmhN90oIpq6ShCEXhsVehyy0yQ1&#10;Oxt3V03/fedQ8DbDe/PeN9v94Dr1oBBbzwbmswwUceVty7WB8+k4XYOKCdli55kM/FKE/W482mJu&#10;/ZM/6VGmWkkIxxwNNCn1udaxashhnPmeWLRvHxwmWUOtbcCnhLtOL7JspR22LA0N9nRoqLqWd2eg&#10;KH6Gy63c4DHqdRZWdmnr4suYt8lQvINKNKSX+f/6wwr+ciP88o2Mo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DqIMMAAADd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8B3440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7" o:spid="_x0000_s4621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Pu8EA&#10;AADdAAAADwAAAGRycy9kb3ducmV2LnhtbERPTWvCQBC9C/6HZQq96UYJoqmrBCHQa1OFHofsNEmb&#10;nY272yT+e7cgeJvH+5z9cTKdGMj51rKC1TIBQVxZ3XKt4PxZLLYgfEDW2FkmBTfycDzMZ3vMtB35&#10;g4Yy1CKGsM9QQRNCn0npq4YM+qXtiSP3bZ3BEKGrpXY4xnDTyXWSbKTBlmNDgz2dGqp+yz+jIM9/&#10;psu13GHh5TZxG53qOv9S6vVlyt9ABJrCU/xwv+s4P92t4P+beII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cT7vBAAAA3QAAAA8AAAAAAAAAAAAAAAAAmAIAAGRycy9kb3du&#10;cmV2LnhtbFBLBQYAAAAABAAEAPUAAACGAwAAAAA=&#10;" filled="f" stroked="f" strokeweight=".25pt">
            <v:textbox inset="1pt,1pt,1pt,1pt">
              <w:txbxContent>
                <w:p w:rsidR="00EB6616" w:rsidRDefault="00EB6616" w:rsidP="008B3440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Rectangle 18" o:spid="_x0000_s4622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7RzMAA&#10;AADdAAAADwAAAGRycy9kb3ducmV2LnhtbERPTYvCMBC9L/gfwgje1tQiotVYiiB4tbsLexya2bba&#10;TGoStf57syB4m8f7nE0+mE7cyPnWsoLZNAFBXFndcq3g+2v/uQThA7LGzjIpeJCHfDv62GCm7Z2P&#10;dCtDLWII+wwVNCH0mZS+asign9qeOHJ/1hkMEbpaaof3GG46mSbJQhpsOTY02NOuoepcXo2CojgN&#10;P5dyhXsvl4lb6Lmui1+lJuOhWIMINIS3+OU+6Dh/vkrh/5t4gt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7RzM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8B3440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19" o:spid="_x0000_s4623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0V8AA&#10;AADdAAAADwAAAGRycy9kb3ducmV2LnhtbERPS4vCMBC+C/6HMII3m/pAtGuUIgherSt4HJrZtrvN&#10;pCZR67/fLAh7m4/vOZtdb1rxIOcbywqmSQqCuLS64UrB5/kwWYHwAVlja5kUvMjDbjscbDDT9skn&#10;ehShEjGEfYYK6hC6TEpf1mTQJ7YjjtyXdQZDhK6S2uEzhptWztJ0KQ02HBtq7GhfU/lT3I2CPP/u&#10;L7dijQcvV6lb6oWu8qtS41Gff4AI1Id/8dt91HH+Yj2Hv2/iC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J0V8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8B3440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20" o:spid="_x0000_s4624" style="position:absolute;left:18949;top:19435;width:1028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vsI8AA&#10;AADdAAAADwAAAGRycy9kb3ducmV2LnhtbERPTYvCMBC9C/sfwizsTdOVIrZrlCIIXrcqeBya2bba&#10;TLpJ1PrvjSB4m8f7nMVqMJ24kvOtZQXfkwQEcWV1y7WC/W4znoPwAVljZ5kU3MnDavkxWmCu7Y1/&#10;6VqGWsQQ9jkqaELocyl91ZBBP7E9ceT+rDMYInS11A5vMdx0cpokM2mw5djQYE/rhqpzeTEKiuI0&#10;HP7LDDdezhM306mui6NSX59D8QMi0BDe4pd7q+P8NEvh+U08QS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vsI8AAAADdAAAADwAAAAAAAAAAAAAAAACYAgAAZHJzL2Rvd25y&#10;ZXYueG1sUEsFBgAAAAAEAAQA9QAAAIUDAAAAAA==&#10;" filled="f" stroked="f" strokeweight=".25pt">
            <v:textbox inset="1pt,1pt,1pt,1pt">
              <w:txbxContent>
                <w:p w:rsidR="00EB6616" w:rsidRPr="005D315B" w:rsidRDefault="00C4399C" w:rsidP="008B344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fldChar w:fldCharType="begin"/>
                  </w:r>
                  <w:r w:rsidR="00EB6616">
                    <w:rPr>
                      <w:rFonts w:ascii="Times New Roman" w:hAnsi="Times New Roman"/>
                    </w:rPr>
                    <w:instrText xml:space="preserve"> PAGE  </w:instrText>
                  </w:r>
                  <w:r>
                    <w:rPr>
                      <w:rFonts w:ascii="Times New Roman" w:hAnsi="Times New Roman"/>
                    </w:rPr>
                    <w:fldChar w:fldCharType="separate"/>
                  </w:r>
                  <w:r w:rsidR="00ED0035">
                    <w:rPr>
                      <w:rFonts w:ascii="Times New Roman" w:hAnsi="Times New Roman"/>
                      <w:noProof/>
                    </w:rPr>
                    <w:t>3</w:t>
                  </w:r>
                  <w:r>
                    <w:rPr>
                      <w:rFonts w:ascii="Times New Roman" w:hAnsi="Times New Roman"/>
                    </w:rPr>
                    <w:fldChar w:fldCharType="end"/>
                  </w:r>
                </w:p>
                <w:p w:rsidR="00EB6616" w:rsidRDefault="00EB6616"/>
              </w:txbxContent>
            </v:textbox>
          </v:rect>
          <v:rect id="Rectangle 21" o:spid="_x0000_s4625" style="position:absolute;left:7745;top:19221;width:11075;height:6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JuMAA&#10;AADdAAAADwAAAGRycy9kb3ducmV2LnhtbERPTYvCMBC9C/6HMAt7s+mKK1qNUgTBq10Fj0MzttVm&#10;UpOo3X9vFha8zeN9znLdm1Y8yPnGsoKvJAVBXFrdcKXg8LMdzUD4gKyxtUwKfsnDejUcLDHT9sl7&#10;ehShEjGEfYYK6hC6TEpf1mTQJ7YjjtzZOoMhQldJ7fAZw00rx2k6lQYbjg01drSpqbwWd6Mgzy/9&#10;8VbMcevlLHVTPdFVflLq86PPFyAC9eEt/nfvdJw/mX/D3zfxB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dJuMAAAADdAAAADwAAAAAAAAAAAAAAAACYAgAAZHJzL2Rvd25y&#10;ZXYueG1sUEsFBgAAAAAEAAQA9QAAAIUDAAAAAA==&#10;" filled="f" stroked="f" strokeweight=".25pt">
            <v:textbox inset="1pt,1pt,1pt,1pt">
              <w:txbxContent>
                <w:p w:rsidR="00EB6616" w:rsidRPr="00A00D2F" w:rsidRDefault="00EB6616" w:rsidP="00D266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</w:pP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АКТУАЛИЗ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ИРОВАНН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АЯ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СХЕМ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А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ТЕПЛОСНАБЖЕНИЯ ПОСЕЛКА НОВАЯ КАЛАМИ СЕВЕРО-ЕНИСЕЙСКОГО РАЙОНА НА 202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1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ГОД </w:t>
                  </w:r>
                </w:p>
                <w:p w:rsidR="00EB6616" w:rsidRPr="00C23B6A" w:rsidRDefault="00EB6616" w:rsidP="008B3440">
                  <w:pPr>
                    <w:rPr>
                      <w:szCs w:val="18"/>
                    </w:rPr>
                  </w:pPr>
                </w:p>
              </w:txbxContent>
            </v:textbox>
          </v:rect>
          <w10:wrap anchorx="page" anchory="page"/>
          <w10:anchorlock/>
        </v:group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C4399C">
    <w:pPr>
      <w:pStyle w:val="a5"/>
    </w:pPr>
    <w:r>
      <w:rPr>
        <w:noProof/>
      </w:rPr>
      <w:pict>
        <v:group id="_x0000_s4445" style="position:absolute;margin-left:58pt;margin-top:21.9pt;width:521.15pt;height:803.85pt;z-index:25168742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" o:allowincell="f">
          <v:rect id="Rectangle 3" o:spid="_x0000_s4446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RcMQA&#10;AADdAAAADwAAAGRycy9kb3ducmV2LnhtbERP22rCQBB9L/gPywi+1U2lVE1dJRYCfSpt9AOG7JgN&#10;ZmdjdnOxX98tFPo2h3Od3WGyjRio87VjBU/LBARx6XTNlYLzKX/cgPABWWPjmBTcycNhP3vYYard&#10;yF80FKESMYR9igpMCG0qpS8NWfRL1xJH7uI6iyHCrpK6wzGG20aukuRFWqw5Nhhs6c1QeS16q+Aa&#10;puEjq4rvfHs+bsvPYzb2t0ypxXzKXkEEmsK/+M/9ruP85/Uafr+JJ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L0XDEAAAA3QAAAA8AAAAAAAAAAAAAAAAAmAIAAGRycy9k&#10;b3ducmV2LnhtbFBLBQYAAAAABAAEAPUAAACJAwAAAAA=&#10;" filled="f" strokeweight="2pt"/>
          <v:line id="Line 4" o:spid="_x0000_s4447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bjqsQAAADdAAAADwAAAGRycy9kb3ducmV2LnhtbESPQYvCQAyF7wv+hyHC3tapsqtSHUWE&#10;Lt4WqxdvsRPbYidTOqN2/705CN4S3st7X5br3jXqTl2oPRsYjxJQxIW3NZcGjofsaw4qRGSLjWcy&#10;8E8B1qvBxxJT6x+8p3seSyUhHFI0UMXYplqHoiKHYeRbYtEuvnMYZe1KbTt8SLhr9CRJptphzdJQ&#10;YUvbioprfnMGrqfjT/b7t7WHJt/Yc5nF0/lijfkc9psFqEh9fJtf1zsr+N8zwZVvZAS9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5uOqxAAAAN0AAAAPAAAAAAAAAAAA&#10;AAAAAKECAABkcnMvZG93bnJldi54bWxQSwUGAAAAAAQABAD5AAAAkgMAAAAA&#10;" strokeweight="2pt"/>
          <v:line id="Line 5" o:spid="_x0000_s4448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pGMcIAAADdAAAADwAAAGRycy9kb3ducmV2LnhtbERPS4vCMBC+C/6HMII3TRVdtRpFhIq3&#10;ZasXb9Nm+sBmUpqo3X+/WVjY23x8z9kdetOIF3WutqxgNo1AEOdW11wquF2TyRqE88gaG8uk4Jsc&#10;HPbDwQ5jbd/8Ra/UlyKEsItRQeV9G0vp8ooMuqltiQNX2M6gD7Arpe7wHcJNI+dR9CEN1hwaKmzp&#10;VFH+SJ9GweN+Wybnz5O+NulRZ2Xi71mhlRqP+uMWhKfe/4v/3Bcd5i9WG/j9Jpw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6pGMcIAAADdAAAADwAAAAAAAAAAAAAA&#10;AAChAgAAZHJzL2Rvd25yZXYueG1sUEsFBgAAAAAEAAQA+QAAAJADAAAAAA==&#10;" strokeweight="2pt"/>
          <v:line id="Line 6" o:spid="_x0000_s4449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Wfi8MAAADdAAAADwAAAGRycy9kb3ducmV2LnhtbESPQYvCQAyF7wv+hyGCt3Wq6CLVUUSo&#10;eFusXrzFTmyLnUzpjFr/vTks7C3hvbz3ZbXpXaOe1IXas4HJOAFFXHhbc2ngfMq+F6BCRLbYeCYD&#10;bwqwWQ++Vpha/+IjPfNYKgnhkKKBKsY21ToUFTkMY98Si3bzncMoa1dq2+FLwl2jp0nyox3WLA0V&#10;trSrqLjnD2fgfjnPs/3vzp6afGuvZRYv15s1ZjTst0tQkfr4b/67PljBny2EX76REfT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Fn4vDAAAA3QAAAA8AAAAAAAAAAAAA&#10;AAAAoQIAAGRycy9kb3ducmV2LnhtbFBLBQYAAAAABAAEAPkAAACRAwAAAAA=&#10;" strokeweight="2pt"/>
          <v:line id="Line 7" o:spid="_x0000_s4450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k6E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E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CToQvgAAAN0AAAAPAAAAAAAAAAAAAAAAAKEC&#10;AABkcnMvZG93bnJldi54bWxQSwUGAAAAAAQABAD5AAAAjAMAAAAA&#10;" strokeweight="2pt"/>
          <v:line id="Line 8" o:spid="_x0000_s4451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kZ7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M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26RnvgAAAN0AAAAPAAAAAAAAAAAAAAAAAKEC&#10;AABkcnMvZG93bnJldi54bWxQSwUGAAAAAAQABAD5AAAAjAMAAAAA&#10;" strokeweight="2pt"/>
          <v:line id="Line 9" o:spid="_x0000_s4452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cB/MEAAADdAAAADwAAAGRycy9kb3ducmV2LnhtbERPS4vCMBC+C/6HMII3TX0i1SgidNnb&#10;YvXibdpMH9hMSpPV7r/fCIK3+fieszv0phEP6lxtWcFsGoEgzq2uuVRwvSSTDQjnkTU2lknBHzk4&#10;7IeDHcbaPvlMj9SXIoSwi1FB5X0bS+nyigy6qW2JA1fYzqAPsCul7vAZwk0j51G0lgZrDg0VtnSq&#10;KL+nv0bB/XZdJV8/J31p0qPOysTfskIrNR71xy0IT73/iN/ubx3mLzcLeH0TTpD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lwH8wQAAAN0AAAAPAAAAAAAAAAAAAAAA&#10;AKECAABkcnMvZG93bnJldi54bWxQSwUGAAAAAAQABAD5AAAAjwMAAAAA&#10;" strokeweight="2pt"/>
          <v:line id="Line 10" o:spid="_x0000_s4453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6Zi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C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fpmIvgAAAN0AAAAPAAAAAAAAAAAAAAAAAKEC&#10;AABkcnMvZG93bnJldi54bWxQSwUGAAAAAAQABAD5AAAAjAMAAAAA&#10;" strokeweight="2pt"/>
          <v:line id="Line 11" o:spid="_x0000_s4454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da+cMAAADdAAAADwAAAGRycy9kb3ducmV2LnhtbERPzWoCMRC+F3yHMEJvNWtpi65GEdtC&#10;xYN09QHGzbhZ3UyWJNWtT2+EQm/z8f3OdN7ZRpzJh9qxguEgA0FcOl1zpWC3/XwagQgRWWPjmBT8&#10;UoD5rPcwxVy7C3/TuYiVSCEcclRgYmxzKUNpyGIYuJY4cQfnLcYEfSW1x0sKt418zrI3abHm1GCw&#10;paWh8lT8WAUrv1+fhtfKyD2v/EezeR8He1Tqsd8tJiAidfFf/Of+0mn+y+gV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3WvnDAAAA3QAAAA8AAAAAAAAAAAAA&#10;AAAAoQIAAGRycy9kb3ducmV2LnhtbFBLBQYAAAAABAAEAPkAAACRAwAAAAA=&#10;" strokeweight="1pt"/>
          <v:line id="Line 12" o:spid="_x0000_s4455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CiZ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G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X4KJkvgAAAN0AAAAPAAAAAAAAAAAAAAAAAKEC&#10;AABkcnMvZG93bnJldi54bWxQSwUGAAAAAAQABAD5AAAAjAMAAAAA&#10;" strokeweight="2pt"/>
          <v:line id="Line 13" o:spid="_x0000_s4456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lhFcMAAADdAAAADwAAAGRycy9kb3ducmV2LnhtbERPzWoCMRC+F3yHMEJvNWspra5GEdtC&#10;xYN09QHGzbhZ3UyWJNWtT2+EQm/z8f3OdN7ZRpzJh9qxguEgA0FcOl1zpWC3/XwagQgRWWPjmBT8&#10;UoD5rPcwxVy7C3/TuYiVSCEcclRgYmxzKUNpyGIYuJY4cQfnLcYEfSW1x0sKt418zrJXabHm1GCw&#10;paWh8lT8WAUrv1+fhtfKyD2v/EezeR8He1Tqsd8tJiAidfFf/Of+0mn+y+gN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pYRXDAAAA3QAAAA8AAAAAAAAAAAAA&#10;AAAAoQIAAGRycy9kb3ducmV2LnhtbFBLBQYAAAAABAAEAPkAAACRAwAAAAA=&#10;" strokeweight="1pt"/>
          <v:rect id="Rectangle 14" o:spid="_x0000_s4457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w+8MA&#10;AADdAAAADwAAAGRycy9kb3ducmV2LnhtbESPQWvCQBCF7wX/wzKCt7ppEYmpqwRB8GragschOyZp&#10;s7Nxd6vx3zsHobcZ3pv3vllvR9erK4XYeTbwNs9AEdfedtwY+Prcv+agYkK22HsmA3eKsN1MXtZY&#10;WH/jI12r1CgJ4ViggTalodA61i05jHM/EIt29sFhkjU02ga8Sbjr9XuWLbXDjqWhxYF2LdW/1Z8z&#10;UJY/4/elWuE+6jwLS7uwTXkyZjYdyw9Qicb0b35eH6zgL3LBlW9kBL1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9w+8MAAADd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690B9B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5" o:spid="_x0000_s4458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VYMAA&#10;AADdAAAADwAAAGRycy9kb3ducmV2LnhtbERPTYvCMBC9C/sfwgh701QRabtGKYKw160KHodmtq02&#10;k26S1frvjSB4m8f7nNVmMJ24kvOtZQWzaQKCuLK65VrBYb+bpCB8QNbYWSYFd/KwWX+MVphre+Mf&#10;upahFjGEfY4KmhD6XEpfNWTQT21PHLlf6wyGCF0ttcNbDDednCfJUhpsOTY02NO2oepS/hsFRXEe&#10;jn9lhjsv08Qt9ULXxUmpz/FQfIEINIS3+OX+1nH+Is3g+U08Qa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PVYM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690B9B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16" o:spid="_x0000_s4459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DqIMMA&#10;AADdAAAADwAAAGRycy9kb3ducmV2LnhtbESPQWvCQBCF74L/YRmhN90oIpq6ShCEXhsVehyy0yQ1&#10;Oxt3V03/fedQ8DbDe/PeN9v94Dr1oBBbzwbmswwUceVty7WB8+k4XYOKCdli55kM/FKE/W482mJu&#10;/ZM/6VGmWkkIxxwNNCn1udaxashhnPmeWLRvHxwmWUOtbcCnhLtOL7JspR22LA0N9nRoqLqWd2eg&#10;KH6Gy63c4DHqdRZWdmnr4suYt8lQvINKNKSX+f/6wwr+ciP88o2Mo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DqIMMAAADd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690B9B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7" o:spid="_x0000_s4460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Pu8EA&#10;AADdAAAADwAAAGRycy9kb3ducmV2LnhtbERPTWvCQBC9C/6HZQq96UYJoqmrBCHQa1OFHofsNEmb&#10;nY272yT+e7cgeJvH+5z9cTKdGMj51rKC1TIBQVxZ3XKt4PxZLLYgfEDW2FkmBTfycDzMZ3vMtB35&#10;g4Yy1CKGsM9QQRNCn0npq4YM+qXtiSP3bZ3BEKGrpXY4xnDTyXWSbKTBlmNDgz2dGqp+yz+jIM9/&#10;psu13GHh5TZxG53qOv9S6vVlyt9ABJrCU/xwv+s4P92t4P+beII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cT7vBAAAA3QAAAA8AAAAAAAAAAAAAAAAAmAIAAGRycy9kb3du&#10;cmV2LnhtbFBLBQYAAAAABAAEAPUAAACGAwAAAAA=&#10;" filled="f" stroked="f" strokeweight=".25pt">
            <v:textbox inset="1pt,1pt,1pt,1pt">
              <w:txbxContent>
                <w:p w:rsidR="00EB6616" w:rsidRDefault="00EB6616" w:rsidP="00690B9B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Rectangle 18" o:spid="_x0000_s4461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7RzMAA&#10;AADdAAAADwAAAGRycy9kb3ducmV2LnhtbERPTYvCMBC9L/gfwgje1tQiotVYiiB4tbsLexya2bba&#10;TGoStf57syB4m8f7nE0+mE7cyPnWsoLZNAFBXFndcq3g+2v/uQThA7LGzjIpeJCHfDv62GCm7Z2P&#10;dCtDLWII+wwVNCH0mZS+asign9qeOHJ/1hkMEbpaaof3GG46mSbJQhpsOTY02NOuoepcXo2CojgN&#10;P5dyhXsvl4lb6Lmui1+lJuOhWIMINIS3+OU+6Dh/vkrh/5t4gt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7RzM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690B9B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19" o:spid="_x0000_s4462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0V8AA&#10;AADdAAAADwAAAGRycy9kb3ducmV2LnhtbERPS4vCMBC+C/6HMII3m/pAtGuUIgherSt4HJrZtrvN&#10;pCZR67/fLAh7m4/vOZtdb1rxIOcbywqmSQqCuLS64UrB5/kwWYHwAVlja5kUvMjDbjscbDDT9skn&#10;ehShEjGEfYYK6hC6TEpf1mTQJ7YjjtyXdQZDhK6S2uEzhptWztJ0KQ02HBtq7GhfU/lT3I2CPP/u&#10;L7dijQcvV6lb6oWu8qtS41Gff4AI1Id/8dt91HH+Yj2Hv2/iC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J0V8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690B9B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20" o:spid="_x0000_s4463" style="position:absolute;left:18949;top:19435;width:1028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vsI8AA&#10;AADdAAAADwAAAGRycy9kb3ducmV2LnhtbERPTYvCMBC9C/sfwizsTdOVIrZrlCIIXrcqeBya2bba&#10;TLpJ1PrvjSB4m8f7nMVqMJ24kvOtZQXfkwQEcWV1y7WC/W4znoPwAVljZ5kU3MnDavkxWmCu7Y1/&#10;6VqGWsQQ9jkqaELocyl91ZBBP7E9ceT+rDMYInS11A5vMdx0cpokM2mw5djQYE/rhqpzeTEKiuI0&#10;HP7LDDdezhM306mui6NSX59D8QMi0BDe4pd7q+P8NEvh+U08QS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vsI8AAAADdAAAADwAAAAAAAAAAAAAAAACYAgAAZHJzL2Rvd25y&#10;ZXYueG1sUEsFBgAAAAAEAAQA9QAAAIUDAAAAAA==&#10;" filled="f" stroked="f" strokeweight=".25pt">
            <v:textbox inset="1pt,1pt,1pt,1pt">
              <w:txbxContent>
                <w:p w:rsidR="00EB6616" w:rsidRPr="007A0DB7" w:rsidRDefault="00C4399C" w:rsidP="00690B9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A0DB7">
                    <w:rPr>
                      <w:rFonts w:ascii="Times New Roman" w:hAnsi="Times New Roman" w:cs="Times New Roman"/>
                    </w:rPr>
                    <w:fldChar w:fldCharType="begin"/>
                  </w:r>
                  <w:r w:rsidR="00EB6616" w:rsidRPr="007A0DB7">
                    <w:rPr>
                      <w:rFonts w:ascii="Times New Roman" w:hAnsi="Times New Roman" w:cs="Times New Roman"/>
                    </w:rPr>
                    <w:instrText xml:space="preserve"> </w:instrText>
                  </w:r>
                  <w:r w:rsidR="00EB6616" w:rsidRPr="007A0DB7">
                    <w:rPr>
                      <w:rFonts w:ascii="Times New Roman" w:hAnsi="Times New Roman" w:cs="Times New Roman"/>
                      <w:lang w:val="en-US"/>
                    </w:rPr>
                    <w:instrText>page</w:instrText>
                  </w:r>
                  <w:r w:rsidR="00EB6616" w:rsidRPr="007A0DB7">
                    <w:rPr>
                      <w:rFonts w:ascii="Times New Roman" w:hAnsi="Times New Roman" w:cs="Times New Roman"/>
                    </w:rPr>
                    <w:instrText xml:space="preserve"> </w:instrText>
                  </w:r>
                  <w:r w:rsidRPr="007A0DB7"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="00ED0035">
                    <w:rPr>
                      <w:rFonts w:ascii="Times New Roman" w:hAnsi="Times New Roman" w:cs="Times New Roman"/>
                      <w:noProof/>
                      <w:lang w:val="en-US"/>
                    </w:rPr>
                    <w:t>18</w:t>
                  </w:r>
                  <w:r w:rsidRPr="007A0DB7">
                    <w:rPr>
                      <w:rFonts w:ascii="Times New Roman" w:hAnsi="Times New Roman" w:cs="Times New Roman"/>
                    </w:rPr>
                    <w:fldChar w:fldCharType="end"/>
                  </w:r>
                </w:p>
              </w:txbxContent>
            </v:textbox>
          </v:rect>
          <v:rect id="Rectangle 21" o:spid="_x0000_s4464" style="position:absolute;left:7745;top:19221;width:11075;height:6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JuMAA&#10;AADdAAAADwAAAGRycy9kb3ducmV2LnhtbERPTYvCMBC9C/6HMAt7s+mKK1qNUgTBq10Fj0MzttVm&#10;UpOo3X9vFha8zeN9znLdm1Y8yPnGsoKvJAVBXFrdcKXg8LMdzUD4gKyxtUwKfsnDejUcLDHT9sl7&#10;ehShEjGEfYYK6hC6TEpf1mTQJ7YjjtzZOoMhQldJ7fAZw00rx2k6lQYbjg01drSpqbwWd6Mgzy/9&#10;8VbMcevlLHVTPdFVflLq86PPFyAC9eEt/nfvdJw/mX/D3zfxB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dJuMAAAADdAAAADwAAAAAAAAAAAAAAAACYAgAAZHJzL2Rvd25y&#10;ZXYueG1sUEsFBgAAAAAEAAQA9QAAAIUDAAAAAA==&#10;" filled="f" stroked="f" strokeweight=".25pt">
            <v:textbox inset="1pt,1pt,1pt,1pt">
              <w:txbxContent>
                <w:p w:rsidR="00EB6616" w:rsidRPr="00A00D2F" w:rsidRDefault="00EB6616" w:rsidP="009A30C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АКТУАЛИЗ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ИРОВАННО</w:t>
                  </w:r>
                  <w:r w:rsidR="001331E5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АЯ СХЕМА 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ТЕПЛОСНАБЖЕНИЯ ПОСЕЛКА НОВАЯ КАЛАМИ СЕВЕРО-ЕНИСЕЙСКОГО РАЙОНА НА 202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1</w:t>
                  </w:r>
                  <w:r w:rsidRPr="00A00D2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ГОД 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Pr="00E372B4" w:rsidRDefault="00C4399C" w:rsidP="00E372B4">
    <w:pPr>
      <w:pStyle w:val="a5"/>
    </w:pPr>
    <w:r>
      <w:rPr>
        <w:noProof/>
      </w:rPr>
      <w:pict>
        <v:group id="_x0000_s1771" style="position:absolute;margin-left:56.4pt;margin-top:31.4pt;width:518.8pt;height:788.65pt;z-index:25167820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" o:allowincell="f">
          <v:rect id="Rectangle 3" o:spid="_x0000_s1772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RcMQA&#10;AADdAAAADwAAAGRycy9kb3ducmV2LnhtbERP22rCQBB9L/gPywi+1U2lVE1dJRYCfSpt9AOG7JgN&#10;ZmdjdnOxX98tFPo2h3Od3WGyjRio87VjBU/LBARx6XTNlYLzKX/cgPABWWPjmBTcycNhP3vYYard&#10;yF80FKESMYR9igpMCG0qpS8NWfRL1xJH7uI6iyHCrpK6wzGG20aukuRFWqw5Nhhs6c1QeS16q+Aa&#10;puEjq4rvfHs+bsvPYzb2t0ypxXzKXkEEmsK/+M/9ruP85/Uafr+JJ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L0XDEAAAA3QAAAA8AAAAAAAAAAAAAAAAAmAIAAGRycy9k&#10;b3ducmV2LnhtbFBLBQYAAAAABAAEAPUAAACJAwAAAAA=&#10;" filled="f" strokeweight="2pt"/>
          <v:line id="Line 4" o:spid="_x0000_s1773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bjqsQAAADdAAAADwAAAGRycy9kb3ducmV2LnhtbESPQYvCQAyF7wv+hyHC3tapsqtSHUWE&#10;Lt4WqxdvsRPbYidTOqN2/705CN4S3st7X5br3jXqTl2oPRsYjxJQxIW3NZcGjofsaw4qRGSLjWcy&#10;8E8B1qvBxxJT6x+8p3seSyUhHFI0UMXYplqHoiKHYeRbYtEuvnMYZe1KbTt8SLhr9CRJptphzdJQ&#10;YUvbioprfnMGrqfjT/b7t7WHJt/Yc5nF0/lijfkc9psFqEh9fJtf1zsr+N8zwZVvZAS9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5uOqxAAAAN0AAAAPAAAAAAAAAAAA&#10;AAAAAKECAABkcnMvZG93bnJldi54bWxQSwUGAAAAAAQABAD5AAAAkgMAAAAA&#10;" strokeweight="2pt"/>
          <v:line id="Line 5" o:spid="_x0000_s1774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pGMcIAAADdAAAADwAAAGRycy9kb3ducmV2LnhtbERPS4vCMBC+C/6HMII3TRVdtRpFhIq3&#10;ZasXb9Nm+sBmUpqo3X+/WVjY23x8z9kdetOIF3WutqxgNo1AEOdW11wquF2TyRqE88gaG8uk4Jsc&#10;HPbDwQ5jbd/8Ra/UlyKEsItRQeV9G0vp8ooMuqltiQNX2M6gD7Arpe7wHcJNI+dR9CEN1hwaKmzp&#10;VFH+SJ9GweN+Wybnz5O+NulRZ2Xi71mhlRqP+uMWhKfe/4v/3Bcd5i9WG/j9Jpwg9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6pGMcIAAADdAAAADwAAAAAAAAAAAAAA&#10;AAChAgAAZHJzL2Rvd25yZXYueG1sUEsFBgAAAAAEAAQA+QAAAJADAAAAAA==&#10;" strokeweight="2pt"/>
          <v:line id="Line 6" o:spid="_x0000_s1775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Wfi8MAAADdAAAADwAAAGRycy9kb3ducmV2LnhtbESPQYvCQAyF7wv+hyGCt3Wq6CLVUUSo&#10;eFusXrzFTmyLnUzpjFr/vTks7C3hvbz3ZbXpXaOe1IXas4HJOAFFXHhbc2ngfMq+F6BCRLbYeCYD&#10;bwqwWQ++Vpha/+IjPfNYKgnhkKKBKsY21ToUFTkMY98Si3bzncMoa1dq2+FLwl2jp0nyox3WLA0V&#10;trSrqLjnD2fgfjnPs/3vzp6afGuvZRYv15s1ZjTst0tQkfr4b/67PljBny2EX76REfT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Fn4vDAAAA3QAAAA8AAAAAAAAAAAAA&#10;AAAAoQIAAGRycy9kb3ducmV2LnhtbFBLBQYAAAAABAAEAPkAAACRAwAAAAA=&#10;" strokeweight="2pt"/>
          <v:line id="Line 7" o:spid="_x0000_s1776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k6E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E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CToQvgAAAN0AAAAPAAAAAAAAAAAAAAAAAKEC&#10;AABkcnMvZG93bnJldi54bWxQSwUGAAAAAAQABAD5AAAAjAMAAAAA&#10;" strokeweight="2pt"/>
          <v:line id="Line 8" o:spid="_x0000_s1777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kZ7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M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26RnvgAAAN0AAAAPAAAAAAAAAAAAAAAAAKEC&#10;AABkcnMvZG93bnJldi54bWxQSwUGAAAAAAQABAD5AAAAjAMAAAAA&#10;" strokeweight="2pt"/>
          <v:line id="Line 9" o:spid="_x0000_s1778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cB/MEAAADdAAAADwAAAGRycy9kb3ducmV2LnhtbERPS4vCMBC+C/6HMII3TX0i1SgidNnb&#10;YvXibdpMH9hMSpPV7r/fCIK3+fieszv0phEP6lxtWcFsGoEgzq2uuVRwvSSTDQjnkTU2lknBHzk4&#10;7IeDHcbaPvlMj9SXIoSwi1FB5X0bS+nyigy6qW2JA1fYzqAPsCul7vAZwk0j51G0lgZrDg0VtnSq&#10;KL+nv0bB/XZdJV8/J31p0qPOysTfskIrNR71xy0IT73/iN/ubx3mLzcLeH0TTpD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lwH8wQAAAN0AAAAPAAAAAAAAAAAAAAAA&#10;AKECAABkcnMvZG93bnJldi54bWxQSwUGAAAAAAQABAD5AAAAjwMAAAAA&#10;" strokeweight="2pt"/>
          <v:line id="Line 10" o:spid="_x0000_s1779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6Zi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C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fpmIvgAAAN0AAAAPAAAAAAAAAAAAAAAAAKEC&#10;AABkcnMvZG93bnJldi54bWxQSwUGAAAAAAQABAD5AAAAjAMAAAAA&#10;" strokeweight="2pt"/>
          <v:line id="Line 11" o:spid="_x0000_s1780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da+cMAAADdAAAADwAAAGRycy9kb3ducmV2LnhtbERPzWoCMRC+F3yHMEJvNWtpi65GEdtC&#10;xYN09QHGzbhZ3UyWJNWtT2+EQm/z8f3OdN7ZRpzJh9qxguEgA0FcOl1zpWC3/XwagQgRWWPjmBT8&#10;UoD5rPcwxVy7C3/TuYiVSCEcclRgYmxzKUNpyGIYuJY4cQfnLcYEfSW1x0sKt418zrI3abHm1GCw&#10;paWh8lT8WAUrv1+fhtfKyD2v/EezeR8He1Tqsd8tJiAidfFf/Of+0mn+y+gV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3WvnDAAAA3QAAAA8AAAAAAAAAAAAA&#10;AAAAoQIAAGRycy9kb3ducmV2LnhtbFBLBQYAAAAABAAEAPkAAACRAwAAAAA=&#10;" strokeweight="1pt"/>
          <v:line id="Line 12" o:spid="_x0000_s1781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CiZL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yfzG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X4KJkvgAAAN0AAAAPAAAAAAAAAAAAAAAAAKEC&#10;AABkcnMvZG93bnJldi54bWxQSwUGAAAAAAQABAD5AAAAjAMAAAAA&#10;" strokeweight="2pt"/>
          <v:line id="Line 13" o:spid="_x0000_s1782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lhFcMAAADdAAAADwAAAGRycy9kb3ducmV2LnhtbERPzWoCMRC+F3yHMEJvNWspra5GEdtC&#10;xYN09QHGzbhZ3UyWJNWtT2+EQm/z8f3OdN7ZRpzJh9qxguEgA0FcOl1zpWC3/XwagQgRWWPjmBT8&#10;UoD5rPcwxVy7C3/TuYiVSCEcclRgYmxzKUNpyGIYuJY4cQfnLcYEfSW1x0sKt418zrJXabHm1GCw&#10;paWh8lT8WAUrv1+fhtfKyD2v/EezeR8He1Tqsd8tJiAidfFf/Of+0mn+y+gN7t+kE+T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pYRXDAAAA3QAAAA8AAAAAAAAAAAAA&#10;AAAAoQIAAGRycy9kb3ducmV2LnhtbFBLBQYAAAAABAAEAPkAAACRAwAAAAA=&#10;" strokeweight="1pt"/>
          <v:rect id="Rectangle 14" o:spid="_x0000_s1783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w+8MA&#10;AADdAAAADwAAAGRycy9kb3ducmV2LnhtbESPQWvCQBCF7wX/wzKCt7ppEYmpqwRB8GragschOyZp&#10;s7Nxd6vx3zsHobcZ3pv3vllvR9erK4XYeTbwNs9AEdfedtwY+Prcv+agYkK22HsmA3eKsN1MXtZY&#10;WH/jI12r1CgJ4ViggTalodA61i05jHM/EIt29sFhkjU02ga8Sbjr9XuWLbXDjqWhxYF2LdW/1Z8z&#10;UJY/4/elWuE+6jwLS7uwTXkyZjYdyw9Qicb0b35eH6zgL3LBlW9kBL1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9w+8MAAADd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Изм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5" o:spid="_x0000_s1784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VYMAA&#10;AADdAAAADwAAAGRycy9kb3ducmV2LnhtbERPTYvCMBC9C/sfwgh701QRabtGKYKw160KHodmtq02&#10;k26S1frvjSB4m8f7nNVmMJ24kvOtZQWzaQKCuLK65VrBYb+bpCB8QNbYWSYFd/KwWX+MVphre+Mf&#10;upahFjGEfY4KmhD6XEpfNWTQT21PHLlf6wyGCF0ttcNbDDednCfJUhpsOTY02NO2oepS/hsFRXEe&#10;jn9lhjsv08Qt9ULXxUmpz/FQfIEINIS3+OX+1nH+Is3g+U08Qa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PVYM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16" o:spid="_x0000_s1785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DqIMMA&#10;AADdAAAADwAAAGRycy9kb3ducmV2LnhtbESPQWvCQBCF74L/YRmhN90oIpq6ShCEXhsVehyy0yQ1&#10;Oxt3V03/fedQ8DbDe/PeN9v94Dr1oBBbzwbmswwUceVty7WB8+k4XYOKCdli55kM/FKE/W482mJu&#10;/ZM/6VGmWkkIxxwNNCn1udaxashhnPmeWLRvHxwmWUOtbcCnhLtOL7JspR22LA0N9nRoqLqWd2eg&#10;KH6Gy63c4DHqdRZWdmnr4suYt8lQvINKNKSX+f/6wwr+ciP88o2Mo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DqIMMAAADdAAAADwAAAAAAAAAAAAAAAACYAgAAZHJzL2Rv&#10;d25yZXYueG1sUEsFBgAAAAAEAAQA9QAAAIgDAAAAAA==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17" o:spid="_x0000_s1786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Pu8EA&#10;AADdAAAADwAAAGRycy9kb3ducmV2LnhtbERPTWvCQBC9C/6HZQq96UYJoqmrBCHQa1OFHofsNEmb&#10;nY272yT+e7cgeJvH+5z9cTKdGMj51rKC1TIBQVxZ3XKt4PxZLLYgfEDW2FkmBTfycDzMZ3vMtB35&#10;g4Yy1CKGsM9QQRNCn0npq4YM+qXtiSP3bZ3BEKGrpXY4xnDTyXWSbKTBlmNDgz2dGqp+yz+jIM9/&#10;psu13GHh5TZxG53qOv9S6vVlyt9ABJrCU/xwv+s4P92t4P+beII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cT7vBAAAA3QAAAA8AAAAAAAAAAAAAAAAAmAIAAGRycy9kb3du&#10;cmV2LnhtbFBLBQYAAAAABAAEAPUAAACGAwAAAAA=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Подпись</w:t>
                  </w:r>
                  <w:proofErr w:type="spellEnd"/>
                </w:p>
              </w:txbxContent>
            </v:textbox>
          </v:rect>
          <v:rect id="Rectangle 18" o:spid="_x0000_s1787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7RzMAA&#10;AADdAAAADwAAAGRycy9kb3ducmV2LnhtbERPTYvCMBC9L/gfwgje1tQiotVYiiB4tbsLexya2bba&#10;TGoStf57syB4m8f7nE0+mE7cyPnWsoLZNAFBXFndcq3g+2v/uQThA7LGzjIpeJCHfDv62GCm7Z2P&#10;dCtDLWII+wwVNCH0mZS+asign9qeOHJ/1hkMEbpaaof3GG46mSbJQhpsOTY02NOuoepcXo2CojgN&#10;P5dyhXsvl4lb6Lmui1+lJuOhWIMINIS3+OU+6Dh/vkrh/5t4gt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k7RzM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19" o:spid="_x0000_s1788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0V8AA&#10;AADdAAAADwAAAGRycy9kb3ducmV2LnhtbERPS4vCMBC+C/6HMII3m/pAtGuUIgherSt4HJrZtrvN&#10;pCZR67/fLAh7m4/vOZtdb1rxIOcbywqmSQqCuLS64UrB5/kwWYHwAVlja5kUvMjDbjscbDDT9skn&#10;ehShEjGEfYYK6hC6TEpf1mTQJ7YjjtyXdQZDhK6S2uEzhptWztJ0KQ02HBtq7GhfU/lT3I2CPP/u&#10;L7dijQcvV6lb6oWu8qtS41Gff4AI1Id/8dt91HH+Yj2Hv2/iCX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J0V8AAAADdAAAADwAAAAAAAAAAAAAAAACYAgAAZHJzL2Rvd25y&#10;ZXYueG1sUEsFBgAAAAAEAAQA9QAAAIUDAAAAAA==&#10;" filled="f" stroked="f" strokeweight=".25pt">
            <v:textbox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20" o:spid="_x0000_s1789" style="position:absolute;left:18949;top:19435;width:1028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vsI8AA&#10;AADdAAAADwAAAGRycy9kb3ducmV2LnhtbERPTYvCMBC9C/sfwizsTdOVIrZrlCIIXrcqeBya2bba&#10;TLpJ1PrvjSB4m8f7nMVqMJ24kvOtZQXfkwQEcWV1y7WC/W4znoPwAVljZ5kU3MnDavkxWmCu7Y1/&#10;6VqGWsQQ9jkqaELocyl91ZBBP7E9ceT+rDMYInS11A5vMdx0cpokM2mw5djQYE/rhqpzeTEKiuI0&#10;HP7LDDdezhM306mui6NSX59D8QMi0BDe4pd7q+P8NEvh+U08QS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vsI8AAAADdAAAADwAAAAAAAAAAAAAAAACYAgAAZHJzL2Rvd25y&#10;ZXYueG1sUEsFBgAAAAAEAAQA9QAAAIUDAAAAAA==&#10;" filled="f" stroked="f" strokeweight=".25pt">
            <v:textbox inset="1pt,1pt,1pt,1pt">
              <w:txbxContent>
                <w:p w:rsidR="00EB6616" w:rsidRPr="00690B9B" w:rsidRDefault="00C4399C" w:rsidP="00BE6916">
                  <w:pPr>
                    <w:pStyle w:val="af0"/>
                    <w:jc w:val="center"/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</w:pP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begin"/>
                  </w:r>
                  <w:r w:rsidR="00EB6616"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instrText xml:space="preserve"> page </w:instrText>
                  </w: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separate"/>
                  </w:r>
                  <w:r w:rsidR="00ED0035">
                    <w:rPr>
                      <w:rFonts w:ascii="Times New Roman" w:hAnsi="Times New Roman"/>
                      <w:i w:val="0"/>
                      <w:noProof/>
                      <w:sz w:val="24"/>
                      <w:lang w:val="en-US"/>
                    </w:rPr>
                    <w:t>20</w:t>
                  </w:r>
                  <w:r w:rsidRPr="00690B9B">
                    <w:rPr>
                      <w:rFonts w:ascii="Times New Roman" w:hAnsi="Times New Roman"/>
                      <w:i w:val="0"/>
                      <w:sz w:val="24"/>
                      <w:lang w:val="en-US"/>
                    </w:rPr>
                    <w:fldChar w:fldCharType="end"/>
                  </w:r>
                </w:p>
              </w:txbxContent>
            </v:textbox>
          </v:rect>
          <v:rect id="Rectangle 21" o:spid="_x0000_s1790" style="position:absolute;left:7745;top:19221;width:11075;height:6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JuMAA&#10;AADdAAAADwAAAGRycy9kb3ducmV2LnhtbERPTYvCMBC9C/6HMAt7s+mKK1qNUgTBq10Fj0MzttVm&#10;UpOo3X9vFha8zeN9znLdm1Y8yPnGsoKvJAVBXFrdcKXg8LMdzUD4gKyxtUwKfsnDejUcLDHT9sl7&#10;ehShEjGEfYYK6hC6TEpf1mTQJ7YjjtzZOoMhQldJ7fAZw00rx2k6lQYbjg01drSpqbwWd6Mgzy/9&#10;8VbMcevlLHVTPdFVflLq86PPFyAC9eEt/nfvdJw/mX/D3zfxB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adJuMAAAADdAAAADwAAAAAAAAAAAAAAAACYAgAAZHJzL2Rvd25y&#10;ZXYueG1sUEsFBgAAAAAEAAQA9QAAAIUDAAAAAA==&#10;" filled="f" stroked="f" strokeweight=".25pt">
            <v:textbox inset="1pt,1pt,1pt,1pt">
              <w:txbxContent>
                <w:p w:rsidR="00EB6616" w:rsidRPr="0028764F" w:rsidRDefault="00EB6616" w:rsidP="004021C6">
                  <w:pPr>
                    <w:jc w:val="center"/>
                    <w:rPr>
                      <w:szCs w:val="18"/>
                    </w:rPr>
                  </w:pPr>
                  <w:r w:rsidRPr="0028764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АКТУАЛИЗАЦИЯ СХЕМЫ ТЕПЛОСНАБЖЕНИЯ ПОСЕЛКА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>НОВАЯ КАЛАМИ</w:t>
                  </w:r>
                  <w:r w:rsidRPr="0028764F">
                    <w:rPr>
                      <w:rFonts w:ascii="Times New Roman" w:hAnsi="Times New Roman" w:cs="Times New Roman"/>
                      <w:color w:val="000000" w:themeColor="text1"/>
                      <w:sz w:val="14"/>
                      <w:szCs w:val="14"/>
                    </w:rPr>
                    <w:t xml:space="preserve"> СЕВЕРО-ЕНИСЕЙСКОГО РАЙОНА НА 2020 ГОД И НА ПЕРСПЕКТИВУ ДО 2028 ГОДА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616" w:rsidRDefault="00C4399C">
    <w:pPr>
      <w:pStyle w:val="a5"/>
    </w:pPr>
    <w:r>
      <w:rPr>
        <w:noProof/>
      </w:rPr>
      <w:pict>
        <v:group id="Группа 1240" o:spid="_x0000_s1573" style="position:absolute;margin-left:21.75pt;margin-top:51.75pt;width:802.3pt;height:526.5pt;z-index:25167308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" o:allowincell="f">
          <v:rect id="Rectangle 53" o:spid="_x0000_s1574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nk2sIA&#10;AADdAAAADwAAAGRycy9kb3ducmV2LnhtbERPzYrCMBC+C75DGGFvmiqy2K5RqiB4Erf6AEMz2xab&#10;SW1i2/XpzcKCt/n4fme9HUwtOmpdZVnBfBaBIM6trrhQcL0cpisQziNrrC2Tgl9ysN2MR2tMtO35&#10;m7rMFyKEsEtQQel9k0jp8pIMupltiAP3Y1uDPsC2kLrFPoSbWi6i6FMarDg0lNjQvqT8lj2Mgpsf&#10;ulNaZM9DfN3F+XmX9o97qtTHZEi/QHga/Fv87z7qMH+xnMPfN+EE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yeTawgAAAN0AAAAPAAAAAAAAAAAAAAAAAJgCAABkcnMvZG93&#10;bnJldi54bWxQSwUGAAAAAAQABAD1AAAAhwMAAAAA&#10;" filled="f" strokeweight="2pt"/>
          <v:line id="Line 54" o:spid="_x0000_s1575" style="position:absolute;visibility:visible" from="1093,18760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ncBcIAAADdAAAADwAAAGRycy9kb3ducmV2LnhtbERPTWvCQBC9F/wPywjemo3BFomuEgIR&#10;b6XRS25jdkyC2dmQXTX++26h0Ns83uds95PpxYNG11lWsIxiEMS11R03Cs6n4n0Nwnlkjb1lUvAi&#10;B/vd7G2LqbZP/qZH6RsRQtilqKD1fkildHVLBl1kB+LAXe1o0Ac4NlKP+AzhppdJHH9Kgx2HhhYH&#10;yluqb+XdKLhV54/i8JXrU19m+tIUvrpctVKL+ZRtQHia/L/4z33UYX6ySuD3m3CC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ncBcIAAADdAAAADwAAAAAAAAAAAAAA&#10;AAChAgAAZHJzL2Rvd25yZXYueG1sUEsFBgAAAAAEAAQA+QAAAJADAAAAAA==&#10;" strokeweight="2pt"/>
          <v:line id="Line 55" o:spid="_x0000_s1576" style="position:absolute;visibility:visible" from="23,18759" to="19990,18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V5nsIAAADdAAAADwAAAGRycy9kb3ducmV2LnhtbERPS4vCMBC+C/sfwix403R1Fek2iggV&#10;b7KtF29jM31gMylN1PrvzcKCt/n4npNsBtOKO/WusazgaxqBIC6sbrhScMrTyQqE88gaW8uk4EkO&#10;NuuPUYKxtg/+pXvmKxFC2MWooPa+i6V0RU0G3dR2xIErbW/QB9hXUvf4COGmlbMoWkqDDYeGGjva&#10;1VRcs5tRcD2fFun+uNN5m231pUr9+VJqpcafw/YHhKfBv8X/7oMO82ffc/j7Jpw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V5nsIAAADdAAAADwAAAAAAAAAAAAAA&#10;AAChAgAAZHJzL2Rvd25yZXYueG1sUEsFBgAAAAAEAAQA+QAAAJADAAAAAA==&#10;" strokeweight="2pt"/>
          <v:line id="Line 56" o:spid="_x0000_s1577" style="position:absolute;visibility:visible" from="2188,1875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zh6r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8eTC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jOHqvgAAAN0AAAAPAAAAAAAAAAAAAAAAAKEC&#10;AABkcnMvZG93bnJldi54bWxQSwUGAAAAAAQABAD5AAAAjAMAAAAA&#10;" strokeweight="2pt"/>
          <v:line id="Line 57" o:spid="_x0000_s1578" style="position:absolute;visibility:visible" from="4921,1875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Ecb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8eTK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qwERxvgAAAN0AAAAPAAAAAAAAAAAAAAAAAKEC&#10;AABkcnMvZG93bnJldi54bWxQSwUGAAAAAAQABAD5AAAAjAMAAAAA&#10;" strokeweight="2pt"/>
          <v:line id="Line 58" o:spid="_x0000_s1579" style="position:absolute;visibility:visible" from="6559,18760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LaBr4AAADdAAAADwAAAGRycy9kb3ducmV2LnhtbERPvQrCMBDeBd8hnOCmqaIi1SgiVNzE&#10;6uJ2NmdbbC6liVrf3giC2318v7dct6YST2pcaVnBaBiBIM6sLjlXcD4lgzkI55E1VpZJwZscrFfd&#10;zhJjbV98pGfqcxFC2MWooPC+jqV0WUEG3dDWxIG72cagD7DJpW7wFcJNJcdRNJMGSw4NBda0LSi7&#10;pw+j4H45T5PdYatPVbrR1zzxl+tNK9XvtZsFCE+t/4t/7r0O88eTGXy/CS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EtoGvgAAAN0AAAAPAAAAAAAAAAAAAAAAAKEC&#10;AABkcnMvZG93bnJldi54bWxQSwUGAAAAAAQABAD5AAAAjAMAAAAA&#10;" strokeweight="2pt"/>
          <v:line id="Line 59" o:spid="_x0000_s1580" style="position:absolute;visibility:visible" from="7652,18760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5/ncIAAADdAAAADwAAAGRycy9kb3ducmV2LnhtbERPS4vCMBC+C/sfwix403TFVek2iggV&#10;b7KtF29jM31gMylN1PrvzcKCt/n4npNsBtOKO/WusazgaxqBIC6sbrhScMrTyQqE88gaW8uk4EkO&#10;NuuPUYKxtg/+pXvmKxFC2MWooPa+i6V0RU0G3dR2xIErbW/QB9hXUvf4COGmlbMoWkiDDYeGGjva&#10;1VRcs5tRcD2fvtP9cafzNtvqS5X686XUSo0/h+0PCE+Df4v/3Qcd5s/mS/j7Jpwg1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5/ncIAAADdAAAADwAAAAAAAAAAAAAA&#10;AAChAgAAZHJzL2Rvd25yZXYueG1sUEsFBgAAAAAEAAQA+QAAAJADAAAAAA==&#10;" strokeweight="2pt"/>
          <v:line id="Line 60" o:spid="_x0000_s1581" style="position:absolute;visibility:visible" from="18905,18760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Hr78QAAADdAAAADwAAAGRycy9kb3ducmV2LnhtbESPQYvCQAyF74L/YYiwN50q67J0HUWE&#10;irfF2ou32IltsZMpnVHrvzeHhb0lvJf3vqw2g2vVg/rQeDYwnyWgiEtvG64MFKds+g0qRGSLrWcy&#10;8KIAm/V4tMLU+icf6ZHHSkkIhxQN1DF2qdahrMlhmPmOWLSr7x1GWftK2x6fEu5avUiSL+2wYWmo&#10;saNdTeUtvzsDt3OxzPa/O3tq8629VFk8X67WmI/JsP0BFWmI/+a/64MV/MWn4Mo3MoJe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wevvxAAAAN0AAAAPAAAAAAAAAAAA&#10;AAAAAKECAABkcnMvZG93bnJldi54bWxQSwUGAAAAAAQABAD5AAAAkgMAAAAA&#10;" strokeweight="2pt"/>
          <v:line id="Line 61" o:spid="_x0000_s1582" style="position:absolute;visibility:visible" from="29,19117" to="7652,191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gonsQAAADdAAAADwAAAGRycy9kb3ducmV2LnhtbERP22oCMRB9L/gPYYS+1axSiq5mF7Et&#10;VPpQvHzAuBk3q5vJkqS67dc3BcG3OZzrLMretuJCPjSOFYxHGQjiyumGawX73fvTFESIyBpbx6Tg&#10;hwKUxeBhgbl2V97QZRtrkUI45KjAxNjlUobKkMUwch1x4o7OW4wJ+lpqj9cUbls5ybIXabHh1GCw&#10;o5Wh6rz9tgrW/vB5Hv/WRh547d/ar9dZsCelHof9cg4iUh/v4pv7Q6f5k+cZ/H+TTpD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CiexAAAAN0AAAAPAAAAAAAAAAAA&#10;AAAAAKECAABkcnMvZG93bnJldi54bWxQSwUGAAAAAAQABAD5AAAAkgMAAAAA&#10;" strokeweight="1pt"/>
          <v:line id="Line 62" o:spid="_x0000_s1583" style="position:absolute;visibility:visible" from="10,19453" to="7631,19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5xNMMAAADdAAAADwAAAGRycy9kb3ducmV2LnhtbESPQYvCQAyF74L/YYjgTacrKNJ1FBEq&#10;3mSrF2+xE9tiJ1M6o9Z/vzkI3hLey3tfVpveNepJXag9G/iZJqCIC29rLg2cT9lkCSpEZIuNZzLw&#10;pgCb9XCwwtT6F//RM4+lkhAOKRqoYmxTrUNRkcMw9S2xaDffOYyydqW2Hb4k3DV6liQL7bBmaaiw&#10;pV1FxT1/OAP3y3me7Y87e2ryrb2WWbxcb9aY8ajf/oKK1Mev+XN9sII/mwu/fCMj6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ucTTDAAAA3QAAAA8AAAAAAAAAAAAA&#10;AAAAoQIAAGRycy9kb3ducmV2LnhtbFBLBQYAAAAABAAEAPkAAACRAwAAAAA=&#10;" strokeweight="2pt"/>
          <v:line id="Line 63" o:spid="_x0000_s1584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eyRcMAAADdAAAADwAAAGRycy9kb3ducmV2LnhtbERP22oCMRB9F/yHMELfNLuCpd0apXiB&#10;Sh9KVz9g3Ew3WzeTJYm67dc3BcG3OZzrzJe9bcWFfGgcK8gnGQjiyumGawWH/Xb8BCJEZI2tY1Lw&#10;QwGWi+FgjoV2V/6kSxlrkUI4FKjAxNgVUobKkMUwcR1x4r6ctxgT9LXUHq8p3LZymmWP0mLDqcFg&#10;RytD1ak8WwU7f3w/5b+1kUfe+U37sX4O9luph1H/+gIiUh/v4pv7Taf501kO/9+kE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nskXDAAAA3QAAAA8AAAAAAAAAAAAA&#10;AAAAoQIAAGRycy9kb3ducmV2LnhtbFBLBQYAAAAABAAEAPkAAACRAwAAAAA=&#10;" strokeweight="1pt"/>
          <v:rect id="Rectangle 64" o:spid="_x0000_s1585" style="position:absolute;left:54;top:19454;width:1000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yprsIA&#10;AADdAAAADwAAAGRycy9kb3ducmV2LnhtbERPTWvDMAy9D/ofjAq9LU7DVrK0bgmDwq7LVthRxGqS&#10;NpZT20vSfz8PBrvp8T61O8ymFyM531lWsE5SEMS11R03Cj4/jo85CB+QNfaWScGdPBz2i4cdFtpO&#10;/E5jFRoRQ9gXqKANYSik9HVLBn1iB+LIna0zGCJ0jdQOpxhuepml6UYa7Dg2tDjQa0v1tfo2Csry&#10;Mp9u1QsevcxTt9FPuim/lFot53ILItAc/sV/7jcd52fPGf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vKmuwgAAAN0AAAAPAAAAAAAAAAAAAAAAAJgCAABkcnMvZG93&#10;bnJldi54bWxQSwUGAAAAAAQABAD1AAAAhwMAAAAA&#10;" filled="f" stroked="f" strokeweight=".25pt">
            <v:textbox style="mso-next-textbox:#Rectangle 64" inset="1pt,1pt,1pt,1pt">
              <w:txbxContent>
                <w:p w:rsidR="00EB6616" w:rsidRPr="00BC054D" w:rsidRDefault="00EB6616" w:rsidP="00BE6916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proofErr w:type="spellStart"/>
                  <w:r>
                    <w:rPr>
                      <w:sz w:val="18"/>
                      <w:lang w:val="ru-RU"/>
                    </w:rPr>
                    <w:t>Изм</w:t>
                  </w:r>
                  <w:proofErr w:type="spellEnd"/>
                </w:p>
              </w:txbxContent>
            </v:textbox>
          </v:rect>
          <v:rect id="Rectangle 65" o:spid="_x0000_s1586" style="position:absolute;left:1139;top:19454;width:1001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MNcIA&#10;AADdAAAADwAAAGRycy9kb3ducmV2LnhtbERPTWvCQBC9C/6HZQredFNtQ5q6SigIXk0Vehyy0yRt&#10;djbubpP4791Cobd5vM/Z7ifTiYGcby0reFwlIIgrq1uuFZzfD8sMhA/IGjvLpOBGHva7+WyLubYj&#10;n2goQy1iCPscFTQh9LmUvmrIoF/Znjhyn9YZDBG6WmqHYww3nVwnSSoNthwbGuzpraHqu/wxCori&#10;a7pcyxc8eJklLtVPui4+lFo8TMUriEBT+Bf/uY86zl8/b+D3m3iC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8Aw1wgAAAN0AAAAPAAAAAAAAAAAAAAAAAJgCAABkcnMvZG93&#10;bnJldi54bWxQSwUGAAAAAAQABAD1AAAAhwMAAAAA&#10;" filled="f" stroked="f" strokeweight=".25pt">
            <v:textbox style="mso-next-textbox:#Rectangle 65"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  <w:lang w:val="ru-RU"/>
                    </w:rPr>
                    <w:t>Лист</w:t>
                  </w:r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66" o:spid="_x0000_s1587" style="position:absolute;left:2267;top:19454;width:2573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mUQcIA&#10;AADdAAAADwAAAGRycy9kb3ducmV2LnhtbERPTWvDMAy9D/YfjAa7rc5CV7KsbgmDQK9NW+hRxFqS&#10;LZYz202yf18PCr3p8T613s6mFyM531lW8LpIQBDXVnfcKDgeypcMhA/IGnvLpOCPPGw3jw9rzLWd&#10;eE9jFRoRQ9jnqKANYcil9HVLBv3CDsSR+7LOYIjQNVI7nGK46WWaJCtpsOPY0OJAny3VP9XFKCiK&#10;7/n0W71j6WWWuJVe6qY4K/X8NBcfIALN4S6+uXc6zk/flvD/TTxB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ZRBwgAAAN0AAAAPAAAAAAAAAAAAAAAAAJgCAABkcnMvZG93&#10;bnJldi54bWxQSwUGAAAAAAQABAD1AAAAhwMAAAAA&#10;" filled="f" stroked="f" strokeweight=".25pt">
            <v:textbox style="mso-next-textbox:#Rectangle 66"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№ </w:t>
                  </w:r>
                  <w:proofErr w:type="spellStart"/>
                  <w:r>
                    <w:rPr>
                      <w:sz w:val="18"/>
                    </w:rPr>
                    <w:t>докум</w:t>
                  </w:r>
                  <w:proofErr w:type="spellEnd"/>
                  <w:r>
                    <w:rPr>
                      <w:sz w:val="18"/>
                    </w:rPr>
                    <w:t>.</w:t>
                  </w:r>
                </w:p>
              </w:txbxContent>
            </v:textbox>
          </v:rect>
          <v:rect id="Rectangle 67" o:spid="_x0000_s1588" style="position:absolute;left:4983;top:19454;width:1534;height: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Ux2sIA&#10;AADdAAAADwAAAGRycy9kb3ducmV2LnhtbERPTWvDMAy9D/YfjAa7rc7KErKsbgmFwq7NWuhRxFqS&#10;LZZT20vSf18XBr3p8T612symFyM531lW8LpIQBDXVnfcKDh87V5yED4ga+wtk4ILedisHx9WWGg7&#10;8Z7GKjQihrAvUEEbwlBI6euWDPqFHYgj922dwRCha6R2OMVw08tlkmTSYMexocWBti3Vv9WfUVCW&#10;P/PxXL3jzss8cZl+0015Uur5aS4/QASaw1387/7Ucf4yTeH2TTxB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THawgAAAN0AAAAPAAAAAAAAAAAAAAAAAJgCAABkcnMvZG93&#10;bnJldi54bWxQSwUGAAAAAAQABAD1AAAAhwMAAAAA&#10;" filled="f" stroked="f" strokeweight=".25pt">
            <v:textbox style="mso-next-textbox:#Rectangle 67" inset="1pt,1pt,1pt,1pt">
              <w:txbxContent>
                <w:p w:rsidR="00EB6616" w:rsidRPr="00BC054D" w:rsidRDefault="00EB6616" w:rsidP="00BE6916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Подпись</w:t>
                  </w:r>
                </w:p>
              </w:txbxContent>
            </v:textbox>
          </v:rect>
          <v:rect id="Rectangle 68" o:spid="_x0000_s1589" style="position:absolute;left:6604;top:19454;width:1000;height:5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evrcIA&#10;AADdAAAADwAAAGRycy9kb3ducmV2LnhtbERPTWvDMAy9D/ofjAq9LU7LFrK0bgmDwK7LVthRxGqS&#10;NpZT20vTfz8PBrvp8T61O8xmEBM531tWsE5SEMSN1T23Cj4/qscchA/IGgfLpOBOHg77xcMOC21v&#10;/E5THVoRQ9gXqKALYSyk9E1HBn1iR+LInawzGCJ0rdQObzHcDHKTppk02HNs6HCk146aS/1tFJTl&#10;eT5e6xesvMxTl+kn3ZZfSq2Wc7kFEWgO/+I/95uO8zfPGf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6+twgAAAN0AAAAPAAAAAAAAAAAAAAAAAJgCAABkcnMvZG93&#10;bnJldi54bWxQSwUGAAAAAAQABAD1AAAAhwMAAAAA&#10;" filled="f" stroked="f" strokeweight=".25pt">
            <v:textbox style="mso-next-textbox:#Rectangle 68" inset="1pt,1pt,1pt,1pt">
              <w:txbxContent>
                <w:p w:rsidR="00EB6616" w:rsidRDefault="00EB6616" w:rsidP="00BE6916">
                  <w:pPr>
                    <w:pStyle w:val="af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69" o:spid="_x0000_s1590" style="position:absolute;left:18949;top:18760;width:1001;height:6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sKNsIA&#10;AADdAAAADwAAAGRycy9kb3ducmV2LnhtbERPTWvCQBC9F/oflil4q5uG1mrMJgRB8Nqo0OOQHZPY&#10;7Gzc3Wr677uFgrd5vM/Jy8kM4krO95YVvMwTEMSN1T23Cg777fMShA/IGgfLpOCHPJTF40OOmbY3&#10;/qBrHVoRQ9hnqKALYcyk9E1HBv3cjsSRO1lnMEToWqkd3mK4GWSaJAtpsOfY0OFIm46ar/rbKKiq&#10;83S81CvcerlM3EK/6rb6VGr2NFVrEIGmcBf/u3c6zk/f3uHvm3iC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ywo2wgAAAN0AAAAPAAAAAAAAAAAAAAAAAJgCAABkcnMvZG93&#10;bnJldi54bWxQSwUGAAAAAAQABAD1AAAAhwMAAAAA&#10;" filled="f" stroked="f" strokeweight=".25pt">
            <v:textbox style="mso-next-textbox:#Rectangle 69" inset="1pt,1pt,1pt,1pt">
              <w:txbxContent>
                <w:p w:rsidR="00EB6616" w:rsidRPr="00BC054D" w:rsidRDefault="00EB6616" w:rsidP="00BE6916">
                  <w:pPr>
                    <w:pStyle w:val="af0"/>
                    <w:jc w:val="center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Лист</w:t>
                  </w:r>
                </w:p>
              </w:txbxContent>
            </v:textbox>
          </v:rect>
          <v:rect id="Rectangle 70" o:spid="_x0000_s1591" style="position:absolute;left:18949;top:19435;width:1001;height: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eRMMA&#10;AADdAAAADwAAAGRycy9kb3ducmV2LnhtbESPQWvCQBCF7wX/wzKCt7pRrGh0lSAIvZq20OOQHZNo&#10;djbubjX++86h0NsM781732z3g+vUnUJsPRuYTTNQxJW3LdcGPj+OrytQMSFb7DyTgSdF2O9GL1vM&#10;rX/wie5lqpWEcMzRQJNSn2sdq4YcxqnviUU7++AwyRpqbQM+JNx1ep5lS+2wZWlosKdDQ9W1/HEG&#10;iuIyfN3KNR6jXmVhaRe2Lr6NmYyHYgMq0ZD+zX/X71bw52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SeRMMAAADdAAAADwAAAAAAAAAAAAAAAACYAgAAZHJzL2Rv&#10;d25yZXYueG1sUEsFBgAAAAAEAAQA9QAAAIgDAAAAAA==&#10;" filled="f" stroked="f" strokeweight=".25pt">
            <v:textbox style="mso-next-textbox:#Rectangle 70" inset="1pt,1pt,1pt,1pt">
              <w:txbxContent>
                <w:p w:rsidR="00EB6616" w:rsidRPr="00770C9C" w:rsidRDefault="00C4399C" w:rsidP="00BE6916">
                  <w:pPr>
                    <w:pStyle w:val="af0"/>
                    <w:jc w:val="center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en-US"/>
                    </w:rPr>
                    <w:fldChar w:fldCharType="begin"/>
                  </w:r>
                  <w:r w:rsidR="00EB6616">
                    <w:rPr>
                      <w:sz w:val="24"/>
                      <w:lang w:val="en-US"/>
                    </w:rPr>
                    <w:instrText xml:space="preserve"> PAGE </w:instrText>
                  </w:r>
                  <w:r>
                    <w:rPr>
                      <w:sz w:val="24"/>
                      <w:lang w:val="en-US"/>
                    </w:rPr>
                    <w:fldChar w:fldCharType="separate"/>
                  </w:r>
                  <w:r w:rsidR="00EB6616">
                    <w:rPr>
                      <w:noProof/>
                      <w:sz w:val="24"/>
                      <w:lang w:val="en-US"/>
                    </w:rPr>
                    <w:t>55</w:t>
                  </w:r>
                  <w:r>
                    <w:rPr>
                      <w:sz w:val="24"/>
                      <w:lang w:val="en-US"/>
                    </w:rPr>
                    <w:fldChar w:fldCharType="end"/>
                  </w:r>
                </w:p>
              </w:txbxContent>
            </v:textbox>
          </v:rect>
          <v:rect id="Rectangle 71" o:spid="_x0000_s1592" style="position:absolute;left:7830;top:19064;width:11075;height:7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7378A&#10;AADdAAAADwAAAGRycy9kb3ducmV2LnhtbERPTYvCMBC9C/6HMII3TRUV7RqlLAherQoeh2a27W4z&#10;qUlW6783guBtHu9z1tvONOJGzteWFUzGCQjiwuqaSwWn4260BOEDssbGMil4kIftpt9bY6rtnQ90&#10;y0MpYgj7FBVUIbSplL6oyKAf25Y4cj/WGQwRulJqh/cYbho5TZKFNFhzbKiwpe+Kir/83yjIst/u&#10;fM1XuPNymbiFnukyuyg1HHTZF4hAXfiI3+69jvOn8xW8vokn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GDvfvwAAAN0AAAAPAAAAAAAAAAAAAAAAAJgCAABkcnMvZG93bnJl&#10;di54bWxQSwUGAAAAAAQABAD1AAAAhAMAAAAA&#10;" filled="f" stroked="f" strokeweight=".25pt">
            <v:textbox style="mso-next-textbox:#Rectangle 71" inset="1pt,1pt,1pt,1pt">
              <w:txbxContent>
                <w:p w:rsidR="00EB6616" w:rsidRPr="004021C6" w:rsidRDefault="00EB6616" w:rsidP="004021C6">
                  <w:pPr>
                    <w:jc w:val="center"/>
                  </w:pPr>
                  <w:r w:rsidRPr="004021C6">
                    <w:rPr>
                      <w:rFonts w:ascii="Times New Roman" w:hAnsi="Times New Roman" w:cs="Times New Roman"/>
                      <w:b/>
                      <w:color w:val="000000" w:themeColor="text1"/>
                      <w:sz w:val="14"/>
                      <w:szCs w:val="14"/>
                    </w:rPr>
                    <w:t>АКТУАЛИЗАЦИЯ СХЕМЫ ТЕПЛОСНАБЖЕНИЯ ПОСЕЛКА ВАНГАШ СЕВЕРО-ЕНИСЕЙСКОГО РАЙОНА НА 2020 ГОД И НА ПЕРСПЕКТИВУ ДО 2028 ГОДА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567"/>
      </w:pPr>
      <w:rPr>
        <w:rFonts w:ascii="Arial Narrow" w:hAnsi="Arial Narrow" w:cs="Arial Narrow"/>
        <w:b/>
        <w:bCs/>
        <w:spacing w:val="-1"/>
        <w:sz w:val="28"/>
        <w:szCs w:val="28"/>
      </w:rPr>
    </w:lvl>
    <w:lvl w:ilvl="1">
      <w:start w:val="1"/>
      <w:numFmt w:val="decimal"/>
      <w:lvlText w:val="%1.%2."/>
      <w:lvlJc w:val="left"/>
      <w:pPr>
        <w:ind w:hanging="850"/>
      </w:pPr>
      <w:rPr>
        <w:rFonts w:ascii="Arial Narrow" w:hAnsi="Arial Narrow" w:cs="Arial Narrow"/>
        <w:b w:val="0"/>
        <w:bCs w:val="0"/>
        <w:spacing w:val="-1"/>
        <w:sz w:val="28"/>
        <w:szCs w:val="28"/>
      </w:rPr>
    </w:lvl>
    <w:lvl w:ilvl="2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4"/>
    <w:multiLevelType w:val="multilevel"/>
    <w:tmpl w:val="00000887"/>
    <w:lvl w:ilvl="0">
      <w:numFmt w:val="bullet"/>
      <w:lvlText w:val="-"/>
      <w:lvlJc w:val="left"/>
      <w:pPr>
        <w:ind w:hanging="212"/>
      </w:pPr>
      <w:rPr>
        <w:rFonts w:ascii="Arial Narrow" w:hAnsi="Arial Narrow" w:cs="Arial Narrow"/>
        <w:b w:val="0"/>
        <w:bCs w:val="0"/>
        <w:sz w:val="28"/>
        <w:szCs w:val="28"/>
      </w:rPr>
    </w:lvl>
    <w:lvl w:ilvl="1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B"/>
    <w:multiLevelType w:val="multilevel"/>
    <w:tmpl w:val="7850F3D4"/>
    <w:lvl w:ilvl="0">
      <w:start w:val="1"/>
      <w:numFmt w:val="decimal"/>
      <w:lvlText w:val="%1)"/>
      <w:lvlJc w:val="left"/>
      <w:pPr>
        <w:ind w:hanging="598"/>
      </w:pPr>
      <w:rPr>
        <w:rFonts w:ascii="Times New Roman" w:hAnsi="Times New Roman" w:cs="Times New Roman" w:hint="default"/>
        <w:b w:val="0"/>
        <w:bCs w:val="0"/>
        <w:spacing w:val="-1"/>
        <w:sz w:val="28"/>
        <w:szCs w:val="28"/>
      </w:rPr>
    </w:lvl>
    <w:lvl w:ilvl="1">
      <w:numFmt w:val="bullet"/>
      <w:lvlText w:val="-"/>
      <w:lvlJc w:val="left"/>
      <w:pPr>
        <w:ind w:hanging="286"/>
      </w:pPr>
      <w:rPr>
        <w:rFonts w:ascii="Arial Narrow" w:hAnsi="Arial Narrow" w:cs="Arial Narrow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F"/>
    <w:multiLevelType w:val="multilevel"/>
    <w:tmpl w:val="00000892"/>
    <w:lvl w:ilvl="0">
      <w:numFmt w:val="bullet"/>
      <w:lvlText w:val="•"/>
      <w:lvlJc w:val="left"/>
      <w:pPr>
        <w:ind w:hanging="42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10"/>
    <w:multiLevelType w:val="multilevel"/>
    <w:tmpl w:val="00000893"/>
    <w:lvl w:ilvl="0">
      <w:numFmt w:val="bullet"/>
      <w:lvlText w:val="-"/>
      <w:lvlJc w:val="left"/>
      <w:pPr>
        <w:ind w:hanging="42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59F4AA4"/>
    <w:multiLevelType w:val="multilevel"/>
    <w:tmpl w:val="785A8014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C926890"/>
    <w:multiLevelType w:val="multilevel"/>
    <w:tmpl w:val="65F25D8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0D505C2B"/>
    <w:multiLevelType w:val="multilevel"/>
    <w:tmpl w:val="34D08AF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13F5092"/>
    <w:multiLevelType w:val="multilevel"/>
    <w:tmpl w:val="A8BCD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082B89"/>
    <w:multiLevelType w:val="multilevel"/>
    <w:tmpl w:val="D3F88C8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1">
    <w:nsid w:val="16236160"/>
    <w:multiLevelType w:val="multilevel"/>
    <w:tmpl w:val="F40CF8F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abstractNum w:abstractNumId="12">
    <w:nsid w:val="18082182"/>
    <w:multiLevelType w:val="multilevel"/>
    <w:tmpl w:val="4600E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D243726"/>
    <w:multiLevelType w:val="multilevel"/>
    <w:tmpl w:val="25CC4D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DB13BF2"/>
    <w:multiLevelType w:val="multilevel"/>
    <w:tmpl w:val="E0E0A846"/>
    <w:lvl w:ilvl="0">
      <w:start w:val="1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F6A6037"/>
    <w:multiLevelType w:val="multilevel"/>
    <w:tmpl w:val="B4B86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A6B0ABF"/>
    <w:multiLevelType w:val="multilevel"/>
    <w:tmpl w:val="065A0A00"/>
    <w:lvl w:ilvl="0">
      <w:start w:val="15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DE90348"/>
    <w:multiLevelType w:val="multilevel"/>
    <w:tmpl w:val="FEFA72E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F3C4AFD"/>
    <w:multiLevelType w:val="multilevel"/>
    <w:tmpl w:val="1B5850C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4BF4C95"/>
    <w:multiLevelType w:val="multilevel"/>
    <w:tmpl w:val="8C10E3E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36E4154D"/>
    <w:multiLevelType w:val="multilevel"/>
    <w:tmpl w:val="D09A28E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37514DAA"/>
    <w:multiLevelType w:val="multilevel"/>
    <w:tmpl w:val="4600E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9DC7DA0"/>
    <w:multiLevelType w:val="singleLevel"/>
    <w:tmpl w:val="A396566E"/>
    <w:lvl w:ilvl="0">
      <w:start w:val="1"/>
      <w:numFmt w:val="bullet"/>
      <w:pStyle w:val="a0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abstractNum w:abstractNumId="24">
    <w:nsid w:val="3D47119A"/>
    <w:multiLevelType w:val="multilevel"/>
    <w:tmpl w:val="DFC6547E"/>
    <w:lvl w:ilvl="0">
      <w:start w:val="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0A951A8"/>
    <w:multiLevelType w:val="multilevel"/>
    <w:tmpl w:val="BE36CE7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187232D"/>
    <w:multiLevelType w:val="multilevel"/>
    <w:tmpl w:val="392249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1A80DA1"/>
    <w:multiLevelType w:val="multilevel"/>
    <w:tmpl w:val="4600E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2DF28E9"/>
    <w:multiLevelType w:val="multilevel"/>
    <w:tmpl w:val="7E308FE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474028A3"/>
    <w:multiLevelType w:val="multilevel"/>
    <w:tmpl w:val="7E2849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97C5207"/>
    <w:multiLevelType w:val="multilevel"/>
    <w:tmpl w:val="3F10C7C4"/>
    <w:lvl w:ilvl="0">
      <w:start w:val="1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2">
    <w:nsid w:val="5192079E"/>
    <w:multiLevelType w:val="multilevel"/>
    <w:tmpl w:val="4600E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1CD6270"/>
    <w:multiLevelType w:val="multilevel"/>
    <w:tmpl w:val="2EEA27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4B444BD"/>
    <w:multiLevelType w:val="multilevel"/>
    <w:tmpl w:val="F216B5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F062BC8"/>
    <w:multiLevelType w:val="multilevel"/>
    <w:tmpl w:val="B6A20AD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0765E3C"/>
    <w:multiLevelType w:val="multilevel"/>
    <w:tmpl w:val="04190023"/>
    <w:styleLink w:val="1"/>
    <w:lvl w:ilvl="0">
      <w:start w:val="1"/>
      <w:numFmt w:val="decimal"/>
      <w:lvlText w:val="Статья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7">
    <w:nsid w:val="618D3A82"/>
    <w:multiLevelType w:val="multilevel"/>
    <w:tmpl w:val="BA0CE0A0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8">
    <w:nsid w:val="6827762C"/>
    <w:multiLevelType w:val="multilevel"/>
    <w:tmpl w:val="94E46C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8C05556"/>
    <w:multiLevelType w:val="multilevel"/>
    <w:tmpl w:val="13449B4E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DE526A3"/>
    <w:multiLevelType w:val="multilevel"/>
    <w:tmpl w:val="D98EAE1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72B43BBD"/>
    <w:multiLevelType w:val="multilevel"/>
    <w:tmpl w:val="B304258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706001F"/>
    <w:multiLevelType w:val="multilevel"/>
    <w:tmpl w:val="9F8E8C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9934D4A"/>
    <w:multiLevelType w:val="multilevel"/>
    <w:tmpl w:val="C94E2C8E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4">
    <w:nsid w:val="79DC5173"/>
    <w:multiLevelType w:val="multilevel"/>
    <w:tmpl w:val="04D4AE70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EB7111F"/>
    <w:multiLevelType w:val="multilevel"/>
    <w:tmpl w:val="01CE9EC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FA1156B"/>
    <w:multiLevelType w:val="multilevel"/>
    <w:tmpl w:val="A5FC2B9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7">
    <w:nsid w:val="7FC32599"/>
    <w:multiLevelType w:val="multilevel"/>
    <w:tmpl w:val="305A4A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7"/>
  </w:num>
  <w:num w:numId="2">
    <w:abstractNumId w:val="28"/>
  </w:num>
  <w:num w:numId="3">
    <w:abstractNumId w:val="29"/>
  </w:num>
  <w:num w:numId="4">
    <w:abstractNumId w:val="12"/>
  </w:num>
  <w:num w:numId="5">
    <w:abstractNumId w:val="13"/>
  </w:num>
  <w:num w:numId="6">
    <w:abstractNumId w:val="34"/>
  </w:num>
  <w:num w:numId="7">
    <w:abstractNumId w:val="9"/>
  </w:num>
  <w:num w:numId="8">
    <w:abstractNumId w:val="27"/>
  </w:num>
  <w:num w:numId="9">
    <w:abstractNumId w:val="32"/>
  </w:num>
  <w:num w:numId="10">
    <w:abstractNumId w:val="22"/>
  </w:num>
  <w:num w:numId="11">
    <w:abstractNumId w:val="5"/>
  </w:num>
  <w:num w:numId="12">
    <w:abstractNumId w:val="16"/>
  </w:num>
  <w:num w:numId="13">
    <w:abstractNumId w:val="31"/>
  </w:num>
  <w:num w:numId="14">
    <w:abstractNumId w:val="36"/>
  </w:num>
  <w:num w:numId="15">
    <w:abstractNumId w:val="23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38"/>
  </w:num>
  <w:num w:numId="21">
    <w:abstractNumId w:val="4"/>
  </w:num>
  <w:num w:numId="22">
    <w:abstractNumId w:val="15"/>
  </w:num>
  <w:num w:numId="23">
    <w:abstractNumId w:val="10"/>
  </w:num>
  <w:num w:numId="24">
    <w:abstractNumId w:val="41"/>
  </w:num>
  <w:num w:numId="25">
    <w:abstractNumId w:val="40"/>
  </w:num>
  <w:num w:numId="26">
    <w:abstractNumId w:val="26"/>
  </w:num>
  <w:num w:numId="27">
    <w:abstractNumId w:val="42"/>
  </w:num>
  <w:num w:numId="28">
    <w:abstractNumId w:val="35"/>
  </w:num>
  <w:num w:numId="29">
    <w:abstractNumId w:val="18"/>
  </w:num>
  <w:num w:numId="30">
    <w:abstractNumId w:val="37"/>
  </w:num>
  <w:num w:numId="31">
    <w:abstractNumId w:val="7"/>
  </w:num>
  <w:num w:numId="32">
    <w:abstractNumId w:val="33"/>
  </w:num>
  <w:num w:numId="33">
    <w:abstractNumId w:val="20"/>
  </w:num>
  <w:num w:numId="34">
    <w:abstractNumId w:val="19"/>
  </w:num>
  <w:num w:numId="35">
    <w:abstractNumId w:val="39"/>
  </w:num>
  <w:num w:numId="36">
    <w:abstractNumId w:val="45"/>
  </w:num>
  <w:num w:numId="37">
    <w:abstractNumId w:val="8"/>
  </w:num>
  <w:num w:numId="38">
    <w:abstractNumId w:val="44"/>
  </w:num>
  <w:num w:numId="39">
    <w:abstractNumId w:val="25"/>
  </w:num>
  <w:num w:numId="40">
    <w:abstractNumId w:val="46"/>
  </w:num>
  <w:num w:numId="41">
    <w:abstractNumId w:val="24"/>
  </w:num>
  <w:num w:numId="42">
    <w:abstractNumId w:val="21"/>
  </w:num>
  <w:num w:numId="43">
    <w:abstractNumId w:val="43"/>
  </w:num>
  <w:num w:numId="44">
    <w:abstractNumId w:val="6"/>
  </w:num>
  <w:num w:numId="45">
    <w:abstractNumId w:val="14"/>
  </w:num>
  <w:num w:numId="46">
    <w:abstractNumId w:val="30"/>
  </w:num>
  <w:num w:numId="47">
    <w:abstractNumId w:val="17"/>
  </w:num>
  <w:num w:numId="48">
    <w:abstractNumId w:val="11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1,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85970"/>
    <w:rsid w:val="00001B5B"/>
    <w:rsid w:val="00021B6E"/>
    <w:rsid w:val="00026DBE"/>
    <w:rsid w:val="000372D1"/>
    <w:rsid w:val="00053D18"/>
    <w:rsid w:val="00064FE2"/>
    <w:rsid w:val="00070BF1"/>
    <w:rsid w:val="00072D29"/>
    <w:rsid w:val="00081051"/>
    <w:rsid w:val="0009085D"/>
    <w:rsid w:val="000961C6"/>
    <w:rsid w:val="000A119B"/>
    <w:rsid w:val="000A7C0E"/>
    <w:rsid w:val="000B5B19"/>
    <w:rsid w:val="000C6ED3"/>
    <w:rsid w:val="000F34FB"/>
    <w:rsid w:val="000F41E0"/>
    <w:rsid w:val="00100B9F"/>
    <w:rsid w:val="001331E5"/>
    <w:rsid w:val="001534A0"/>
    <w:rsid w:val="00154A66"/>
    <w:rsid w:val="00174995"/>
    <w:rsid w:val="00180F11"/>
    <w:rsid w:val="001869CF"/>
    <w:rsid w:val="00191E83"/>
    <w:rsid w:val="00193D3B"/>
    <w:rsid w:val="001B5FF2"/>
    <w:rsid w:val="001C2714"/>
    <w:rsid w:val="001C4AC1"/>
    <w:rsid w:val="001C64EA"/>
    <w:rsid w:val="001C74BA"/>
    <w:rsid w:val="001D7B1A"/>
    <w:rsid w:val="001E0937"/>
    <w:rsid w:val="001F1B07"/>
    <w:rsid w:val="00203C08"/>
    <w:rsid w:val="002311BA"/>
    <w:rsid w:val="00243C07"/>
    <w:rsid w:val="0025272B"/>
    <w:rsid w:val="0026145A"/>
    <w:rsid w:val="00261AF2"/>
    <w:rsid w:val="002624D5"/>
    <w:rsid w:val="002842A5"/>
    <w:rsid w:val="00284A98"/>
    <w:rsid w:val="0028764F"/>
    <w:rsid w:val="002929BF"/>
    <w:rsid w:val="00293FA3"/>
    <w:rsid w:val="002A12F2"/>
    <w:rsid w:val="002E607B"/>
    <w:rsid w:val="003075E8"/>
    <w:rsid w:val="003143AE"/>
    <w:rsid w:val="003177EB"/>
    <w:rsid w:val="00317CCA"/>
    <w:rsid w:val="0032216A"/>
    <w:rsid w:val="0037591B"/>
    <w:rsid w:val="00381647"/>
    <w:rsid w:val="0038595F"/>
    <w:rsid w:val="00385970"/>
    <w:rsid w:val="003B3587"/>
    <w:rsid w:val="003C155F"/>
    <w:rsid w:val="003D3E9A"/>
    <w:rsid w:val="004021C6"/>
    <w:rsid w:val="004114B6"/>
    <w:rsid w:val="004117F6"/>
    <w:rsid w:val="00413BD6"/>
    <w:rsid w:val="00413DC7"/>
    <w:rsid w:val="004334CC"/>
    <w:rsid w:val="00435AC7"/>
    <w:rsid w:val="00437099"/>
    <w:rsid w:val="00452A68"/>
    <w:rsid w:val="0047021F"/>
    <w:rsid w:val="00473752"/>
    <w:rsid w:val="00474A45"/>
    <w:rsid w:val="00483D6E"/>
    <w:rsid w:val="004953ED"/>
    <w:rsid w:val="004A35E9"/>
    <w:rsid w:val="004D1D26"/>
    <w:rsid w:val="004E04EE"/>
    <w:rsid w:val="004E7366"/>
    <w:rsid w:val="004F1082"/>
    <w:rsid w:val="004F4807"/>
    <w:rsid w:val="004F6049"/>
    <w:rsid w:val="00502353"/>
    <w:rsid w:val="00511659"/>
    <w:rsid w:val="00512323"/>
    <w:rsid w:val="00530507"/>
    <w:rsid w:val="00531DDD"/>
    <w:rsid w:val="0055374B"/>
    <w:rsid w:val="00563613"/>
    <w:rsid w:val="00575913"/>
    <w:rsid w:val="00586D1C"/>
    <w:rsid w:val="005912B6"/>
    <w:rsid w:val="00591A3F"/>
    <w:rsid w:val="00596A91"/>
    <w:rsid w:val="00596DED"/>
    <w:rsid w:val="00597117"/>
    <w:rsid w:val="005A459B"/>
    <w:rsid w:val="005A5515"/>
    <w:rsid w:val="005A68AB"/>
    <w:rsid w:val="005B5D30"/>
    <w:rsid w:val="005D0783"/>
    <w:rsid w:val="005D315B"/>
    <w:rsid w:val="005D437D"/>
    <w:rsid w:val="005D607B"/>
    <w:rsid w:val="005F3219"/>
    <w:rsid w:val="005F73CA"/>
    <w:rsid w:val="00624EB5"/>
    <w:rsid w:val="00632652"/>
    <w:rsid w:val="0063410F"/>
    <w:rsid w:val="00643316"/>
    <w:rsid w:val="00643DBB"/>
    <w:rsid w:val="0064526E"/>
    <w:rsid w:val="0065292A"/>
    <w:rsid w:val="00653C54"/>
    <w:rsid w:val="00655CAB"/>
    <w:rsid w:val="00663C4D"/>
    <w:rsid w:val="0066688E"/>
    <w:rsid w:val="00667D15"/>
    <w:rsid w:val="006765F4"/>
    <w:rsid w:val="00687D61"/>
    <w:rsid w:val="00690B9B"/>
    <w:rsid w:val="00697D0E"/>
    <w:rsid w:val="006A3252"/>
    <w:rsid w:val="006B298B"/>
    <w:rsid w:val="006C1083"/>
    <w:rsid w:val="006C7915"/>
    <w:rsid w:val="006E2C88"/>
    <w:rsid w:val="006F2055"/>
    <w:rsid w:val="00717829"/>
    <w:rsid w:val="00721F04"/>
    <w:rsid w:val="00722F38"/>
    <w:rsid w:val="00723E90"/>
    <w:rsid w:val="00725C27"/>
    <w:rsid w:val="00741B72"/>
    <w:rsid w:val="00747A15"/>
    <w:rsid w:val="007666A4"/>
    <w:rsid w:val="00785F54"/>
    <w:rsid w:val="007902AA"/>
    <w:rsid w:val="0079354A"/>
    <w:rsid w:val="007945E9"/>
    <w:rsid w:val="007A0DB7"/>
    <w:rsid w:val="007B3607"/>
    <w:rsid w:val="007C0D4F"/>
    <w:rsid w:val="007C49E3"/>
    <w:rsid w:val="007F22A7"/>
    <w:rsid w:val="00814F78"/>
    <w:rsid w:val="008250E9"/>
    <w:rsid w:val="00842E65"/>
    <w:rsid w:val="00844227"/>
    <w:rsid w:val="00885D0B"/>
    <w:rsid w:val="008B3440"/>
    <w:rsid w:val="008C4B65"/>
    <w:rsid w:val="008D61D2"/>
    <w:rsid w:val="008E3DAF"/>
    <w:rsid w:val="008E5B68"/>
    <w:rsid w:val="00910324"/>
    <w:rsid w:val="009104EA"/>
    <w:rsid w:val="009115F2"/>
    <w:rsid w:val="009170B5"/>
    <w:rsid w:val="009342AF"/>
    <w:rsid w:val="00935E2E"/>
    <w:rsid w:val="00950D68"/>
    <w:rsid w:val="00955E64"/>
    <w:rsid w:val="00960EBA"/>
    <w:rsid w:val="00961EBB"/>
    <w:rsid w:val="009947ED"/>
    <w:rsid w:val="009A240C"/>
    <w:rsid w:val="009A30C1"/>
    <w:rsid w:val="009C1F81"/>
    <w:rsid w:val="009E3480"/>
    <w:rsid w:val="009E6105"/>
    <w:rsid w:val="009F2736"/>
    <w:rsid w:val="00A00D2F"/>
    <w:rsid w:val="00A02401"/>
    <w:rsid w:val="00A071A9"/>
    <w:rsid w:val="00A22CDD"/>
    <w:rsid w:val="00A26C6D"/>
    <w:rsid w:val="00A41C2B"/>
    <w:rsid w:val="00A41CE3"/>
    <w:rsid w:val="00A563D6"/>
    <w:rsid w:val="00A7422A"/>
    <w:rsid w:val="00A8350A"/>
    <w:rsid w:val="00A92E84"/>
    <w:rsid w:val="00A97E7F"/>
    <w:rsid w:val="00AC7157"/>
    <w:rsid w:val="00AF1342"/>
    <w:rsid w:val="00AF3E41"/>
    <w:rsid w:val="00AF4F5E"/>
    <w:rsid w:val="00B06508"/>
    <w:rsid w:val="00B30556"/>
    <w:rsid w:val="00B35891"/>
    <w:rsid w:val="00B51C36"/>
    <w:rsid w:val="00B56868"/>
    <w:rsid w:val="00B66341"/>
    <w:rsid w:val="00B74D6A"/>
    <w:rsid w:val="00B756C4"/>
    <w:rsid w:val="00B80B46"/>
    <w:rsid w:val="00B85F51"/>
    <w:rsid w:val="00B934C6"/>
    <w:rsid w:val="00BA23AD"/>
    <w:rsid w:val="00BB390D"/>
    <w:rsid w:val="00BC6E38"/>
    <w:rsid w:val="00BD5CC3"/>
    <w:rsid w:val="00BE6568"/>
    <w:rsid w:val="00BE6916"/>
    <w:rsid w:val="00BF3FD2"/>
    <w:rsid w:val="00C14300"/>
    <w:rsid w:val="00C23B6A"/>
    <w:rsid w:val="00C4399C"/>
    <w:rsid w:val="00C4524E"/>
    <w:rsid w:val="00C45885"/>
    <w:rsid w:val="00C54153"/>
    <w:rsid w:val="00C80DBE"/>
    <w:rsid w:val="00C8413E"/>
    <w:rsid w:val="00C970FD"/>
    <w:rsid w:val="00CB6F6A"/>
    <w:rsid w:val="00CB7DDF"/>
    <w:rsid w:val="00CD2E81"/>
    <w:rsid w:val="00CE0EA4"/>
    <w:rsid w:val="00CE7BB5"/>
    <w:rsid w:val="00D002F0"/>
    <w:rsid w:val="00D02CF5"/>
    <w:rsid w:val="00D06FD7"/>
    <w:rsid w:val="00D266F2"/>
    <w:rsid w:val="00D509F8"/>
    <w:rsid w:val="00D52E71"/>
    <w:rsid w:val="00D63D33"/>
    <w:rsid w:val="00D70979"/>
    <w:rsid w:val="00D74721"/>
    <w:rsid w:val="00D94E72"/>
    <w:rsid w:val="00DA5D5D"/>
    <w:rsid w:val="00DA6EDF"/>
    <w:rsid w:val="00DB1959"/>
    <w:rsid w:val="00DB3E01"/>
    <w:rsid w:val="00DB6566"/>
    <w:rsid w:val="00DC4BD8"/>
    <w:rsid w:val="00DD34A3"/>
    <w:rsid w:val="00DD4110"/>
    <w:rsid w:val="00DE420F"/>
    <w:rsid w:val="00DE7C9C"/>
    <w:rsid w:val="00DF3F03"/>
    <w:rsid w:val="00DF7A9B"/>
    <w:rsid w:val="00E1355D"/>
    <w:rsid w:val="00E372B4"/>
    <w:rsid w:val="00E507A1"/>
    <w:rsid w:val="00E50CD6"/>
    <w:rsid w:val="00E629B3"/>
    <w:rsid w:val="00E64FB8"/>
    <w:rsid w:val="00E660CA"/>
    <w:rsid w:val="00E73238"/>
    <w:rsid w:val="00E7508F"/>
    <w:rsid w:val="00E90B83"/>
    <w:rsid w:val="00E925C8"/>
    <w:rsid w:val="00E92983"/>
    <w:rsid w:val="00EB3A00"/>
    <w:rsid w:val="00EB410E"/>
    <w:rsid w:val="00EB628D"/>
    <w:rsid w:val="00EB6616"/>
    <w:rsid w:val="00EC30F6"/>
    <w:rsid w:val="00ED0035"/>
    <w:rsid w:val="00ED54E5"/>
    <w:rsid w:val="00F3609E"/>
    <w:rsid w:val="00F4199D"/>
    <w:rsid w:val="00F50E10"/>
    <w:rsid w:val="00F57D89"/>
    <w:rsid w:val="00F61DAC"/>
    <w:rsid w:val="00F64D78"/>
    <w:rsid w:val="00F678B9"/>
    <w:rsid w:val="00F95639"/>
    <w:rsid w:val="00FA68E6"/>
    <w:rsid w:val="00FB50C7"/>
    <w:rsid w:val="00FB66E0"/>
    <w:rsid w:val="00FC13D3"/>
    <w:rsid w:val="00FC67E3"/>
    <w:rsid w:val="00FD3D63"/>
    <w:rsid w:val="00FD4C94"/>
    <w:rsid w:val="00FE6012"/>
    <w:rsid w:val="00FF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4526E"/>
  </w:style>
  <w:style w:type="paragraph" w:styleId="10">
    <w:name w:val="heading 1"/>
    <w:basedOn w:val="a1"/>
    <w:next w:val="a1"/>
    <w:link w:val="11"/>
    <w:qFormat/>
    <w:rsid w:val="001B5F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1B5F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E372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1"/>
    <w:link w:val="40"/>
    <w:uiPriority w:val="9"/>
    <w:qFormat/>
    <w:rsid w:val="000A119B"/>
    <w:pPr>
      <w:tabs>
        <w:tab w:val="left" w:pos="1077"/>
        <w:tab w:val="num" w:pos="1333"/>
        <w:tab w:val="left" w:pos="1531"/>
      </w:tabs>
      <w:spacing w:after="120" w:line="240" w:lineRule="auto"/>
      <w:ind w:left="568"/>
      <w:jc w:val="both"/>
      <w:outlineLvl w:val="3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szCs w:val="24"/>
    </w:rPr>
  </w:style>
  <w:style w:type="paragraph" w:styleId="5">
    <w:name w:val="heading 5"/>
    <w:basedOn w:val="4"/>
    <w:next w:val="a1"/>
    <w:link w:val="50"/>
    <w:qFormat/>
    <w:rsid w:val="000A119B"/>
    <w:pPr>
      <w:tabs>
        <w:tab w:val="clear" w:pos="1333"/>
        <w:tab w:val="num" w:pos="1730"/>
      </w:tabs>
      <w:ind w:left="680"/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A119B"/>
    <w:pPr>
      <w:tabs>
        <w:tab w:val="num" w:pos="1720"/>
      </w:tabs>
      <w:spacing w:before="240" w:after="60" w:line="240" w:lineRule="auto"/>
      <w:ind w:left="1720" w:hanging="1152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next w:val="a1"/>
    <w:link w:val="70"/>
    <w:autoRedefine/>
    <w:qFormat/>
    <w:rsid w:val="000A119B"/>
    <w:pPr>
      <w:tabs>
        <w:tab w:val="num" w:pos="1864"/>
      </w:tabs>
      <w:spacing w:before="240" w:after="60" w:line="240" w:lineRule="auto"/>
      <w:ind w:left="1864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next w:val="a1"/>
    <w:link w:val="80"/>
    <w:autoRedefine/>
    <w:qFormat/>
    <w:rsid w:val="000A119B"/>
    <w:pPr>
      <w:tabs>
        <w:tab w:val="num" w:pos="2008"/>
      </w:tabs>
      <w:spacing w:before="240" w:after="60" w:line="240" w:lineRule="auto"/>
      <w:ind w:left="2008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next w:val="a1"/>
    <w:link w:val="90"/>
    <w:autoRedefine/>
    <w:qFormat/>
    <w:rsid w:val="000A119B"/>
    <w:pPr>
      <w:tabs>
        <w:tab w:val="num" w:pos="2152"/>
      </w:tabs>
      <w:spacing w:before="240" w:after="60" w:line="240" w:lineRule="auto"/>
      <w:ind w:left="2152" w:hanging="1584"/>
      <w:jc w:val="both"/>
      <w:outlineLvl w:val="8"/>
    </w:pPr>
    <w:rPr>
      <w:rFonts w:ascii="Times New Roman" w:eastAsia="Times New Roman" w:hAnsi="Times New Roman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1B5F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rsid w:val="001B5F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rsid w:val="00E372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1"/>
    <w:link w:val="a6"/>
    <w:unhideWhenUsed/>
    <w:rsid w:val="00385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385970"/>
  </w:style>
  <w:style w:type="paragraph" w:styleId="a7">
    <w:name w:val="footer"/>
    <w:basedOn w:val="a1"/>
    <w:link w:val="a8"/>
    <w:uiPriority w:val="99"/>
    <w:unhideWhenUsed/>
    <w:rsid w:val="00385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385970"/>
  </w:style>
  <w:style w:type="table" w:styleId="a9">
    <w:name w:val="Table Grid"/>
    <w:basedOn w:val="a3"/>
    <w:uiPriority w:val="59"/>
    <w:rsid w:val="0038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1"/>
    <w:link w:val="ab"/>
    <w:uiPriority w:val="99"/>
    <w:semiHidden/>
    <w:unhideWhenUsed/>
    <w:rsid w:val="0038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385970"/>
    <w:rPr>
      <w:rFonts w:ascii="Tahoma" w:hAnsi="Tahoma" w:cs="Tahoma"/>
      <w:sz w:val="16"/>
      <w:szCs w:val="16"/>
    </w:rPr>
  </w:style>
  <w:style w:type="paragraph" w:styleId="ac">
    <w:name w:val="List Paragraph"/>
    <w:basedOn w:val="a1"/>
    <w:uiPriority w:val="1"/>
    <w:qFormat/>
    <w:rsid w:val="00E1355D"/>
    <w:pPr>
      <w:ind w:left="720"/>
      <w:contextualSpacing/>
    </w:pPr>
  </w:style>
  <w:style w:type="paragraph" w:styleId="ad">
    <w:name w:val="TOC Heading"/>
    <w:basedOn w:val="10"/>
    <w:next w:val="a1"/>
    <w:uiPriority w:val="39"/>
    <w:unhideWhenUsed/>
    <w:qFormat/>
    <w:rsid w:val="001B5FF2"/>
    <w:pPr>
      <w:outlineLvl w:val="9"/>
    </w:pPr>
    <w:rPr>
      <w:lang w:eastAsia="en-US"/>
    </w:rPr>
  </w:style>
  <w:style w:type="paragraph" w:styleId="12">
    <w:name w:val="toc 1"/>
    <w:basedOn w:val="a1"/>
    <w:next w:val="a1"/>
    <w:autoRedefine/>
    <w:uiPriority w:val="39"/>
    <w:unhideWhenUsed/>
    <w:rsid w:val="00F95639"/>
    <w:pPr>
      <w:tabs>
        <w:tab w:val="right" w:leader="dot" w:pos="9923"/>
      </w:tabs>
      <w:spacing w:after="0"/>
    </w:pPr>
    <w:rPr>
      <w:rFonts w:ascii="Times New Roman" w:hAnsi="Times New Roman" w:cs="Times New Roman"/>
      <w:noProof/>
    </w:rPr>
  </w:style>
  <w:style w:type="character" w:styleId="ae">
    <w:name w:val="Hyperlink"/>
    <w:basedOn w:val="a2"/>
    <w:uiPriority w:val="99"/>
    <w:unhideWhenUsed/>
    <w:rsid w:val="001B5FF2"/>
    <w:rPr>
      <w:color w:val="0000FF" w:themeColor="hyperlink"/>
      <w:u w:val="single"/>
    </w:rPr>
  </w:style>
  <w:style w:type="paragraph" w:styleId="21">
    <w:name w:val="toc 2"/>
    <w:basedOn w:val="a1"/>
    <w:next w:val="a1"/>
    <w:autoRedefine/>
    <w:uiPriority w:val="39"/>
    <w:unhideWhenUsed/>
    <w:rsid w:val="001C4AC1"/>
    <w:pPr>
      <w:tabs>
        <w:tab w:val="left" w:pos="0"/>
        <w:tab w:val="left" w:pos="567"/>
        <w:tab w:val="right" w:leader="dot" w:pos="9923"/>
      </w:tabs>
      <w:spacing w:after="0" w:line="240" w:lineRule="auto"/>
      <w:jc w:val="both"/>
    </w:pPr>
  </w:style>
  <w:style w:type="paragraph" w:styleId="31">
    <w:name w:val="toc 3"/>
    <w:basedOn w:val="a1"/>
    <w:next w:val="a1"/>
    <w:autoRedefine/>
    <w:uiPriority w:val="39"/>
    <w:unhideWhenUsed/>
    <w:rsid w:val="001C4AC1"/>
    <w:pPr>
      <w:tabs>
        <w:tab w:val="left" w:pos="567"/>
        <w:tab w:val="right" w:leader="dot" w:pos="9923"/>
      </w:tabs>
      <w:spacing w:after="0" w:line="240" w:lineRule="auto"/>
      <w:jc w:val="both"/>
    </w:pPr>
  </w:style>
  <w:style w:type="paragraph" w:customStyle="1" w:styleId="af">
    <w:name w:val="Объект"/>
    <w:rsid w:val="000F41E0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</w:rPr>
  </w:style>
  <w:style w:type="paragraph" w:customStyle="1" w:styleId="af0">
    <w:name w:val="Чертежный"/>
    <w:rsid w:val="00DF7A9B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41">
    <w:name w:val="toc 4"/>
    <w:basedOn w:val="a1"/>
    <w:next w:val="a1"/>
    <w:autoRedefine/>
    <w:uiPriority w:val="39"/>
    <w:unhideWhenUsed/>
    <w:rsid w:val="00FA68E6"/>
    <w:pPr>
      <w:spacing w:after="100"/>
      <w:ind w:left="660"/>
    </w:pPr>
  </w:style>
  <w:style w:type="paragraph" w:styleId="51">
    <w:name w:val="toc 5"/>
    <w:basedOn w:val="a1"/>
    <w:next w:val="a1"/>
    <w:autoRedefine/>
    <w:uiPriority w:val="39"/>
    <w:unhideWhenUsed/>
    <w:rsid w:val="00FA68E6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unhideWhenUsed/>
    <w:rsid w:val="00FA68E6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unhideWhenUsed/>
    <w:rsid w:val="00FA68E6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unhideWhenUsed/>
    <w:rsid w:val="00FA68E6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unhideWhenUsed/>
    <w:rsid w:val="00FA68E6"/>
    <w:pPr>
      <w:spacing w:after="100"/>
      <w:ind w:left="1760"/>
    </w:pPr>
  </w:style>
  <w:style w:type="character" w:customStyle="1" w:styleId="40">
    <w:name w:val="Заголовок 4 Знак"/>
    <w:basedOn w:val="a2"/>
    <w:link w:val="4"/>
    <w:uiPriority w:val="9"/>
    <w:rsid w:val="000A119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50">
    <w:name w:val="Заголовок 5 Знак"/>
    <w:basedOn w:val="a2"/>
    <w:link w:val="5"/>
    <w:rsid w:val="000A119B"/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character" w:customStyle="1" w:styleId="60">
    <w:name w:val="Заголовок 6 Знак"/>
    <w:basedOn w:val="a2"/>
    <w:link w:val="6"/>
    <w:rsid w:val="000A119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2"/>
    <w:link w:val="7"/>
    <w:rsid w:val="000A119B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sid w:val="000A119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0A119B"/>
    <w:rPr>
      <w:rFonts w:ascii="Times New Roman" w:eastAsia="Times New Roman" w:hAnsi="Times New Roman" w:cs="Times New Roman"/>
    </w:rPr>
  </w:style>
  <w:style w:type="paragraph" w:customStyle="1" w:styleId="e">
    <w:name w:val="Основной тeкст"/>
    <w:link w:val="e0"/>
    <w:rsid w:val="000A119B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ом"/>
    <w:aliases w:val="книга"/>
    <w:next w:val="e"/>
    <w:rsid w:val="000A119B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36"/>
    </w:rPr>
  </w:style>
  <w:style w:type="paragraph" w:customStyle="1" w:styleId="af2">
    <w:name w:val="Шифр"/>
    <w:next w:val="a1"/>
    <w:rsid w:val="000A119B"/>
    <w:pPr>
      <w:spacing w:before="600" w:after="0" w:line="240" w:lineRule="auto"/>
      <w:jc w:val="center"/>
    </w:pPr>
    <w:rPr>
      <w:rFonts w:ascii="Times New Roman" w:eastAsia="Times New Roman" w:hAnsi="Times New Roman" w:cs="Times New Roman"/>
      <w:bCs/>
      <w:kern w:val="28"/>
      <w:sz w:val="28"/>
      <w:szCs w:val="24"/>
    </w:rPr>
  </w:style>
  <w:style w:type="paragraph" w:customStyle="1" w:styleId="af3">
    <w:name w:val="Стадия"/>
    <w:next w:val="e"/>
    <w:link w:val="af4"/>
    <w:rsid w:val="000A119B"/>
    <w:pPr>
      <w:keepNext/>
      <w:suppressAutoHyphen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</w:rPr>
  </w:style>
  <w:style w:type="character" w:customStyle="1" w:styleId="af4">
    <w:name w:val="Стадия Знак"/>
    <w:link w:val="af3"/>
    <w:rsid w:val="000A119B"/>
    <w:rPr>
      <w:rFonts w:ascii="Times New Roman" w:eastAsia="Times New Roman" w:hAnsi="Times New Roman" w:cs="Times New Roman"/>
      <w:b/>
      <w:bCs/>
      <w:kern w:val="28"/>
      <w:sz w:val="28"/>
      <w:szCs w:val="28"/>
    </w:rPr>
  </w:style>
  <w:style w:type="paragraph" w:customStyle="1" w:styleId="af5">
    <w:name w:val="Раздел"/>
    <w:next w:val="e"/>
    <w:rsid w:val="000A119B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f6">
    <w:name w:val="Подписи"/>
    <w:next w:val="e"/>
    <w:rsid w:val="000A119B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Заголовок раздела"/>
    <w:next w:val="e"/>
    <w:rsid w:val="000A119B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customStyle="1" w:styleId="af8">
    <w:name w:val="Заголовок таблицы"/>
    <w:link w:val="af9"/>
    <w:rsid w:val="000A119B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9">
    <w:name w:val="Заголовок таблицы Знак"/>
    <w:link w:val="af8"/>
    <w:rsid w:val="000A119B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fa">
    <w:name w:val="Пункт состава проекта"/>
    <w:basedOn w:val="a1"/>
    <w:qFormat/>
    <w:rsid w:val="000A11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1">
    <w:name w:val="Стиль1"/>
    <w:uiPriority w:val="99"/>
    <w:rsid w:val="000A119B"/>
    <w:pPr>
      <w:numPr>
        <w:numId w:val="14"/>
      </w:numPr>
    </w:pPr>
  </w:style>
  <w:style w:type="paragraph" w:customStyle="1" w:styleId="afb">
    <w:name w:val="Список нумерованный а) б) в)"/>
    <w:rsid w:val="000A119B"/>
    <w:pPr>
      <w:spacing w:after="0" w:line="240" w:lineRule="auto"/>
      <w:ind w:left="1378" w:hanging="357"/>
    </w:pPr>
    <w:rPr>
      <w:rFonts w:ascii="Times New Roman" w:eastAsia="Times New Roman" w:hAnsi="Times New Roman" w:cs="Times New Roman"/>
      <w:snapToGrid w:val="0"/>
      <w:sz w:val="24"/>
    </w:rPr>
  </w:style>
  <w:style w:type="paragraph" w:customStyle="1" w:styleId="afc">
    <w:name w:val="Формула"/>
    <w:next w:val="e"/>
    <w:rsid w:val="000A119B"/>
    <w:pPr>
      <w:tabs>
        <w:tab w:val="center" w:pos="4678"/>
        <w:tab w:val="right" w:pos="9923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footnote text"/>
    <w:link w:val="afe"/>
    <w:rsid w:val="000A119B"/>
    <w:pPr>
      <w:spacing w:after="0" w:line="240" w:lineRule="auto"/>
      <w:ind w:left="108" w:hanging="108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fe">
    <w:name w:val="Текст сноски Знак"/>
    <w:basedOn w:val="a2"/>
    <w:link w:val="afd"/>
    <w:rsid w:val="000A119B"/>
    <w:rPr>
      <w:rFonts w:ascii="Times New Roman" w:eastAsia="Times New Roman" w:hAnsi="Times New Roman" w:cs="Times New Roman"/>
      <w:sz w:val="18"/>
      <w:szCs w:val="20"/>
    </w:rPr>
  </w:style>
  <w:style w:type="character" w:styleId="aff">
    <w:name w:val="footnote reference"/>
    <w:rsid w:val="000A119B"/>
    <w:rPr>
      <w:vertAlign w:val="superscript"/>
    </w:rPr>
  </w:style>
  <w:style w:type="paragraph" w:customStyle="1" w:styleId="a">
    <w:name w:val="Список маркированый"/>
    <w:rsid w:val="000A119B"/>
    <w:pPr>
      <w:numPr>
        <w:numId w:val="11"/>
      </w:numPr>
      <w:spacing w:before="120" w:after="120" w:line="240" w:lineRule="auto"/>
      <w:ind w:left="1066" w:right="28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0">
    <w:name w:val="Номер рисунка"/>
    <w:basedOn w:val="a1"/>
    <w:next w:val="e"/>
    <w:rsid w:val="000A119B"/>
    <w:pPr>
      <w:spacing w:before="240" w:after="240" w:line="240" w:lineRule="auto"/>
      <w:ind w:left="284" w:right="284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aff1">
    <w:name w:val="Рисунок"/>
    <w:rsid w:val="000A119B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-">
    <w:name w:val="Список многоуровневый (-)"/>
    <w:uiPriority w:val="99"/>
    <w:rsid w:val="000A119B"/>
    <w:pPr>
      <w:numPr>
        <w:numId w:val="12"/>
      </w:numPr>
    </w:pPr>
  </w:style>
  <w:style w:type="paragraph" w:customStyle="1" w:styleId="aff2">
    <w:name w:val="Текст таблицы"/>
    <w:link w:val="aff3"/>
    <w:rsid w:val="000A119B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3">
    <w:name w:val="Текст таблицы Знак"/>
    <w:link w:val="aff2"/>
    <w:rsid w:val="000A119B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Название таблицы"/>
    <w:rsid w:val="000A119B"/>
    <w:pPr>
      <w:keepNext/>
      <w:spacing w:after="120" w:line="240" w:lineRule="auto"/>
      <w:ind w:left="284" w:right="284"/>
      <w:jc w:val="right"/>
    </w:pPr>
    <w:rPr>
      <w:rFonts w:ascii="Times New Roman" w:eastAsia="Times New Roman" w:hAnsi="Times New Roman" w:cs="Times New Roman"/>
      <w:i/>
      <w:iCs/>
      <w:snapToGrid w:val="0"/>
      <w:sz w:val="24"/>
      <w:szCs w:val="24"/>
      <w:lang w:eastAsia="en-US"/>
    </w:rPr>
  </w:style>
  <w:style w:type="paragraph" w:customStyle="1" w:styleId="aff5">
    <w:name w:val="Название приложения"/>
    <w:next w:val="e"/>
    <w:rsid w:val="000A119B"/>
    <w:pPr>
      <w:keepNext/>
      <w:pageBreakBefore/>
      <w:widowControl w:val="0"/>
      <w:suppressAutoHyphens/>
      <w:spacing w:before="360" w:after="120" w:line="240" w:lineRule="auto"/>
      <w:ind w:left="284" w:right="284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e0">
    <w:name w:val="Основной тeкст Знак"/>
    <w:link w:val="e"/>
    <w:rsid w:val="000A119B"/>
    <w:rPr>
      <w:rFonts w:ascii="Times New Roman" w:eastAsia="Times New Roman" w:hAnsi="Times New Roman" w:cs="Times New Roman"/>
      <w:sz w:val="24"/>
      <w:szCs w:val="24"/>
    </w:rPr>
  </w:style>
  <w:style w:type="paragraph" w:customStyle="1" w:styleId="123">
    <w:name w:val="Список нумерованный 1. 2. 3."/>
    <w:basedOn w:val="e"/>
    <w:rsid w:val="000A119B"/>
    <w:pPr>
      <w:numPr>
        <w:ilvl w:val="1"/>
        <w:numId w:val="13"/>
      </w:numPr>
      <w:ind w:left="1474" w:hanging="340"/>
    </w:pPr>
  </w:style>
  <w:style w:type="paragraph" w:customStyle="1" w:styleId="Default">
    <w:name w:val="Default"/>
    <w:rsid w:val="000A1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-11">
    <w:name w:val="Цветной список - Акцент 11"/>
    <w:basedOn w:val="a1"/>
    <w:uiPriority w:val="34"/>
    <w:qFormat/>
    <w:rsid w:val="000A119B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ff6">
    <w:name w:val="Plain Text"/>
    <w:basedOn w:val="a1"/>
    <w:link w:val="aff7"/>
    <w:uiPriority w:val="99"/>
    <w:unhideWhenUsed/>
    <w:rsid w:val="000A119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2"/>
    <w:link w:val="aff6"/>
    <w:uiPriority w:val="99"/>
    <w:rsid w:val="000A119B"/>
    <w:rPr>
      <w:rFonts w:ascii="Courier New" w:eastAsia="Times New Roman" w:hAnsi="Courier New" w:cs="Times New Roman"/>
      <w:sz w:val="20"/>
      <w:szCs w:val="20"/>
    </w:rPr>
  </w:style>
  <w:style w:type="character" w:customStyle="1" w:styleId="highlight">
    <w:name w:val="highlight"/>
    <w:basedOn w:val="a2"/>
    <w:rsid w:val="000A119B"/>
  </w:style>
  <w:style w:type="paragraph" w:customStyle="1" w:styleId="13">
    <w:name w:val="Без интервала1"/>
    <w:uiPriority w:val="1"/>
    <w:qFormat/>
    <w:rsid w:val="000A119B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table" w:customStyle="1" w:styleId="14">
    <w:name w:val="Сетка таблицы1"/>
    <w:basedOn w:val="a3"/>
    <w:next w:val="a9"/>
    <w:uiPriority w:val="59"/>
    <w:rsid w:val="000A11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"/>
    <w:basedOn w:val="a1"/>
    <w:rsid w:val="000A119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8">
    <w:name w:val="FollowedHyperlink"/>
    <w:uiPriority w:val="99"/>
    <w:semiHidden/>
    <w:unhideWhenUsed/>
    <w:rsid w:val="000A119B"/>
    <w:rPr>
      <w:color w:val="800080"/>
      <w:u w:val="single"/>
    </w:rPr>
  </w:style>
  <w:style w:type="paragraph" w:customStyle="1" w:styleId="xl65">
    <w:name w:val="xl65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1"/>
    <w:rsid w:val="000A1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0A11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1"/>
    <w:rsid w:val="000A11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1"/>
    <w:rsid w:val="000A11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0A11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0A11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1"/>
    <w:rsid w:val="000A119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0A11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0A119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1"/>
    <w:rsid w:val="000A119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0A11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9">
    <w:name w:val="Body Text"/>
    <w:aliases w:val="bt,Òàáë òåêñò"/>
    <w:basedOn w:val="a1"/>
    <w:link w:val="affa"/>
    <w:uiPriority w:val="99"/>
    <w:qFormat/>
    <w:rsid w:val="000A119B"/>
    <w:pPr>
      <w:widowControl w:val="0"/>
      <w:autoSpaceDE w:val="0"/>
      <w:autoSpaceDN w:val="0"/>
      <w:adjustRightInd w:val="0"/>
      <w:spacing w:after="0" w:line="240" w:lineRule="auto"/>
      <w:ind w:left="121"/>
    </w:pPr>
    <w:rPr>
      <w:rFonts w:ascii="Arial" w:eastAsia="Times New Roman" w:hAnsi="Arial" w:cs="Times New Roman"/>
      <w:sz w:val="24"/>
      <w:szCs w:val="24"/>
    </w:rPr>
  </w:style>
  <w:style w:type="character" w:customStyle="1" w:styleId="affa">
    <w:name w:val="Основной текст Знак"/>
    <w:aliases w:val="bt Знак,Òàáë òåêñò Знак"/>
    <w:basedOn w:val="a2"/>
    <w:link w:val="aff9"/>
    <w:uiPriority w:val="99"/>
    <w:rsid w:val="000A119B"/>
    <w:rPr>
      <w:rFonts w:ascii="Arial" w:eastAsia="Times New Roman" w:hAnsi="Arial" w:cs="Times New Roman"/>
      <w:sz w:val="24"/>
      <w:szCs w:val="24"/>
    </w:rPr>
  </w:style>
  <w:style w:type="paragraph" w:styleId="a0">
    <w:name w:val="List Bullet"/>
    <w:aliases w:val="Маркированный список Знак"/>
    <w:basedOn w:val="a1"/>
    <w:rsid w:val="000A119B"/>
    <w:pPr>
      <w:numPr>
        <w:numId w:val="15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xl63">
    <w:name w:val="xl63"/>
    <w:basedOn w:val="a1"/>
    <w:rsid w:val="000A1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0A11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A119B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95">
    <w:name w:val="xl95"/>
    <w:basedOn w:val="a1"/>
    <w:rsid w:val="000A119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annotation reference"/>
    <w:uiPriority w:val="99"/>
    <w:semiHidden/>
    <w:unhideWhenUsed/>
    <w:rsid w:val="000A119B"/>
    <w:rPr>
      <w:sz w:val="16"/>
      <w:szCs w:val="16"/>
    </w:rPr>
  </w:style>
  <w:style w:type="paragraph" w:styleId="affc">
    <w:name w:val="annotation text"/>
    <w:basedOn w:val="a1"/>
    <w:link w:val="affd"/>
    <w:uiPriority w:val="99"/>
    <w:unhideWhenUsed/>
    <w:rsid w:val="000A119B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rsid w:val="000A119B"/>
    <w:rPr>
      <w:rFonts w:ascii="Times New Roman" w:eastAsia="Calibri" w:hAnsi="Times New Roman" w:cs="Times New Roman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0A119B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0A119B"/>
    <w:rPr>
      <w:b/>
      <w:bCs/>
    </w:rPr>
  </w:style>
  <w:style w:type="paragraph" w:customStyle="1" w:styleId="-110">
    <w:name w:val="Цветная заливка - Акцент 11"/>
    <w:hidden/>
    <w:uiPriority w:val="99"/>
    <w:semiHidden/>
    <w:rsid w:val="000A119B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2-41">
    <w:name w:val="Средний список 2 - Акцент 41"/>
    <w:basedOn w:val="a1"/>
    <w:uiPriority w:val="34"/>
    <w:qFormat/>
    <w:rsid w:val="000A119B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11">
    <w:name w:val="Style11"/>
    <w:basedOn w:val="a1"/>
    <w:uiPriority w:val="99"/>
    <w:rsid w:val="000A119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2"/>
    <w:uiPriority w:val="99"/>
    <w:rsid w:val="000A119B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basedOn w:val="a2"/>
    <w:uiPriority w:val="99"/>
    <w:rsid w:val="000A119B"/>
    <w:rPr>
      <w:rFonts w:ascii="Times New Roman" w:hAnsi="Times New Roman" w:cs="Times New Roman"/>
      <w:sz w:val="20"/>
      <w:szCs w:val="20"/>
    </w:rPr>
  </w:style>
  <w:style w:type="character" w:styleId="afff0">
    <w:name w:val="Strong"/>
    <w:basedOn w:val="a2"/>
    <w:uiPriority w:val="22"/>
    <w:qFormat/>
    <w:rsid w:val="000A119B"/>
    <w:rPr>
      <w:b/>
      <w:bCs/>
    </w:rPr>
  </w:style>
  <w:style w:type="paragraph" w:customStyle="1" w:styleId="22">
    <w:name w:val="Текст отчета 2"/>
    <w:basedOn w:val="a1"/>
    <w:link w:val="23"/>
    <w:qFormat/>
    <w:rsid w:val="000A119B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Текст отчета 2 Знак"/>
    <w:link w:val="22"/>
    <w:locked/>
    <w:rsid w:val="000A119B"/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(2)_"/>
    <w:link w:val="25"/>
    <w:rsid w:val="000A119B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 (2)"/>
    <w:basedOn w:val="a1"/>
    <w:link w:val="24"/>
    <w:rsid w:val="000A119B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</w:rPr>
  </w:style>
  <w:style w:type="character" w:customStyle="1" w:styleId="26">
    <w:name w:val="Основной текст (2) + Полужирный"/>
    <w:rsid w:val="000A11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7">
    <w:name w:val="Основной текст (2) + Полужирный;Курсив"/>
    <w:rsid w:val="000A119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Heading1">
    <w:name w:val="Heading 1"/>
    <w:basedOn w:val="a1"/>
    <w:uiPriority w:val="1"/>
    <w:qFormat/>
    <w:rsid w:val="000A119B"/>
    <w:pPr>
      <w:widowControl w:val="0"/>
      <w:autoSpaceDE w:val="0"/>
      <w:autoSpaceDN w:val="0"/>
      <w:adjustRightInd w:val="0"/>
      <w:spacing w:after="0" w:line="240" w:lineRule="auto"/>
      <w:ind w:left="832"/>
      <w:outlineLvl w:val="0"/>
    </w:pPr>
    <w:rPr>
      <w:rFonts w:ascii="Arial Narrow" w:eastAsia="Times New Roman" w:hAnsi="Arial Narrow" w:cs="Arial Narrow"/>
      <w:b/>
      <w:bCs/>
      <w:sz w:val="32"/>
      <w:szCs w:val="32"/>
    </w:rPr>
  </w:style>
  <w:style w:type="paragraph" w:customStyle="1" w:styleId="xl96">
    <w:name w:val="xl96"/>
    <w:basedOn w:val="a1"/>
    <w:rsid w:val="000A119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1"/>
    <w:rsid w:val="000A119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1"/>
    <w:rsid w:val="000A119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1"/>
    <w:rsid w:val="000A119B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1"/>
    <w:rsid w:val="000A119B"/>
    <w:pPr>
      <w:pBdr>
        <w:lef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1"/>
    <w:rsid w:val="000A119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1"/>
    <w:rsid w:val="000A119B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1"/>
    <w:rsid w:val="000A119B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1"/>
    <w:rsid w:val="000A119B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1"/>
    <w:rsid w:val="000A119B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1"/>
    <w:rsid w:val="000A119B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1"/>
    <w:rsid w:val="000A119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1"/>
    <w:rsid w:val="000A119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1"/>
    <w:rsid w:val="000A119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1"/>
    <w:rsid w:val="000A119B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1"/>
    <w:rsid w:val="000A119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1"/>
    <w:rsid w:val="000A119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1"/>
    <w:rsid w:val="000A119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1"/>
    <w:rsid w:val="000A119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1"/>
    <w:rsid w:val="000A119B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1"/>
    <w:rsid w:val="000A119B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1"/>
    <w:rsid w:val="000A119B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8">
    <w:name w:val="xl118"/>
    <w:basedOn w:val="a1"/>
    <w:rsid w:val="000A119B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1"/>
    <w:rsid w:val="000A119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1"/>
    <w:rsid w:val="000A119B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1"/>
    <w:rsid w:val="000A119B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1"/>
    <w:rsid w:val="000A119B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1"/>
    <w:rsid w:val="000A119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1"/>
    <w:rsid w:val="000A119B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1"/>
    <w:rsid w:val="000A119B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1"/>
    <w:rsid w:val="000A119B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1"/>
    <w:rsid w:val="000A119B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1"/>
    <w:rsid w:val="000A119B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1"/>
    <w:rsid w:val="000A11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0">
    <w:name w:val="xl130"/>
    <w:basedOn w:val="a1"/>
    <w:rsid w:val="000A11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1"/>
    <w:rsid w:val="000A119B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2">
    <w:name w:val="xl132"/>
    <w:basedOn w:val="a1"/>
    <w:rsid w:val="000A119B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3">
    <w:name w:val="xl133"/>
    <w:basedOn w:val="a1"/>
    <w:rsid w:val="000A119B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1"/>
    <w:rsid w:val="000A119B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5">
    <w:name w:val="xl135"/>
    <w:basedOn w:val="a1"/>
    <w:rsid w:val="000A119B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1"/>
    <w:rsid w:val="000A119B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1"/>
    <w:rsid w:val="000A119B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1">
    <w:name w:val="Стиль"/>
    <w:rsid w:val="000A11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ff2">
    <w:name w:val="Title"/>
    <w:basedOn w:val="a1"/>
    <w:link w:val="afff3"/>
    <w:qFormat/>
    <w:rsid w:val="000A119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ff3">
    <w:name w:val="Название Знак"/>
    <w:basedOn w:val="a2"/>
    <w:link w:val="afff2"/>
    <w:rsid w:val="000A119B"/>
    <w:rPr>
      <w:rFonts w:ascii="Times New Roman" w:eastAsia="Times New Roman" w:hAnsi="Times New Roman" w:cs="Times New Roman"/>
      <w:sz w:val="32"/>
      <w:szCs w:val="20"/>
    </w:rPr>
  </w:style>
  <w:style w:type="paragraph" w:customStyle="1" w:styleId="afff4">
    <w:name w:val="Стиль По ширине"/>
    <w:basedOn w:val="a1"/>
    <w:rsid w:val="000A119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8">
    <w:name w:val="Body Text 2"/>
    <w:basedOn w:val="a1"/>
    <w:link w:val="29"/>
    <w:uiPriority w:val="99"/>
    <w:semiHidden/>
    <w:unhideWhenUsed/>
    <w:rsid w:val="000A119B"/>
    <w:pPr>
      <w:spacing w:after="120" w:line="48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29">
    <w:name w:val="Основной текст 2 Знак"/>
    <w:basedOn w:val="a2"/>
    <w:link w:val="28"/>
    <w:uiPriority w:val="99"/>
    <w:semiHidden/>
    <w:rsid w:val="000A119B"/>
    <w:rPr>
      <w:rFonts w:ascii="Times New Roman" w:eastAsia="Calibri" w:hAnsi="Times New Roman" w:cs="Times New Roman"/>
      <w:sz w:val="24"/>
      <w:lang w:eastAsia="en-US"/>
    </w:rPr>
  </w:style>
  <w:style w:type="paragraph" w:styleId="2a">
    <w:name w:val="Body Text Indent 2"/>
    <w:basedOn w:val="a1"/>
    <w:link w:val="2b"/>
    <w:uiPriority w:val="99"/>
    <w:semiHidden/>
    <w:unhideWhenUsed/>
    <w:rsid w:val="00B35891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2"/>
    <w:link w:val="2a"/>
    <w:uiPriority w:val="99"/>
    <w:semiHidden/>
    <w:rsid w:val="00B358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image" Target="media/image2.png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yperlink" Target="http://www" TargetMode="Externa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yperlink" Target="http://www" TargetMode="Externa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ns\&#1086;&#1073;&#1097;&#1072;&#1103;\&#1057;&#1061;&#1045;&#1052;&#1067;%20&#1058;&#1045;&#1055;&#1051;&#1054;&#1057;&#1053;&#1040;&#1041;&#1046;&#1045;&#1053;&#1048;&#1071;\&#1053;&#1086;&#1074;&#1072;&#1103;%20&#1050;&#1072;&#1083;&#1072;&#1084;&#1080;%202019\&#1056;&#1072;&#1089;&#1095;&#1077;&#1090;%20&#1058;&#1069;&#1055;%20-%20&#1053;&#1086;&#1074;&#1072;&#1103;%20&#1050;&#1072;&#1083;&#1072;&#1084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Н.Калами!$B$48</c:f>
              <c:strCache>
                <c:ptCount val="1"/>
                <c:pt idx="0">
                  <c:v>Расчетный тариф на тепловую энергию п.Новая Калами по фактическим затратам</c:v>
                </c:pt>
              </c:strCache>
            </c:strRef>
          </c:tx>
          <c:cat>
            <c:numRef>
              <c:f>Н.Калами!$D$47:$O$47</c:f>
              <c:numCache>
                <c:formatCode>General</c:formatCode>
                <c:ptCount val="12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  <c:pt idx="10">
                  <c:v>2027</c:v>
                </c:pt>
                <c:pt idx="11">
                  <c:v>2028</c:v>
                </c:pt>
              </c:numCache>
            </c:numRef>
          </c:cat>
          <c:val>
            <c:numRef>
              <c:f>Н.Калами!$D$48:$O$48</c:f>
              <c:numCache>
                <c:formatCode>0.00</c:formatCode>
                <c:ptCount val="12"/>
                <c:pt idx="0">
                  <c:v>4928.5117530631514</c:v>
                </c:pt>
                <c:pt idx="1">
                  <c:v>5128.5162273901824</c:v>
                </c:pt>
                <c:pt idx="2">
                  <c:v>5325.6233444979653</c:v>
                </c:pt>
                <c:pt idx="3">
                  <c:v>6285.296869671668</c:v>
                </c:pt>
                <c:pt idx="4">
                  <c:v>6493.8392710128801</c:v>
                </c:pt>
                <c:pt idx="5">
                  <c:v>6710.6003419065964</c:v>
                </c:pt>
                <c:pt idx="6">
                  <c:v>6935.9131239149619</c:v>
                </c:pt>
                <c:pt idx="7">
                  <c:v>7170.1247016483039</c:v>
                </c:pt>
                <c:pt idx="8">
                  <c:v>7413.596834695416</c:v>
                </c:pt>
                <c:pt idx="9">
                  <c:v>7666.7066211243737</c:v>
                </c:pt>
                <c:pt idx="10">
                  <c:v>7929.8471943761233</c:v>
                </c:pt>
                <c:pt idx="11">
                  <c:v>8203.4284554938895</c:v>
                </c:pt>
              </c:numCache>
            </c:numRef>
          </c:val>
        </c:ser>
        <c:ser>
          <c:idx val="2"/>
          <c:order val="1"/>
          <c:tx>
            <c:strRef>
              <c:f>Н.Калами!$B$49</c:f>
              <c:strCache>
                <c:ptCount val="1"/>
                <c:pt idx="0">
                  <c:v>Тариф на тепловую энергию по предельному росту для МУП "УККР"</c:v>
                </c:pt>
              </c:strCache>
            </c:strRef>
          </c:tx>
          <c:cat>
            <c:numRef>
              <c:f>Н.Калами!$D$47:$O$47</c:f>
              <c:numCache>
                <c:formatCode>General</c:formatCode>
                <c:ptCount val="12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  <c:pt idx="8">
                  <c:v>2025</c:v>
                </c:pt>
                <c:pt idx="9">
                  <c:v>2026</c:v>
                </c:pt>
                <c:pt idx="10">
                  <c:v>2027</c:v>
                </c:pt>
                <c:pt idx="11">
                  <c:v>2028</c:v>
                </c:pt>
              </c:numCache>
            </c:numRef>
          </c:cat>
          <c:val>
            <c:numRef>
              <c:f>Н.Калами!$D$49:$O$49</c:f>
              <c:numCache>
                <c:formatCode>#,##0.00</c:formatCode>
                <c:ptCount val="12"/>
                <c:pt idx="0">
                  <c:v>2430.8900000000012</c:v>
                </c:pt>
                <c:pt idx="1">
                  <c:v>2525.69</c:v>
                </c:pt>
                <c:pt idx="2">
                  <c:v>2608.75</c:v>
                </c:pt>
                <c:pt idx="3">
                  <c:v>2712.7799999999997</c:v>
                </c:pt>
                <c:pt idx="4">
                  <c:v>2813.2799999999997</c:v>
                </c:pt>
                <c:pt idx="5">
                  <c:v>2930.25</c:v>
                </c:pt>
                <c:pt idx="6">
                  <c:v>3035.57</c:v>
                </c:pt>
                <c:pt idx="7">
                  <c:v>3160.02837</c:v>
                </c:pt>
                <c:pt idx="8">
                  <c:v>3289.5895331699999</c:v>
                </c:pt>
                <c:pt idx="9">
                  <c:v>3424.4627040299697</c:v>
                </c:pt>
                <c:pt idx="10">
                  <c:v>3564.8656748952012</c:v>
                </c:pt>
                <c:pt idx="11">
                  <c:v>3711.025167565901</c:v>
                </c:pt>
              </c:numCache>
            </c:numRef>
          </c:val>
        </c:ser>
        <c:marker val="1"/>
        <c:axId val="140285440"/>
        <c:axId val="140286976"/>
      </c:lineChart>
      <c:catAx>
        <c:axId val="140285440"/>
        <c:scaling>
          <c:orientation val="minMax"/>
        </c:scaling>
        <c:axPos val="b"/>
        <c:numFmt formatCode="General" sourceLinked="1"/>
        <c:tickLblPos val="nextTo"/>
        <c:crossAx val="140286976"/>
        <c:crosses val="autoZero"/>
        <c:auto val="1"/>
        <c:lblAlgn val="ctr"/>
        <c:lblOffset val="100"/>
      </c:catAx>
      <c:valAx>
        <c:axId val="140286976"/>
        <c:scaling>
          <c:orientation val="minMax"/>
          <c:max val="10000"/>
          <c:min val="0"/>
        </c:scaling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0.00" sourceLinked="1"/>
        <c:tickLblPos val="nextTo"/>
        <c:crossAx val="140285440"/>
        <c:crosses val="autoZero"/>
        <c:crossBetween val="between"/>
        <c:majorUnit val="2000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7388A-406F-4351-965E-92C9C209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54</Pages>
  <Words>15117</Words>
  <Characters>86167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KVU</cp:lastModifiedBy>
  <cp:revision>46</cp:revision>
  <cp:lastPrinted>2019-12-17T11:30:00Z</cp:lastPrinted>
  <dcterms:created xsi:type="dcterms:W3CDTF">2019-12-17T09:59:00Z</dcterms:created>
  <dcterms:modified xsi:type="dcterms:W3CDTF">2020-04-28T09:50:00Z</dcterms:modified>
</cp:coreProperties>
</file>