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0068FE" w:rsidP="00ED7461">
            <w:pPr>
              <w:ind w:right="-108"/>
              <w:jc w:val="center"/>
              <w:rPr>
                <w:sz w:val="14"/>
              </w:rPr>
            </w:pPr>
            <w:r w:rsidRPr="000068FE">
              <w:rPr>
                <w:sz w:val="14"/>
              </w:rPr>
              <w:t xml:space="preserve"> </w:t>
            </w: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2A30E6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30E6" w:rsidRDefault="002A30E6">
            <w:pPr>
              <w:ind w:right="-108"/>
              <w:rPr>
                <w:sz w:val="28"/>
              </w:rPr>
            </w:pPr>
          </w:p>
          <w:p w:rsidR="002A30E6" w:rsidRDefault="002A30E6">
            <w:pPr>
              <w:ind w:right="-108"/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28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июня  </w:t>
            </w:r>
            <w:r>
              <w:rPr>
                <w:sz w:val="28"/>
              </w:rPr>
              <w:t xml:space="preserve"> 2024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30E6" w:rsidRDefault="002A30E6">
            <w:pPr>
              <w:ind w:left="1962" w:right="-108"/>
              <w:jc w:val="right"/>
              <w:rPr>
                <w:sz w:val="28"/>
              </w:rPr>
            </w:pPr>
          </w:p>
          <w:p w:rsidR="002A30E6" w:rsidRDefault="002A30E6">
            <w:pPr>
              <w:ind w:left="1962" w:right="-108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14-пг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F15563" w:rsidP="00C5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C502B6" w:rsidRPr="00890FE8">
        <w:rPr>
          <w:sz w:val="28"/>
          <w:szCs w:val="28"/>
        </w:rPr>
        <w:t>утверждении актуализированн</w:t>
      </w:r>
      <w:r w:rsidR="00FB78A6">
        <w:rPr>
          <w:sz w:val="28"/>
          <w:szCs w:val="28"/>
        </w:rPr>
        <w:t>ой</w:t>
      </w:r>
      <w:r w:rsidR="00C502B6" w:rsidRPr="00890FE8">
        <w:rPr>
          <w:sz w:val="28"/>
          <w:szCs w:val="28"/>
        </w:rPr>
        <w:t xml:space="preserve"> схем</w:t>
      </w:r>
      <w:r w:rsidR="00FB78A6">
        <w:rPr>
          <w:sz w:val="28"/>
          <w:szCs w:val="28"/>
        </w:rPr>
        <w:t xml:space="preserve">ы теплоснабжения </w:t>
      </w:r>
      <w:proofErr w:type="spellStart"/>
      <w:r w:rsidR="00330A25">
        <w:rPr>
          <w:sz w:val="28"/>
          <w:szCs w:val="28"/>
        </w:rPr>
        <w:t>гп</w:t>
      </w:r>
      <w:proofErr w:type="spellEnd"/>
      <w:r w:rsidR="00330A25">
        <w:rPr>
          <w:sz w:val="28"/>
          <w:szCs w:val="28"/>
        </w:rPr>
        <w:t xml:space="preserve"> Северо-Енисейский</w:t>
      </w:r>
      <w:r w:rsidR="00FB78A6">
        <w:rPr>
          <w:sz w:val="28"/>
          <w:szCs w:val="28"/>
        </w:rPr>
        <w:t xml:space="preserve"> Северо-Енисейского района </w:t>
      </w:r>
      <w:r w:rsidR="00C502B6"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="00C502B6" w:rsidRPr="00890FE8">
        <w:rPr>
          <w:sz w:val="28"/>
          <w:szCs w:val="28"/>
        </w:rPr>
        <w:t xml:space="preserve"> год</w:t>
      </w:r>
      <w:r w:rsidR="007B7216">
        <w:rPr>
          <w:sz w:val="28"/>
          <w:szCs w:val="28"/>
        </w:rPr>
        <w:t xml:space="preserve"> </w:t>
      </w:r>
      <w:r w:rsidR="007B7216">
        <w:rPr>
          <w:i/>
          <w:color w:val="FF0000"/>
          <w:sz w:val="28"/>
          <w:szCs w:val="28"/>
        </w:rPr>
        <w:t xml:space="preserve">(актуальная редакция с учетом изменений, внесенных постановлением Главы Северо-Енисейского района </w:t>
      </w:r>
      <w:bookmarkStart w:id="0" w:name="_GoBack"/>
      <w:r w:rsidR="007B7216">
        <w:rPr>
          <w:i/>
          <w:color w:val="FF0000"/>
          <w:sz w:val="28"/>
          <w:szCs w:val="28"/>
        </w:rPr>
        <w:t xml:space="preserve">от </w:t>
      </w:r>
      <w:r w:rsidR="002C0907">
        <w:rPr>
          <w:i/>
          <w:color w:val="FF0000"/>
          <w:sz w:val="28"/>
          <w:szCs w:val="28"/>
        </w:rPr>
        <w:t xml:space="preserve">31.01.2025 </w:t>
      </w:r>
      <w:r w:rsidR="007B7216">
        <w:rPr>
          <w:i/>
          <w:color w:val="FF0000"/>
          <w:sz w:val="28"/>
          <w:szCs w:val="28"/>
        </w:rPr>
        <w:t>№</w:t>
      </w:r>
      <w:r w:rsidR="002C0907">
        <w:rPr>
          <w:i/>
          <w:color w:val="FF0000"/>
          <w:sz w:val="28"/>
          <w:szCs w:val="28"/>
        </w:rPr>
        <w:t xml:space="preserve"> 5-пг</w:t>
      </w:r>
      <w:bookmarkEnd w:id="0"/>
      <w:r w:rsidR="007B7216">
        <w:rPr>
          <w:i/>
          <w:color w:val="FF0000"/>
          <w:sz w:val="28"/>
          <w:szCs w:val="28"/>
        </w:rPr>
        <w:t>)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FB78A6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proofErr w:type="gramStart"/>
      <w:r>
        <w:rPr>
          <w:b w:val="0"/>
          <w:color w:val="000000"/>
          <w:sz w:val="28"/>
          <w:szCs w:val="28"/>
        </w:rPr>
        <w:t xml:space="preserve">Рассмотрев проект </w:t>
      </w:r>
      <w:r w:rsidR="00C502B6" w:rsidRPr="00216297">
        <w:rPr>
          <w:b w:val="0"/>
          <w:color w:val="000000"/>
          <w:sz w:val="28"/>
          <w:szCs w:val="28"/>
        </w:rPr>
        <w:t>актуализированн</w:t>
      </w:r>
      <w:r>
        <w:rPr>
          <w:b w:val="0"/>
          <w:color w:val="000000"/>
          <w:sz w:val="28"/>
          <w:szCs w:val="28"/>
        </w:rPr>
        <w:t>ой</w:t>
      </w:r>
      <w:r w:rsidR="00C502B6" w:rsidRPr="00216297">
        <w:rPr>
          <w:b w:val="0"/>
          <w:color w:val="000000"/>
          <w:sz w:val="28"/>
          <w:szCs w:val="28"/>
        </w:rPr>
        <w:t xml:space="preserve"> схем</w:t>
      </w:r>
      <w:r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spellStart"/>
      <w:r w:rsidR="00330A25">
        <w:rPr>
          <w:b w:val="0"/>
          <w:color w:val="000000" w:themeColor="text1"/>
          <w:sz w:val="28"/>
          <w:szCs w:val="28"/>
        </w:rPr>
        <w:t>гп</w:t>
      </w:r>
      <w:proofErr w:type="spellEnd"/>
      <w:r w:rsidR="00330A25">
        <w:rPr>
          <w:b w:val="0"/>
          <w:color w:val="000000" w:themeColor="text1"/>
          <w:sz w:val="28"/>
          <w:szCs w:val="28"/>
        </w:rPr>
        <w:t xml:space="preserve"> Северо-Енисейский</w:t>
      </w:r>
      <w:r w:rsidR="004846A7">
        <w:rPr>
          <w:b w:val="0"/>
          <w:color w:val="000000" w:themeColor="text1"/>
          <w:sz w:val="28"/>
          <w:szCs w:val="28"/>
        </w:rPr>
        <w:t xml:space="preserve"> Северо-Енисейского района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</w:t>
      </w:r>
      <w:r w:rsidR="00C502B6" w:rsidRPr="00216297">
        <w:rPr>
          <w:b w:val="0"/>
          <w:color w:val="000000" w:themeColor="text1"/>
          <w:sz w:val="28"/>
          <w:szCs w:val="28"/>
        </w:rPr>
        <w:t>ь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ным предпринимателем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Пахотниковым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требованиями Федерального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 xml:space="preserve"> 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требованиями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теплоснабжения, порядку их разработки и утвержд</w:t>
      </w:r>
      <w:r w:rsidR="00C502B6" w:rsidRPr="00216297">
        <w:rPr>
          <w:b w:val="0"/>
          <w:color w:val="000000"/>
          <w:sz w:val="28"/>
          <w:szCs w:val="28"/>
        </w:rPr>
        <w:t>е</w:t>
      </w:r>
      <w:r w:rsidR="00C502B6" w:rsidRPr="00216297">
        <w:rPr>
          <w:b w:val="0"/>
          <w:color w:val="000000"/>
          <w:sz w:val="28"/>
          <w:szCs w:val="28"/>
        </w:rPr>
        <w:t>ния, утвержденны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>
        <w:rPr>
          <w:b w:val="0"/>
          <w:color w:val="000000" w:themeColor="text1"/>
          <w:sz w:val="28"/>
          <w:szCs w:val="28"/>
        </w:rPr>
        <w:t>у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актуализ</w:t>
      </w:r>
      <w:r w:rsidR="00C502B6" w:rsidRPr="00216297">
        <w:rPr>
          <w:b w:val="0"/>
          <w:color w:val="000000" w:themeColor="text1"/>
          <w:sz w:val="28"/>
          <w:szCs w:val="28"/>
        </w:rPr>
        <w:t>и</w:t>
      </w:r>
      <w:r w:rsidR="00C502B6" w:rsidRPr="00216297">
        <w:rPr>
          <w:b w:val="0"/>
          <w:color w:val="000000" w:themeColor="text1"/>
          <w:sz w:val="28"/>
          <w:szCs w:val="28"/>
        </w:rPr>
        <w:t>рованн</w:t>
      </w:r>
      <w:r>
        <w:rPr>
          <w:b w:val="0"/>
          <w:color w:val="000000" w:themeColor="text1"/>
          <w:sz w:val="28"/>
          <w:szCs w:val="28"/>
        </w:rPr>
        <w:t>ой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схем</w:t>
      </w:r>
      <w:r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теплоснабжения, проведенных в</w:t>
      </w:r>
      <w:proofErr w:type="gramEnd"/>
      <w:r w:rsidR="00C502B6" w:rsidRPr="0021629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330A25">
        <w:rPr>
          <w:b w:val="0"/>
          <w:color w:val="000000" w:themeColor="text1"/>
          <w:sz w:val="28"/>
          <w:szCs w:val="28"/>
        </w:rPr>
        <w:t>гп</w:t>
      </w:r>
      <w:proofErr w:type="spellEnd"/>
      <w:r w:rsidR="00330A25">
        <w:rPr>
          <w:b w:val="0"/>
          <w:color w:val="000000" w:themeColor="text1"/>
          <w:sz w:val="28"/>
          <w:szCs w:val="28"/>
        </w:rPr>
        <w:t xml:space="preserve"> Северо-Енисейский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 w:rsidR="00330A25">
        <w:rPr>
          <w:b w:val="0"/>
          <w:color w:val="000000" w:themeColor="text1"/>
          <w:sz w:val="28"/>
          <w:szCs w:val="28"/>
        </w:rPr>
        <w:t>26</w:t>
      </w:r>
      <w:r w:rsidR="008D5222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на основании постановления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Pr="00FB78A6">
        <w:rPr>
          <w:b w:val="0"/>
          <w:sz w:val="28"/>
          <w:szCs w:val="28"/>
        </w:rPr>
        <w:t>О назначении публичных слушаний по проектам актуализир</w:t>
      </w:r>
      <w:r w:rsidRPr="00FB78A6">
        <w:rPr>
          <w:b w:val="0"/>
          <w:sz w:val="28"/>
          <w:szCs w:val="28"/>
        </w:rPr>
        <w:t>о</w:t>
      </w:r>
      <w:r w:rsidRPr="00FB78A6">
        <w:rPr>
          <w:b w:val="0"/>
          <w:sz w:val="28"/>
          <w:szCs w:val="28"/>
        </w:rPr>
        <w:t xml:space="preserve">ванных схем теплоснабжения </w:t>
      </w:r>
      <w:proofErr w:type="spellStart"/>
      <w:r w:rsidRPr="00FB78A6">
        <w:rPr>
          <w:b w:val="0"/>
          <w:sz w:val="28"/>
          <w:szCs w:val="28"/>
        </w:rPr>
        <w:t>гп</w:t>
      </w:r>
      <w:proofErr w:type="spellEnd"/>
      <w:r w:rsidRPr="00FB78A6">
        <w:rPr>
          <w:b w:val="0"/>
          <w:sz w:val="28"/>
          <w:szCs w:val="28"/>
        </w:rPr>
        <w:t xml:space="preserve"> Северо-Енисейский, </w:t>
      </w:r>
      <w:proofErr w:type="gramStart"/>
      <w:r w:rsidRPr="00FB78A6">
        <w:rPr>
          <w:b w:val="0"/>
          <w:sz w:val="28"/>
          <w:szCs w:val="28"/>
        </w:rPr>
        <w:t>п</w:t>
      </w:r>
      <w:proofErr w:type="gramEnd"/>
      <w:r w:rsidRPr="00FB78A6">
        <w:rPr>
          <w:b w:val="0"/>
          <w:sz w:val="28"/>
          <w:szCs w:val="28"/>
        </w:rPr>
        <w:t xml:space="preserve"> Тея, п Новая Калами, п Ва</w:t>
      </w:r>
      <w:r w:rsidRPr="00FB78A6">
        <w:rPr>
          <w:b w:val="0"/>
          <w:sz w:val="28"/>
          <w:szCs w:val="28"/>
        </w:rPr>
        <w:t>н</w:t>
      </w:r>
      <w:r w:rsidRPr="00FB78A6">
        <w:rPr>
          <w:b w:val="0"/>
          <w:sz w:val="28"/>
          <w:szCs w:val="28"/>
        </w:rPr>
        <w:t xml:space="preserve">гаш, а также по проектам схем теплоснабжения п Брянка и п Вельмо Северо-Енисейского района на 2025 </w:t>
      </w:r>
      <w:r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8D5222">
        <w:rPr>
          <w:b w:val="0"/>
          <w:sz w:val="28"/>
          <w:szCs w:val="28"/>
        </w:rPr>
        <w:t xml:space="preserve">, </w:t>
      </w:r>
      <w:r w:rsidR="00C502B6" w:rsidRPr="00142DC2">
        <w:rPr>
          <w:b w:val="0"/>
          <w:color w:val="000000" w:themeColor="text1"/>
          <w:sz w:val="28"/>
          <w:szCs w:val="28"/>
        </w:rPr>
        <w:t>и заключен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ПОСТАНОВЛЯЮ: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 схему</w:t>
      </w:r>
      <w:r w:rsidR="00A328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spellStart"/>
      <w:r w:rsidR="00A328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гп</w:t>
      </w:r>
      <w:proofErr w:type="spellEnd"/>
      <w:r w:rsidR="00A328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Северо-Енисейский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990B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ящему постановлению.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 1 настоящего постановления,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размещения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0E5E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C575D0">
        <w:rPr>
          <w:sz w:val="28"/>
          <w:szCs w:val="28"/>
        </w:rPr>
        <w:t xml:space="preserve"> </w:t>
      </w:r>
      <w:r w:rsidR="00FA3B13">
        <w:rPr>
          <w:sz w:val="28"/>
          <w:szCs w:val="28"/>
        </w:rPr>
        <w:t xml:space="preserve">        </w:t>
      </w:r>
      <w:r w:rsidR="00C575D0">
        <w:rPr>
          <w:sz w:val="28"/>
          <w:szCs w:val="28"/>
        </w:rPr>
        <w:t xml:space="preserve"> </w:t>
      </w:r>
      <w:r w:rsidR="00890FE8">
        <w:rPr>
          <w:sz w:val="28"/>
          <w:szCs w:val="28"/>
        </w:rPr>
        <w:tab/>
      </w:r>
      <w:r w:rsidR="00F15563">
        <w:rPr>
          <w:sz w:val="28"/>
          <w:szCs w:val="28"/>
        </w:rPr>
        <w:t xml:space="preserve">   </w:t>
      </w:r>
      <w:r w:rsidRPr="00216297">
        <w:rPr>
          <w:sz w:val="28"/>
          <w:szCs w:val="28"/>
        </w:rPr>
        <w:t>А.Н. Рябцев</w:t>
      </w:r>
    </w:p>
    <w:sectPr w:rsidR="00890FE8" w:rsidSect="00532FEC">
      <w:pgSz w:w="11906" w:h="16838"/>
      <w:pgMar w:top="567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52AE7"/>
    <w:rsid w:val="00061ADE"/>
    <w:rsid w:val="00065695"/>
    <w:rsid w:val="000713D8"/>
    <w:rsid w:val="00077167"/>
    <w:rsid w:val="00092EE9"/>
    <w:rsid w:val="000A29B7"/>
    <w:rsid w:val="000A45F1"/>
    <w:rsid w:val="000B2C3A"/>
    <w:rsid w:val="000C2465"/>
    <w:rsid w:val="000E5D51"/>
    <w:rsid w:val="000E5E5F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7CAA"/>
    <w:rsid w:val="00174FF0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856"/>
    <w:rsid w:val="002661DB"/>
    <w:rsid w:val="00271ABF"/>
    <w:rsid w:val="002762F1"/>
    <w:rsid w:val="0028503D"/>
    <w:rsid w:val="00294341"/>
    <w:rsid w:val="00296184"/>
    <w:rsid w:val="002A30E6"/>
    <w:rsid w:val="002A72E6"/>
    <w:rsid w:val="002B229D"/>
    <w:rsid w:val="002B35D7"/>
    <w:rsid w:val="002C0907"/>
    <w:rsid w:val="002C542F"/>
    <w:rsid w:val="002C7934"/>
    <w:rsid w:val="002D09B8"/>
    <w:rsid w:val="002D456C"/>
    <w:rsid w:val="0031503C"/>
    <w:rsid w:val="0032047E"/>
    <w:rsid w:val="00320B18"/>
    <w:rsid w:val="00326FCD"/>
    <w:rsid w:val="00327EB6"/>
    <w:rsid w:val="00330A25"/>
    <w:rsid w:val="00343CFC"/>
    <w:rsid w:val="003554A8"/>
    <w:rsid w:val="00393C4C"/>
    <w:rsid w:val="00396CB7"/>
    <w:rsid w:val="003A2B9E"/>
    <w:rsid w:val="003C4CB7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33E0"/>
    <w:rsid w:val="004846A7"/>
    <w:rsid w:val="004960F1"/>
    <w:rsid w:val="004A1224"/>
    <w:rsid w:val="004A25A5"/>
    <w:rsid w:val="004A3C14"/>
    <w:rsid w:val="004B167D"/>
    <w:rsid w:val="004B5D10"/>
    <w:rsid w:val="004E4E61"/>
    <w:rsid w:val="004E65B2"/>
    <w:rsid w:val="004F520A"/>
    <w:rsid w:val="0050488A"/>
    <w:rsid w:val="00525BF2"/>
    <w:rsid w:val="00532FEC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5F74"/>
    <w:rsid w:val="00612929"/>
    <w:rsid w:val="00612F24"/>
    <w:rsid w:val="00613A60"/>
    <w:rsid w:val="00620AD8"/>
    <w:rsid w:val="00623E97"/>
    <w:rsid w:val="00636B1D"/>
    <w:rsid w:val="006453D0"/>
    <w:rsid w:val="006464F7"/>
    <w:rsid w:val="006559B6"/>
    <w:rsid w:val="0066390B"/>
    <w:rsid w:val="0067060F"/>
    <w:rsid w:val="0069088C"/>
    <w:rsid w:val="00694FEA"/>
    <w:rsid w:val="006A5DAB"/>
    <w:rsid w:val="006B6A39"/>
    <w:rsid w:val="006C0B95"/>
    <w:rsid w:val="006D2CC8"/>
    <w:rsid w:val="006E73AD"/>
    <w:rsid w:val="0070239A"/>
    <w:rsid w:val="00712C1F"/>
    <w:rsid w:val="00725A05"/>
    <w:rsid w:val="007756A4"/>
    <w:rsid w:val="00782E14"/>
    <w:rsid w:val="007A2963"/>
    <w:rsid w:val="007B2524"/>
    <w:rsid w:val="007B7216"/>
    <w:rsid w:val="007C647E"/>
    <w:rsid w:val="007D34BE"/>
    <w:rsid w:val="007E30A2"/>
    <w:rsid w:val="007E6A17"/>
    <w:rsid w:val="007F1F8A"/>
    <w:rsid w:val="00815F74"/>
    <w:rsid w:val="008223BB"/>
    <w:rsid w:val="00826D22"/>
    <w:rsid w:val="008315C0"/>
    <w:rsid w:val="00837194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222"/>
    <w:rsid w:val="008D5D45"/>
    <w:rsid w:val="008E2DDB"/>
    <w:rsid w:val="008F2FF3"/>
    <w:rsid w:val="00900CB3"/>
    <w:rsid w:val="009064C6"/>
    <w:rsid w:val="0090701D"/>
    <w:rsid w:val="0092605A"/>
    <w:rsid w:val="00935565"/>
    <w:rsid w:val="00940A4C"/>
    <w:rsid w:val="009511A1"/>
    <w:rsid w:val="00962231"/>
    <w:rsid w:val="00990B9B"/>
    <w:rsid w:val="0099131D"/>
    <w:rsid w:val="009A178C"/>
    <w:rsid w:val="009B5EF7"/>
    <w:rsid w:val="009D7E18"/>
    <w:rsid w:val="009E5673"/>
    <w:rsid w:val="009F7D72"/>
    <w:rsid w:val="00A328B1"/>
    <w:rsid w:val="00A70774"/>
    <w:rsid w:val="00A85157"/>
    <w:rsid w:val="00AB5BAE"/>
    <w:rsid w:val="00AE0947"/>
    <w:rsid w:val="00B0028A"/>
    <w:rsid w:val="00B03231"/>
    <w:rsid w:val="00B222ED"/>
    <w:rsid w:val="00B2575E"/>
    <w:rsid w:val="00B33269"/>
    <w:rsid w:val="00B36560"/>
    <w:rsid w:val="00B55FEF"/>
    <w:rsid w:val="00B6349F"/>
    <w:rsid w:val="00B71963"/>
    <w:rsid w:val="00B74C8D"/>
    <w:rsid w:val="00B77028"/>
    <w:rsid w:val="00B81954"/>
    <w:rsid w:val="00B83910"/>
    <w:rsid w:val="00B842ED"/>
    <w:rsid w:val="00B95DDA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502B6"/>
    <w:rsid w:val="00C557E2"/>
    <w:rsid w:val="00C575D0"/>
    <w:rsid w:val="00C608B8"/>
    <w:rsid w:val="00C62E56"/>
    <w:rsid w:val="00C70F5D"/>
    <w:rsid w:val="00C75DB9"/>
    <w:rsid w:val="00C9613B"/>
    <w:rsid w:val="00CA46D6"/>
    <w:rsid w:val="00CD2DFA"/>
    <w:rsid w:val="00CD6BEE"/>
    <w:rsid w:val="00CF01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15563"/>
    <w:rsid w:val="00F27152"/>
    <w:rsid w:val="00F35469"/>
    <w:rsid w:val="00F37CC9"/>
    <w:rsid w:val="00F37F97"/>
    <w:rsid w:val="00F531C7"/>
    <w:rsid w:val="00F7492A"/>
    <w:rsid w:val="00F80EE3"/>
    <w:rsid w:val="00F872FF"/>
    <w:rsid w:val="00F93069"/>
    <w:rsid w:val="00F95509"/>
    <w:rsid w:val="00FA3B13"/>
    <w:rsid w:val="00FB63CD"/>
    <w:rsid w:val="00FB78A6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0BE23-B38E-4632-B088-2D5C4EE0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53</cp:revision>
  <cp:lastPrinted>2024-06-27T02:55:00Z</cp:lastPrinted>
  <dcterms:created xsi:type="dcterms:W3CDTF">2019-09-11T08:09:00Z</dcterms:created>
  <dcterms:modified xsi:type="dcterms:W3CDTF">2025-02-03T08:44:00Z</dcterms:modified>
</cp:coreProperties>
</file>