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61" w:rsidRDefault="00ED7461" w:rsidP="00ED7461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246"/>
      </w:tblGrid>
      <w:tr w:rsidR="00ED7461" w:rsidTr="00890FE8">
        <w:trPr>
          <w:trHeight w:val="1134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461" w:rsidRDefault="00ED7461" w:rsidP="00ED7461">
            <w:pPr>
              <w:ind w:right="-108"/>
              <w:jc w:val="center"/>
              <w:rPr>
                <w:sz w:val="28"/>
                <w:szCs w:val="28"/>
              </w:rPr>
            </w:pPr>
            <w:r w:rsidRPr="00715083">
              <w:t>РОССИЙСКАЯ</w:t>
            </w:r>
            <w:r>
              <w:rPr>
                <w:sz w:val="28"/>
                <w:szCs w:val="28"/>
              </w:rPr>
              <w:t xml:space="preserve"> </w:t>
            </w:r>
            <w:r w:rsidRPr="00715083">
              <w:t>ФЕДЕРАЦИЯ</w:t>
            </w:r>
          </w:p>
          <w:p w:rsidR="00ED7461" w:rsidRDefault="00ED7461" w:rsidP="00ED7461">
            <w:pPr>
              <w:ind w:right="-108"/>
              <w:jc w:val="center"/>
            </w:pPr>
            <w:r w:rsidRPr="00715083">
              <w:t>Северо-Енисейский район</w:t>
            </w:r>
            <w:r>
              <w:t xml:space="preserve"> </w:t>
            </w:r>
            <w:r w:rsidRPr="00715083">
              <w:t>Красноярск</w:t>
            </w:r>
            <w:r>
              <w:t>ого</w:t>
            </w:r>
            <w:r w:rsidRPr="00715083">
              <w:t xml:space="preserve"> кра</w:t>
            </w:r>
            <w:r>
              <w:t>я</w:t>
            </w:r>
          </w:p>
          <w:p w:rsidR="00ED7461" w:rsidRPr="000068FE" w:rsidRDefault="000068FE" w:rsidP="00ED7461">
            <w:pPr>
              <w:ind w:right="-108"/>
              <w:jc w:val="center"/>
              <w:rPr>
                <w:sz w:val="14"/>
              </w:rPr>
            </w:pPr>
            <w:r w:rsidRPr="000068FE">
              <w:rPr>
                <w:sz w:val="14"/>
              </w:rPr>
              <w:t xml:space="preserve"> </w:t>
            </w:r>
          </w:p>
          <w:p w:rsidR="00ED7461" w:rsidRPr="00637B6A" w:rsidRDefault="00ED7461" w:rsidP="00ED7461">
            <w:pPr>
              <w:ind w:right="-108"/>
              <w:jc w:val="center"/>
              <w:rPr>
                <w:b/>
                <w:sz w:val="40"/>
                <w:szCs w:val="40"/>
              </w:rPr>
            </w:pPr>
            <w:r w:rsidRPr="00715083">
              <w:rPr>
                <w:b/>
                <w:sz w:val="32"/>
                <w:szCs w:val="32"/>
              </w:rPr>
              <w:t>ПОСТАНОВЛЕНИЕ</w:t>
            </w:r>
          </w:p>
          <w:p w:rsidR="00ED7461" w:rsidRPr="00A37CCD" w:rsidRDefault="00ED7461" w:rsidP="00ED7461">
            <w:pPr>
              <w:ind w:right="-108"/>
              <w:jc w:val="center"/>
              <w:rPr>
                <w:b/>
              </w:rPr>
            </w:pPr>
            <w:r w:rsidRPr="00715083">
              <w:rPr>
                <w:b/>
              </w:rPr>
              <w:t xml:space="preserve"> ГЛАВЫ СЕВЕРО-ЕНИСЕЙСКОГО РАЙОНА</w:t>
            </w:r>
          </w:p>
        </w:tc>
      </w:tr>
      <w:tr w:rsidR="00917B44" w:rsidTr="00890FE8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B44" w:rsidRDefault="00917B44">
            <w:pPr>
              <w:ind w:right="-108"/>
              <w:rPr>
                <w:sz w:val="28"/>
              </w:rPr>
            </w:pPr>
          </w:p>
          <w:p w:rsidR="00917B44" w:rsidRDefault="00917B44">
            <w:pPr>
              <w:ind w:right="-108"/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 xml:space="preserve">  28  </w:t>
            </w:r>
            <w:r>
              <w:rPr>
                <w:sz w:val="28"/>
              </w:rPr>
              <w:t xml:space="preserve">» </w:t>
            </w:r>
            <w:r>
              <w:rPr>
                <w:sz w:val="28"/>
                <w:u w:val="single"/>
              </w:rPr>
              <w:t xml:space="preserve">  июня  </w:t>
            </w:r>
            <w:r>
              <w:rPr>
                <w:sz w:val="28"/>
              </w:rPr>
              <w:t xml:space="preserve"> 2024 г.</w:t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B44" w:rsidRDefault="00917B44">
            <w:pPr>
              <w:ind w:left="1962" w:right="-108"/>
              <w:jc w:val="right"/>
              <w:rPr>
                <w:sz w:val="28"/>
              </w:rPr>
            </w:pPr>
          </w:p>
          <w:p w:rsidR="00917B44" w:rsidRDefault="00917B44">
            <w:pPr>
              <w:ind w:left="1962" w:right="-108"/>
              <w:jc w:val="right"/>
              <w:rPr>
                <w:sz w:val="20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  <w:u w:val="single"/>
              </w:rPr>
              <w:t>13-пг</w:t>
            </w:r>
          </w:p>
        </w:tc>
      </w:tr>
      <w:tr w:rsidR="00ED7461" w:rsidTr="00890FE8">
        <w:trPr>
          <w:trHeight w:val="447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461" w:rsidRPr="000068FE" w:rsidRDefault="00ED7461" w:rsidP="00ED7461">
            <w:pPr>
              <w:ind w:right="-108"/>
              <w:jc w:val="center"/>
              <w:rPr>
                <w:sz w:val="8"/>
              </w:rPr>
            </w:pPr>
          </w:p>
          <w:p w:rsidR="00ED7461" w:rsidRPr="000068FE" w:rsidRDefault="00ED7461" w:rsidP="000068FE">
            <w:pPr>
              <w:ind w:right="-108"/>
              <w:jc w:val="center"/>
            </w:pPr>
            <w:r>
              <w:t>гп Северо-Енисейский</w:t>
            </w:r>
          </w:p>
        </w:tc>
      </w:tr>
    </w:tbl>
    <w:p w:rsidR="00C502B6" w:rsidRPr="00890FE8" w:rsidRDefault="00DA6E75" w:rsidP="00C502B6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="004C7771">
        <w:rPr>
          <w:sz w:val="28"/>
          <w:szCs w:val="28"/>
        </w:rPr>
        <w:t xml:space="preserve"> актуализированной </w:t>
      </w:r>
      <w:r w:rsidR="00C502B6" w:rsidRPr="00890FE8">
        <w:rPr>
          <w:sz w:val="28"/>
          <w:szCs w:val="28"/>
        </w:rPr>
        <w:t>схем</w:t>
      </w:r>
      <w:r w:rsidR="00FB78A6">
        <w:rPr>
          <w:sz w:val="28"/>
          <w:szCs w:val="28"/>
        </w:rPr>
        <w:t xml:space="preserve">ы теплоснабжения </w:t>
      </w:r>
      <w:proofErr w:type="gramStart"/>
      <w:r w:rsidR="00FB78A6">
        <w:rPr>
          <w:sz w:val="28"/>
          <w:szCs w:val="28"/>
        </w:rPr>
        <w:t>п</w:t>
      </w:r>
      <w:proofErr w:type="gramEnd"/>
      <w:r w:rsidR="00FB78A6">
        <w:rPr>
          <w:sz w:val="28"/>
          <w:szCs w:val="28"/>
        </w:rPr>
        <w:t xml:space="preserve"> </w:t>
      </w:r>
      <w:r w:rsidR="004C7771">
        <w:rPr>
          <w:sz w:val="28"/>
          <w:szCs w:val="28"/>
        </w:rPr>
        <w:t>Вангаш</w:t>
      </w:r>
      <w:r>
        <w:rPr>
          <w:sz w:val="28"/>
          <w:szCs w:val="28"/>
        </w:rPr>
        <w:t xml:space="preserve"> </w:t>
      </w:r>
      <w:r w:rsidR="00FB78A6">
        <w:rPr>
          <w:sz w:val="28"/>
          <w:szCs w:val="28"/>
        </w:rPr>
        <w:t xml:space="preserve">Северо-Енисейского района </w:t>
      </w:r>
      <w:r w:rsidR="00C502B6" w:rsidRPr="00890FE8">
        <w:rPr>
          <w:sz w:val="28"/>
          <w:szCs w:val="28"/>
        </w:rPr>
        <w:t>на 202</w:t>
      </w:r>
      <w:r w:rsidR="00FB78A6">
        <w:rPr>
          <w:sz w:val="28"/>
          <w:szCs w:val="28"/>
        </w:rPr>
        <w:t>5</w:t>
      </w:r>
      <w:r w:rsidR="00C502B6" w:rsidRPr="00890FE8">
        <w:rPr>
          <w:sz w:val="28"/>
          <w:szCs w:val="28"/>
        </w:rPr>
        <w:t xml:space="preserve"> год</w:t>
      </w:r>
      <w:r w:rsidR="00166B18">
        <w:rPr>
          <w:sz w:val="28"/>
          <w:szCs w:val="28"/>
        </w:rPr>
        <w:t xml:space="preserve"> </w:t>
      </w:r>
      <w:r w:rsidR="00166B18">
        <w:rPr>
          <w:i/>
          <w:color w:val="FF0000"/>
          <w:sz w:val="28"/>
          <w:szCs w:val="28"/>
        </w:rPr>
        <w:t>(актуальная редакция с учетом изменений, внесе</w:t>
      </w:r>
      <w:r w:rsidR="00166B18">
        <w:rPr>
          <w:i/>
          <w:color w:val="FF0000"/>
          <w:sz w:val="28"/>
          <w:szCs w:val="28"/>
        </w:rPr>
        <w:t>н</w:t>
      </w:r>
      <w:r w:rsidR="00166B18">
        <w:rPr>
          <w:i/>
          <w:color w:val="FF0000"/>
          <w:sz w:val="28"/>
          <w:szCs w:val="28"/>
        </w:rPr>
        <w:t xml:space="preserve">ных постановлением Главы Северо-Енисейского района </w:t>
      </w:r>
      <w:bookmarkStart w:id="0" w:name="_GoBack"/>
      <w:r w:rsidR="00166B18">
        <w:rPr>
          <w:i/>
          <w:color w:val="FF0000"/>
          <w:sz w:val="28"/>
          <w:szCs w:val="28"/>
        </w:rPr>
        <w:t xml:space="preserve">от </w:t>
      </w:r>
      <w:r w:rsidR="00342B79">
        <w:rPr>
          <w:i/>
          <w:color w:val="FF0000"/>
          <w:sz w:val="28"/>
          <w:szCs w:val="28"/>
        </w:rPr>
        <w:t xml:space="preserve">31.01.2025 </w:t>
      </w:r>
      <w:r w:rsidR="00166B18">
        <w:rPr>
          <w:i/>
          <w:color w:val="FF0000"/>
          <w:sz w:val="28"/>
          <w:szCs w:val="28"/>
        </w:rPr>
        <w:t>№</w:t>
      </w:r>
      <w:r w:rsidR="00342B79">
        <w:rPr>
          <w:i/>
          <w:color w:val="FF0000"/>
          <w:sz w:val="28"/>
          <w:szCs w:val="28"/>
        </w:rPr>
        <w:t xml:space="preserve"> 4-пг</w:t>
      </w:r>
      <w:bookmarkEnd w:id="0"/>
      <w:r w:rsidR="00166B18">
        <w:rPr>
          <w:i/>
          <w:color w:val="FF0000"/>
          <w:sz w:val="28"/>
          <w:szCs w:val="28"/>
        </w:rPr>
        <w:t>)</w:t>
      </w:r>
    </w:p>
    <w:p w:rsidR="00C502B6" w:rsidRPr="00216297" w:rsidRDefault="00C502B6" w:rsidP="00C502B6">
      <w:pPr>
        <w:jc w:val="both"/>
        <w:rPr>
          <w:bCs/>
          <w:color w:val="000000" w:themeColor="text1"/>
          <w:sz w:val="22"/>
          <w:szCs w:val="28"/>
        </w:rPr>
      </w:pPr>
      <w:r w:rsidRPr="00216297">
        <w:rPr>
          <w:bCs/>
          <w:color w:val="000000" w:themeColor="text1"/>
          <w:sz w:val="22"/>
          <w:szCs w:val="28"/>
        </w:rPr>
        <w:t xml:space="preserve"> </w:t>
      </w:r>
    </w:p>
    <w:p w:rsidR="00C502B6" w:rsidRPr="00142DC2" w:rsidRDefault="00DA6E75" w:rsidP="00C502B6">
      <w:pPr>
        <w:pStyle w:val="ConsPlusTitle"/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/>
          <w:sz w:val="28"/>
          <w:szCs w:val="28"/>
        </w:rPr>
        <w:t>Рассмотрев проект</w:t>
      </w:r>
      <w:r w:rsidR="004C7771">
        <w:rPr>
          <w:b w:val="0"/>
          <w:color w:val="000000"/>
          <w:sz w:val="28"/>
          <w:szCs w:val="28"/>
        </w:rPr>
        <w:t xml:space="preserve"> актуализированной</w:t>
      </w:r>
      <w:r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схем</w:t>
      </w:r>
      <w:r w:rsidR="00FB78A6">
        <w:rPr>
          <w:b w:val="0"/>
          <w:color w:val="000000"/>
          <w:sz w:val="28"/>
          <w:szCs w:val="28"/>
        </w:rPr>
        <w:t>ы</w:t>
      </w:r>
      <w:r w:rsidR="00C502B6" w:rsidRPr="00216297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 xml:space="preserve">теплоснабжения </w:t>
      </w:r>
      <w:proofErr w:type="gramStart"/>
      <w:r>
        <w:rPr>
          <w:b w:val="0"/>
          <w:color w:val="000000" w:themeColor="text1"/>
          <w:sz w:val="28"/>
          <w:szCs w:val="28"/>
        </w:rPr>
        <w:t>п</w:t>
      </w:r>
      <w:proofErr w:type="gramEnd"/>
      <w:r>
        <w:rPr>
          <w:b w:val="0"/>
          <w:color w:val="000000" w:themeColor="text1"/>
          <w:sz w:val="28"/>
          <w:szCs w:val="28"/>
        </w:rPr>
        <w:t xml:space="preserve"> </w:t>
      </w:r>
      <w:r w:rsidR="00362FB6">
        <w:rPr>
          <w:b w:val="0"/>
          <w:color w:val="000000" w:themeColor="text1"/>
          <w:sz w:val="28"/>
          <w:szCs w:val="28"/>
        </w:rPr>
        <w:t>Вангаш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4846A7">
        <w:rPr>
          <w:b w:val="0"/>
          <w:color w:val="000000" w:themeColor="text1"/>
          <w:sz w:val="28"/>
          <w:szCs w:val="28"/>
        </w:rPr>
        <w:t>Сев</w:t>
      </w:r>
      <w:r w:rsidR="004846A7">
        <w:rPr>
          <w:b w:val="0"/>
          <w:color w:val="000000" w:themeColor="text1"/>
          <w:sz w:val="28"/>
          <w:szCs w:val="28"/>
        </w:rPr>
        <w:t>е</w:t>
      </w:r>
      <w:r w:rsidR="004846A7">
        <w:rPr>
          <w:b w:val="0"/>
          <w:color w:val="000000" w:themeColor="text1"/>
          <w:sz w:val="28"/>
          <w:szCs w:val="28"/>
        </w:rPr>
        <w:t>ро-Енисейского района</w:t>
      </w:r>
      <w:r w:rsidR="00890FE8">
        <w:rPr>
          <w:b w:val="0"/>
          <w:color w:val="000000" w:themeColor="text1"/>
          <w:sz w:val="28"/>
          <w:szCs w:val="28"/>
        </w:rPr>
        <w:t xml:space="preserve"> на 202</w:t>
      </w:r>
      <w:r w:rsidR="00FB78A6">
        <w:rPr>
          <w:b w:val="0"/>
          <w:color w:val="000000" w:themeColor="text1"/>
          <w:sz w:val="28"/>
          <w:szCs w:val="28"/>
        </w:rPr>
        <w:t>5</w:t>
      </w:r>
      <w:r w:rsidR="00890FE8">
        <w:rPr>
          <w:b w:val="0"/>
          <w:color w:val="000000" w:themeColor="text1"/>
          <w:sz w:val="28"/>
          <w:szCs w:val="28"/>
        </w:rPr>
        <w:t xml:space="preserve"> год</w:t>
      </w:r>
      <w:r w:rsidR="00C502B6" w:rsidRPr="00216297">
        <w:rPr>
          <w:b w:val="0"/>
          <w:color w:val="000000" w:themeColor="text1"/>
          <w:sz w:val="28"/>
          <w:szCs w:val="28"/>
        </w:rPr>
        <w:t>, подготовленн</w:t>
      </w:r>
      <w:r w:rsidR="00FB78A6">
        <w:rPr>
          <w:b w:val="0"/>
          <w:color w:val="000000" w:themeColor="text1"/>
          <w:sz w:val="28"/>
          <w:szCs w:val="28"/>
        </w:rPr>
        <w:t>ый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индивидуальным предприн</w:t>
      </w:r>
      <w:r w:rsidR="00C502B6" w:rsidRPr="00216297">
        <w:rPr>
          <w:b w:val="0"/>
          <w:color w:val="000000" w:themeColor="text1"/>
          <w:sz w:val="28"/>
          <w:szCs w:val="28"/>
        </w:rPr>
        <w:t>и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мателем </w:t>
      </w:r>
      <w:proofErr w:type="spellStart"/>
      <w:r w:rsidR="00C502B6" w:rsidRPr="00216297">
        <w:rPr>
          <w:b w:val="0"/>
          <w:color w:val="000000" w:themeColor="text1"/>
          <w:sz w:val="28"/>
          <w:szCs w:val="28"/>
        </w:rPr>
        <w:t>Пахотниковым</w:t>
      </w:r>
      <w:proofErr w:type="spellEnd"/>
      <w:r w:rsidR="00C502B6" w:rsidRPr="00216297">
        <w:rPr>
          <w:b w:val="0"/>
          <w:color w:val="000000" w:themeColor="text1"/>
          <w:sz w:val="28"/>
          <w:szCs w:val="28"/>
        </w:rPr>
        <w:t xml:space="preserve"> Сергеем Викторовичем, в</w:t>
      </w:r>
      <w:r w:rsidR="00C502B6" w:rsidRPr="00216297">
        <w:rPr>
          <w:b w:val="0"/>
          <w:color w:val="000000"/>
          <w:sz w:val="28"/>
          <w:szCs w:val="28"/>
        </w:rPr>
        <w:t xml:space="preserve"> соответствии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с требованиями Ф</w:t>
      </w:r>
      <w:r w:rsidR="00C502B6" w:rsidRPr="00216297">
        <w:rPr>
          <w:b w:val="0"/>
          <w:color w:val="000000"/>
          <w:sz w:val="28"/>
          <w:szCs w:val="28"/>
        </w:rPr>
        <w:t>е</w:t>
      </w:r>
      <w:r w:rsidR="00C502B6" w:rsidRPr="00216297">
        <w:rPr>
          <w:b w:val="0"/>
          <w:color w:val="000000"/>
          <w:sz w:val="28"/>
          <w:szCs w:val="28"/>
        </w:rPr>
        <w:t>дерального закона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от 27.07.2010 № 190-ФЗ</w:t>
      </w:r>
      <w:r w:rsidR="00C9613B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 xml:space="preserve"> «О теплоснабжении», а также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требов</w:t>
      </w:r>
      <w:r w:rsidR="00C502B6" w:rsidRPr="00216297">
        <w:rPr>
          <w:b w:val="0"/>
          <w:color w:val="000000"/>
          <w:sz w:val="28"/>
          <w:szCs w:val="28"/>
        </w:rPr>
        <w:t>а</w:t>
      </w:r>
      <w:r w:rsidR="00C502B6" w:rsidRPr="00216297">
        <w:rPr>
          <w:b w:val="0"/>
          <w:color w:val="000000"/>
          <w:sz w:val="28"/>
          <w:szCs w:val="28"/>
        </w:rPr>
        <w:t>ниями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к схемам теплоснабжения, порядку их разработки и утверждения, утвержде</w:t>
      </w:r>
      <w:r w:rsidR="00C502B6" w:rsidRPr="00216297">
        <w:rPr>
          <w:b w:val="0"/>
          <w:color w:val="000000"/>
          <w:sz w:val="28"/>
          <w:szCs w:val="28"/>
        </w:rPr>
        <w:t>н</w:t>
      </w:r>
      <w:r w:rsidR="00C502B6" w:rsidRPr="00216297">
        <w:rPr>
          <w:b w:val="0"/>
          <w:color w:val="000000"/>
          <w:sz w:val="28"/>
          <w:szCs w:val="28"/>
        </w:rPr>
        <w:t>ны</w:t>
      </w:r>
      <w:r w:rsidR="004F520A">
        <w:rPr>
          <w:b w:val="0"/>
          <w:color w:val="000000"/>
          <w:sz w:val="28"/>
          <w:szCs w:val="28"/>
        </w:rPr>
        <w:t>ми</w:t>
      </w:r>
      <w:r w:rsidR="00C502B6" w:rsidRPr="00216297">
        <w:rPr>
          <w:b w:val="0"/>
          <w:color w:val="000000"/>
          <w:sz w:val="28"/>
          <w:szCs w:val="28"/>
        </w:rPr>
        <w:t xml:space="preserve"> постановлением Правительства Российской Федерации от 22.02.2012 № 154</w:t>
      </w:r>
      <w:r w:rsidR="00C502B6" w:rsidRPr="00216297">
        <w:rPr>
          <w:b w:val="0"/>
          <w:color w:val="000000" w:themeColor="text1"/>
          <w:sz w:val="28"/>
          <w:szCs w:val="28"/>
        </w:rPr>
        <w:t>, с учетом протокол</w:t>
      </w:r>
      <w:r w:rsidR="00FB78A6">
        <w:rPr>
          <w:b w:val="0"/>
          <w:color w:val="000000" w:themeColor="text1"/>
          <w:sz w:val="28"/>
          <w:szCs w:val="28"/>
        </w:rPr>
        <w:t>а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публичных слушаний по проект</w:t>
      </w:r>
      <w:r w:rsidR="00FB78A6">
        <w:rPr>
          <w:b w:val="0"/>
          <w:color w:val="000000" w:themeColor="text1"/>
          <w:sz w:val="28"/>
          <w:szCs w:val="28"/>
        </w:rPr>
        <w:t>у</w:t>
      </w:r>
      <w:r w:rsidR="00C7686B">
        <w:rPr>
          <w:b w:val="0"/>
          <w:color w:val="000000" w:themeColor="text1"/>
          <w:sz w:val="28"/>
          <w:szCs w:val="28"/>
        </w:rPr>
        <w:t xml:space="preserve"> актуализированной </w:t>
      </w:r>
      <w:r w:rsidR="00C502B6" w:rsidRPr="00216297">
        <w:rPr>
          <w:b w:val="0"/>
          <w:color w:val="000000" w:themeColor="text1"/>
          <w:sz w:val="28"/>
          <w:szCs w:val="28"/>
        </w:rPr>
        <w:t>схем</w:t>
      </w:r>
      <w:r w:rsidR="00FB78A6">
        <w:rPr>
          <w:b w:val="0"/>
          <w:color w:val="000000" w:themeColor="text1"/>
          <w:sz w:val="28"/>
          <w:szCs w:val="28"/>
        </w:rPr>
        <w:t>ы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те</w:t>
      </w:r>
      <w:r w:rsidR="00C502B6" w:rsidRPr="00216297">
        <w:rPr>
          <w:b w:val="0"/>
          <w:color w:val="000000" w:themeColor="text1"/>
          <w:sz w:val="28"/>
          <w:szCs w:val="28"/>
        </w:rPr>
        <w:t>п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лоснабжения, проведенных в </w:t>
      </w:r>
      <w:proofErr w:type="gramStart"/>
      <w:r w:rsidR="00FB78A6">
        <w:rPr>
          <w:b w:val="0"/>
          <w:color w:val="000000" w:themeColor="text1"/>
          <w:sz w:val="28"/>
          <w:szCs w:val="28"/>
        </w:rPr>
        <w:t>п</w:t>
      </w:r>
      <w:proofErr w:type="gramEnd"/>
      <w:r w:rsidR="00FB78A6">
        <w:rPr>
          <w:b w:val="0"/>
          <w:color w:val="000000" w:themeColor="text1"/>
          <w:sz w:val="28"/>
          <w:szCs w:val="28"/>
        </w:rPr>
        <w:t xml:space="preserve"> </w:t>
      </w:r>
      <w:r w:rsidR="00362FB6">
        <w:rPr>
          <w:b w:val="0"/>
          <w:color w:val="000000" w:themeColor="text1"/>
          <w:sz w:val="28"/>
          <w:szCs w:val="28"/>
        </w:rPr>
        <w:t>Вангаш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– </w:t>
      </w:r>
      <w:r w:rsidR="00362FB6">
        <w:rPr>
          <w:b w:val="0"/>
          <w:color w:val="000000" w:themeColor="text1"/>
          <w:sz w:val="28"/>
          <w:szCs w:val="28"/>
        </w:rPr>
        <w:t>26</w:t>
      </w:r>
      <w:r w:rsidR="00F80648">
        <w:rPr>
          <w:b w:val="0"/>
          <w:color w:val="000000" w:themeColor="text1"/>
          <w:sz w:val="28"/>
          <w:szCs w:val="28"/>
        </w:rPr>
        <w:t xml:space="preserve">.06.2024 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на основании постановления </w:t>
      </w:r>
      <w:r w:rsidR="004F520A">
        <w:rPr>
          <w:b w:val="0"/>
          <w:color w:val="000000" w:themeColor="text1"/>
          <w:sz w:val="28"/>
          <w:szCs w:val="28"/>
        </w:rPr>
        <w:t>Г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лавы Северо-Енисейского района </w:t>
      </w:r>
      <w:r w:rsidR="00FB78A6" w:rsidRPr="00FB78A6">
        <w:rPr>
          <w:b w:val="0"/>
          <w:sz w:val="28"/>
          <w:szCs w:val="28"/>
        </w:rPr>
        <w:t>от 07.06.2024 № 9</w:t>
      </w:r>
      <w:r w:rsidR="00C9613B">
        <w:rPr>
          <w:b w:val="0"/>
          <w:sz w:val="28"/>
          <w:szCs w:val="28"/>
        </w:rPr>
        <w:t>-пг «</w:t>
      </w:r>
      <w:r w:rsidR="00FB78A6" w:rsidRPr="00FB78A6">
        <w:rPr>
          <w:b w:val="0"/>
          <w:sz w:val="28"/>
          <w:szCs w:val="28"/>
        </w:rPr>
        <w:t xml:space="preserve">О назначении публичных слушаний по проектам актуализированных схем теплоснабжения </w:t>
      </w:r>
      <w:proofErr w:type="spellStart"/>
      <w:r w:rsidR="00FB78A6" w:rsidRPr="00FB78A6">
        <w:rPr>
          <w:b w:val="0"/>
          <w:sz w:val="28"/>
          <w:szCs w:val="28"/>
        </w:rPr>
        <w:t>гп</w:t>
      </w:r>
      <w:proofErr w:type="spellEnd"/>
      <w:r w:rsidR="00FB78A6" w:rsidRPr="00FB78A6">
        <w:rPr>
          <w:b w:val="0"/>
          <w:sz w:val="28"/>
          <w:szCs w:val="28"/>
        </w:rPr>
        <w:t xml:space="preserve"> Северо-Енисейский, п Тея, п Новая Калами, п Вангаш, а также по проектам схем тепл</w:t>
      </w:r>
      <w:r w:rsidR="00FB78A6" w:rsidRPr="00FB78A6">
        <w:rPr>
          <w:b w:val="0"/>
          <w:sz w:val="28"/>
          <w:szCs w:val="28"/>
        </w:rPr>
        <w:t>о</w:t>
      </w:r>
      <w:r w:rsidR="00FB78A6" w:rsidRPr="00FB78A6">
        <w:rPr>
          <w:b w:val="0"/>
          <w:sz w:val="28"/>
          <w:szCs w:val="28"/>
        </w:rPr>
        <w:t xml:space="preserve">снабжения п Брянка и п Вельмо Северо-Енисейского района на 2025 </w:t>
      </w:r>
      <w:r w:rsidR="00FB78A6" w:rsidRPr="00142DC2">
        <w:rPr>
          <w:b w:val="0"/>
          <w:sz w:val="28"/>
          <w:szCs w:val="28"/>
        </w:rPr>
        <w:t>год</w:t>
      </w:r>
      <w:r w:rsidR="00C9613B">
        <w:rPr>
          <w:b w:val="0"/>
          <w:sz w:val="28"/>
          <w:szCs w:val="28"/>
        </w:rPr>
        <w:t>»</w:t>
      </w:r>
      <w:r w:rsidR="00F80648">
        <w:rPr>
          <w:b w:val="0"/>
          <w:sz w:val="28"/>
          <w:szCs w:val="28"/>
        </w:rPr>
        <w:t>,</w:t>
      </w:r>
      <w:r w:rsidR="00C9613B">
        <w:rPr>
          <w:b w:val="0"/>
          <w:sz w:val="28"/>
          <w:szCs w:val="28"/>
        </w:rPr>
        <w:t xml:space="preserve"> </w:t>
      </w:r>
      <w:r w:rsidR="00C502B6" w:rsidRPr="00142DC2">
        <w:rPr>
          <w:b w:val="0"/>
          <w:color w:val="000000" w:themeColor="text1"/>
          <w:sz w:val="28"/>
          <w:szCs w:val="28"/>
        </w:rPr>
        <w:t>и закл</w:t>
      </w:r>
      <w:r w:rsidR="00C502B6" w:rsidRPr="00142DC2">
        <w:rPr>
          <w:b w:val="0"/>
          <w:color w:val="000000" w:themeColor="text1"/>
          <w:sz w:val="28"/>
          <w:szCs w:val="28"/>
        </w:rPr>
        <w:t>ю</w:t>
      </w:r>
      <w:r w:rsidR="00C502B6" w:rsidRPr="00142DC2">
        <w:rPr>
          <w:b w:val="0"/>
          <w:color w:val="000000" w:themeColor="text1"/>
          <w:sz w:val="28"/>
          <w:szCs w:val="28"/>
        </w:rPr>
        <w:t>чен</w:t>
      </w:r>
      <w:r w:rsidR="00142DC2" w:rsidRPr="00142DC2">
        <w:rPr>
          <w:b w:val="0"/>
          <w:color w:val="000000" w:themeColor="text1"/>
          <w:sz w:val="28"/>
          <w:szCs w:val="28"/>
        </w:rPr>
        <w:t>ия</w:t>
      </w:r>
      <w:r w:rsidR="00C502B6" w:rsidRPr="00142DC2">
        <w:rPr>
          <w:b w:val="0"/>
          <w:color w:val="000000" w:themeColor="text1"/>
          <w:sz w:val="28"/>
          <w:szCs w:val="28"/>
        </w:rPr>
        <w:t xml:space="preserve"> о результатах таких публичных слушаний, руководствуясь статьей 18 </w:t>
      </w:r>
      <w:r w:rsidR="00142DC2" w:rsidRPr="00142DC2">
        <w:rPr>
          <w:b w:val="0"/>
          <w:sz w:val="28"/>
          <w:szCs w:val="28"/>
        </w:rPr>
        <w:t>Устава муниципального образования Северо-Енисейский муниципальный район Красноя</w:t>
      </w:r>
      <w:r w:rsidR="00142DC2" w:rsidRPr="00142DC2">
        <w:rPr>
          <w:b w:val="0"/>
          <w:sz w:val="28"/>
          <w:szCs w:val="28"/>
        </w:rPr>
        <w:t>р</w:t>
      </w:r>
      <w:r w:rsidR="00142DC2" w:rsidRPr="00142DC2">
        <w:rPr>
          <w:b w:val="0"/>
          <w:sz w:val="28"/>
          <w:szCs w:val="28"/>
        </w:rPr>
        <w:t>ского края</w:t>
      </w:r>
      <w:r w:rsidR="00C502B6" w:rsidRPr="00142DC2">
        <w:rPr>
          <w:b w:val="0"/>
          <w:color w:val="000000" w:themeColor="text1"/>
          <w:sz w:val="28"/>
          <w:szCs w:val="28"/>
        </w:rPr>
        <w:t>, ПОСТАНОВЛЯЮ:</w:t>
      </w:r>
    </w:p>
    <w:p w:rsidR="00C502B6" w:rsidRPr="00216297" w:rsidRDefault="00890FE8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r w:rsidR="002F67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Утвердить</w:t>
      </w:r>
      <w:r w:rsidR="004A409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актуализированную 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схему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теплоснабжения </w:t>
      </w:r>
      <w:proofErr w:type="gramStart"/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proofErr w:type="gramEnd"/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A409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Вангаш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Северо-Енисейского района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202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 год согласно приложени</w:t>
      </w:r>
      <w:r w:rsidR="005D1DE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настоящему постановл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нию.</w:t>
      </w:r>
    </w:p>
    <w:p w:rsidR="00DF41EB" w:rsidRDefault="00890FE8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Отделу архитектуры и градостроительства администрации Северо-Енисейского района обеспечить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DF41EB" w:rsidRDefault="00C502B6" w:rsidP="00F37CC9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размещение на официальном сайте Северо-Енисейского района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информац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онно-телекоммуникационной сети «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Интернет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(далее – 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официальн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ый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сайт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2F67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A409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актуализированную 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схем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теплоснабжения, указанн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ую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 1 настоящего постановления, в течение 15 дней со дня утверждения настоящего постановления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502B6" w:rsidRPr="00216297" w:rsidRDefault="00DF41EB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размещение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официальном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опубликов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ние в газете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Северо-Енисейский вестник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информации о размещении на о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фиц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альном сайте Северо-Енисейского района</w:t>
      </w:r>
      <w:r w:rsidR="006B6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актуализированной 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схем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ния, указанн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пункте 1 настоящего постановления, 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 позднее 3 календарных дней со дня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их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размещения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официальном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A3B13" w:rsidRPr="00216297" w:rsidRDefault="00890FE8" w:rsidP="00FA3B13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</w:t>
      </w:r>
      <w:r w:rsidR="00C502B6"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Настоящее постановление вступает в силу со дня его </w:t>
      </w:r>
      <w:r w:rsidR="007821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подписания</w:t>
      </w:r>
      <w:r w:rsidR="00FA3B13"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C502B6" w:rsidRPr="00216297" w:rsidRDefault="00C502B6" w:rsidP="00C502B6">
      <w:pPr>
        <w:jc w:val="both"/>
        <w:rPr>
          <w:bCs/>
          <w:color w:val="000000" w:themeColor="text1"/>
          <w:sz w:val="22"/>
          <w:szCs w:val="28"/>
        </w:rPr>
      </w:pPr>
    </w:p>
    <w:p w:rsidR="00C502B6" w:rsidRPr="00216297" w:rsidRDefault="00C502B6" w:rsidP="00C502B6">
      <w:pPr>
        <w:jc w:val="both"/>
        <w:rPr>
          <w:sz w:val="22"/>
          <w:szCs w:val="28"/>
        </w:rPr>
      </w:pPr>
    </w:p>
    <w:p w:rsidR="00890FE8" w:rsidRDefault="00C502B6">
      <w:pPr>
        <w:jc w:val="both"/>
        <w:rPr>
          <w:bCs/>
          <w:sz w:val="28"/>
          <w:szCs w:val="28"/>
        </w:rPr>
      </w:pPr>
      <w:r w:rsidRPr="00216297">
        <w:rPr>
          <w:sz w:val="28"/>
          <w:szCs w:val="28"/>
        </w:rPr>
        <w:t>Глав</w:t>
      </w:r>
      <w:r w:rsidR="00890FE8">
        <w:rPr>
          <w:sz w:val="28"/>
          <w:szCs w:val="28"/>
        </w:rPr>
        <w:t>а</w:t>
      </w:r>
      <w:r w:rsidRPr="00216297">
        <w:rPr>
          <w:sz w:val="28"/>
          <w:szCs w:val="28"/>
        </w:rPr>
        <w:t xml:space="preserve"> Северо-Енисейского района</w:t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C575D0">
        <w:rPr>
          <w:sz w:val="28"/>
          <w:szCs w:val="28"/>
        </w:rPr>
        <w:t xml:space="preserve"> </w:t>
      </w:r>
      <w:r w:rsidR="00FA3B13">
        <w:rPr>
          <w:sz w:val="28"/>
          <w:szCs w:val="28"/>
        </w:rPr>
        <w:t xml:space="preserve">        </w:t>
      </w:r>
      <w:r w:rsidR="00C575D0">
        <w:rPr>
          <w:sz w:val="28"/>
          <w:szCs w:val="28"/>
        </w:rPr>
        <w:t xml:space="preserve"> </w:t>
      </w:r>
      <w:r w:rsidR="00890FE8">
        <w:rPr>
          <w:sz w:val="28"/>
          <w:szCs w:val="28"/>
        </w:rPr>
        <w:tab/>
      </w:r>
      <w:r w:rsidRPr="00216297">
        <w:rPr>
          <w:sz w:val="28"/>
          <w:szCs w:val="28"/>
        </w:rPr>
        <w:t>А.Н. Рябцев</w:t>
      </w:r>
    </w:p>
    <w:sectPr w:rsidR="00890FE8" w:rsidSect="00FC0798">
      <w:pgSz w:w="11906" w:h="16838"/>
      <w:pgMar w:top="567" w:right="566" w:bottom="28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B626C2"/>
    <w:lvl w:ilvl="0">
      <w:numFmt w:val="bullet"/>
      <w:lvlText w:val="*"/>
      <w:lvlJc w:val="left"/>
    </w:lvl>
  </w:abstractNum>
  <w:abstractNum w:abstractNumId="1">
    <w:nsid w:val="267764F6"/>
    <w:multiLevelType w:val="hybridMultilevel"/>
    <w:tmpl w:val="1C404458"/>
    <w:lvl w:ilvl="0" w:tplc="6BAC22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8530C2B"/>
    <w:multiLevelType w:val="hybridMultilevel"/>
    <w:tmpl w:val="DAC201D6"/>
    <w:lvl w:ilvl="0" w:tplc="820A28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2ABA"/>
    <w:multiLevelType w:val="hybridMultilevel"/>
    <w:tmpl w:val="4A425114"/>
    <w:lvl w:ilvl="0" w:tplc="C02AB5F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39333D"/>
    <w:multiLevelType w:val="hybridMultilevel"/>
    <w:tmpl w:val="B1407DF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1B7C68"/>
    <w:multiLevelType w:val="hybridMultilevel"/>
    <w:tmpl w:val="D60876B2"/>
    <w:lvl w:ilvl="0" w:tplc="3C469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80099"/>
    <w:multiLevelType w:val="hybridMultilevel"/>
    <w:tmpl w:val="DA22DD32"/>
    <w:lvl w:ilvl="0" w:tplc="31F882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2"/>
  </w:compat>
  <w:rsids>
    <w:rsidRoot w:val="007F1F8A"/>
    <w:rsid w:val="000068FE"/>
    <w:rsid w:val="000175F2"/>
    <w:rsid w:val="00021761"/>
    <w:rsid w:val="00030B2E"/>
    <w:rsid w:val="00051EA7"/>
    <w:rsid w:val="00052AE7"/>
    <w:rsid w:val="00061ADE"/>
    <w:rsid w:val="00065695"/>
    <w:rsid w:val="000713D8"/>
    <w:rsid w:val="00077167"/>
    <w:rsid w:val="00092EE9"/>
    <w:rsid w:val="000A29B7"/>
    <w:rsid w:val="000A45F1"/>
    <w:rsid w:val="000B2C3A"/>
    <w:rsid w:val="000C2465"/>
    <w:rsid w:val="000E5D51"/>
    <w:rsid w:val="000E7791"/>
    <w:rsid w:val="000F126D"/>
    <w:rsid w:val="000F60B4"/>
    <w:rsid w:val="00103E95"/>
    <w:rsid w:val="001043AF"/>
    <w:rsid w:val="00104731"/>
    <w:rsid w:val="0012469A"/>
    <w:rsid w:val="00124C17"/>
    <w:rsid w:val="00125EB9"/>
    <w:rsid w:val="00142DC2"/>
    <w:rsid w:val="001430F5"/>
    <w:rsid w:val="001457A6"/>
    <w:rsid w:val="0015755A"/>
    <w:rsid w:val="00166B18"/>
    <w:rsid w:val="00167CAA"/>
    <w:rsid w:val="00174FF0"/>
    <w:rsid w:val="00181DE0"/>
    <w:rsid w:val="00186350"/>
    <w:rsid w:val="001937DF"/>
    <w:rsid w:val="001A278E"/>
    <w:rsid w:val="001A7AED"/>
    <w:rsid w:val="001B15DE"/>
    <w:rsid w:val="001E3E50"/>
    <w:rsid w:val="001F25E3"/>
    <w:rsid w:val="001F2BAC"/>
    <w:rsid w:val="001F556A"/>
    <w:rsid w:val="002045C8"/>
    <w:rsid w:val="002211EC"/>
    <w:rsid w:val="00224A8C"/>
    <w:rsid w:val="0023016F"/>
    <w:rsid w:val="002329C5"/>
    <w:rsid w:val="00242CF2"/>
    <w:rsid w:val="00244E42"/>
    <w:rsid w:val="00251856"/>
    <w:rsid w:val="002661DB"/>
    <w:rsid w:val="0028503D"/>
    <w:rsid w:val="00294341"/>
    <w:rsid w:val="00296184"/>
    <w:rsid w:val="002A72E6"/>
    <w:rsid w:val="002B229D"/>
    <w:rsid w:val="002B35D7"/>
    <w:rsid w:val="002C542F"/>
    <w:rsid w:val="002C7934"/>
    <w:rsid w:val="002D09B8"/>
    <w:rsid w:val="002D456C"/>
    <w:rsid w:val="002F6779"/>
    <w:rsid w:val="003119C1"/>
    <w:rsid w:val="0031503C"/>
    <w:rsid w:val="0032047E"/>
    <w:rsid w:val="00320B18"/>
    <w:rsid w:val="00326FCD"/>
    <w:rsid w:val="00327EB6"/>
    <w:rsid w:val="00342B79"/>
    <w:rsid w:val="00343CFC"/>
    <w:rsid w:val="003554A8"/>
    <w:rsid w:val="00362FB6"/>
    <w:rsid w:val="00393C4C"/>
    <w:rsid w:val="00396CB7"/>
    <w:rsid w:val="003A2B9E"/>
    <w:rsid w:val="003C4CB7"/>
    <w:rsid w:val="003C6F6A"/>
    <w:rsid w:val="003D64C8"/>
    <w:rsid w:val="003E088F"/>
    <w:rsid w:val="003E098C"/>
    <w:rsid w:val="003E227D"/>
    <w:rsid w:val="003F3D47"/>
    <w:rsid w:val="004054B8"/>
    <w:rsid w:val="00414DE9"/>
    <w:rsid w:val="004325F3"/>
    <w:rsid w:val="004450FE"/>
    <w:rsid w:val="00456918"/>
    <w:rsid w:val="004701C5"/>
    <w:rsid w:val="004733E0"/>
    <w:rsid w:val="004846A7"/>
    <w:rsid w:val="004960F1"/>
    <w:rsid w:val="004A1224"/>
    <w:rsid w:val="004A25A5"/>
    <w:rsid w:val="004A3C14"/>
    <w:rsid w:val="004A4090"/>
    <w:rsid w:val="004B167D"/>
    <w:rsid w:val="004B5D10"/>
    <w:rsid w:val="004C7771"/>
    <w:rsid w:val="004E4E61"/>
    <w:rsid w:val="004E65B2"/>
    <w:rsid w:val="004F520A"/>
    <w:rsid w:val="0050488A"/>
    <w:rsid w:val="00525BF2"/>
    <w:rsid w:val="005404FA"/>
    <w:rsid w:val="00583213"/>
    <w:rsid w:val="00586410"/>
    <w:rsid w:val="00597CD8"/>
    <w:rsid w:val="005A4803"/>
    <w:rsid w:val="005A601D"/>
    <w:rsid w:val="005A6988"/>
    <w:rsid w:val="005B57DB"/>
    <w:rsid w:val="005C466B"/>
    <w:rsid w:val="005D1DE8"/>
    <w:rsid w:val="005D5F74"/>
    <w:rsid w:val="00612929"/>
    <w:rsid w:val="00612F24"/>
    <w:rsid w:val="00613A60"/>
    <w:rsid w:val="00620AD8"/>
    <w:rsid w:val="00623E97"/>
    <w:rsid w:val="00636B1D"/>
    <w:rsid w:val="006453D0"/>
    <w:rsid w:val="006464F7"/>
    <w:rsid w:val="006559B6"/>
    <w:rsid w:val="0066390B"/>
    <w:rsid w:val="0067060F"/>
    <w:rsid w:val="0069088C"/>
    <w:rsid w:val="00694FEA"/>
    <w:rsid w:val="006A5DAB"/>
    <w:rsid w:val="006B6A39"/>
    <w:rsid w:val="006B6AAD"/>
    <w:rsid w:val="006C0B95"/>
    <w:rsid w:val="006D2CC8"/>
    <w:rsid w:val="006E73AD"/>
    <w:rsid w:val="00712C1F"/>
    <w:rsid w:val="00725A05"/>
    <w:rsid w:val="007756A4"/>
    <w:rsid w:val="00782142"/>
    <w:rsid w:val="00782E14"/>
    <w:rsid w:val="007A2963"/>
    <w:rsid w:val="007B2524"/>
    <w:rsid w:val="007C647E"/>
    <w:rsid w:val="007D34BE"/>
    <w:rsid w:val="007E30A2"/>
    <w:rsid w:val="007E6A17"/>
    <w:rsid w:val="007F1F8A"/>
    <w:rsid w:val="00815F74"/>
    <w:rsid w:val="008223BB"/>
    <w:rsid w:val="00826D22"/>
    <w:rsid w:val="008315C0"/>
    <w:rsid w:val="00837194"/>
    <w:rsid w:val="008526A2"/>
    <w:rsid w:val="00860BC7"/>
    <w:rsid w:val="008629C5"/>
    <w:rsid w:val="00863910"/>
    <w:rsid w:val="008774AD"/>
    <w:rsid w:val="00890FE8"/>
    <w:rsid w:val="00891A5B"/>
    <w:rsid w:val="00892123"/>
    <w:rsid w:val="0089248E"/>
    <w:rsid w:val="00895740"/>
    <w:rsid w:val="008A22E9"/>
    <w:rsid w:val="008D4D00"/>
    <w:rsid w:val="008D5D45"/>
    <w:rsid w:val="008E2DDB"/>
    <w:rsid w:val="008F2FF3"/>
    <w:rsid w:val="00900CB3"/>
    <w:rsid w:val="009064C6"/>
    <w:rsid w:val="0090701D"/>
    <w:rsid w:val="00917B44"/>
    <w:rsid w:val="0092605A"/>
    <w:rsid w:val="00935565"/>
    <w:rsid w:val="00940A4C"/>
    <w:rsid w:val="00941782"/>
    <w:rsid w:val="009511A1"/>
    <w:rsid w:val="00962231"/>
    <w:rsid w:val="0099131D"/>
    <w:rsid w:val="009A178C"/>
    <w:rsid w:val="009B5EF7"/>
    <w:rsid w:val="009D7E18"/>
    <w:rsid w:val="009E5673"/>
    <w:rsid w:val="009F7D72"/>
    <w:rsid w:val="00A1123E"/>
    <w:rsid w:val="00A70774"/>
    <w:rsid w:val="00A85157"/>
    <w:rsid w:val="00AB5BAE"/>
    <w:rsid w:val="00AE0947"/>
    <w:rsid w:val="00B0028A"/>
    <w:rsid w:val="00B03231"/>
    <w:rsid w:val="00B222ED"/>
    <w:rsid w:val="00B2457A"/>
    <w:rsid w:val="00B2575E"/>
    <w:rsid w:val="00B33269"/>
    <w:rsid w:val="00B55FEF"/>
    <w:rsid w:val="00B6349F"/>
    <w:rsid w:val="00B71963"/>
    <w:rsid w:val="00B74C8D"/>
    <w:rsid w:val="00B77028"/>
    <w:rsid w:val="00B81954"/>
    <w:rsid w:val="00B83910"/>
    <w:rsid w:val="00B842ED"/>
    <w:rsid w:val="00BA64BC"/>
    <w:rsid w:val="00BB07FA"/>
    <w:rsid w:val="00BB1082"/>
    <w:rsid w:val="00BB41A8"/>
    <w:rsid w:val="00BC1B51"/>
    <w:rsid w:val="00BC6CC5"/>
    <w:rsid w:val="00BC6E31"/>
    <w:rsid w:val="00BD00CA"/>
    <w:rsid w:val="00BE5846"/>
    <w:rsid w:val="00BF3772"/>
    <w:rsid w:val="00BF6B4E"/>
    <w:rsid w:val="00C03188"/>
    <w:rsid w:val="00C03269"/>
    <w:rsid w:val="00C31FC6"/>
    <w:rsid w:val="00C32810"/>
    <w:rsid w:val="00C37887"/>
    <w:rsid w:val="00C502B6"/>
    <w:rsid w:val="00C557E2"/>
    <w:rsid w:val="00C575D0"/>
    <w:rsid w:val="00C608B8"/>
    <w:rsid w:val="00C62E56"/>
    <w:rsid w:val="00C70F5D"/>
    <w:rsid w:val="00C75DB9"/>
    <w:rsid w:val="00C7686B"/>
    <w:rsid w:val="00C9613B"/>
    <w:rsid w:val="00CA46D6"/>
    <w:rsid w:val="00CD2DFA"/>
    <w:rsid w:val="00CD6BEE"/>
    <w:rsid w:val="00D2310C"/>
    <w:rsid w:val="00D26691"/>
    <w:rsid w:val="00D426E1"/>
    <w:rsid w:val="00D54ABA"/>
    <w:rsid w:val="00D609EF"/>
    <w:rsid w:val="00D65007"/>
    <w:rsid w:val="00D73C04"/>
    <w:rsid w:val="00D7467F"/>
    <w:rsid w:val="00DA2257"/>
    <w:rsid w:val="00DA5440"/>
    <w:rsid w:val="00DA6E75"/>
    <w:rsid w:val="00DB2A9D"/>
    <w:rsid w:val="00DC167B"/>
    <w:rsid w:val="00DF08E1"/>
    <w:rsid w:val="00DF41EB"/>
    <w:rsid w:val="00DF46AC"/>
    <w:rsid w:val="00DF486B"/>
    <w:rsid w:val="00E06ECE"/>
    <w:rsid w:val="00E07B39"/>
    <w:rsid w:val="00E17C14"/>
    <w:rsid w:val="00E31960"/>
    <w:rsid w:val="00E4463E"/>
    <w:rsid w:val="00E51EF8"/>
    <w:rsid w:val="00E66FDC"/>
    <w:rsid w:val="00E67F93"/>
    <w:rsid w:val="00E71AD7"/>
    <w:rsid w:val="00E97088"/>
    <w:rsid w:val="00EB50D5"/>
    <w:rsid w:val="00ED7461"/>
    <w:rsid w:val="00EE3B4D"/>
    <w:rsid w:val="00EF2527"/>
    <w:rsid w:val="00EF6531"/>
    <w:rsid w:val="00F06FE9"/>
    <w:rsid w:val="00F072B5"/>
    <w:rsid w:val="00F13537"/>
    <w:rsid w:val="00F27152"/>
    <w:rsid w:val="00F35469"/>
    <w:rsid w:val="00F37CC9"/>
    <w:rsid w:val="00F37F97"/>
    <w:rsid w:val="00F531C7"/>
    <w:rsid w:val="00F7492A"/>
    <w:rsid w:val="00F80648"/>
    <w:rsid w:val="00F80EE3"/>
    <w:rsid w:val="00F872FF"/>
    <w:rsid w:val="00F93069"/>
    <w:rsid w:val="00F95509"/>
    <w:rsid w:val="00FA3B13"/>
    <w:rsid w:val="00FB63CD"/>
    <w:rsid w:val="00FB78A6"/>
    <w:rsid w:val="00FC0798"/>
    <w:rsid w:val="00FD455A"/>
    <w:rsid w:val="00FE262F"/>
    <w:rsid w:val="00FE2C31"/>
    <w:rsid w:val="00FE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9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63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635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0E77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E77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6FCD"/>
    <w:pPr>
      <w:ind w:left="720"/>
      <w:contextualSpacing/>
    </w:pPr>
  </w:style>
  <w:style w:type="paragraph" w:styleId="a6">
    <w:name w:val="Title"/>
    <w:basedOn w:val="a"/>
    <w:link w:val="a7"/>
    <w:qFormat/>
    <w:rsid w:val="00251856"/>
    <w:pPr>
      <w:jc w:val="center"/>
    </w:pPr>
    <w:rPr>
      <w:sz w:val="20"/>
      <w:szCs w:val="20"/>
      <w:u w:val="single"/>
    </w:rPr>
  </w:style>
  <w:style w:type="character" w:customStyle="1" w:styleId="a7">
    <w:name w:val="Название Знак"/>
    <w:basedOn w:val="a0"/>
    <w:link w:val="a6"/>
    <w:rsid w:val="00251856"/>
    <w:rPr>
      <w:u w:val="single"/>
    </w:rPr>
  </w:style>
  <w:style w:type="paragraph" w:customStyle="1" w:styleId="ConsNonformat">
    <w:name w:val="ConsNonformat"/>
    <w:rsid w:val="002518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25185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51856"/>
    <w:rPr>
      <w:sz w:val="24"/>
      <w:szCs w:val="24"/>
    </w:rPr>
  </w:style>
  <w:style w:type="paragraph" w:customStyle="1" w:styleId="pc">
    <w:name w:val="pc"/>
    <w:basedOn w:val="a"/>
    <w:rsid w:val="002329C5"/>
    <w:pPr>
      <w:spacing w:before="100" w:beforeAutospacing="1" w:after="100" w:afterAutospacing="1"/>
    </w:pPr>
  </w:style>
  <w:style w:type="paragraph" w:customStyle="1" w:styleId="ConsPlusTitle">
    <w:name w:val="ConsPlusTitle"/>
    <w:rsid w:val="00FE2C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basedOn w:val="a0"/>
    <w:rsid w:val="00DF41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60730-2691-4343-8691-E4B55DE3C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Валя</dc:creator>
  <cp:lastModifiedBy>Кудрявцева Валентина Юрьевна</cp:lastModifiedBy>
  <cp:revision>58</cp:revision>
  <cp:lastPrinted>2024-06-25T02:55:00Z</cp:lastPrinted>
  <dcterms:created xsi:type="dcterms:W3CDTF">2019-09-11T08:09:00Z</dcterms:created>
  <dcterms:modified xsi:type="dcterms:W3CDTF">2025-02-03T08:31:00Z</dcterms:modified>
</cp:coreProperties>
</file>