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6E10" w:rsidRPr="00D35A7D" w:rsidRDefault="00366E10" w:rsidP="00366E10">
      <w:pPr>
        <w:jc w:val="center"/>
        <w:rPr>
          <w:b/>
        </w:rPr>
      </w:pPr>
      <w:r w:rsidRPr="00D35A7D">
        <w:rPr>
          <w:b/>
        </w:rPr>
        <w:t xml:space="preserve">Администрация Северо-Енисейского </w:t>
      </w:r>
      <w:r w:rsidR="00F13B92">
        <w:rPr>
          <w:b/>
        </w:rPr>
        <w:t>муниципального округа</w:t>
      </w:r>
    </w:p>
    <w:p w:rsidR="00D152FF" w:rsidRPr="00D35A7D" w:rsidRDefault="00A05F5C" w:rsidP="00866A6C">
      <w:pPr>
        <w:shd w:val="clear" w:color="auto" w:fill="FFFFFF"/>
        <w:ind w:firstLine="567"/>
        <w:jc w:val="center"/>
        <w:rPr>
          <w:b/>
        </w:rPr>
      </w:pPr>
      <w:r w:rsidRPr="00D35A7D">
        <w:rPr>
          <w:b/>
          <w:noProof/>
          <w:lang w:eastAsia="ru-RU"/>
        </w:rPr>
        <w:drawing>
          <wp:anchor distT="0" distB="0" distL="114300" distR="114300" simplePos="0" relativeHeight="251665408" behindDoc="1" locked="0" layoutInCell="1" allowOverlap="1" wp14:anchorId="4FAF5831" wp14:editId="14D71D5B">
            <wp:simplePos x="0" y="0"/>
            <wp:positionH relativeFrom="column">
              <wp:posOffset>294640</wp:posOffset>
            </wp:positionH>
            <wp:positionV relativeFrom="paragraph">
              <wp:posOffset>207010</wp:posOffset>
            </wp:positionV>
            <wp:extent cx="2695575" cy="1790700"/>
            <wp:effectExtent l="19050" t="0" r="9525" b="0"/>
            <wp:wrapNone/>
            <wp:docPr id="5"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9"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r w:rsidRPr="00D35A7D">
        <w:rPr>
          <w:b/>
          <w:noProof/>
          <w:lang w:eastAsia="ru-RU"/>
        </w:rPr>
        <w:drawing>
          <wp:anchor distT="0" distB="0" distL="114300" distR="114300" simplePos="0" relativeHeight="251663360" behindDoc="1" locked="0" layoutInCell="1" allowOverlap="1" wp14:anchorId="1B8DDF76" wp14:editId="2CC27C92">
            <wp:simplePos x="0" y="0"/>
            <wp:positionH relativeFrom="column">
              <wp:posOffset>142240</wp:posOffset>
            </wp:positionH>
            <wp:positionV relativeFrom="paragraph">
              <wp:posOffset>54610</wp:posOffset>
            </wp:positionV>
            <wp:extent cx="2695575" cy="1790700"/>
            <wp:effectExtent l="19050" t="0" r="9525" b="0"/>
            <wp:wrapNone/>
            <wp:docPr id="56"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9"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p>
    <w:p w:rsidR="00D152FF" w:rsidRPr="00D35A7D" w:rsidRDefault="00D152FF" w:rsidP="00866A6C">
      <w:pPr>
        <w:shd w:val="clear" w:color="auto" w:fill="FFFFFF"/>
        <w:ind w:firstLine="567"/>
        <w:jc w:val="center"/>
        <w:rPr>
          <w:b/>
          <w:u w:val="single"/>
        </w:rPr>
      </w:pPr>
    </w:p>
    <w:p w:rsidR="00D152FF" w:rsidRPr="00D35A7D" w:rsidRDefault="00D152FF" w:rsidP="00866A6C">
      <w:pPr>
        <w:shd w:val="clear" w:color="auto" w:fill="FFFFFF"/>
        <w:ind w:firstLine="567"/>
        <w:jc w:val="center"/>
        <w:rPr>
          <w:b/>
          <w:u w:val="single"/>
        </w:rPr>
      </w:pPr>
    </w:p>
    <w:p w:rsidR="00D152FF" w:rsidRPr="00D35A7D" w:rsidRDefault="00D152FF" w:rsidP="00866A6C">
      <w:pPr>
        <w:shd w:val="clear" w:color="auto" w:fill="FFFFFF"/>
        <w:ind w:firstLine="567"/>
        <w:jc w:val="center"/>
        <w:rPr>
          <w:b/>
          <w:u w:val="single"/>
        </w:rPr>
      </w:pPr>
    </w:p>
    <w:p w:rsidR="00D152FF" w:rsidRPr="00D35A7D" w:rsidRDefault="00D152FF" w:rsidP="00866A6C">
      <w:pPr>
        <w:shd w:val="clear" w:color="auto" w:fill="FFFFFF"/>
        <w:ind w:firstLine="567"/>
        <w:jc w:val="center"/>
        <w:rPr>
          <w:b/>
          <w:u w:val="single"/>
        </w:rPr>
      </w:pPr>
    </w:p>
    <w:p w:rsidR="00D152FF" w:rsidRPr="00D35A7D" w:rsidRDefault="00D152FF" w:rsidP="00866A6C">
      <w:pPr>
        <w:shd w:val="clear" w:color="auto" w:fill="FFFFFF"/>
        <w:ind w:firstLine="567"/>
        <w:jc w:val="center"/>
        <w:rPr>
          <w:b/>
          <w:u w:val="single"/>
        </w:rPr>
      </w:pPr>
    </w:p>
    <w:p w:rsidR="00D152FF" w:rsidRPr="00D35A7D" w:rsidRDefault="00D152FF" w:rsidP="00866A6C">
      <w:pPr>
        <w:shd w:val="clear" w:color="auto" w:fill="FFFFFF"/>
        <w:ind w:firstLine="567"/>
        <w:jc w:val="center"/>
        <w:rPr>
          <w:b/>
          <w:u w:val="single"/>
        </w:rPr>
      </w:pPr>
    </w:p>
    <w:p w:rsidR="00FE0F6B" w:rsidRPr="00D35A7D" w:rsidRDefault="00FE0F6B" w:rsidP="00866A6C">
      <w:pPr>
        <w:shd w:val="clear" w:color="auto" w:fill="FFFFFF"/>
        <w:ind w:firstLine="567"/>
        <w:jc w:val="center"/>
        <w:rPr>
          <w:b/>
          <w:u w:val="single"/>
        </w:rPr>
      </w:pPr>
    </w:p>
    <w:p w:rsidR="00FE0F6B" w:rsidRPr="00D35A7D" w:rsidRDefault="00FE0F6B" w:rsidP="00866A6C">
      <w:pPr>
        <w:shd w:val="clear" w:color="auto" w:fill="FFFFFF"/>
        <w:ind w:firstLine="567"/>
        <w:jc w:val="center"/>
        <w:rPr>
          <w:b/>
          <w:u w:val="single"/>
        </w:rPr>
      </w:pPr>
    </w:p>
    <w:p w:rsidR="00FE0F6B" w:rsidRPr="00D35A7D" w:rsidRDefault="00FE0F6B"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D92DDA" w:rsidRPr="00D35A7D" w:rsidRDefault="00D92DDA" w:rsidP="00866A6C">
      <w:pPr>
        <w:shd w:val="clear" w:color="auto" w:fill="FFFFFF"/>
        <w:ind w:firstLine="567"/>
        <w:jc w:val="center"/>
        <w:rPr>
          <w:b/>
          <w:u w:val="single"/>
        </w:rPr>
      </w:pPr>
    </w:p>
    <w:p w:rsidR="00FE0F6B" w:rsidRPr="00D35A7D" w:rsidRDefault="00FE0F6B" w:rsidP="00866A6C">
      <w:pPr>
        <w:shd w:val="clear" w:color="auto" w:fill="FFFFFF"/>
        <w:ind w:firstLine="567"/>
        <w:jc w:val="center"/>
        <w:rPr>
          <w:b/>
          <w:u w:val="single"/>
        </w:rPr>
      </w:pPr>
    </w:p>
    <w:p w:rsidR="00D92DDA" w:rsidRPr="00D35A7D" w:rsidRDefault="00D92DDA" w:rsidP="00D92DDA">
      <w:pPr>
        <w:shd w:val="clear" w:color="auto" w:fill="FFFFFF"/>
        <w:jc w:val="center"/>
        <w:rPr>
          <w:b/>
          <w:sz w:val="40"/>
          <w:szCs w:val="40"/>
          <w:u w:val="single"/>
        </w:rPr>
      </w:pPr>
      <w:r w:rsidRPr="00D35A7D">
        <w:rPr>
          <w:b/>
          <w:sz w:val="40"/>
          <w:szCs w:val="40"/>
          <w:u w:val="single"/>
        </w:rPr>
        <w:t>ПОЯСНИТЕЛЬНАЯ ЗАПИСКА К ДОКЛАДУ</w:t>
      </w:r>
    </w:p>
    <w:p w:rsidR="001B5356" w:rsidRDefault="00D35A7D" w:rsidP="00D92DDA">
      <w:pPr>
        <w:shd w:val="clear" w:color="auto" w:fill="FFFFFF"/>
        <w:jc w:val="center"/>
        <w:rPr>
          <w:b/>
          <w:sz w:val="40"/>
          <w:szCs w:val="40"/>
          <w:u w:val="single"/>
        </w:rPr>
      </w:pPr>
      <w:r w:rsidRPr="00D35A7D">
        <w:rPr>
          <w:b/>
          <w:sz w:val="40"/>
          <w:szCs w:val="40"/>
          <w:u w:val="single"/>
        </w:rPr>
        <w:t xml:space="preserve">Главы </w:t>
      </w:r>
      <w:proofErr w:type="gramStart"/>
      <w:r w:rsidRPr="00D35A7D">
        <w:rPr>
          <w:b/>
          <w:sz w:val="40"/>
          <w:szCs w:val="40"/>
          <w:u w:val="single"/>
        </w:rPr>
        <w:t>Северо-Енисейского</w:t>
      </w:r>
      <w:proofErr w:type="gramEnd"/>
      <w:r w:rsidRPr="00D35A7D">
        <w:rPr>
          <w:b/>
          <w:sz w:val="40"/>
          <w:szCs w:val="40"/>
          <w:u w:val="single"/>
        </w:rPr>
        <w:t xml:space="preserve"> </w:t>
      </w:r>
    </w:p>
    <w:p w:rsidR="00D92DDA" w:rsidRPr="00D35A7D" w:rsidRDefault="001B5356" w:rsidP="00D92DDA">
      <w:pPr>
        <w:shd w:val="clear" w:color="auto" w:fill="FFFFFF"/>
        <w:jc w:val="center"/>
        <w:rPr>
          <w:b/>
          <w:sz w:val="40"/>
          <w:szCs w:val="40"/>
          <w:u w:val="single"/>
        </w:rPr>
      </w:pPr>
      <w:r>
        <w:rPr>
          <w:b/>
          <w:sz w:val="40"/>
          <w:szCs w:val="40"/>
          <w:u w:val="single"/>
        </w:rPr>
        <w:t>муниципального округа</w:t>
      </w:r>
    </w:p>
    <w:p w:rsidR="00D92DDA" w:rsidRPr="00D35A7D" w:rsidRDefault="00D35A7D" w:rsidP="00D92DDA">
      <w:pPr>
        <w:shd w:val="clear" w:color="auto" w:fill="FFFFFF"/>
        <w:jc w:val="center"/>
        <w:rPr>
          <w:b/>
          <w:sz w:val="40"/>
          <w:szCs w:val="40"/>
          <w:u w:val="single"/>
        </w:rPr>
      </w:pPr>
      <w:r w:rsidRPr="00D35A7D">
        <w:rPr>
          <w:b/>
          <w:sz w:val="40"/>
          <w:szCs w:val="40"/>
          <w:u w:val="single"/>
        </w:rPr>
        <w:t>Рябцева Алексея Николаевича</w:t>
      </w:r>
    </w:p>
    <w:p w:rsidR="00D152FF" w:rsidRPr="00D35A7D" w:rsidRDefault="00D92DDA" w:rsidP="00D92DDA">
      <w:pPr>
        <w:shd w:val="clear" w:color="auto" w:fill="FFFFFF"/>
        <w:jc w:val="center"/>
        <w:rPr>
          <w:b/>
          <w:u w:val="single"/>
        </w:rPr>
      </w:pPr>
      <w:r w:rsidRPr="00D35A7D">
        <w:rPr>
          <w:b/>
          <w:sz w:val="40"/>
          <w:szCs w:val="40"/>
          <w:u w:val="single"/>
        </w:rPr>
        <w:t>«О достигнутых значениях показателей для оценки эффективности деятельности органов</w:t>
      </w:r>
      <w:r w:rsidR="00A9640D" w:rsidRPr="00D35A7D">
        <w:rPr>
          <w:b/>
          <w:sz w:val="40"/>
          <w:szCs w:val="40"/>
          <w:u w:val="single"/>
        </w:rPr>
        <w:t xml:space="preserve"> местного самоуправления за 202</w:t>
      </w:r>
      <w:r w:rsidR="00D35A7D" w:rsidRPr="00D35A7D">
        <w:rPr>
          <w:b/>
          <w:sz w:val="40"/>
          <w:szCs w:val="40"/>
          <w:u w:val="single"/>
        </w:rPr>
        <w:t>4</w:t>
      </w:r>
      <w:r w:rsidRPr="00D35A7D">
        <w:rPr>
          <w:b/>
          <w:sz w:val="40"/>
          <w:szCs w:val="40"/>
          <w:u w:val="single"/>
        </w:rPr>
        <w:t xml:space="preserve"> год и их</w:t>
      </w:r>
    </w:p>
    <w:p w:rsidR="00D92DDA" w:rsidRPr="00D35A7D" w:rsidRDefault="00D92DDA" w:rsidP="00D92DDA">
      <w:pPr>
        <w:shd w:val="clear" w:color="auto" w:fill="FFFFFF"/>
        <w:jc w:val="center"/>
        <w:rPr>
          <w:sz w:val="40"/>
          <w:szCs w:val="40"/>
          <w:u w:val="single"/>
        </w:rPr>
      </w:pPr>
      <w:r w:rsidRPr="00D35A7D">
        <w:rPr>
          <w:b/>
          <w:sz w:val="40"/>
          <w:szCs w:val="40"/>
          <w:u w:val="single"/>
        </w:rPr>
        <w:t xml:space="preserve">планируемых </w:t>
      </w:r>
      <w:proofErr w:type="gramStart"/>
      <w:r w:rsidRPr="00D35A7D">
        <w:rPr>
          <w:b/>
          <w:sz w:val="40"/>
          <w:szCs w:val="40"/>
          <w:u w:val="single"/>
        </w:rPr>
        <w:t>значениях</w:t>
      </w:r>
      <w:proofErr w:type="gramEnd"/>
      <w:r w:rsidRPr="00D35A7D">
        <w:rPr>
          <w:b/>
          <w:sz w:val="40"/>
          <w:szCs w:val="40"/>
          <w:u w:val="single"/>
        </w:rPr>
        <w:t xml:space="preserve"> на 3-летний период»</w:t>
      </w:r>
    </w:p>
    <w:p w:rsidR="00D152FF" w:rsidRPr="00D35A7D" w:rsidRDefault="00D152FF" w:rsidP="00D92DDA">
      <w:pPr>
        <w:shd w:val="clear" w:color="auto" w:fill="FFFFFF"/>
        <w:jc w:val="center"/>
        <w:rPr>
          <w:b/>
          <w:u w:val="single"/>
        </w:rPr>
      </w:pPr>
    </w:p>
    <w:p w:rsidR="00C00B02" w:rsidRPr="00D35A7D" w:rsidRDefault="00C00B02" w:rsidP="00866A6C">
      <w:pPr>
        <w:shd w:val="clear" w:color="auto" w:fill="FFFFFF"/>
        <w:ind w:firstLine="567"/>
        <w:jc w:val="center"/>
        <w:rPr>
          <w:b/>
          <w:highlight w:val="yellow"/>
          <w:u w:val="single"/>
        </w:rPr>
      </w:pPr>
    </w:p>
    <w:p w:rsidR="00D152FF" w:rsidRPr="00D35A7D" w:rsidRDefault="00D152FF" w:rsidP="00866A6C">
      <w:pPr>
        <w:shd w:val="clear" w:color="auto" w:fill="FFFFFF"/>
        <w:ind w:firstLine="567"/>
        <w:jc w:val="center"/>
        <w:rPr>
          <w:b/>
          <w:highlight w:val="yellow"/>
          <w:u w:val="single"/>
        </w:rPr>
      </w:pPr>
    </w:p>
    <w:p w:rsidR="00605E15" w:rsidRPr="00D35A7D" w:rsidRDefault="00605E15" w:rsidP="00866A6C">
      <w:pPr>
        <w:jc w:val="both"/>
        <w:rPr>
          <w:b/>
          <w:noProof/>
          <w:highlight w:val="yellow"/>
          <w:u w:val="single"/>
          <w:lang w:eastAsia="ru-RU"/>
        </w:rPr>
      </w:pPr>
    </w:p>
    <w:p w:rsidR="00605E15" w:rsidRPr="00D35A7D" w:rsidRDefault="00605E15" w:rsidP="00866A6C">
      <w:pPr>
        <w:jc w:val="both"/>
        <w:rPr>
          <w:b/>
          <w:noProof/>
          <w:highlight w:val="yellow"/>
          <w:u w:val="single"/>
          <w:lang w:eastAsia="ru-RU"/>
        </w:rPr>
      </w:pPr>
    </w:p>
    <w:p w:rsidR="00605E15" w:rsidRPr="00D35A7D" w:rsidRDefault="00605E15" w:rsidP="00866A6C">
      <w:pPr>
        <w:jc w:val="both"/>
        <w:rPr>
          <w:b/>
          <w:noProof/>
          <w:highlight w:val="yellow"/>
          <w:u w:val="single"/>
          <w:lang w:eastAsia="ru-RU"/>
        </w:rPr>
      </w:pPr>
    </w:p>
    <w:p w:rsidR="00605E15" w:rsidRPr="00D35A7D" w:rsidRDefault="00605E15" w:rsidP="00866A6C">
      <w:pPr>
        <w:jc w:val="both"/>
        <w:rPr>
          <w:b/>
          <w:noProof/>
          <w:highlight w:val="yellow"/>
          <w:u w:val="single"/>
          <w:lang w:eastAsia="ru-RU"/>
        </w:rPr>
      </w:pPr>
    </w:p>
    <w:p w:rsidR="00605E15" w:rsidRPr="00D35A7D" w:rsidRDefault="00605E15" w:rsidP="00866A6C">
      <w:pPr>
        <w:jc w:val="both"/>
        <w:rPr>
          <w:b/>
          <w:noProof/>
          <w:highlight w:val="yellow"/>
          <w:u w:val="single"/>
          <w:lang w:eastAsia="ru-RU"/>
        </w:rPr>
      </w:pPr>
    </w:p>
    <w:p w:rsidR="00605E15" w:rsidRPr="00D35A7D" w:rsidRDefault="00605E15" w:rsidP="00866A6C">
      <w:pPr>
        <w:jc w:val="both"/>
        <w:rPr>
          <w:b/>
          <w:noProof/>
          <w:highlight w:val="yellow"/>
          <w:u w:val="single"/>
          <w:lang w:eastAsia="ru-RU"/>
        </w:rPr>
      </w:pPr>
    </w:p>
    <w:p w:rsidR="0073106D" w:rsidRPr="00D35A7D" w:rsidRDefault="0073106D" w:rsidP="00866A6C">
      <w:pPr>
        <w:jc w:val="both"/>
        <w:rPr>
          <w:b/>
          <w:noProof/>
          <w:highlight w:val="yellow"/>
          <w:u w:val="single"/>
          <w:lang w:eastAsia="ru-RU"/>
        </w:rPr>
      </w:pPr>
    </w:p>
    <w:p w:rsidR="00605E15" w:rsidRPr="00D35A7D" w:rsidRDefault="00605E15" w:rsidP="00866A6C">
      <w:pPr>
        <w:jc w:val="both"/>
        <w:rPr>
          <w:b/>
          <w:highlight w:val="yellow"/>
          <w:u w:val="single"/>
        </w:rPr>
      </w:pPr>
    </w:p>
    <w:p w:rsidR="00D152FF" w:rsidRPr="00D35A7D" w:rsidRDefault="00D152FF" w:rsidP="00866A6C">
      <w:pPr>
        <w:jc w:val="both"/>
        <w:rPr>
          <w:b/>
          <w:highlight w:val="yellow"/>
          <w:u w:val="single"/>
        </w:rPr>
      </w:pPr>
    </w:p>
    <w:p w:rsidR="00BC2D42" w:rsidRPr="00D35A7D" w:rsidRDefault="00BC2D42" w:rsidP="00866A6C">
      <w:pPr>
        <w:ind w:firstLine="567"/>
        <w:jc w:val="center"/>
        <w:rPr>
          <w:b/>
          <w:highlight w:val="yellow"/>
          <w:u w:val="single"/>
        </w:rPr>
      </w:pPr>
    </w:p>
    <w:p w:rsidR="00C00B02" w:rsidRDefault="00C00B02" w:rsidP="00866A6C">
      <w:pPr>
        <w:ind w:firstLine="567"/>
        <w:jc w:val="center"/>
        <w:rPr>
          <w:b/>
          <w:highlight w:val="yellow"/>
          <w:u w:val="single"/>
        </w:rPr>
      </w:pPr>
    </w:p>
    <w:p w:rsidR="00D35A7D" w:rsidRDefault="00D35A7D" w:rsidP="00866A6C">
      <w:pPr>
        <w:ind w:firstLine="567"/>
        <w:jc w:val="center"/>
        <w:rPr>
          <w:b/>
          <w:highlight w:val="yellow"/>
          <w:u w:val="single"/>
        </w:rPr>
      </w:pPr>
    </w:p>
    <w:p w:rsidR="00D35A7D" w:rsidRPr="00D35A7D" w:rsidRDefault="00D35A7D" w:rsidP="00866A6C">
      <w:pPr>
        <w:ind w:firstLine="567"/>
        <w:jc w:val="center"/>
        <w:rPr>
          <w:b/>
          <w:highlight w:val="yellow"/>
          <w:u w:val="single"/>
        </w:rPr>
      </w:pPr>
    </w:p>
    <w:p w:rsidR="00C00B02" w:rsidRPr="00D35A7D" w:rsidRDefault="00C00B02" w:rsidP="00866A6C">
      <w:pPr>
        <w:ind w:firstLine="567"/>
        <w:jc w:val="center"/>
        <w:rPr>
          <w:b/>
          <w:highlight w:val="yellow"/>
          <w:u w:val="single"/>
        </w:rPr>
      </w:pPr>
    </w:p>
    <w:p w:rsidR="00366E10" w:rsidRPr="00D35A7D" w:rsidRDefault="00366E10" w:rsidP="00866A6C">
      <w:pPr>
        <w:jc w:val="center"/>
        <w:rPr>
          <w:b/>
          <w:highlight w:val="yellow"/>
          <w:u w:val="single"/>
        </w:rPr>
      </w:pPr>
    </w:p>
    <w:p w:rsidR="00605E15" w:rsidRPr="00D35A7D" w:rsidRDefault="00D706F6" w:rsidP="00866A6C">
      <w:pPr>
        <w:jc w:val="center"/>
        <w:rPr>
          <w:b/>
        </w:rPr>
      </w:pPr>
      <w:r w:rsidRPr="00D35A7D">
        <w:rPr>
          <w:b/>
        </w:rPr>
        <w:t>20</w:t>
      </w:r>
      <w:r w:rsidR="008762C3" w:rsidRPr="00D35A7D">
        <w:rPr>
          <w:b/>
        </w:rPr>
        <w:t>2</w:t>
      </w:r>
      <w:r w:rsidR="00D35A7D" w:rsidRPr="00D35A7D">
        <w:rPr>
          <w:b/>
        </w:rPr>
        <w:t>5</w:t>
      </w:r>
      <w:r w:rsidR="00BC2D42" w:rsidRPr="00D35A7D">
        <w:rPr>
          <w:b/>
        </w:rPr>
        <w:t xml:space="preserve"> год</w:t>
      </w:r>
      <w:r w:rsidR="00605E15" w:rsidRPr="00D35A7D">
        <w:rPr>
          <w:b/>
        </w:rPr>
        <w:br w:type="page"/>
      </w:r>
    </w:p>
    <w:p w:rsidR="009006CA" w:rsidRPr="00D35A7D" w:rsidRDefault="009006CA" w:rsidP="00866A6C">
      <w:pPr>
        <w:jc w:val="center"/>
        <w:rPr>
          <w:b/>
          <w:sz w:val="32"/>
          <w:szCs w:val="32"/>
          <w:u w:val="single"/>
        </w:rPr>
      </w:pPr>
      <w:bookmarkStart w:id="0" w:name="_Toc163616460"/>
      <w:bookmarkStart w:id="1" w:name="_Toc163622514"/>
      <w:bookmarkStart w:id="2" w:name="_Toc183426967"/>
      <w:r w:rsidRPr="00D35A7D">
        <w:rPr>
          <w:b/>
          <w:sz w:val="32"/>
          <w:szCs w:val="32"/>
          <w:u w:val="single"/>
        </w:rPr>
        <w:lastRenderedPageBreak/>
        <w:t>МУНИЦИПАЛЬНОЕ ОБРАЗОВАНИЕ</w:t>
      </w:r>
    </w:p>
    <w:p w:rsidR="009006CA" w:rsidRPr="00D35A7D" w:rsidRDefault="009006CA" w:rsidP="00866A6C">
      <w:pPr>
        <w:ind w:firstLine="567"/>
        <w:jc w:val="center"/>
        <w:rPr>
          <w:b/>
          <w:sz w:val="36"/>
          <w:szCs w:val="36"/>
          <w:u w:val="single"/>
        </w:rPr>
      </w:pPr>
      <w:r w:rsidRPr="00D35A7D">
        <w:rPr>
          <w:b/>
          <w:sz w:val="36"/>
          <w:szCs w:val="36"/>
          <w:u w:val="single"/>
        </w:rPr>
        <w:t>Северо-Енисейский</w:t>
      </w:r>
      <w:r w:rsidR="00E649AB" w:rsidRPr="00D35A7D">
        <w:rPr>
          <w:b/>
          <w:sz w:val="36"/>
          <w:szCs w:val="36"/>
          <w:u w:val="single"/>
        </w:rPr>
        <w:t xml:space="preserve"> муниципальный</w:t>
      </w:r>
      <w:r w:rsidRPr="00D35A7D">
        <w:rPr>
          <w:b/>
          <w:sz w:val="36"/>
          <w:szCs w:val="36"/>
          <w:u w:val="single"/>
        </w:rPr>
        <w:t xml:space="preserve"> </w:t>
      </w:r>
      <w:r w:rsidR="001B5356">
        <w:rPr>
          <w:b/>
          <w:sz w:val="36"/>
          <w:szCs w:val="36"/>
          <w:u w:val="single"/>
        </w:rPr>
        <w:t>округ</w:t>
      </w:r>
    </w:p>
    <w:p w:rsidR="00D72665" w:rsidRPr="00D35A7D" w:rsidRDefault="00D72665" w:rsidP="00866A6C">
      <w:pPr>
        <w:ind w:firstLine="567"/>
        <w:jc w:val="center"/>
        <w:rPr>
          <w:sz w:val="28"/>
          <w:szCs w:val="28"/>
        </w:rPr>
      </w:pPr>
    </w:p>
    <w:p w:rsidR="00EA2179" w:rsidRPr="00D35A7D" w:rsidRDefault="00AA548D" w:rsidP="00866A6C">
      <w:pPr>
        <w:pStyle w:val="2"/>
        <w:spacing w:before="0"/>
        <w:jc w:val="center"/>
        <w:rPr>
          <w:rFonts w:ascii="Times New Roman" w:hAnsi="Times New Roman"/>
          <w:u w:val="single"/>
        </w:rPr>
      </w:pPr>
      <w:r w:rsidRPr="00D35A7D">
        <w:rPr>
          <w:rFonts w:ascii="Times New Roman" w:hAnsi="Times New Roman"/>
          <w:u w:val="single"/>
        </w:rPr>
        <w:t xml:space="preserve">Общая информация о Северо-Енисейском </w:t>
      </w:r>
      <w:r w:rsidR="001B5356">
        <w:rPr>
          <w:rFonts w:ascii="Times New Roman" w:hAnsi="Times New Roman"/>
          <w:u w:val="single"/>
        </w:rPr>
        <w:t>муниципальном округе</w:t>
      </w:r>
    </w:p>
    <w:p w:rsidR="00EA2179" w:rsidRPr="00D35A7D" w:rsidRDefault="00EA2179" w:rsidP="00866A6C">
      <w:pPr>
        <w:rPr>
          <w:sz w:val="26"/>
          <w:szCs w:val="26"/>
        </w:rPr>
      </w:pPr>
    </w:p>
    <w:p w:rsidR="00432305" w:rsidRPr="00D35A7D" w:rsidRDefault="00432305" w:rsidP="00866A6C">
      <w:pPr>
        <w:ind w:firstLine="567"/>
        <w:jc w:val="both"/>
        <w:rPr>
          <w:rFonts w:ascii="TimesNewRoman" w:hAnsi="TimesNewRoman" w:cs="TimesNewRoman"/>
          <w:b/>
          <w:sz w:val="28"/>
          <w:szCs w:val="28"/>
          <w:lang w:eastAsia="ru-RU"/>
        </w:rPr>
      </w:pPr>
      <w:r w:rsidRPr="00D35A7D">
        <w:rPr>
          <w:rFonts w:ascii="TimesNewRoman" w:hAnsi="TimesNewRoman" w:cs="TimesNewRoman"/>
          <w:b/>
          <w:sz w:val="28"/>
          <w:szCs w:val="28"/>
          <w:lang w:eastAsia="ru-RU"/>
        </w:rPr>
        <w:t>Район образован 1 апреля 1932 года.</w:t>
      </w:r>
    </w:p>
    <w:p w:rsidR="00432305" w:rsidRPr="00D35A7D" w:rsidRDefault="00432305" w:rsidP="00866A6C">
      <w:pPr>
        <w:ind w:firstLine="567"/>
        <w:jc w:val="both"/>
        <w:rPr>
          <w:rFonts w:ascii="TimesNewRoman" w:hAnsi="TimesNewRoman" w:cs="TimesNewRoman"/>
          <w:b/>
          <w:sz w:val="28"/>
          <w:szCs w:val="28"/>
          <w:lang w:eastAsia="ru-RU"/>
        </w:rPr>
      </w:pPr>
      <w:r w:rsidRPr="00D35A7D">
        <w:rPr>
          <w:rFonts w:ascii="TimesNewRoman" w:hAnsi="TimesNewRoman" w:cs="TimesNewRoman"/>
          <w:b/>
          <w:sz w:val="28"/>
          <w:szCs w:val="28"/>
          <w:lang w:eastAsia="ru-RU"/>
        </w:rPr>
        <w:t>Среднегодовая численность населения</w:t>
      </w:r>
      <w:r w:rsidR="00827350" w:rsidRPr="00D35A7D">
        <w:rPr>
          <w:rFonts w:ascii="TimesNewRoman" w:hAnsi="TimesNewRoman" w:cs="TimesNewRoman"/>
          <w:b/>
          <w:sz w:val="28"/>
          <w:szCs w:val="28"/>
          <w:lang w:eastAsia="ru-RU"/>
        </w:rPr>
        <w:t xml:space="preserve"> за 202</w:t>
      </w:r>
      <w:r w:rsidR="00D35A7D" w:rsidRPr="00D35A7D">
        <w:rPr>
          <w:rFonts w:ascii="TimesNewRoman" w:hAnsi="TimesNewRoman" w:cs="TimesNewRoman"/>
          <w:b/>
          <w:sz w:val="28"/>
          <w:szCs w:val="28"/>
          <w:lang w:eastAsia="ru-RU"/>
        </w:rPr>
        <w:t>4</w:t>
      </w:r>
      <w:r w:rsidR="00827350" w:rsidRPr="00D35A7D">
        <w:rPr>
          <w:rFonts w:ascii="TimesNewRoman" w:hAnsi="TimesNewRoman" w:cs="TimesNewRoman"/>
          <w:b/>
          <w:sz w:val="28"/>
          <w:szCs w:val="28"/>
          <w:lang w:eastAsia="ru-RU"/>
        </w:rPr>
        <w:t xml:space="preserve"> год</w:t>
      </w:r>
      <w:r w:rsidRPr="00D35A7D">
        <w:rPr>
          <w:rFonts w:ascii="TimesNewRoman" w:hAnsi="TimesNewRoman" w:cs="TimesNewRoman"/>
          <w:b/>
          <w:sz w:val="28"/>
          <w:szCs w:val="28"/>
          <w:lang w:eastAsia="ru-RU"/>
        </w:rPr>
        <w:t xml:space="preserve"> – </w:t>
      </w:r>
      <w:r w:rsidR="0007220B" w:rsidRPr="00D35A7D">
        <w:rPr>
          <w:rFonts w:ascii="TimesNewRoman" w:hAnsi="TimesNewRoman" w:cs="TimesNewRoman"/>
          <w:b/>
          <w:sz w:val="28"/>
          <w:szCs w:val="28"/>
          <w:lang w:eastAsia="ru-RU"/>
        </w:rPr>
        <w:t>8</w:t>
      </w:r>
      <w:r w:rsidR="00D35A7D" w:rsidRPr="00D35A7D">
        <w:rPr>
          <w:rFonts w:ascii="TimesNewRoman" w:hAnsi="TimesNewRoman" w:cs="TimesNewRoman"/>
          <w:b/>
          <w:sz w:val="28"/>
          <w:szCs w:val="28"/>
          <w:lang w:eastAsia="ru-RU"/>
        </w:rPr>
        <w:t xml:space="preserve"> 241 </w:t>
      </w:r>
      <w:r w:rsidRPr="00D35A7D">
        <w:rPr>
          <w:rFonts w:ascii="TimesNewRoman" w:hAnsi="TimesNewRoman" w:cs="TimesNewRoman"/>
          <w:b/>
          <w:sz w:val="28"/>
          <w:szCs w:val="28"/>
          <w:lang w:eastAsia="ru-RU"/>
        </w:rPr>
        <w:t>человек.</w:t>
      </w:r>
    </w:p>
    <w:p w:rsidR="00432305" w:rsidRPr="00D35A7D" w:rsidRDefault="00432305" w:rsidP="00866A6C">
      <w:pPr>
        <w:ind w:firstLine="567"/>
        <w:jc w:val="both"/>
        <w:rPr>
          <w:rFonts w:ascii="TimesNewRoman" w:hAnsi="TimesNewRoman" w:cs="TimesNewRoman"/>
          <w:b/>
          <w:sz w:val="28"/>
          <w:szCs w:val="28"/>
          <w:lang w:eastAsia="ru-RU"/>
        </w:rPr>
      </w:pPr>
      <w:r w:rsidRPr="00D35A7D">
        <w:rPr>
          <w:rFonts w:ascii="TimesNewRoman" w:hAnsi="TimesNewRoman" w:cs="TimesNewRoman"/>
          <w:b/>
          <w:sz w:val="28"/>
          <w:szCs w:val="28"/>
          <w:lang w:eastAsia="ru-RU"/>
        </w:rPr>
        <w:t>Площадь территории – 4 724,2 Га.</w:t>
      </w:r>
    </w:p>
    <w:p w:rsidR="00432305" w:rsidRPr="00D35A7D" w:rsidRDefault="00432305" w:rsidP="00866A6C">
      <w:pPr>
        <w:ind w:firstLine="720"/>
        <w:jc w:val="both"/>
        <w:rPr>
          <w:rFonts w:ascii="TimesNewRoman" w:hAnsi="TimesNewRoman" w:cs="TimesNewRoman"/>
          <w:sz w:val="28"/>
          <w:szCs w:val="28"/>
          <w:highlight w:val="yellow"/>
          <w:lang w:eastAsia="ru-RU"/>
        </w:rPr>
      </w:pPr>
    </w:p>
    <w:p w:rsidR="00432305" w:rsidRPr="00D35A7D" w:rsidRDefault="00432305" w:rsidP="00866A6C">
      <w:pPr>
        <w:jc w:val="center"/>
        <w:rPr>
          <w:b/>
          <w:i/>
          <w:sz w:val="28"/>
          <w:szCs w:val="28"/>
          <w:u w:val="single"/>
        </w:rPr>
      </w:pPr>
      <w:r w:rsidRPr="00D35A7D">
        <w:rPr>
          <w:b/>
          <w:i/>
          <w:sz w:val="28"/>
          <w:szCs w:val="28"/>
          <w:u w:val="single"/>
        </w:rPr>
        <w:t>Территориальное устройство</w:t>
      </w:r>
    </w:p>
    <w:p w:rsidR="00432305" w:rsidRPr="00D35A7D" w:rsidRDefault="00432305" w:rsidP="00866A6C">
      <w:pPr>
        <w:jc w:val="center"/>
        <w:rPr>
          <w:b/>
          <w:i/>
          <w:sz w:val="28"/>
          <w:szCs w:val="28"/>
          <w:u w:val="single"/>
        </w:rPr>
      </w:pPr>
    </w:p>
    <w:p w:rsidR="00A9640D" w:rsidRPr="00D35A7D" w:rsidRDefault="00A9640D" w:rsidP="00F2089B">
      <w:pPr>
        <w:ind w:firstLine="567"/>
        <w:jc w:val="both"/>
        <w:rPr>
          <w:sz w:val="26"/>
          <w:szCs w:val="26"/>
        </w:rPr>
      </w:pPr>
      <w:r w:rsidRPr="00D35A7D">
        <w:rPr>
          <w:sz w:val="26"/>
          <w:szCs w:val="26"/>
        </w:rPr>
        <w:t xml:space="preserve">Северо-Енисейский </w:t>
      </w:r>
      <w:r w:rsidR="001B5356">
        <w:rPr>
          <w:sz w:val="26"/>
          <w:szCs w:val="26"/>
        </w:rPr>
        <w:t xml:space="preserve">муниципальный округ </w:t>
      </w:r>
      <w:r w:rsidRPr="00D35A7D">
        <w:rPr>
          <w:sz w:val="26"/>
          <w:szCs w:val="26"/>
        </w:rPr>
        <w:t xml:space="preserve">является муниципальным образованием, входит в экономическую зону Нижнего </w:t>
      </w:r>
      <w:proofErr w:type="spellStart"/>
      <w:r w:rsidRPr="00D35A7D">
        <w:rPr>
          <w:sz w:val="26"/>
          <w:szCs w:val="26"/>
        </w:rPr>
        <w:t>Приангарья</w:t>
      </w:r>
      <w:proofErr w:type="spellEnd"/>
      <w:r w:rsidRPr="00D35A7D">
        <w:rPr>
          <w:sz w:val="26"/>
          <w:szCs w:val="26"/>
        </w:rPr>
        <w:t>, является районом Крайнего Севера и принадлежит к числу наиболее крупных территориально-административных единиц Красноярского края.</w:t>
      </w:r>
    </w:p>
    <w:p w:rsidR="00DE4247" w:rsidRPr="00D35A7D" w:rsidRDefault="00A9640D" w:rsidP="00F2089B">
      <w:pPr>
        <w:ind w:firstLine="567"/>
        <w:jc w:val="both"/>
        <w:rPr>
          <w:sz w:val="26"/>
          <w:szCs w:val="26"/>
        </w:rPr>
      </w:pPr>
      <w:proofErr w:type="gramStart"/>
      <w:r w:rsidRPr="00D35A7D">
        <w:rPr>
          <w:sz w:val="26"/>
          <w:szCs w:val="26"/>
        </w:rPr>
        <w:t>Расположен</w:t>
      </w:r>
      <w:proofErr w:type="gramEnd"/>
      <w:r w:rsidRPr="00D35A7D">
        <w:rPr>
          <w:sz w:val="26"/>
          <w:szCs w:val="26"/>
        </w:rPr>
        <w:t xml:space="preserve"> на правом берегу Енисея на Средне-Сибирском плоскогорье в центральной части Енисейского кряжа. Высшая точка — гора </w:t>
      </w:r>
      <w:proofErr w:type="spellStart"/>
      <w:r w:rsidRPr="00D35A7D">
        <w:rPr>
          <w:sz w:val="26"/>
          <w:szCs w:val="26"/>
        </w:rPr>
        <w:t>Енашиминский</w:t>
      </w:r>
      <w:proofErr w:type="spellEnd"/>
      <w:r w:rsidR="00FF403E">
        <w:rPr>
          <w:sz w:val="26"/>
          <w:szCs w:val="26"/>
        </w:rPr>
        <w:t xml:space="preserve"> </w:t>
      </w:r>
      <w:proofErr w:type="spellStart"/>
      <w:r w:rsidRPr="00D35A7D">
        <w:rPr>
          <w:sz w:val="26"/>
          <w:szCs w:val="26"/>
        </w:rPr>
        <w:t>Полкан</w:t>
      </w:r>
      <w:proofErr w:type="spellEnd"/>
      <w:r w:rsidRPr="00D35A7D">
        <w:rPr>
          <w:sz w:val="26"/>
          <w:szCs w:val="26"/>
        </w:rPr>
        <w:t xml:space="preserve"> (1125 м) в 70 км к югу от районного центра. </w:t>
      </w:r>
    </w:p>
    <w:p w:rsidR="00A9640D" w:rsidRPr="00D35A7D" w:rsidRDefault="00A9640D" w:rsidP="00F2089B">
      <w:pPr>
        <w:ind w:firstLine="567"/>
        <w:jc w:val="both"/>
        <w:rPr>
          <w:sz w:val="26"/>
          <w:szCs w:val="26"/>
        </w:rPr>
      </w:pPr>
      <w:r w:rsidRPr="00D35A7D">
        <w:rPr>
          <w:b/>
          <w:sz w:val="26"/>
          <w:szCs w:val="26"/>
          <w:u w:val="single"/>
        </w:rPr>
        <w:t>Площадь территории — 4 724,2 Га.</w:t>
      </w:r>
      <w:r w:rsidRPr="00D35A7D">
        <w:rPr>
          <w:sz w:val="26"/>
          <w:szCs w:val="26"/>
        </w:rPr>
        <w:t xml:space="preserve"> Максимальная протяженность с запада на восток </w:t>
      </w:r>
      <w:smartTag w:uri="urn:schemas-microsoft-com:office:smarttags" w:element="metricconverter">
        <w:smartTagPr>
          <w:attr w:name="ProductID" w:val="360 км"/>
        </w:smartTagPr>
        <w:r w:rsidRPr="00D35A7D">
          <w:rPr>
            <w:sz w:val="26"/>
            <w:szCs w:val="26"/>
          </w:rPr>
          <w:t>360 км</w:t>
        </w:r>
      </w:smartTag>
      <w:r w:rsidRPr="00D35A7D">
        <w:rPr>
          <w:sz w:val="26"/>
          <w:szCs w:val="26"/>
        </w:rPr>
        <w:t xml:space="preserve">, с севера на юг- </w:t>
      </w:r>
      <w:smartTag w:uri="urn:schemas-microsoft-com:office:smarttags" w:element="metricconverter">
        <w:smartTagPr>
          <w:attr w:name="ProductID" w:val="525 км"/>
        </w:smartTagPr>
        <w:r w:rsidRPr="00D35A7D">
          <w:rPr>
            <w:sz w:val="26"/>
            <w:szCs w:val="26"/>
          </w:rPr>
          <w:t>525 км</w:t>
        </w:r>
      </w:smartTag>
      <w:r w:rsidRPr="00D35A7D">
        <w:rPr>
          <w:sz w:val="26"/>
          <w:szCs w:val="26"/>
        </w:rPr>
        <w:t>.</w:t>
      </w:r>
    </w:p>
    <w:p w:rsidR="00A9640D" w:rsidRPr="00D35A7D" w:rsidRDefault="00A9640D" w:rsidP="00F2089B">
      <w:pPr>
        <w:ind w:firstLine="567"/>
        <w:jc w:val="both"/>
        <w:rPr>
          <w:sz w:val="26"/>
          <w:szCs w:val="26"/>
        </w:rPr>
      </w:pPr>
      <w:r w:rsidRPr="00D35A7D">
        <w:rPr>
          <w:sz w:val="26"/>
          <w:szCs w:val="26"/>
        </w:rPr>
        <w:t xml:space="preserve">Удалённость от Красноярска — </w:t>
      </w:r>
      <w:r w:rsidRPr="00D35A7D">
        <w:rPr>
          <w:b/>
          <w:sz w:val="26"/>
          <w:szCs w:val="26"/>
          <w:u w:val="single"/>
        </w:rPr>
        <w:t>634 км</w:t>
      </w:r>
      <w:r w:rsidRPr="00D35A7D">
        <w:rPr>
          <w:sz w:val="26"/>
          <w:szCs w:val="26"/>
        </w:rPr>
        <w:t xml:space="preserve">. Ближайший город Енисейск — </w:t>
      </w:r>
      <w:r w:rsidRPr="00D35A7D">
        <w:rPr>
          <w:b/>
          <w:sz w:val="26"/>
          <w:szCs w:val="26"/>
          <w:u w:val="single"/>
        </w:rPr>
        <w:t>300 км</w:t>
      </w:r>
      <w:r w:rsidRPr="00D35A7D">
        <w:rPr>
          <w:sz w:val="26"/>
          <w:szCs w:val="26"/>
        </w:rPr>
        <w:t>.</w:t>
      </w:r>
    </w:p>
    <w:p w:rsidR="00D35A7D" w:rsidRPr="00D35A7D" w:rsidRDefault="001B5356" w:rsidP="00F2089B">
      <w:pPr>
        <w:ind w:firstLine="567"/>
        <w:jc w:val="both"/>
        <w:rPr>
          <w:sz w:val="26"/>
          <w:szCs w:val="26"/>
        </w:rPr>
      </w:pPr>
      <w:r>
        <w:rPr>
          <w:sz w:val="26"/>
          <w:szCs w:val="26"/>
          <w:u w:val="single"/>
        </w:rPr>
        <w:t>Северо-Енисейский муниципальный округ</w:t>
      </w:r>
      <w:r w:rsidR="00A9640D" w:rsidRPr="00D35A7D">
        <w:rPr>
          <w:sz w:val="26"/>
          <w:szCs w:val="26"/>
          <w:u w:val="single"/>
        </w:rPr>
        <w:t xml:space="preserve"> является труднодоступным для автомобильного транспорта из-за</w:t>
      </w:r>
      <w:r w:rsidR="00A9640D" w:rsidRPr="00D35A7D">
        <w:rPr>
          <w:sz w:val="26"/>
          <w:szCs w:val="26"/>
        </w:rPr>
        <w:t xml:space="preserve"> отсутствия дороги с твердым покрытием «</w:t>
      </w:r>
      <w:proofErr w:type="spellStart"/>
      <w:r w:rsidR="00A9640D" w:rsidRPr="00D35A7D">
        <w:rPr>
          <w:sz w:val="26"/>
          <w:szCs w:val="26"/>
        </w:rPr>
        <w:t>Епишино</w:t>
      </w:r>
      <w:proofErr w:type="spellEnd"/>
      <w:r w:rsidR="00A9640D" w:rsidRPr="00D35A7D">
        <w:rPr>
          <w:sz w:val="26"/>
          <w:szCs w:val="26"/>
        </w:rPr>
        <w:t xml:space="preserve"> – Северо-Енисейский»</w:t>
      </w:r>
      <w:r w:rsidR="00D35A7D" w:rsidRPr="00D35A7D">
        <w:rPr>
          <w:sz w:val="26"/>
          <w:szCs w:val="26"/>
        </w:rPr>
        <w:t>.</w:t>
      </w:r>
    </w:p>
    <w:p w:rsidR="00A9640D" w:rsidRPr="00D35A7D" w:rsidRDefault="00A9640D" w:rsidP="00F2089B">
      <w:pPr>
        <w:ind w:firstLine="567"/>
        <w:jc w:val="both"/>
        <w:rPr>
          <w:sz w:val="26"/>
          <w:szCs w:val="26"/>
        </w:rPr>
      </w:pPr>
      <w:r w:rsidRPr="00D35A7D">
        <w:rPr>
          <w:sz w:val="26"/>
          <w:szCs w:val="26"/>
        </w:rPr>
        <w:t xml:space="preserve">На западе и юге граничит с </w:t>
      </w:r>
      <w:proofErr w:type="spellStart"/>
      <w:r w:rsidRPr="00D35A7D">
        <w:rPr>
          <w:sz w:val="26"/>
          <w:szCs w:val="26"/>
        </w:rPr>
        <w:t>Мотыгинским</w:t>
      </w:r>
      <w:proofErr w:type="spellEnd"/>
      <w:r w:rsidRPr="00D35A7D">
        <w:rPr>
          <w:sz w:val="26"/>
          <w:szCs w:val="26"/>
        </w:rPr>
        <w:t xml:space="preserve"> и </w:t>
      </w:r>
      <w:proofErr w:type="gramStart"/>
      <w:r w:rsidRPr="00D35A7D">
        <w:rPr>
          <w:sz w:val="26"/>
          <w:szCs w:val="26"/>
        </w:rPr>
        <w:t>Енисейский</w:t>
      </w:r>
      <w:proofErr w:type="gramEnd"/>
      <w:r w:rsidRPr="00D35A7D">
        <w:rPr>
          <w:sz w:val="26"/>
          <w:szCs w:val="26"/>
        </w:rPr>
        <w:t xml:space="preserve"> </w:t>
      </w:r>
      <w:r w:rsidR="00F13B92">
        <w:rPr>
          <w:sz w:val="26"/>
          <w:szCs w:val="26"/>
        </w:rPr>
        <w:t>муниципального округа</w:t>
      </w:r>
      <w:r w:rsidRPr="00D35A7D">
        <w:rPr>
          <w:sz w:val="26"/>
          <w:szCs w:val="26"/>
        </w:rPr>
        <w:t>ми, с востока и севера — с Эвенкийский районом.</w:t>
      </w:r>
    </w:p>
    <w:p w:rsidR="00A9640D" w:rsidRPr="00D35A7D" w:rsidRDefault="00A9640D" w:rsidP="00F2089B">
      <w:pPr>
        <w:ind w:firstLine="567"/>
        <w:jc w:val="both"/>
        <w:rPr>
          <w:sz w:val="26"/>
          <w:szCs w:val="26"/>
        </w:rPr>
      </w:pPr>
      <w:r w:rsidRPr="00D35A7D">
        <w:rPr>
          <w:sz w:val="26"/>
          <w:szCs w:val="26"/>
        </w:rPr>
        <w:t xml:space="preserve">90 % территории </w:t>
      </w:r>
      <w:r w:rsidR="00F13B92">
        <w:rPr>
          <w:sz w:val="26"/>
          <w:szCs w:val="26"/>
        </w:rPr>
        <w:t>муниципального округа</w:t>
      </w:r>
      <w:r w:rsidRPr="00D35A7D">
        <w:rPr>
          <w:sz w:val="26"/>
          <w:szCs w:val="26"/>
        </w:rPr>
        <w:t xml:space="preserve"> составляют лесные массивы, преимущественно </w:t>
      </w:r>
      <w:proofErr w:type="spellStart"/>
      <w:r w:rsidRPr="00D35A7D">
        <w:rPr>
          <w:sz w:val="26"/>
          <w:szCs w:val="26"/>
        </w:rPr>
        <w:t>тёмнохвойные</w:t>
      </w:r>
      <w:proofErr w:type="spellEnd"/>
      <w:r w:rsidRPr="00D35A7D">
        <w:rPr>
          <w:sz w:val="26"/>
          <w:szCs w:val="26"/>
        </w:rPr>
        <w:t>, образованные лиственничными, кедровыми, пихтовыми, сосновыми и берёзово-осиновыми лесами.</w:t>
      </w:r>
    </w:p>
    <w:p w:rsidR="00A9640D" w:rsidRPr="00D35A7D" w:rsidRDefault="00A9640D" w:rsidP="00F2089B">
      <w:pPr>
        <w:ind w:firstLine="567"/>
        <w:jc w:val="both"/>
        <w:rPr>
          <w:sz w:val="26"/>
          <w:szCs w:val="26"/>
        </w:rPr>
      </w:pPr>
      <w:r w:rsidRPr="00D35A7D">
        <w:rPr>
          <w:sz w:val="26"/>
          <w:szCs w:val="26"/>
        </w:rPr>
        <w:t xml:space="preserve">Крупные водные артерии </w:t>
      </w:r>
      <w:r w:rsidR="00F13B92">
        <w:rPr>
          <w:sz w:val="26"/>
          <w:szCs w:val="26"/>
        </w:rPr>
        <w:t>муниципального округа</w:t>
      </w:r>
      <w:r w:rsidRPr="00D35A7D">
        <w:rPr>
          <w:sz w:val="26"/>
          <w:szCs w:val="26"/>
        </w:rPr>
        <w:t xml:space="preserve"> — реки правобережного бассейна Енисея — Большой Пит, </w:t>
      </w:r>
      <w:proofErr w:type="spellStart"/>
      <w:r w:rsidRPr="00D35A7D">
        <w:rPr>
          <w:sz w:val="26"/>
          <w:szCs w:val="26"/>
        </w:rPr>
        <w:t>Вельмо</w:t>
      </w:r>
      <w:proofErr w:type="spellEnd"/>
      <w:r w:rsidRPr="00D35A7D">
        <w:rPr>
          <w:sz w:val="26"/>
          <w:szCs w:val="26"/>
        </w:rPr>
        <w:t xml:space="preserve">, </w:t>
      </w:r>
      <w:proofErr w:type="spellStart"/>
      <w:r w:rsidRPr="00D35A7D">
        <w:rPr>
          <w:sz w:val="26"/>
          <w:szCs w:val="26"/>
        </w:rPr>
        <w:t>Енашимо</w:t>
      </w:r>
      <w:proofErr w:type="spellEnd"/>
      <w:r w:rsidRPr="00D35A7D">
        <w:rPr>
          <w:sz w:val="26"/>
          <w:szCs w:val="26"/>
        </w:rPr>
        <w:t xml:space="preserve">, Сухой Пит, Тея, ледоход, на </w:t>
      </w:r>
      <w:proofErr w:type="gramStart"/>
      <w:r w:rsidRPr="00D35A7D">
        <w:rPr>
          <w:sz w:val="26"/>
          <w:szCs w:val="26"/>
        </w:rPr>
        <w:t>которых</w:t>
      </w:r>
      <w:proofErr w:type="gramEnd"/>
      <w:r w:rsidRPr="00D35A7D">
        <w:rPr>
          <w:sz w:val="26"/>
          <w:szCs w:val="26"/>
        </w:rPr>
        <w:t xml:space="preserve"> начинается в конце апреля - начале мая.</w:t>
      </w:r>
    </w:p>
    <w:p w:rsidR="00A9640D" w:rsidRPr="00D35A7D" w:rsidRDefault="00A9640D" w:rsidP="00F2089B">
      <w:pPr>
        <w:ind w:firstLine="567"/>
        <w:jc w:val="both"/>
        <w:rPr>
          <w:sz w:val="26"/>
          <w:szCs w:val="26"/>
        </w:rPr>
      </w:pPr>
      <w:proofErr w:type="gramStart"/>
      <w:r w:rsidRPr="00D35A7D">
        <w:rPr>
          <w:sz w:val="26"/>
          <w:szCs w:val="26"/>
        </w:rPr>
        <w:t>Среди полезных ископаемых преобладают золото, железо, ниобий, вермикулит, алюминий, сурьма, уран.</w:t>
      </w:r>
      <w:proofErr w:type="gramEnd"/>
    </w:p>
    <w:p w:rsidR="00A9640D" w:rsidRPr="00D35A7D" w:rsidRDefault="00A9640D" w:rsidP="00F2089B">
      <w:pPr>
        <w:ind w:firstLine="567"/>
        <w:jc w:val="both"/>
        <w:rPr>
          <w:sz w:val="26"/>
          <w:szCs w:val="26"/>
        </w:rPr>
      </w:pPr>
      <w:r w:rsidRPr="00D35A7D">
        <w:rPr>
          <w:sz w:val="26"/>
          <w:szCs w:val="26"/>
        </w:rPr>
        <w:t xml:space="preserve">По агроклиматическому </w:t>
      </w:r>
      <w:r w:rsidR="001B5356">
        <w:rPr>
          <w:sz w:val="26"/>
          <w:szCs w:val="26"/>
        </w:rPr>
        <w:t>районированию</w:t>
      </w:r>
      <w:r w:rsidRPr="00D35A7D">
        <w:rPr>
          <w:sz w:val="26"/>
          <w:szCs w:val="26"/>
        </w:rPr>
        <w:t xml:space="preserve"> Северо-Енисейский </w:t>
      </w:r>
      <w:r w:rsidR="001B5356">
        <w:rPr>
          <w:sz w:val="26"/>
          <w:szCs w:val="26"/>
        </w:rPr>
        <w:t>муниципальный округ</w:t>
      </w:r>
      <w:r w:rsidRPr="00D35A7D">
        <w:rPr>
          <w:sz w:val="26"/>
          <w:szCs w:val="26"/>
        </w:rPr>
        <w:t xml:space="preserve"> относится </w:t>
      </w:r>
      <w:proofErr w:type="gramStart"/>
      <w:r w:rsidRPr="00D35A7D">
        <w:rPr>
          <w:sz w:val="26"/>
          <w:szCs w:val="26"/>
        </w:rPr>
        <w:t>к</w:t>
      </w:r>
      <w:proofErr w:type="gramEnd"/>
      <w:r w:rsidRPr="00D35A7D">
        <w:rPr>
          <w:sz w:val="26"/>
          <w:szCs w:val="26"/>
        </w:rPr>
        <w:t xml:space="preserve"> умеренно-холодному с резко континентальным климатом. Снежный покров устанавливается в середине октября и держится около </w:t>
      </w:r>
      <w:r w:rsidRPr="00D35A7D">
        <w:rPr>
          <w:b/>
          <w:sz w:val="26"/>
          <w:szCs w:val="26"/>
        </w:rPr>
        <w:t>240</w:t>
      </w:r>
      <w:r w:rsidRPr="00D35A7D">
        <w:rPr>
          <w:sz w:val="26"/>
          <w:szCs w:val="26"/>
        </w:rPr>
        <w:t xml:space="preserve"> дней. Крайние зарегистрированные температуры от минус </w:t>
      </w:r>
      <w:r w:rsidRPr="00D35A7D">
        <w:rPr>
          <w:b/>
          <w:sz w:val="26"/>
          <w:szCs w:val="26"/>
        </w:rPr>
        <w:t>60</w:t>
      </w:r>
      <w:proofErr w:type="gramStart"/>
      <w:r w:rsidRPr="00D35A7D">
        <w:rPr>
          <w:rFonts w:ascii="Courier New" w:hAnsi="Courier New" w:cs="Courier New"/>
          <w:b/>
          <w:sz w:val="26"/>
          <w:szCs w:val="26"/>
        </w:rPr>
        <w:t>°</w:t>
      </w:r>
      <w:r w:rsidRPr="00D35A7D">
        <w:rPr>
          <w:b/>
          <w:sz w:val="26"/>
          <w:szCs w:val="26"/>
        </w:rPr>
        <w:t>С</w:t>
      </w:r>
      <w:proofErr w:type="gramEnd"/>
      <w:r w:rsidRPr="00D35A7D">
        <w:rPr>
          <w:sz w:val="26"/>
          <w:szCs w:val="26"/>
        </w:rPr>
        <w:t xml:space="preserve"> до плюс </w:t>
      </w:r>
      <w:r w:rsidRPr="00D35A7D">
        <w:rPr>
          <w:b/>
          <w:sz w:val="26"/>
          <w:szCs w:val="26"/>
        </w:rPr>
        <w:t>34</w:t>
      </w:r>
      <w:r w:rsidRPr="00D35A7D">
        <w:rPr>
          <w:rFonts w:ascii="Courier New" w:hAnsi="Courier New" w:cs="Courier New"/>
          <w:b/>
          <w:sz w:val="26"/>
          <w:szCs w:val="26"/>
        </w:rPr>
        <w:t>°</w:t>
      </w:r>
      <w:r w:rsidRPr="00D35A7D">
        <w:rPr>
          <w:b/>
          <w:sz w:val="26"/>
          <w:szCs w:val="26"/>
        </w:rPr>
        <w:t>С</w:t>
      </w:r>
      <w:r w:rsidRPr="00D35A7D">
        <w:rPr>
          <w:sz w:val="26"/>
          <w:szCs w:val="26"/>
        </w:rPr>
        <w:t xml:space="preserve">. В течении последних лет в </w:t>
      </w:r>
      <w:r w:rsidR="005D7E76">
        <w:rPr>
          <w:sz w:val="26"/>
          <w:szCs w:val="26"/>
        </w:rPr>
        <w:t>муниципальном округе</w:t>
      </w:r>
      <w:r w:rsidRPr="00D35A7D">
        <w:rPr>
          <w:sz w:val="26"/>
          <w:szCs w:val="26"/>
        </w:rPr>
        <w:t xml:space="preserve"> наблюдается смягчение климата.</w:t>
      </w:r>
    </w:p>
    <w:p w:rsidR="00A9640D" w:rsidRPr="00D35A7D" w:rsidRDefault="00A9640D" w:rsidP="00F2089B">
      <w:pPr>
        <w:ind w:firstLine="567"/>
        <w:jc w:val="both"/>
        <w:rPr>
          <w:sz w:val="26"/>
          <w:szCs w:val="26"/>
        </w:rPr>
      </w:pPr>
      <w:r w:rsidRPr="00D35A7D">
        <w:rPr>
          <w:sz w:val="26"/>
          <w:szCs w:val="26"/>
        </w:rPr>
        <w:t xml:space="preserve">В настоящее время в границах Северо-Енисейского </w:t>
      </w:r>
      <w:r w:rsidR="00F13B92">
        <w:rPr>
          <w:sz w:val="26"/>
          <w:szCs w:val="26"/>
        </w:rPr>
        <w:t>муниципального округа</w:t>
      </w:r>
      <w:r w:rsidRPr="00D35A7D">
        <w:rPr>
          <w:sz w:val="26"/>
          <w:szCs w:val="26"/>
        </w:rPr>
        <w:t xml:space="preserve"> находится </w:t>
      </w:r>
      <w:r w:rsidR="00763A8B" w:rsidRPr="00D35A7D">
        <w:rPr>
          <w:b/>
          <w:sz w:val="26"/>
          <w:szCs w:val="26"/>
        </w:rPr>
        <w:t>9</w:t>
      </w:r>
      <w:r w:rsidRPr="00D35A7D">
        <w:rPr>
          <w:b/>
          <w:sz w:val="26"/>
          <w:szCs w:val="26"/>
        </w:rPr>
        <w:t xml:space="preserve"> населенных пунктов</w:t>
      </w:r>
      <w:r w:rsidRPr="00D35A7D">
        <w:rPr>
          <w:sz w:val="26"/>
          <w:szCs w:val="26"/>
        </w:rPr>
        <w:t xml:space="preserve">. Районный центр – </w:t>
      </w:r>
      <w:r w:rsidRPr="00D35A7D">
        <w:rPr>
          <w:b/>
          <w:sz w:val="26"/>
          <w:szCs w:val="26"/>
        </w:rPr>
        <w:t>городской поселок Северо-Енисейский</w:t>
      </w:r>
      <w:r w:rsidRPr="00D35A7D">
        <w:rPr>
          <w:sz w:val="26"/>
          <w:szCs w:val="26"/>
        </w:rPr>
        <w:t>.</w:t>
      </w:r>
    </w:p>
    <w:p w:rsidR="00A9640D" w:rsidRPr="00D35A7D" w:rsidRDefault="00A9640D" w:rsidP="00F2089B">
      <w:pPr>
        <w:ind w:firstLine="567"/>
        <w:jc w:val="both"/>
        <w:rPr>
          <w:sz w:val="26"/>
          <w:szCs w:val="26"/>
        </w:rPr>
      </w:pPr>
      <w:r w:rsidRPr="00D35A7D">
        <w:rPr>
          <w:sz w:val="26"/>
          <w:szCs w:val="26"/>
        </w:rPr>
        <w:t xml:space="preserve">Самыми крупными населенными пунктами </w:t>
      </w:r>
      <w:r w:rsidR="00F13B92">
        <w:rPr>
          <w:sz w:val="26"/>
          <w:szCs w:val="26"/>
        </w:rPr>
        <w:t>муниципального округа</w:t>
      </w:r>
      <w:r w:rsidRPr="00D35A7D">
        <w:rPr>
          <w:sz w:val="26"/>
          <w:szCs w:val="26"/>
        </w:rPr>
        <w:t xml:space="preserve"> являются </w:t>
      </w:r>
      <w:proofErr w:type="spellStart"/>
      <w:r w:rsidRPr="00D35A7D">
        <w:rPr>
          <w:sz w:val="26"/>
          <w:szCs w:val="26"/>
        </w:rPr>
        <w:t>гп</w:t>
      </w:r>
      <w:proofErr w:type="spellEnd"/>
      <w:r w:rsidR="00901EE8">
        <w:rPr>
          <w:sz w:val="26"/>
          <w:szCs w:val="26"/>
        </w:rPr>
        <w:t xml:space="preserve"> </w:t>
      </w:r>
      <w:proofErr w:type="gramStart"/>
      <w:r w:rsidRPr="00D35A7D">
        <w:rPr>
          <w:sz w:val="26"/>
          <w:szCs w:val="26"/>
        </w:rPr>
        <w:t>Северо-Енисейский</w:t>
      </w:r>
      <w:proofErr w:type="gramEnd"/>
      <w:r w:rsidRPr="00D35A7D">
        <w:rPr>
          <w:sz w:val="26"/>
          <w:szCs w:val="26"/>
        </w:rPr>
        <w:t xml:space="preserve"> и п. Тея.</w:t>
      </w:r>
    </w:p>
    <w:p w:rsidR="001B5356" w:rsidRPr="001B5356" w:rsidRDefault="001B5356" w:rsidP="001B5356">
      <w:pPr>
        <w:ind w:firstLine="567"/>
        <w:jc w:val="both"/>
        <w:rPr>
          <w:sz w:val="26"/>
          <w:szCs w:val="26"/>
          <w:u w:val="single"/>
        </w:rPr>
      </w:pPr>
      <w:r w:rsidRPr="001B5356">
        <w:rPr>
          <w:sz w:val="26"/>
          <w:szCs w:val="26"/>
        </w:rPr>
        <w:t xml:space="preserve">Населенные пункты п. </w:t>
      </w:r>
      <w:proofErr w:type="spellStart"/>
      <w:r w:rsidRPr="001B5356">
        <w:rPr>
          <w:sz w:val="26"/>
          <w:szCs w:val="26"/>
        </w:rPr>
        <w:t>Вельмо</w:t>
      </w:r>
      <w:proofErr w:type="spellEnd"/>
      <w:r w:rsidRPr="001B5356">
        <w:rPr>
          <w:sz w:val="26"/>
          <w:szCs w:val="26"/>
        </w:rPr>
        <w:t xml:space="preserve">, д. </w:t>
      </w:r>
      <w:proofErr w:type="spellStart"/>
      <w:r w:rsidRPr="001B5356">
        <w:rPr>
          <w:sz w:val="26"/>
          <w:szCs w:val="26"/>
        </w:rPr>
        <w:t>Куромба</w:t>
      </w:r>
      <w:proofErr w:type="spellEnd"/>
      <w:r w:rsidRPr="001B5356">
        <w:rPr>
          <w:sz w:val="26"/>
          <w:szCs w:val="26"/>
        </w:rPr>
        <w:t xml:space="preserve">, п. </w:t>
      </w:r>
      <w:proofErr w:type="spellStart"/>
      <w:r w:rsidRPr="001B5356">
        <w:rPr>
          <w:sz w:val="26"/>
          <w:szCs w:val="26"/>
        </w:rPr>
        <w:t>Новоерудинский</w:t>
      </w:r>
      <w:proofErr w:type="spellEnd"/>
      <w:r w:rsidRPr="001B5356">
        <w:rPr>
          <w:sz w:val="26"/>
          <w:szCs w:val="26"/>
        </w:rPr>
        <w:t xml:space="preserve"> в соответствии с Законом Красноярского края от 29.09.2005 № 16-3747 (с учетом изменений от </w:t>
      </w:r>
      <w:r w:rsidRPr="001B5356">
        <w:rPr>
          <w:sz w:val="26"/>
          <w:szCs w:val="26"/>
        </w:rPr>
        <w:lastRenderedPageBreak/>
        <w:t xml:space="preserve">23.11.2023 № 6-2224) отнесены к </w:t>
      </w:r>
      <w:r w:rsidRPr="001B5356">
        <w:rPr>
          <w:sz w:val="26"/>
          <w:szCs w:val="26"/>
          <w:u w:val="single"/>
        </w:rPr>
        <w:t xml:space="preserve">труднодоступным и отдаленным местностям Красноярского края. </w:t>
      </w:r>
    </w:p>
    <w:p w:rsidR="00A9640D" w:rsidRPr="00D35A7D" w:rsidRDefault="00A9640D" w:rsidP="00F2089B">
      <w:pPr>
        <w:ind w:firstLine="567"/>
        <w:jc w:val="both"/>
        <w:rPr>
          <w:sz w:val="26"/>
          <w:szCs w:val="26"/>
        </w:rPr>
      </w:pPr>
      <w:r w:rsidRPr="00D35A7D">
        <w:rPr>
          <w:sz w:val="26"/>
          <w:szCs w:val="26"/>
        </w:rPr>
        <w:t>В соответствии с Законами Красноярского края от 24.12.2015 №9-4046</w:t>
      </w:r>
      <w:r w:rsidR="00763A8B" w:rsidRPr="00D35A7D">
        <w:rPr>
          <w:sz w:val="26"/>
          <w:szCs w:val="26"/>
        </w:rPr>
        <w:t xml:space="preserve">, </w:t>
      </w:r>
      <w:r w:rsidRPr="00D35A7D">
        <w:rPr>
          <w:sz w:val="26"/>
          <w:szCs w:val="26"/>
        </w:rPr>
        <w:t>от 11.10.2018 №6-1962</w:t>
      </w:r>
      <w:r w:rsidR="00763A8B" w:rsidRPr="00D35A7D">
        <w:rPr>
          <w:sz w:val="26"/>
          <w:szCs w:val="26"/>
        </w:rPr>
        <w:t xml:space="preserve"> и от 23.11.2023 № 6-2224</w:t>
      </w:r>
      <w:r w:rsidRPr="00D35A7D">
        <w:rPr>
          <w:sz w:val="26"/>
          <w:szCs w:val="26"/>
        </w:rPr>
        <w:t xml:space="preserve"> упразднены территориальные единицы поселок </w:t>
      </w:r>
      <w:proofErr w:type="spellStart"/>
      <w:r w:rsidRPr="00D35A7D">
        <w:rPr>
          <w:sz w:val="26"/>
          <w:szCs w:val="26"/>
        </w:rPr>
        <w:t>Еруда</w:t>
      </w:r>
      <w:proofErr w:type="spellEnd"/>
      <w:r w:rsidRPr="00D35A7D">
        <w:rPr>
          <w:sz w:val="26"/>
          <w:szCs w:val="26"/>
        </w:rPr>
        <w:t xml:space="preserve">, поселок Суворовский и поселок Пит-Городок, находящиеся в границах Северо-Енисейского </w:t>
      </w:r>
      <w:r w:rsidR="00F13B92">
        <w:rPr>
          <w:sz w:val="26"/>
          <w:szCs w:val="26"/>
        </w:rPr>
        <w:t>муниципального округа</w:t>
      </w:r>
      <w:r w:rsidRPr="00D35A7D">
        <w:rPr>
          <w:sz w:val="26"/>
          <w:szCs w:val="26"/>
        </w:rPr>
        <w:t xml:space="preserve"> Красноярского края. </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xml:space="preserve">Основным видом транспортного сообщения является </w:t>
      </w:r>
      <w:r w:rsidRPr="00D35A7D">
        <w:rPr>
          <w:rFonts w:ascii="Times New Roman" w:hAnsi="Times New Roman"/>
          <w:b/>
          <w:sz w:val="26"/>
          <w:szCs w:val="26"/>
          <w:u w:val="single"/>
        </w:rPr>
        <w:t>авиационный</w:t>
      </w:r>
      <w:r w:rsidRPr="00D35A7D">
        <w:rPr>
          <w:rFonts w:ascii="Times New Roman" w:hAnsi="Times New Roman"/>
          <w:sz w:val="26"/>
          <w:szCs w:val="26"/>
        </w:rPr>
        <w:t xml:space="preserve"> (Красноярск - Северо-Енисейский) и </w:t>
      </w:r>
      <w:r w:rsidRPr="00D35A7D">
        <w:rPr>
          <w:rFonts w:ascii="Times New Roman" w:hAnsi="Times New Roman"/>
          <w:b/>
          <w:sz w:val="26"/>
          <w:szCs w:val="26"/>
          <w:u w:val="single"/>
        </w:rPr>
        <w:t>автомобильный</w:t>
      </w:r>
      <w:r w:rsidRPr="00D35A7D">
        <w:rPr>
          <w:rFonts w:ascii="Times New Roman" w:hAnsi="Times New Roman"/>
          <w:sz w:val="26"/>
          <w:szCs w:val="26"/>
        </w:rPr>
        <w:t xml:space="preserve"> по автодороге до города Енисейска с мостовым переходом через реку Енисей в </w:t>
      </w:r>
      <w:r w:rsidR="005D7E76">
        <w:rPr>
          <w:rFonts w:ascii="Times New Roman" w:hAnsi="Times New Roman"/>
          <w:sz w:val="26"/>
          <w:szCs w:val="26"/>
        </w:rPr>
        <w:t>муниципальном округе</w:t>
      </w:r>
      <w:r w:rsidRPr="00D35A7D">
        <w:rPr>
          <w:rFonts w:ascii="Times New Roman" w:hAnsi="Times New Roman"/>
          <w:sz w:val="26"/>
          <w:szCs w:val="26"/>
        </w:rPr>
        <w:t xml:space="preserve"> п. Высокогорский. </w:t>
      </w:r>
    </w:p>
    <w:p w:rsidR="00D35A7D" w:rsidRPr="00D35A7D" w:rsidRDefault="00D35A7D" w:rsidP="00F2089B">
      <w:pPr>
        <w:pStyle w:val="af3"/>
        <w:ind w:left="0" w:firstLine="567"/>
        <w:jc w:val="both"/>
        <w:rPr>
          <w:rFonts w:ascii="Times New Roman" w:hAnsi="Times New Roman"/>
          <w:sz w:val="26"/>
          <w:szCs w:val="26"/>
        </w:rPr>
      </w:pPr>
      <w:proofErr w:type="gramStart"/>
      <w:r w:rsidRPr="00D35A7D">
        <w:rPr>
          <w:rFonts w:ascii="Times New Roman" w:hAnsi="Times New Roman"/>
          <w:b/>
          <w:sz w:val="26"/>
          <w:szCs w:val="26"/>
          <w:u w:val="single"/>
        </w:rPr>
        <w:t>Автомобильная дорога «</w:t>
      </w:r>
      <w:proofErr w:type="spellStart"/>
      <w:r w:rsidRPr="00D35A7D">
        <w:rPr>
          <w:rFonts w:ascii="Times New Roman" w:hAnsi="Times New Roman"/>
          <w:b/>
          <w:sz w:val="26"/>
          <w:szCs w:val="26"/>
          <w:u w:val="single"/>
        </w:rPr>
        <w:t>Епишино</w:t>
      </w:r>
      <w:proofErr w:type="spellEnd"/>
      <w:r w:rsidRPr="00D35A7D">
        <w:rPr>
          <w:rFonts w:ascii="Times New Roman" w:hAnsi="Times New Roman"/>
          <w:b/>
          <w:sz w:val="26"/>
          <w:szCs w:val="26"/>
          <w:u w:val="single"/>
        </w:rPr>
        <w:t xml:space="preserve"> – Северо-Енисейский» – единственная транспортная артерия</w:t>
      </w:r>
      <w:r w:rsidRPr="00D35A7D">
        <w:rPr>
          <w:rFonts w:ascii="Times New Roman" w:hAnsi="Times New Roman"/>
          <w:sz w:val="26"/>
          <w:szCs w:val="26"/>
        </w:rPr>
        <w:t xml:space="preserve">, по которой выполняются </w:t>
      </w:r>
      <w:proofErr w:type="spellStart"/>
      <w:r w:rsidRPr="00D35A7D">
        <w:rPr>
          <w:rFonts w:ascii="Times New Roman" w:hAnsi="Times New Roman"/>
          <w:sz w:val="26"/>
          <w:szCs w:val="26"/>
        </w:rPr>
        <w:t>пассажироперевозки</w:t>
      </w:r>
      <w:proofErr w:type="spellEnd"/>
      <w:r w:rsidRPr="00D35A7D">
        <w:rPr>
          <w:rFonts w:ascii="Times New Roman" w:hAnsi="Times New Roman"/>
          <w:sz w:val="26"/>
          <w:szCs w:val="26"/>
        </w:rPr>
        <w:t xml:space="preserve">, завозятся в Северо-Енисейский район продукты питания и товары первой необходимости для жизнеобеспечения населения, в том числе для обеспечения теплоснабжения </w:t>
      </w:r>
      <w:r w:rsidR="00F13B92">
        <w:rPr>
          <w:rFonts w:ascii="Times New Roman" w:hAnsi="Times New Roman"/>
          <w:sz w:val="26"/>
          <w:szCs w:val="26"/>
        </w:rPr>
        <w:t>муниципального округа</w:t>
      </w:r>
      <w:r w:rsidRPr="00D35A7D">
        <w:rPr>
          <w:rFonts w:ascii="Times New Roman" w:hAnsi="Times New Roman"/>
          <w:sz w:val="26"/>
          <w:szCs w:val="26"/>
        </w:rPr>
        <w:t xml:space="preserve"> и нужд жилищно-коммунального хозяйства, завозятся все виды технических грузов, необходимые для работы предприятий </w:t>
      </w:r>
      <w:r w:rsidR="00F13B92">
        <w:rPr>
          <w:rFonts w:ascii="Times New Roman" w:hAnsi="Times New Roman"/>
          <w:sz w:val="26"/>
          <w:szCs w:val="26"/>
        </w:rPr>
        <w:t>муниципального округа</w:t>
      </w:r>
      <w:r w:rsidRPr="00D35A7D">
        <w:rPr>
          <w:rFonts w:ascii="Times New Roman" w:hAnsi="Times New Roman"/>
          <w:sz w:val="26"/>
          <w:szCs w:val="26"/>
        </w:rPr>
        <w:t>.</w:t>
      </w:r>
      <w:proofErr w:type="gramEnd"/>
    </w:p>
    <w:p w:rsidR="00224C27" w:rsidRPr="00D35A7D" w:rsidRDefault="00323EE8" w:rsidP="00F2089B">
      <w:pPr>
        <w:pStyle w:val="af3"/>
        <w:spacing w:after="0" w:line="240" w:lineRule="auto"/>
        <w:ind w:left="0" w:firstLine="567"/>
        <w:jc w:val="both"/>
        <w:rPr>
          <w:rFonts w:ascii="Times New Roman" w:hAnsi="Times New Roman"/>
          <w:sz w:val="26"/>
          <w:szCs w:val="26"/>
        </w:rPr>
      </w:pPr>
      <w:r w:rsidRPr="00D35A7D">
        <w:rPr>
          <w:rFonts w:ascii="Times New Roman" w:hAnsi="Times New Roman"/>
          <w:b/>
          <w:sz w:val="26"/>
          <w:szCs w:val="26"/>
        </w:rPr>
        <w:t xml:space="preserve">В 2023 году открыт мост через реку Енисей в </w:t>
      </w:r>
      <w:r w:rsidR="005D7E76">
        <w:rPr>
          <w:rFonts w:ascii="Times New Roman" w:hAnsi="Times New Roman"/>
          <w:b/>
          <w:sz w:val="26"/>
          <w:szCs w:val="26"/>
        </w:rPr>
        <w:t>муниципальном округе</w:t>
      </w:r>
      <w:r w:rsidRPr="00D35A7D">
        <w:rPr>
          <w:rFonts w:ascii="Times New Roman" w:hAnsi="Times New Roman"/>
          <w:b/>
          <w:sz w:val="26"/>
          <w:szCs w:val="26"/>
        </w:rPr>
        <w:t xml:space="preserve"> п.</w:t>
      </w:r>
      <w:r w:rsidR="00FF403E">
        <w:rPr>
          <w:rFonts w:ascii="Times New Roman" w:hAnsi="Times New Roman"/>
          <w:b/>
          <w:sz w:val="26"/>
          <w:szCs w:val="26"/>
        </w:rPr>
        <w:t xml:space="preserve"> </w:t>
      </w:r>
      <w:r w:rsidRPr="00D35A7D">
        <w:rPr>
          <w:rFonts w:ascii="Times New Roman" w:hAnsi="Times New Roman"/>
          <w:b/>
          <w:sz w:val="26"/>
          <w:szCs w:val="26"/>
        </w:rPr>
        <w:t>Высокогорский.</w:t>
      </w:r>
      <w:r w:rsidRPr="00D35A7D">
        <w:rPr>
          <w:rFonts w:ascii="Times New Roman" w:hAnsi="Times New Roman"/>
          <w:sz w:val="26"/>
          <w:szCs w:val="26"/>
        </w:rPr>
        <w:t xml:space="preserve"> Данный мост да</w:t>
      </w:r>
      <w:r w:rsidR="001B5356">
        <w:rPr>
          <w:rFonts w:ascii="Times New Roman" w:hAnsi="Times New Roman"/>
          <w:sz w:val="26"/>
          <w:szCs w:val="26"/>
        </w:rPr>
        <w:t>л</w:t>
      </w:r>
      <w:r w:rsidRPr="00D35A7D">
        <w:rPr>
          <w:rFonts w:ascii="Times New Roman" w:hAnsi="Times New Roman"/>
          <w:sz w:val="26"/>
          <w:szCs w:val="26"/>
        </w:rPr>
        <w:t xml:space="preserve"> сильнейший импульс развитию всех отраслей экономики </w:t>
      </w:r>
      <w:r w:rsidR="00F13B92">
        <w:rPr>
          <w:rFonts w:ascii="Times New Roman" w:hAnsi="Times New Roman"/>
          <w:sz w:val="26"/>
          <w:szCs w:val="26"/>
        </w:rPr>
        <w:t>муниципального округа</w:t>
      </w:r>
      <w:r w:rsidRPr="00D35A7D">
        <w:rPr>
          <w:rFonts w:ascii="Times New Roman" w:hAnsi="Times New Roman"/>
          <w:sz w:val="26"/>
          <w:szCs w:val="26"/>
        </w:rPr>
        <w:t xml:space="preserve">, и прежде всего, </w:t>
      </w:r>
      <w:r w:rsidR="001B5356">
        <w:rPr>
          <w:rFonts w:ascii="Times New Roman" w:hAnsi="Times New Roman"/>
          <w:sz w:val="26"/>
          <w:szCs w:val="26"/>
        </w:rPr>
        <w:t>золотодобывающей промышленности и</w:t>
      </w:r>
      <w:r w:rsidRPr="00D35A7D">
        <w:rPr>
          <w:rFonts w:ascii="Times New Roman" w:hAnsi="Times New Roman"/>
          <w:sz w:val="26"/>
          <w:szCs w:val="26"/>
        </w:rPr>
        <w:t xml:space="preserve"> является гарантом обеспечения населения благоприятными и комфортными условиями проживания в суровых климатических условиях Крайнего Севера.</w:t>
      </w:r>
    </w:p>
    <w:p w:rsidR="00D35A7D" w:rsidRPr="00D35A7D" w:rsidRDefault="00D35A7D" w:rsidP="00F2089B">
      <w:pPr>
        <w:pStyle w:val="af3"/>
        <w:ind w:left="0" w:firstLine="567"/>
        <w:jc w:val="both"/>
        <w:rPr>
          <w:rFonts w:ascii="Times New Roman" w:hAnsi="Times New Roman"/>
          <w:sz w:val="26"/>
          <w:szCs w:val="26"/>
          <w:highlight w:val="yellow"/>
        </w:rPr>
      </w:pPr>
      <w:r w:rsidRPr="00D35A7D">
        <w:rPr>
          <w:rFonts w:ascii="Times New Roman" w:hAnsi="Times New Roman"/>
          <w:sz w:val="26"/>
          <w:szCs w:val="26"/>
        </w:rPr>
        <w:t>С 2024 года проводятся ремонтные работы по обновлению асфальтового покрытия автомобильной дороги «</w:t>
      </w:r>
      <w:proofErr w:type="spellStart"/>
      <w:r w:rsidRPr="00D35A7D">
        <w:rPr>
          <w:rFonts w:ascii="Times New Roman" w:hAnsi="Times New Roman"/>
          <w:sz w:val="26"/>
          <w:szCs w:val="26"/>
        </w:rPr>
        <w:t>Епишино</w:t>
      </w:r>
      <w:proofErr w:type="spellEnd"/>
      <w:r w:rsidRPr="00D35A7D">
        <w:rPr>
          <w:rFonts w:ascii="Times New Roman" w:hAnsi="Times New Roman"/>
          <w:sz w:val="26"/>
          <w:szCs w:val="26"/>
        </w:rPr>
        <w:t xml:space="preserve"> – </w:t>
      </w:r>
      <w:proofErr w:type="gramStart"/>
      <w:r w:rsidRPr="00D35A7D">
        <w:rPr>
          <w:rFonts w:ascii="Times New Roman" w:hAnsi="Times New Roman"/>
          <w:sz w:val="26"/>
          <w:szCs w:val="26"/>
        </w:rPr>
        <w:t>Северо-Енисейский</w:t>
      </w:r>
      <w:proofErr w:type="gramEnd"/>
      <w:r w:rsidRPr="00D35A7D">
        <w:rPr>
          <w:rFonts w:ascii="Times New Roman" w:hAnsi="Times New Roman"/>
          <w:sz w:val="26"/>
          <w:szCs w:val="26"/>
        </w:rPr>
        <w:t xml:space="preserve">» от п. Новая </w:t>
      </w:r>
      <w:proofErr w:type="spellStart"/>
      <w:r w:rsidRPr="00D35A7D">
        <w:rPr>
          <w:rFonts w:ascii="Times New Roman" w:hAnsi="Times New Roman"/>
          <w:sz w:val="26"/>
          <w:szCs w:val="26"/>
        </w:rPr>
        <w:t>Калами</w:t>
      </w:r>
      <w:proofErr w:type="spellEnd"/>
      <w:r w:rsidRPr="00D35A7D">
        <w:rPr>
          <w:rFonts w:ascii="Times New Roman" w:hAnsi="Times New Roman"/>
          <w:sz w:val="26"/>
          <w:szCs w:val="26"/>
        </w:rPr>
        <w:t xml:space="preserve"> до </w:t>
      </w:r>
      <w:proofErr w:type="spellStart"/>
      <w:r w:rsidRPr="00D35A7D">
        <w:rPr>
          <w:rFonts w:ascii="Times New Roman" w:hAnsi="Times New Roman"/>
          <w:sz w:val="26"/>
          <w:szCs w:val="26"/>
        </w:rPr>
        <w:t>гп</w:t>
      </w:r>
      <w:proofErr w:type="spellEnd"/>
      <w:r w:rsidRPr="00D35A7D">
        <w:rPr>
          <w:rFonts w:ascii="Times New Roman" w:hAnsi="Times New Roman"/>
          <w:sz w:val="26"/>
          <w:szCs w:val="26"/>
        </w:rPr>
        <w:t xml:space="preserve"> Северо-Енисейский. Всего заасфальтировано </w:t>
      </w:r>
      <w:r w:rsidRPr="00D35A7D">
        <w:rPr>
          <w:rFonts w:ascii="Times New Roman" w:hAnsi="Times New Roman"/>
          <w:b/>
          <w:sz w:val="26"/>
          <w:szCs w:val="26"/>
          <w:u w:val="single"/>
        </w:rPr>
        <w:t>30,8 км</w:t>
      </w:r>
      <w:r w:rsidRPr="00D35A7D">
        <w:rPr>
          <w:rFonts w:ascii="Times New Roman" w:hAnsi="Times New Roman"/>
          <w:sz w:val="26"/>
          <w:szCs w:val="26"/>
        </w:rPr>
        <w:t xml:space="preserve"> на данном участке, остальная дорога имеет </w:t>
      </w:r>
      <w:r w:rsidRPr="00D35A7D">
        <w:rPr>
          <w:rFonts w:ascii="Times New Roman" w:hAnsi="Times New Roman"/>
          <w:sz w:val="26"/>
          <w:szCs w:val="26"/>
          <w:u w:val="single"/>
        </w:rPr>
        <w:t>переходный тип покрытия</w:t>
      </w:r>
      <w:r w:rsidRPr="00D35A7D">
        <w:rPr>
          <w:rFonts w:ascii="Times New Roman" w:hAnsi="Times New Roman"/>
          <w:sz w:val="26"/>
          <w:szCs w:val="26"/>
        </w:rPr>
        <w:t xml:space="preserve"> и в ряде мест в весенне-осенний период крайне труднопроходима для всех видов транспорта. Общая протяженность автомобильной дороги от городского поселка Северо-Енисейский </w:t>
      </w:r>
      <w:r w:rsidRPr="00D35A7D">
        <w:rPr>
          <w:rFonts w:ascii="Times New Roman" w:hAnsi="Times New Roman"/>
          <w:sz w:val="26"/>
          <w:szCs w:val="26"/>
          <w:u w:val="single"/>
        </w:rPr>
        <w:t xml:space="preserve">до поселка </w:t>
      </w:r>
      <w:proofErr w:type="spellStart"/>
      <w:r w:rsidRPr="00D35A7D">
        <w:rPr>
          <w:rFonts w:ascii="Times New Roman" w:hAnsi="Times New Roman"/>
          <w:sz w:val="26"/>
          <w:szCs w:val="26"/>
          <w:u w:val="single"/>
        </w:rPr>
        <w:t>Епишино</w:t>
      </w:r>
      <w:proofErr w:type="spellEnd"/>
      <w:r w:rsidRPr="00D35A7D">
        <w:rPr>
          <w:rFonts w:ascii="Times New Roman" w:hAnsi="Times New Roman"/>
          <w:sz w:val="26"/>
          <w:szCs w:val="26"/>
          <w:u w:val="single"/>
        </w:rPr>
        <w:t xml:space="preserve"> составляет – </w:t>
      </w:r>
      <w:r w:rsidRPr="00D35A7D">
        <w:rPr>
          <w:rFonts w:ascii="Times New Roman" w:hAnsi="Times New Roman"/>
          <w:b/>
          <w:sz w:val="26"/>
          <w:szCs w:val="26"/>
          <w:u w:val="single"/>
        </w:rPr>
        <w:t>291,4</w:t>
      </w:r>
      <w:r w:rsidRPr="00D35A7D">
        <w:rPr>
          <w:rFonts w:ascii="Times New Roman" w:hAnsi="Times New Roman"/>
          <w:sz w:val="26"/>
          <w:szCs w:val="26"/>
          <w:u w:val="single"/>
        </w:rPr>
        <w:t xml:space="preserve"> км.</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xml:space="preserve">Общая протяженность всех автомобильных дорог Северо-Енисейского </w:t>
      </w:r>
      <w:r w:rsidR="00F13B92">
        <w:rPr>
          <w:rFonts w:ascii="Times New Roman" w:hAnsi="Times New Roman"/>
          <w:sz w:val="26"/>
          <w:szCs w:val="26"/>
        </w:rPr>
        <w:t>муниципального округа</w:t>
      </w:r>
      <w:r w:rsidRPr="00D35A7D">
        <w:rPr>
          <w:rFonts w:ascii="Times New Roman" w:hAnsi="Times New Roman"/>
          <w:sz w:val="26"/>
          <w:szCs w:val="26"/>
        </w:rPr>
        <w:t xml:space="preserve">  составляет </w:t>
      </w:r>
      <w:r w:rsidRPr="00D35A7D">
        <w:rPr>
          <w:rFonts w:ascii="Times New Roman" w:hAnsi="Times New Roman"/>
          <w:b/>
          <w:sz w:val="26"/>
          <w:szCs w:val="26"/>
          <w:u w:val="single"/>
        </w:rPr>
        <w:t>528,5 км</w:t>
      </w:r>
      <w:r w:rsidRPr="00D35A7D">
        <w:rPr>
          <w:rFonts w:ascii="Times New Roman" w:hAnsi="Times New Roman"/>
          <w:sz w:val="26"/>
          <w:szCs w:val="26"/>
        </w:rPr>
        <w:t xml:space="preserve">, в том числе </w:t>
      </w:r>
      <w:r w:rsidRPr="00D35A7D">
        <w:rPr>
          <w:rFonts w:ascii="Times New Roman" w:hAnsi="Times New Roman"/>
          <w:b/>
          <w:sz w:val="26"/>
          <w:szCs w:val="26"/>
          <w:u w:val="single"/>
        </w:rPr>
        <w:t>390,9 км</w:t>
      </w:r>
      <w:r w:rsidRPr="00D35A7D">
        <w:rPr>
          <w:rFonts w:ascii="Times New Roman" w:hAnsi="Times New Roman"/>
          <w:sz w:val="26"/>
          <w:szCs w:val="26"/>
        </w:rPr>
        <w:t xml:space="preserve"> региональных дорог и </w:t>
      </w:r>
      <w:r w:rsidRPr="00D35A7D">
        <w:rPr>
          <w:rFonts w:ascii="Times New Roman" w:hAnsi="Times New Roman"/>
          <w:b/>
          <w:sz w:val="26"/>
          <w:szCs w:val="26"/>
          <w:u w:val="single"/>
        </w:rPr>
        <w:t>137,6 км</w:t>
      </w:r>
      <w:r w:rsidRPr="00D35A7D">
        <w:rPr>
          <w:rFonts w:ascii="Times New Roman" w:hAnsi="Times New Roman"/>
          <w:sz w:val="26"/>
          <w:szCs w:val="26"/>
        </w:rPr>
        <w:t xml:space="preserve"> автомобильных дорог местного значения. Протяженность улично-дорожной сети населенных пунктов Северо-Енисейского </w:t>
      </w:r>
      <w:r w:rsidR="00F13B92">
        <w:rPr>
          <w:rFonts w:ascii="Times New Roman" w:hAnsi="Times New Roman"/>
          <w:sz w:val="26"/>
          <w:szCs w:val="26"/>
        </w:rPr>
        <w:t>муниципального округа</w:t>
      </w:r>
      <w:r w:rsidRPr="00D35A7D">
        <w:rPr>
          <w:rFonts w:ascii="Times New Roman" w:hAnsi="Times New Roman"/>
          <w:sz w:val="26"/>
          <w:szCs w:val="26"/>
        </w:rPr>
        <w:t xml:space="preserve"> составляет </w:t>
      </w:r>
      <w:r w:rsidRPr="00D35A7D">
        <w:rPr>
          <w:rFonts w:ascii="Times New Roman" w:hAnsi="Times New Roman"/>
          <w:b/>
          <w:sz w:val="26"/>
          <w:szCs w:val="26"/>
          <w:u w:val="single"/>
        </w:rPr>
        <w:t>109,4 км</w:t>
      </w:r>
      <w:r w:rsidRPr="00D35A7D">
        <w:rPr>
          <w:rFonts w:ascii="Times New Roman" w:hAnsi="Times New Roman"/>
          <w:sz w:val="26"/>
          <w:szCs w:val="26"/>
        </w:rPr>
        <w:t xml:space="preserve">, из которых заасфальтировано </w:t>
      </w:r>
      <w:r w:rsidRPr="00D35A7D">
        <w:rPr>
          <w:rFonts w:ascii="Times New Roman" w:hAnsi="Times New Roman"/>
          <w:b/>
          <w:sz w:val="26"/>
          <w:szCs w:val="26"/>
          <w:u w:val="single"/>
        </w:rPr>
        <w:t>51,7 км</w:t>
      </w:r>
      <w:r w:rsidRPr="00D35A7D">
        <w:rPr>
          <w:rFonts w:ascii="Times New Roman" w:hAnsi="Times New Roman"/>
          <w:sz w:val="26"/>
          <w:szCs w:val="26"/>
        </w:rPr>
        <w:t>.</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b/>
          <w:sz w:val="26"/>
          <w:szCs w:val="26"/>
          <w:u w:val="single"/>
        </w:rPr>
        <w:t>Авиационный транспорт.</w:t>
      </w:r>
      <w:r w:rsidRPr="00D35A7D">
        <w:rPr>
          <w:rFonts w:ascii="Times New Roman" w:hAnsi="Times New Roman"/>
          <w:sz w:val="26"/>
          <w:szCs w:val="26"/>
        </w:rPr>
        <w:t xml:space="preserve"> Аэропорт «Северо-Енисейский» расположен в </w:t>
      </w:r>
      <w:proofErr w:type="spellStart"/>
      <w:r w:rsidRPr="00D35A7D">
        <w:rPr>
          <w:rFonts w:ascii="Times New Roman" w:hAnsi="Times New Roman"/>
          <w:sz w:val="26"/>
          <w:szCs w:val="26"/>
        </w:rPr>
        <w:t>гп</w:t>
      </w:r>
      <w:proofErr w:type="spellEnd"/>
      <w:r w:rsidRPr="00D35A7D">
        <w:rPr>
          <w:rFonts w:ascii="Times New Roman" w:hAnsi="Times New Roman"/>
          <w:sz w:val="26"/>
          <w:szCs w:val="26"/>
        </w:rPr>
        <w:t xml:space="preserve"> Северо-Енисейский. Класс аэропорта – 4 «Д». Имеется 1 искусственная взлетно-посадочная полоса с асфальтобетонным покрытием общей длиной – </w:t>
      </w:r>
      <w:r w:rsidRPr="00D35A7D">
        <w:rPr>
          <w:rFonts w:ascii="Times New Roman" w:hAnsi="Times New Roman"/>
          <w:b/>
          <w:sz w:val="26"/>
          <w:szCs w:val="26"/>
        </w:rPr>
        <w:t>1560</w:t>
      </w:r>
      <w:r w:rsidRPr="00D35A7D">
        <w:rPr>
          <w:rFonts w:ascii="Times New Roman" w:hAnsi="Times New Roman"/>
          <w:sz w:val="26"/>
          <w:szCs w:val="26"/>
        </w:rPr>
        <w:t xml:space="preserve"> м. Открыто регулярное авиационное сообщение по маршруту «Красноярск - </w:t>
      </w:r>
      <w:proofErr w:type="spellStart"/>
      <w:r w:rsidRPr="00D35A7D">
        <w:rPr>
          <w:rFonts w:ascii="Times New Roman" w:hAnsi="Times New Roman"/>
          <w:sz w:val="26"/>
          <w:szCs w:val="26"/>
        </w:rPr>
        <w:t>Северо</w:t>
      </w:r>
      <w:proofErr w:type="spellEnd"/>
      <w:r w:rsidRPr="00D35A7D">
        <w:rPr>
          <w:rFonts w:ascii="Times New Roman" w:hAnsi="Times New Roman"/>
          <w:sz w:val="26"/>
          <w:szCs w:val="26"/>
        </w:rPr>
        <w:t xml:space="preserve"> - Енисейский - Красноярск».</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xml:space="preserve">Установлено светосигнальное оборудование на рулежной дорожке аэродрома. Проведена реконструкция аэропорта в </w:t>
      </w:r>
      <w:proofErr w:type="spellStart"/>
      <w:r w:rsidRPr="00D35A7D">
        <w:rPr>
          <w:rFonts w:ascii="Times New Roman" w:hAnsi="Times New Roman"/>
          <w:sz w:val="26"/>
          <w:szCs w:val="26"/>
        </w:rPr>
        <w:t>гп</w:t>
      </w:r>
      <w:proofErr w:type="spellEnd"/>
      <w:r w:rsidRPr="00D35A7D">
        <w:rPr>
          <w:rFonts w:ascii="Times New Roman" w:hAnsi="Times New Roman"/>
          <w:sz w:val="26"/>
          <w:szCs w:val="26"/>
        </w:rPr>
        <w:t xml:space="preserve"> Северо-Енисейский и с 2020 года </w:t>
      </w:r>
      <w:r w:rsidRPr="00D35A7D">
        <w:rPr>
          <w:rFonts w:ascii="Times New Roman" w:hAnsi="Times New Roman"/>
          <w:sz w:val="26"/>
          <w:szCs w:val="26"/>
        </w:rPr>
        <w:lastRenderedPageBreak/>
        <w:t xml:space="preserve">обеспечена возможность аэропорта работать в круглосуточном режиме </w:t>
      </w:r>
      <w:r w:rsidRPr="00D35A7D">
        <w:rPr>
          <w:rFonts w:ascii="Times New Roman" w:hAnsi="Times New Roman"/>
          <w:b/>
          <w:bCs/>
          <w:sz w:val="26"/>
          <w:szCs w:val="26"/>
          <w:u w:val="single"/>
        </w:rPr>
        <w:t>приема воздушных судов в условиях плохой видимости «Ночной старт».</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b/>
          <w:sz w:val="26"/>
          <w:szCs w:val="26"/>
          <w:u w:val="single"/>
        </w:rPr>
        <w:t>Связь</w:t>
      </w:r>
      <w:r w:rsidRPr="00D35A7D">
        <w:rPr>
          <w:rFonts w:ascii="Times New Roman" w:hAnsi="Times New Roman"/>
          <w:b/>
          <w:sz w:val="26"/>
          <w:szCs w:val="26"/>
        </w:rPr>
        <w:t xml:space="preserve">. </w:t>
      </w:r>
      <w:r w:rsidRPr="00D35A7D">
        <w:rPr>
          <w:rFonts w:ascii="Times New Roman" w:hAnsi="Times New Roman"/>
          <w:sz w:val="26"/>
          <w:szCs w:val="26"/>
        </w:rPr>
        <w:t xml:space="preserve">Развитие телефонной связи в Северо-Енисейском </w:t>
      </w:r>
      <w:r w:rsidR="005D7E76">
        <w:rPr>
          <w:rFonts w:ascii="Times New Roman" w:hAnsi="Times New Roman"/>
          <w:sz w:val="26"/>
          <w:szCs w:val="26"/>
        </w:rPr>
        <w:t>муниципальном округе</w:t>
      </w:r>
      <w:r w:rsidRPr="00D35A7D">
        <w:rPr>
          <w:rFonts w:ascii="Times New Roman" w:hAnsi="Times New Roman"/>
          <w:sz w:val="26"/>
          <w:szCs w:val="26"/>
        </w:rPr>
        <w:t xml:space="preserve"> в 2024 году характеризуется следующими показателями:</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xml:space="preserve">-количество установленных квартирных телефонных аппаратов сети общего пользования – </w:t>
      </w:r>
      <w:r w:rsidRPr="00D35A7D">
        <w:rPr>
          <w:rFonts w:ascii="Times New Roman" w:hAnsi="Times New Roman"/>
          <w:b/>
          <w:sz w:val="26"/>
          <w:szCs w:val="26"/>
        </w:rPr>
        <w:t xml:space="preserve">295 </w:t>
      </w:r>
      <w:r w:rsidRPr="00D35A7D">
        <w:rPr>
          <w:rFonts w:ascii="Times New Roman" w:hAnsi="Times New Roman"/>
          <w:sz w:val="26"/>
          <w:szCs w:val="26"/>
        </w:rPr>
        <w:t>шт.;</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сотовая связь - «Теле</w:t>
      </w:r>
      <w:proofErr w:type="gramStart"/>
      <w:r w:rsidRPr="00D35A7D">
        <w:rPr>
          <w:rFonts w:ascii="Times New Roman" w:hAnsi="Times New Roman"/>
          <w:sz w:val="26"/>
          <w:szCs w:val="26"/>
        </w:rPr>
        <w:t>2</w:t>
      </w:r>
      <w:proofErr w:type="gramEnd"/>
      <w:r w:rsidRPr="00D35A7D">
        <w:rPr>
          <w:rFonts w:ascii="Times New Roman" w:hAnsi="Times New Roman"/>
          <w:sz w:val="26"/>
          <w:szCs w:val="26"/>
        </w:rPr>
        <w:t>», «Билайн», «МТС», «Мегафон», «</w:t>
      </w:r>
      <w:proofErr w:type="spellStart"/>
      <w:r w:rsidRPr="00D35A7D">
        <w:rPr>
          <w:rFonts w:ascii="Times New Roman" w:hAnsi="Times New Roman"/>
          <w:sz w:val="26"/>
          <w:szCs w:val="26"/>
        </w:rPr>
        <w:t>Yоta</w:t>
      </w:r>
      <w:proofErr w:type="spellEnd"/>
      <w:r w:rsidRPr="00D35A7D">
        <w:rPr>
          <w:rFonts w:ascii="Times New Roman" w:hAnsi="Times New Roman"/>
          <w:sz w:val="26"/>
          <w:szCs w:val="26"/>
        </w:rPr>
        <w:t>»;</w:t>
      </w:r>
    </w:p>
    <w:p w:rsidR="00D35A7D" w:rsidRPr="00D35A7D" w:rsidRDefault="00D35A7D" w:rsidP="00F2089B">
      <w:pPr>
        <w:pStyle w:val="af3"/>
        <w:ind w:left="0" w:firstLine="567"/>
        <w:jc w:val="both"/>
        <w:rPr>
          <w:rFonts w:ascii="Times New Roman" w:hAnsi="Times New Roman"/>
          <w:sz w:val="26"/>
          <w:szCs w:val="26"/>
        </w:rPr>
      </w:pPr>
      <w:r w:rsidRPr="00D35A7D">
        <w:rPr>
          <w:rFonts w:ascii="Times New Roman" w:hAnsi="Times New Roman"/>
          <w:sz w:val="26"/>
          <w:szCs w:val="26"/>
        </w:rPr>
        <w:t xml:space="preserve">-монтированная емкость АТС – </w:t>
      </w:r>
      <w:r w:rsidRPr="00D35A7D">
        <w:rPr>
          <w:rFonts w:ascii="Times New Roman" w:hAnsi="Times New Roman"/>
          <w:b/>
          <w:sz w:val="26"/>
          <w:szCs w:val="26"/>
        </w:rPr>
        <w:t>617</w:t>
      </w:r>
      <w:r w:rsidRPr="00D35A7D">
        <w:rPr>
          <w:rFonts w:ascii="Times New Roman" w:hAnsi="Times New Roman"/>
          <w:sz w:val="26"/>
          <w:szCs w:val="26"/>
        </w:rPr>
        <w:t xml:space="preserve"> номеров.</w:t>
      </w:r>
    </w:p>
    <w:p w:rsidR="00D35A7D" w:rsidRPr="00D35A7D" w:rsidRDefault="00D35A7D" w:rsidP="0000180D">
      <w:pPr>
        <w:pStyle w:val="af3"/>
        <w:spacing w:after="0" w:line="240" w:lineRule="auto"/>
        <w:ind w:left="0" w:firstLine="567"/>
        <w:jc w:val="both"/>
        <w:rPr>
          <w:rFonts w:ascii="Times New Roman" w:hAnsi="Times New Roman"/>
          <w:sz w:val="26"/>
          <w:szCs w:val="26"/>
          <w:highlight w:val="yellow"/>
        </w:rPr>
      </w:pPr>
    </w:p>
    <w:p w:rsidR="00432305" w:rsidRPr="00D35A7D" w:rsidRDefault="00432305" w:rsidP="00866A6C">
      <w:pPr>
        <w:jc w:val="center"/>
        <w:rPr>
          <w:b/>
          <w:i/>
          <w:sz w:val="28"/>
          <w:szCs w:val="28"/>
          <w:u w:val="single"/>
        </w:rPr>
      </w:pPr>
      <w:r w:rsidRPr="00D35A7D">
        <w:rPr>
          <w:b/>
          <w:i/>
          <w:sz w:val="28"/>
          <w:szCs w:val="28"/>
          <w:u w:val="single"/>
        </w:rPr>
        <w:t xml:space="preserve">Экономика </w:t>
      </w:r>
      <w:r w:rsidR="00F13B92">
        <w:rPr>
          <w:b/>
          <w:i/>
          <w:sz w:val="28"/>
          <w:szCs w:val="28"/>
          <w:u w:val="single"/>
        </w:rPr>
        <w:t>муниципального округа</w:t>
      </w:r>
    </w:p>
    <w:p w:rsidR="00432305" w:rsidRPr="00D35A7D" w:rsidRDefault="00432305" w:rsidP="00866A6C">
      <w:pPr>
        <w:jc w:val="center"/>
        <w:rPr>
          <w:b/>
          <w:i/>
          <w:sz w:val="28"/>
          <w:szCs w:val="28"/>
          <w:highlight w:val="yellow"/>
          <w:u w:val="single"/>
        </w:rPr>
      </w:pPr>
    </w:p>
    <w:p w:rsidR="00432305" w:rsidRPr="00D35A7D" w:rsidRDefault="00432305" w:rsidP="00F2089B">
      <w:pPr>
        <w:widowControl w:val="0"/>
        <w:autoSpaceDE w:val="0"/>
        <w:autoSpaceDN w:val="0"/>
        <w:adjustRightInd w:val="0"/>
        <w:ind w:firstLine="567"/>
        <w:jc w:val="both"/>
        <w:rPr>
          <w:rFonts w:ascii="Times New Roman CYR" w:hAnsi="Times New Roman CYR" w:cs="Times New Roman CYR"/>
          <w:color w:val="000000"/>
          <w:sz w:val="26"/>
          <w:szCs w:val="26"/>
        </w:rPr>
      </w:pPr>
      <w:r w:rsidRPr="00D35A7D">
        <w:rPr>
          <w:rFonts w:ascii="Times New Roman CYR" w:hAnsi="Times New Roman CYR" w:cs="Times New Roman CYR"/>
          <w:color w:val="000000"/>
          <w:sz w:val="26"/>
          <w:szCs w:val="26"/>
        </w:rPr>
        <w:t xml:space="preserve">Среднегодовая численность постоянного населения </w:t>
      </w:r>
      <w:r w:rsidR="00F13B92">
        <w:rPr>
          <w:rFonts w:ascii="Times New Roman CYR" w:hAnsi="Times New Roman CYR" w:cs="Times New Roman CYR"/>
          <w:color w:val="000000"/>
          <w:sz w:val="26"/>
          <w:szCs w:val="26"/>
        </w:rPr>
        <w:t>муниципального округа</w:t>
      </w:r>
      <w:r w:rsidRPr="00D35A7D">
        <w:rPr>
          <w:rFonts w:ascii="Times New Roman CYR" w:hAnsi="Times New Roman CYR" w:cs="Times New Roman CYR"/>
          <w:color w:val="000000"/>
          <w:sz w:val="26"/>
          <w:szCs w:val="26"/>
        </w:rPr>
        <w:t xml:space="preserve"> за 202</w:t>
      </w:r>
      <w:r w:rsidR="00D35A7D" w:rsidRPr="00D35A7D">
        <w:rPr>
          <w:rFonts w:ascii="Times New Roman CYR" w:hAnsi="Times New Roman CYR" w:cs="Times New Roman CYR"/>
          <w:color w:val="000000"/>
          <w:sz w:val="26"/>
          <w:szCs w:val="26"/>
        </w:rPr>
        <w:t>4</w:t>
      </w:r>
      <w:r w:rsidRPr="00D35A7D">
        <w:rPr>
          <w:rFonts w:ascii="Times New Roman CYR" w:hAnsi="Times New Roman CYR" w:cs="Times New Roman CYR"/>
          <w:color w:val="000000"/>
          <w:sz w:val="26"/>
          <w:szCs w:val="26"/>
        </w:rPr>
        <w:t xml:space="preserve"> год составила </w:t>
      </w:r>
      <w:r w:rsidR="00CF1590" w:rsidRPr="00D35A7D">
        <w:rPr>
          <w:rFonts w:ascii="Times New Roman CYR" w:hAnsi="Times New Roman CYR" w:cs="Times New Roman CYR"/>
          <w:b/>
          <w:color w:val="000000"/>
          <w:sz w:val="26"/>
          <w:szCs w:val="26"/>
        </w:rPr>
        <w:t>8</w:t>
      </w:r>
      <w:r w:rsidR="00D35A7D" w:rsidRPr="00D35A7D">
        <w:rPr>
          <w:rFonts w:ascii="Times New Roman CYR" w:hAnsi="Times New Roman CYR" w:cs="Times New Roman CYR"/>
          <w:b/>
          <w:color w:val="000000"/>
          <w:sz w:val="26"/>
          <w:szCs w:val="26"/>
        </w:rPr>
        <w:t xml:space="preserve"> 241 </w:t>
      </w:r>
      <w:r w:rsidRPr="00D35A7D">
        <w:rPr>
          <w:rFonts w:ascii="Times New Roman CYR" w:hAnsi="Times New Roman CYR" w:cs="Times New Roman CYR"/>
          <w:color w:val="000000"/>
          <w:sz w:val="26"/>
          <w:szCs w:val="26"/>
        </w:rPr>
        <w:t>человек.</w:t>
      </w:r>
    </w:p>
    <w:p w:rsidR="00432305" w:rsidRPr="0026535C" w:rsidRDefault="00432305" w:rsidP="00F2089B">
      <w:pPr>
        <w:widowControl w:val="0"/>
        <w:autoSpaceDE w:val="0"/>
        <w:autoSpaceDN w:val="0"/>
        <w:adjustRightInd w:val="0"/>
        <w:ind w:firstLine="567"/>
        <w:jc w:val="both"/>
        <w:rPr>
          <w:rFonts w:ascii="Times New Roman CYR" w:hAnsi="Times New Roman CYR" w:cs="Times New Roman CYR"/>
          <w:color w:val="000000"/>
          <w:sz w:val="26"/>
          <w:szCs w:val="26"/>
        </w:rPr>
      </w:pPr>
      <w:r w:rsidRPr="0026535C">
        <w:rPr>
          <w:rFonts w:ascii="Times New Roman CYR" w:hAnsi="Times New Roman CYR" w:cs="Times New Roman CYR"/>
          <w:color w:val="000000"/>
          <w:sz w:val="26"/>
          <w:szCs w:val="26"/>
        </w:rPr>
        <w:t xml:space="preserve">Фактически в </w:t>
      </w:r>
      <w:r w:rsidR="005D7E76">
        <w:rPr>
          <w:rFonts w:ascii="Times New Roman CYR" w:hAnsi="Times New Roman CYR" w:cs="Times New Roman CYR"/>
          <w:color w:val="000000"/>
          <w:sz w:val="26"/>
          <w:szCs w:val="26"/>
        </w:rPr>
        <w:t>муниципальном округе</w:t>
      </w:r>
      <w:r w:rsidRPr="0026535C">
        <w:rPr>
          <w:rFonts w:ascii="Times New Roman CYR" w:hAnsi="Times New Roman CYR" w:cs="Times New Roman CYR"/>
          <w:color w:val="000000"/>
          <w:sz w:val="26"/>
          <w:szCs w:val="26"/>
        </w:rPr>
        <w:t xml:space="preserve"> проживает более </w:t>
      </w:r>
      <w:r w:rsidRPr="001B5356">
        <w:rPr>
          <w:rFonts w:ascii="Times New Roman CYR" w:hAnsi="Times New Roman CYR" w:cs="Times New Roman CYR"/>
          <w:b/>
          <w:color w:val="000000"/>
          <w:sz w:val="26"/>
          <w:szCs w:val="26"/>
          <w:u w:val="single"/>
        </w:rPr>
        <w:t>20,0 тыс. человек</w:t>
      </w:r>
      <w:r w:rsidRPr="0026535C">
        <w:rPr>
          <w:rFonts w:ascii="Times New Roman CYR" w:hAnsi="Times New Roman CYR" w:cs="Times New Roman CYR"/>
          <w:color w:val="000000"/>
          <w:sz w:val="26"/>
          <w:szCs w:val="26"/>
        </w:rPr>
        <w:t xml:space="preserve">, в том числе более </w:t>
      </w:r>
      <w:r w:rsidRPr="001B5356">
        <w:rPr>
          <w:rFonts w:ascii="Times New Roman CYR" w:hAnsi="Times New Roman CYR" w:cs="Times New Roman CYR"/>
          <w:b/>
          <w:color w:val="000000"/>
          <w:sz w:val="26"/>
          <w:szCs w:val="26"/>
          <w:u w:val="single"/>
        </w:rPr>
        <w:t>7,0 тыс. человек</w:t>
      </w:r>
      <w:r w:rsidRPr="0026535C">
        <w:rPr>
          <w:rFonts w:ascii="Times New Roman CYR" w:hAnsi="Times New Roman CYR" w:cs="Times New Roman CYR"/>
          <w:color w:val="000000"/>
          <w:sz w:val="26"/>
          <w:szCs w:val="26"/>
        </w:rPr>
        <w:t xml:space="preserve"> населения, работающего вахтовым методом и имеющего временную прописку в </w:t>
      </w:r>
      <w:r w:rsidR="005D7E76">
        <w:rPr>
          <w:rFonts w:ascii="Times New Roman CYR" w:hAnsi="Times New Roman CYR" w:cs="Times New Roman CYR"/>
          <w:color w:val="000000"/>
          <w:sz w:val="26"/>
          <w:szCs w:val="26"/>
        </w:rPr>
        <w:t>муниципальном округе</w:t>
      </w:r>
      <w:r w:rsidRPr="0026535C">
        <w:rPr>
          <w:rFonts w:ascii="Times New Roman CYR" w:hAnsi="Times New Roman CYR" w:cs="Times New Roman CYR"/>
          <w:color w:val="000000"/>
          <w:sz w:val="26"/>
          <w:szCs w:val="26"/>
        </w:rPr>
        <w:t>.  Постоянное население по данным Красноярскстата на 01.01.202</w:t>
      </w:r>
      <w:r w:rsidR="00D35A7D" w:rsidRPr="0026535C">
        <w:rPr>
          <w:rFonts w:ascii="Times New Roman CYR" w:hAnsi="Times New Roman CYR" w:cs="Times New Roman CYR"/>
          <w:color w:val="000000"/>
          <w:sz w:val="26"/>
          <w:szCs w:val="26"/>
        </w:rPr>
        <w:t>4</w:t>
      </w:r>
      <w:r w:rsidRPr="0026535C">
        <w:rPr>
          <w:rFonts w:ascii="Times New Roman CYR" w:hAnsi="Times New Roman CYR" w:cs="Times New Roman CYR"/>
          <w:color w:val="000000"/>
          <w:sz w:val="26"/>
          <w:szCs w:val="26"/>
        </w:rPr>
        <w:t xml:space="preserve"> составляет </w:t>
      </w:r>
      <w:r w:rsidR="00CF1590" w:rsidRPr="0026535C">
        <w:rPr>
          <w:rFonts w:ascii="Times New Roman CYR" w:hAnsi="Times New Roman CYR" w:cs="Times New Roman CYR"/>
          <w:b/>
          <w:color w:val="000000"/>
          <w:sz w:val="26"/>
          <w:szCs w:val="26"/>
        </w:rPr>
        <w:t xml:space="preserve">8 </w:t>
      </w:r>
      <w:r w:rsidR="00D35A7D" w:rsidRPr="0026535C">
        <w:rPr>
          <w:rFonts w:ascii="Times New Roman CYR" w:hAnsi="Times New Roman CYR" w:cs="Times New Roman CYR"/>
          <w:b/>
          <w:color w:val="000000"/>
          <w:sz w:val="26"/>
          <w:szCs w:val="26"/>
        </w:rPr>
        <w:t>308</w:t>
      </w:r>
      <w:r w:rsidRPr="0026535C">
        <w:rPr>
          <w:rFonts w:ascii="Times New Roman CYR" w:hAnsi="Times New Roman CYR" w:cs="Times New Roman CYR"/>
          <w:color w:val="000000"/>
          <w:sz w:val="26"/>
          <w:szCs w:val="26"/>
        </w:rPr>
        <w:t xml:space="preserve"> человек, в том числе в районном центре </w:t>
      </w:r>
      <w:proofErr w:type="spellStart"/>
      <w:r w:rsidRPr="0026535C">
        <w:rPr>
          <w:rFonts w:ascii="Times New Roman CYR" w:hAnsi="Times New Roman CYR" w:cs="Times New Roman CYR"/>
          <w:color w:val="000000"/>
          <w:sz w:val="26"/>
          <w:szCs w:val="26"/>
        </w:rPr>
        <w:t>гп</w:t>
      </w:r>
      <w:proofErr w:type="spellEnd"/>
      <w:r w:rsidRPr="0026535C">
        <w:rPr>
          <w:rFonts w:ascii="Times New Roman CYR" w:hAnsi="Times New Roman CYR" w:cs="Times New Roman CYR"/>
          <w:color w:val="000000"/>
          <w:sz w:val="26"/>
          <w:szCs w:val="26"/>
        </w:rPr>
        <w:t xml:space="preserve"> Северо-Енисейский проживает </w:t>
      </w:r>
      <w:r w:rsidR="00010AE8" w:rsidRPr="0026535C">
        <w:rPr>
          <w:rFonts w:ascii="Times New Roman CYR" w:hAnsi="Times New Roman CYR" w:cs="Times New Roman CYR"/>
          <w:b/>
          <w:color w:val="000000"/>
          <w:sz w:val="26"/>
          <w:szCs w:val="26"/>
        </w:rPr>
        <w:t xml:space="preserve">5 </w:t>
      </w:r>
      <w:r w:rsidR="00D35A7D" w:rsidRPr="0026535C">
        <w:rPr>
          <w:rFonts w:ascii="Times New Roman CYR" w:hAnsi="Times New Roman CYR" w:cs="Times New Roman CYR"/>
          <w:b/>
          <w:color w:val="000000"/>
          <w:sz w:val="26"/>
          <w:szCs w:val="26"/>
        </w:rPr>
        <w:t>421</w:t>
      </w:r>
      <w:r w:rsidRPr="0026535C">
        <w:rPr>
          <w:rFonts w:ascii="Times New Roman CYR" w:hAnsi="Times New Roman CYR" w:cs="Times New Roman CYR"/>
          <w:color w:val="000000"/>
          <w:sz w:val="26"/>
          <w:szCs w:val="26"/>
        </w:rPr>
        <w:t xml:space="preserve"> человек. </w:t>
      </w:r>
    </w:p>
    <w:p w:rsidR="00432305" w:rsidRPr="003B1256" w:rsidRDefault="00432305" w:rsidP="00F2089B">
      <w:pPr>
        <w:widowControl w:val="0"/>
        <w:autoSpaceDE w:val="0"/>
        <w:autoSpaceDN w:val="0"/>
        <w:adjustRightInd w:val="0"/>
        <w:ind w:firstLine="567"/>
        <w:jc w:val="both"/>
        <w:rPr>
          <w:rFonts w:ascii="Times New Roman CYR" w:hAnsi="Times New Roman CYR" w:cs="Times New Roman CYR"/>
          <w:color w:val="000000"/>
          <w:sz w:val="26"/>
          <w:szCs w:val="26"/>
        </w:rPr>
      </w:pPr>
      <w:r w:rsidRPr="0026535C">
        <w:rPr>
          <w:rFonts w:ascii="Times New Roman CYR" w:hAnsi="Times New Roman CYR" w:cs="Times New Roman CYR"/>
          <w:color w:val="000000"/>
          <w:sz w:val="26"/>
          <w:szCs w:val="26"/>
        </w:rPr>
        <w:t xml:space="preserve">Национальный состав жителей </w:t>
      </w:r>
      <w:r w:rsidR="00F13B92">
        <w:rPr>
          <w:rFonts w:ascii="Times New Roman CYR" w:hAnsi="Times New Roman CYR" w:cs="Times New Roman CYR"/>
          <w:color w:val="000000"/>
          <w:sz w:val="26"/>
          <w:szCs w:val="26"/>
        </w:rPr>
        <w:t>муниципального округа</w:t>
      </w:r>
      <w:r w:rsidRPr="0026535C">
        <w:rPr>
          <w:rFonts w:ascii="Times New Roman CYR" w:hAnsi="Times New Roman CYR" w:cs="Times New Roman CYR"/>
          <w:color w:val="000000"/>
          <w:sz w:val="26"/>
          <w:szCs w:val="26"/>
        </w:rPr>
        <w:t xml:space="preserve"> представлен более чем десятью национальностями (русскими, украинцами, татарами, немцами, эвенками, </w:t>
      </w:r>
      <w:r w:rsidRPr="003B1256">
        <w:rPr>
          <w:rFonts w:ascii="Times New Roman CYR" w:hAnsi="Times New Roman CYR" w:cs="Times New Roman CYR"/>
          <w:color w:val="000000"/>
          <w:sz w:val="26"/>
          <w:szCs w:val="26"/>
        </w:rPr>
        <w:t>башкирами, белорусами и др.).</w:t>
      </w:r>
    </w:p>
    <w:p w:rsidR="00432305" w:rsidRPr="003B1256" w:rsidRDefault="00432305" w:rsidP="00F2089B">
      <w:pPr>
        <w:tabs>
          <w:tab w:val="left" w:pos="993"/>
        </w:tabs>
        <w:autoSpaceDE w:val="0"/>
        <w:autoSpaceDN w:val="0"/>
        <w:adjustRightInd w:val="0"/>
        <w:ind w:firstLine="567"/>
        <w:rPr>
          <w:rFonts w:ascii="Times New Roman CYR" w:hAnsi="Times New Roman CYR" w:cs="Times New Roman CYR"/>
          <w:b/>
          <w:bCs/>
          <w:sz w:val="26"/>
          <w:szCs w:val="26"/>
          <w:u w:val="single"/>
          <w:lang w:eastAsia="ru-RU"/>
        </w:rPr>
      </w:pPr>
      <w:r w:rsidRPr="003B1256">
        <w:rPr>
          <w:rFonts w:ascii="Times New Roman CYR" w:hAnsi="Times New Roman CYR" w:cs="Times New Roman CYR"/>
          <w:b/>
          <w:bCs/>
          <w:sz w:val="26"/>
          <w:szCs w:val="26"/>
          <w:u w:val="single"/>
          <w:lang w:eastAsia="ru-RU"/>
        </w:rPr>
        <w:t>Демография</w:t>
      </w:r>
    </w:p>
    <w:p w:rsidR="00432305" w:rsidRPr="003B1256" w:rsidRDefault="00432305" w:rsidP="00F2089B">
      <w:pPr>
        <w:shd w:val="clear" w:color="auto" w:fill="FFFFFF"/>
        <w:ind w:firstLine="567"/>
        <w:jc w:val="both"/>
        <w:rPr>
          <w:sz w:val="26"/>
          <w:szCs w:val="26"/>
        </w:rPr>
      </w:pPr>
      <w:r w:rsidRPr="003B1256">
        <w:rPr>
          <w:sz w:val="26"/>
          <w:szCs w:val="26"/>
        </w:rPr>
        <w:t>В 202</w:t>
      </w:r>
      <w:r w:rsidR="0026535C" w:rsidRPr="003B1256">
        <w:rPr>
          <w:sz w:val="26"/>
          <w:szCs w:val="26"/>
        </w:rPr>
        <w:t xml:space="preserve">4 </w:t>
      </w:r>
      <w:r w:rsidRPr="003B1256">
        <w:rPr>
          <w:sz w:val="26"/>
          <w:szCs w:val="26"/>
        </w:rPr>
        <w:t xml:space="preserve">году в </w:t>
      </w:r>
      <w:r w:rsidR="005D7E76" w:rsidRPr="003B1256">
        <w:rPr>
          <w:sz w:val="26"/>
          <w:szCs w:val="26"/>
        </w:rPr>
        <w:t>муниципальном округе</w:t>
      </w:r>
      <w:r w:rsidRPr="003B1256">
        <w:rPr>
          <w:sz w:val="26"/>
          <w:szCs w:val="26"/>
        </w:rPr>
        <w:t xml:space="preserve"> сложилась естественная убыль населения.</w:t>
      </w:r>
    </w:p>
    <w:p w:rsidR="00432305" w:rsidRPr="003B1256" w:rsidRDefault="00432305" w:rsidP="00F2089B">
      <w:pPr>
        <w:ind w:firstLine="567"/>
        <w:jc w:val="both"/>
        <w:rPr>
          <w:sz w:val="26"/>
          <w:szCs w:val="26"/>
          <w:u w:val="single"/>
        </w:rPr>
      </w:pPr>
      <w:r w:rsidRPr="003B1256">
        <w:rPr>
          <w:sz w:val="26"/>
          <w:szCs w:val="26"/>
        </w:rPr>
        <w:t>В 202</w:t>
      </w:r>
      <w:r w:rsidR="0026535C" w:rsidRPr="003B1256">
        <w:rPr>
          <w:sz w:val="26"/>
          <w:szCs w:val="26"/>
        </w:rPr>
        <w:t>4</w:t>
      </w:r>
      <w:r w:rsidRPr="003B1256">
        <w:rPr>
          <w:sz w:val="26"/>
          <w:szCs w:val="26"/>
        </w:rPr>
        <w:t xml:space="preserve"> году родилось </w:t>
      </w:r>
      <w:r w:rsidR="0026535C" w:rsidRPr="003B1256">
        <w:rPr>
          <w:b/>
          <w:sz w:val="26"/>
          <w:szCs w:val="26"/>
        </w:rPr>
        <w:t>85</w:t>
      </w:r>
      <w:r w:rsidRPr="003B1256">
        <w:rPr>
          <w:sz w:val="26"/>
          <w:szCs w:val="26"/>
        </w:rPr>
        <w:t xml:space="preserve"> детей, умерло </w:t>
      </w:r>
      <w:r w:rsidR="0026535C" w:rsidRPr="003B1256">
        <w:rPr>
          <w:b/>
          <w:sz w:val="26"/>
          <w:szCs w:val="26"/>
        </w:rPr>
        <w:t>119</w:t>
      </w:r>
      <w:r w:rsidR="000B3CF7" w:rsidRPr="003B1256">
        <w:rPr>
          <w:b/>
          <w:sz w:val="26"/>
          <w:szCs w:val="26"/>
        </w:rPr>
        <w:t xml:space="preserve"> </w:t>
      </w:r>
      <w:r w:rsidRPr="003B1256">
        <w:rPr>
          <w:sz w:val="26"/>
          <w:szCs w:val="26"/>
        </w:rPr>
        <w:t xml:space="preserve">человек. </w:t>
      </w:r>
      <w:r w:rsidRPr="003B1256">
        <w:rPr>
          <w:sz w:val="26"/>
          <w:szCs w:val="26"/>
          <w:u w:val="single"/>
        </w:rPr>
        <w:t xml:space="preserve">Естественная убыль населения </w:t>
      </w:r>
      <w:r w:rsidR="00F13B92" w:rsidRPr="003B1256">
        <w:rPr>
          <w:sz w:val="26"/>
          <w:szCs w:val="26"/>
          <w:u w:val="single"/>
        </w:rPr>
        <w:t>муниципального округа</w:t>
      </w:r>
      <w:r w:rsidRPr="003B1256">
        <w:rPr>
          <w:sz w:val="26"/>
          <w:szCs w:val="26"/>
          <w:u w:val="single"/>
        </w:rPr>
        <w:t xml:space="preserve"> составила - </w:t>
      </w:r>
      <w:r w:rsidR="0026535C" w:rsidRPr="003B1256">
        <w:rPr>
          <w:b/>
          <w:sz w:val="26"/>
          <w:szCs w:val="26"/>
          <w:u w:val="single"/>
        </w:rPr>
        <w:t>34</w:t>
      </w:r>
      <w:r w:rsidRPr="003B1256">
        <w:rPr>
          <w:b/>
          <w:sz w:val="26"/>
          <w:szCs w:val="26"/>
          <w:u w:val="single"/>
        </w:rPr>
        <w:t xml:space="preserve"> человек</w:t>
      </w:r>
      <w:r w:rsidR="0026535C" w:rsidRPr="003B1256">
        <w:rPr>
          <w:b/>
          <w:sz w:val="26"/>
          <w:szCs w:val="26"/>
          <w:u w:val="single"/>
        </w:rPr>
        <w:t>а</w:t>
      </w:r>
      <w:r w:rsidR="00827350" w:rsidRPr="003B1256">
        <w:rPr>
          <w:b/>
          <w:sz w:val="26"/>
          <w:szCs w:val="26"/>
        </w:rPr>
        <w:t xml:space="preserve"> (</w:t>
      </w:r>
      <w:r w:rsidR="00827350" w:rsidRPr="003B1256">
        <w:rPr>
          <w:sz w:val="26"/>
          <w:szCs w:val="26"/>
        </w:rPr>
        <w:t>202</w:t>
      </w:r>
      <w:r w:rsidR="0026535C" w:rsidRPr="003B1256">
        <w:rPr>
          <w:sz w:val="26"/>
          <w:szCs w:val="26"/>
        </w:rPr>
        <w:t>3</w:t>
      </w:r>
      <w:r w:rsidR="00827350" w:rsidRPr="003B1256">
        <w:rPr>
          <w:sz w:val="26"/>
          <w:szCs w:val="26"/>
        </w:rPr>
        <w:t xml:space="preserve"> год </w:t>
      </w:r>
      <w:r w:rsidR="00B172C7" w:rsidRPr="003B1256">
        <w:rPr>
          <w:sz w:val="26"/>
          <w:szCs w:val="26"/>
        </w:rPr>
        <w:t xml:space="preserve">– убыль населения составила </w:t>
      </w:r>
      <w:r w:rsidR="007B2FAD" w:rsidRPr="003B1256">
        <w:rPr>
          <w:sz w:val="26"/>
          <w:szCs w:val="26"/>
        </w:rPr>
        <w:t>4</w:t>
      </w:r>
      <w:r w:rsidR="0026535C" w:rsidRPr="003B1256">
        <w:rPr>
          <w:sz w:val="26"/>
          <w:szCs w:val="26"/>
        </w:rPr>
        <w:t>1</w:t>
      </w:r>
      <w:r w:rsidR="00B172C7" w:rsidRPr="003B1256">
        <w:rPr>
          <w:sz w:val="26"/>
          <w:szCs w:val="26"/>
        </w:rPr>
        <w:t xml:space="preserve"> чел.</w:t>
      </w:r>
      <w:r w:rsidR="00827350" w:rsidRPr="003B1256">
        <w:rPr>
          <w:b/>
          <w:sz w:val="26"/>
          <w:szCs w:val="26"/>
        </w:rPr>
        <w:t>)</w:t>
      </w:r>
      <w:r w:rsidRPr="003B1256">
        <w:rPr>
          <w:b/>
          <w:sz w:val="26"/>
          <w:szCs w:val="26"/>
        </w:rPr>
        <w:t>.</w:t>
      </w:r>
    </w:p>
    <w:p w:rsidR="00432305" w:rsidRPr="003B1256" w:rsidRDefault="00432305" w:rsidP="00F2089B">
      <w:pPr>
        <w:ind w:firstLine="567"/>
        <w:jc w:val="both"/>
        <w:rPr>
          <w:sz w:val="26"/>
          <w:szCs w:val="26"/>
          <w:u w:val="single"/>
        </w:rPr>
      </w:pPr>
      <w:r w:rsidRPr="003B1256">
        <w:rPr>
          <w:sz w:val="26"/>
          <w:szCs w:val="26"/>
        </w:rPr>
        <w:t xml:space="preserve">На территории </w:t>
      </w:r>
      <w:r w:rsidR="00F13B92" w:rsidRPr="003B1256">
        <w:rPr>
          <w:sz w:val="26"/>
          <w:szCs w:val="26"/>
        </w:rPr>
        <w:t>муниципального округа</w:t>
      </w:r>
      <w:r w:rsidRPr="003B1256">
        <w:rPr>
          <w:sz w:val="26"/>
          <w:szCs w:val="26"/>
        </w:rPr>
        <w:t xml:space="preserve"> более </w:t>
      </w:r>
      <w:r w:rsidRPr="003B1256">
        <w:rPr>
          <w:b/>
          <w:sz w:val="26"/>
          <w:szCs w:val="26"/>
        </w:rPr>
        <w:t>10 лет</w:t>
      </w:r>
      <w:r w:rsidRPr="003B1256">
        <w:rPr>
          <w:sz w:val="26"/>
          <w:szCs w:val="26"/>
        </w:rPr>
        <w:t xml:space="preserve"> нет материнской смертности. </w:t>
      </w:r>
    </w:p>
    <w:p w:rsidR="00432305" w:rsidRPr="0026535C" w:rsidRDefault="00432305" w:rsidP="00F2089B">
      <w:pPr>
        <w:ind w:firstLine="567"/>
        <w:jc w:val="both"/>
        <w:rPr>
          <w:b/>
          <w:sz w:val="26"/>
          <w:szCs w:val="26"/>
          <w:u w:val="single"/>
        </w:rPr>
      </w:pPr>
      <w:r w:rsidRPr="0026535C">
        <w:rPr>
          <w:b/>
          <w:sz w:val="26"/>
          <w:szCs w:val="26"/>
          <w:u w:val="single"/>
        </w:rPr>
        <w:t>Уровень жизни</w:t>
      </w:r>
    </w:p>
    <w:p w:rsidR="00432305" w:rsidRPr="0026535C" w:rsidRDefault="00432305" w:rsidP="00F2089B">
      <w:pPr>
        <w:ind w:firstLine="567"/>
        <w:jc w:val="both"/>
        <w:rPr>
          <w:sz w:val="26"/>
          <w:szCs w:val="26"/>
        </w:rPr>
      </w:pPr>
      <w:r w:rsidRPr="0026535C">
        <w:rPr>
          <w:sz w:val="26"/>
          <w:szCs w:val="26"/>
        </w:rPr>
        <w:t xml:space="preserve">Одним из важнейших </w:t>
      </w:r>
      <w:r w:rsidRPr="0026535C">
        <w:rPr>
          <w:b/>
          <w:sz w:val="26"/>
          <w:szCs w:val="26"/>
          <w:u w:val="single"/>
        </w:rPr>
        <w:t>показателей уровня жизни населения является своевременная и полная выплата заработной платы</w:t>
      </w:r>
      <w:r w:rsidRPr="0026535C">
        <w:rPr>
          <w:sz w:val="26"/>
          <w:szCs w:val="26"/>
        </w:rPr>
        <w:t xml:space="preserve"> работникам предприятий и организаций </w:t>
      </w:r>
      <w:r w:rsidR="00F13B92">
        <w:rPr>
          <w:sz w:val="26"/>
          <w:szCs w:val="26"/>
        </w:rPr>
        <w:t>муниципального округа</w:t>
      </w:r>
      <w:r w:rsidRPr="0026535C">
        <w:rPr>
          <w:sz w:val="26"/>
          <w:szCs w:val="26"/>
        </w:rPr>
        <w:t>.</w:t>
      </w:r>
    </w:p>
    <w:p w:rsidR="00F9043F" w:rsidRPr="00D35A7D" w:rsidRDefault="00432305" w:rsidP="00F2089B">
      <w:pPr>
        <w:pStyle w:val="af3"/>
        <w:pBdr>
          <w:bottom w:val="none" w:sz="4" w:space="13" w:color="000000"/>
        </w:pBdr>
        <w:spacing w:after="0" w:line="240" w:lineRule="auto"/>
        <w:ind w:left="0" w:firstLine="567"/>
        <w:jc w:val="both"/>
        <w:rPr>
          <w:rFonts w:ascii="Times New Roman" w:hAnsi="Times New Roman"/>
          <w:sz w:val="26"/>
          <w:szCs w:val="26"/>
          <w:highlight w:val="yellow"/>
        </w:rPr>
      </w:pPr>
      <w:r w:rsidRPr="0026535C">
        <w:rPr>
          <w:rFonts w:ascii="Times New Roman" w:hAnsi="Times New Roman"/>
          <w:sz w:val="26"/>
          <w:szCs w:val="26"/>
        </w:rPr>
        <w:t>Так, за 202</w:t>
      </w:r>
      <w:r w:rsidR="0026535C" w:rsidRPr="0026535C">
        <w:rPr>
          <w:rFonts w:ascii="Times New Roman" w:hAnsi="Times New Roman"/>
          <w:sz w:val="26"/>
          <w:szCs w:val="26"/>
        </w:rPr>
        <w:t>4</w:t>
      </w:r>
      <w:r w:rsidRPr="0026535C">
        <w:rPr>
          <w:rFonts w:ascii="Times New Roman" w:hAnsi="Times New Roman"/>
          <w:sz w:val="26"/>
          <w:szCs w:val="26"/>
        </w:rPr>
        <w:t xml:space="preserve"> год </w:t>
      </w:r>
      <w:proofErr w:type="gramStart"/>
      <w:r w:rsidRPr="0026535C">
        <w:rPr>
          <w:rFonts w:ascii="Times New Roman" w:hAnsi="Times New Roman"/>
          <w:sz w:val="26"/>
          <w:szCs w:val="26"/>
        </w:rPr>
        <w:t>среднемесячная номинальная заработная плата, начисленная работникам предприятий и организаций в целом по району составила</w:t>
      </w:r>
      <w:proofErr w:type="gramEnd"/>
      <w:r w:rsidR="006B4570">
        <w:rPr>
          <w:rFonts w:ascii="Times New Roman" w:hAnsi="Times New Roman"/>
          <w:sz w:val="26"/>
          <w:szCs w:val="26"/>
        </w:rPr>
        <w:t xml:space="preserve"> </w:t>
      </w:r>
      <w:r w:rsidR="0026535C" w:rsidRPr="0026535C">
        <w:rPr>
          <w:rFonts w:ascii="Times New Roman" w:hAnsi="Times New Roman"/>
          <w:b/>
          <w:sz w:val="26"/>
          <w:szCs w:val="26"/>
        </w:rPr>
        <w:t>154,2</w:t>
      </w:r>
      <w:r w:rsidR="006B4570">
        <w:rPr>
          <w:rFonts w:ascii="Times New Roman" w:hAnsi="Times New Roman"/>
          <w:b/>
          <w:sz w:val="26"/>
          <w:szCs w:val="26"/>
        </w:rPr>
        <w:t xml:space="preserve"> </w:t>
      </w:r>
      <w:r w:rsidRPr="0026535C">
        <w:rPr>
          <w:rFonts w:ascii="Times New Roman" w:hAnsi="Times New Roman"/>
          <w:b/>
          <w:sz w:val="26"/>
          <w:szCs w:val="26"/>
        </w:rPr>
        <w:t>тыс. руб</w:t>
      </w:r>
      <w:r w:rsidRPr="0026535C">
        <w:rPr>
          <w:rFonts w:ascii="Times New Roman" w:hAnsi="Times New Roman"/>
          <w:sz w:val="26"/>
          <w:szCs w:val="26"/>
        </w:rPr>
        <w:t xml:space="preserve">., </w:t>
      </w:r>
      <w:r w:rsidR="00F9043F" w:rsidRPr="0026535C">
        <w:rPr>
          <w:rFonts w:ascii="Times New Roman" w:hAnsi="Times New Roman"/>
          <w:sz w:val="26"/>
          <w:szCs w:val="26"/>
        </w:rPr>
        <w:t>и является одним из самых высоких по Красноярскому краю, за исключением г. Норильск</w:t>
      </w:r>
      <w:r w:rsidR="007B2FAD" w:rsidRPr="0026535C">
        <w:rPr>
          <w:rFonts w:ascii="Times New Roman" w:hAnsi="Times New Roman"/>
          <w:sz w:val="26"/>
          <w:szCs w:val="26"/>
        </w:rPr>
        <w:t xml:space="preserve"> и Таймырский Долгано-Ненецкий муниципальный район</w:t>
      </w:r>
      <w:r w:rsidR="00F9043F" w:rsidRPr="0026535C">
        <w:rPr>
          <w:rFonts w:ascii="Times New Roman" w:hAnsi="Times New Roman"/>
          <w:sz w:val="26"/>
          <w:szCs w:val="26"/>
        </w:rPr>
        <w:t>.</w:t>
      </w:r>
    </w:p>
    <w:p w:rsidR="00F9043F" w:rsidRPr="0026535C" w:rsidRDefault="00F9043F" w:rsidP="00F2089B">
      <w:pPr>
        <w:pStyle w:val="af3"/>
        <w:pBdr>
          <w:bottom w:val="none" w:sz="4" w:space="13" w:color="000000"/>
        </w:pBdr>
        <w:spacing w:after="0" w:line="240" w:lineRule="auto"/>
        <w:ind w:left="0" w:firstLine="567"/>
        <w:jc w:val="both"/>
        <w:rPr>
          <w:rFonts w:ascii="Times New Roman" w:hAnsi="Times New Roman"/>
          <w:b/>
          <w:sz w:val="26"/>
          <w:szCs w:val="26"/>
          <w:u w:val="single"/>
        </w:rPr>
      </w:pPr>
      <w:r w:rsidRPr="0026535C">
        <w:rPr>
          <w:rFonts w:ascii="Times New Roman" w:hAnsi="Times New Roman"/>
          <w:sz w:val="26"/>
          <w:szCs w:val="26"/>
        </w:rPr>
        <w:t>Среднемесячная заработная плата работников</w:t>
      </w:r>
      <w:r w:rsidRPr="0026535C">
        <w:rPr>
          <w:rFonts w:ascii="Times New Roman" w:hAnsi="Times New Roman"/>
          <w:b/>
          <w:sz w:val="26"/>
          <w:szCs w:val="26"/>
        </w:rPr>
        <w:t xml:space="preserve"> золотодобывающих предприятий </w:t>
      </w:r>
      <w:r w:rsidR="00F13B92">
        <w:rPr>
          <w:rFonts w:ascii="Times New Roman" w:hAnsi="Times New Roman"/>
          <w:b/>
          <w:sz w:val="26"/>
          <w:szCs w:val="26"/>
        </w:rPr>
        <w:t>муниципального округа</w:t>
      </w:r>
      <w:r w:rsidRPr="0026535C">
        <w:rPr>
          <w:rFonts w:ascii="Times New Roman" w:hAnsi="Times New Roman"/>
          <w:sz w:val="26"/>
          <w:szCs w:val="26"/>
        </w:rPr>
        <w:t xml:space="preserve"> составила </w:t>
      </w:r>
      <w:r w:rsidR="0026535C">
        <w:rPr>
          <w:rFonts w:ascii="Times New Roman" w:hAnsi="Times New Roman"/>
          <w:b/>
          <w:bCs/>
          <w:sz w:val="26"/>
          <w:szCs w:val="26"/>
          <w:u w:val="single"/>
        </w:rPr>
        <w:t>182,4</w:t>
      </w:r>
      <w:r w:rsidR="006B4570">
        <w:rPr>
          <w:rFonts w:ascii="Times New Roman" w:hAnsi="Times New Roman"/>
          <w:b/>
          <w:bCs/>
          <w:sz w:val="26"/>
          <w:szCs w:val="26"/>
          <w:u w:val="single"/>
        </w:rPr>
        <w:t xml:space="preserve"> </w:t>
      </w:r>
      <w:r w:rsidRPr="0026535C">
        <w:rPr>
          <w:rFonts w:ascii="Times New Roman" w:hAnsi="Times New Roman"/>
          <w:b/>
          <w:bCs/>
          <w:sz w:val="26"/>
          <w:szCs w:val="26"/>
          <w:u w:val="single"/>
        </w:rPr>
        <w:t xml:space="preserve">тыс. </w:t>
      </w:r>
      <w:r w:rsidRPr="0026535C">
        <w:rPr>
          <w:rFonts w:ascii="Times New Roman" w:hAnsi="Times New Roman"/>
          <w:b/>
          <w:sz w:val="26"/>
          <w:szCs w:val="26"/>
          <w:u w:val="single"/>
        </w:rPr>
        <w:t>руб.</w:t>
      </w:r>
    </w:p>
    <w:p w:rsidR="00F9043F" w:rsidRPr="005508CF" w:rsidRDefault="00F9043F" w:rsidP="00F2089B">
      <w:pPr>
        <w:pStyle w:val="af3"/>
        <w:pBdr>
          <w:bottom w:val="none" w:sz="4" w:space="13" w:color="000000"/>
        </w:pBdr>
        <w:spacing w:after="0" w:line="240" w:lineRule="auto"/>
        <w:ind w:left="0" w:firstLine="567"/>
        <w:jc w:val="both"/>
        <w:rPr>
          <w:rFonts w:ascii="Times New Roman" w:hAnsi="Times New Roman"/>
          <w:sz w:val="26"/>
          <w:szCs w:val="26"/>
        </w:rPr>
      </w:pPr>
      <w:r w:rsidRPr="005508CF">
        <w:rPr>
          <w:rFonts w:ascii="Times New Roman" w:hAnsi="Times New Roman"/>
          <w:b/>
          <w:sz w:val="26"/>
          <w:szCs w:val="26"/>
          <w:u w:val="single"/>
        </w:rPr>
        <w:t>Среднемесячная заработная плата в бюджетных учреждениях</w:t>
      </w:r>
      <w:r w:rsidRPr="005508CF">
        <w:rPr>
          <w:rFonts w:ascii="Times New Roman" w:hAnsi="Times New Roman"/>
          <w:sz w:val="26"/>
          <w:szCs w:val="26"/>
        </w:rPr>
        <w:t xml:space="preserve"> </w:t>
      </w:r>
      <w:r w:rsidR="00F13B92">
        <w:rPr>
          <w:rFonts w:ascii="Times New Roman" w:hAnsi="Times New Roman"/>
          <w:sz w:val="26"/>
          <w:szCs w:val="26"/>
        </w:rPr>
        <w:t>муниципального округа</w:t>
      </w:r>
      <w:r w:rsidRPr="005508CF">
        <w:rPr>
          <w:rFonts w:ascii="Times New Roman" w:hAnsi="Times New Roman"/>
          <w:sz w:val="26"/>
          <w:szCs w:val="26"/>
        </w:rPr>
        <w:t xml:space="preserve"> в 202</w:t>
      </w:r>
      <w:r w:rsidR="0026535C" w:rsidRPr="005508CF">
        <w:rPr>
          <w:rFonts w:ascii="Times New Roman" w:hAnsi="Times New Roman"/>
          <w:sz w:val="26"/>
          <w:szCs w:val="26"/>
        </w:rPr>
        <w:t>4</w:t>
      </w:r>
      <w:r w:rsidRPr="005508CF">
        <w:rPr>
          <w:rFonts w:ascii="Times New Roman" w:hAnsi="Times New Roman"/>
          <w:sz w:val="26"/>
          <w:szCs w:val="26"/>
        </w:rPr>
        <w:t xml:space="preserve"> году составила  </w:t>
      </w:r>
      <w:r w:rsidR="005508CF" w:rsidRPr="005508CF">
        <w:rPr>
          <w:rFonts w:ascii="Times New Roman" w:hAnsi="Times New Roman"/>
          <w:b/>
          <w:sz w:val="26"/>
          <w:szCs w:val="26"/>
          <w:u w:val="single"/>
        </w:rPr>
        <w:t>81,9</w:t>
      </w:r>
      <w:r w:rsidRPr="005508CF">
        <w:rPr>
          <w:rFonts w:ascii="Times New Roman" w:hAnsi="Times New Roman"/>
          <w:b/>
          <w:sz w:val="26"/>
          <w:szCs w:val="26"/>
          <w:u w:val="single"/>
        </w:rPr>
        <w:t xml:space="preserve"> тыс. руб</w:t>
      </w:r>
      <w:r w:rsidRPr="005508CF">
        <w:rPr>
          <w:rFonts w:ascii="Times New Roman" w:hAnsi="Times New Roman"/>
          <w:sz w:val="26"/>
          <w:szCs w:val="26"/>
        </w:rPr>
        <w:t>.</w:t>
      </w:r>
    </w:p>
    <w:p w:rsidR="00F10756" w:rsidRDefault="00F9043F" w:rsidP="00F2089B">
      <w:pPr>
        <w:pStyle w:val="af3"/>
        <w:pBdr>
          <w:bottom w:val="none" w:sz="4" w:space="13" w:color="000000"/>
        </w:pBdr>
        <w:spacing w:after="0" w:line="240" w:lineRule="auto"/>
        <w:ind w:left="0" w:firstLine="567"/>
        <w:jc w:val="both"/>
        <w:rPr>
          <w:rFonts w:ascii="Times New Roman" w:hAnsi="Times New Roman"/>
          <w:sz w:val="26"/>
          <w:szCs w:val="26"/>
        </w:rPr>
      </w:pPr>
      <w:r w:rsidRPr="00873FA5">
        <w:rPr>
          <w:rFonts w:ascii="Times New Roman" w:hAnsi="Times New Roman"/>
          <w:sz w:val="26"/>
          <w:szCs w:val="26"/>
        </w:rPr>
        <w:t xml:space="preserve">В </w:t>
      </w:r>
      <w:r w:rsidRPr="00873FA5">
        <w:rPr>
          <w:rFonts w:ascii="Times New Roman" w:hAnsi="Times New Roman"/>
          <w:b/>
          <w:sz w:val="26"/>
          <w:szCs w:val="26"/>
        </w:rPr>
        <w:t>сфере образования</w:t>
      </w:r>
      <w:r w:rsidRPr="00873FA5">
        <w:rPr>
          <w:rFonts w:ascii="Times New Roman" w:hAnsi="Times New Roman"/>
          <w:sz w:val="26"/>
          <w:szCs w:val="26"/>
        </w:rPr>
        <w:t xml:space="preserve"> среднемесячная заработная плата составила </w:t>
      </w:r>
      <w:r w:rsidR="00873FA5" w:rsidRPr="00873FA5">
        <w:rPr>
          <w:rFonts w:ascii="Times New Roman" w:hAnsi="Times New Roman"/>
          <w:b/>
          <w:sz w:val="26"/>
          <w:szCs w:val="26"/>
          <w:u w:val="single"/>
        </w:rPr>
        <w:t>74,3</w:t>
      </w:r>
      <w:r w:rsidRPr="00873FA5">
        <w:rPr>
          <w:rFonts w:ascii="Times New Roman" w:hAnsi="Times New Roman"/>
          <w:b/>
          <w:sz w:val="26"/>
          <w:szCs w:val="26"/>
          <w:u w:val="single"/>
        </w:rPr>
        <w:t xml:space="preserve"> тыс. руб.,</w:t>
      </w:r>
      <w:r w:rsidRPr="00873FA5">
        <w:rPr>
          <w:rFonts w:ascii="Times New Roman" w:hAnsi="Times New Roman"/>
          <w:sz w:val="26"/>
          <w:szCs w:val="26"/>
        </w:rPr>
        <w:t xml:space="preserve"> в том числе: </w:t>
      </w:r>
    </w:p>
    <w:p w:rsidR="00F10756" w:rsidRDefault="00873FA5" w:rsidP="00F2089B">
      <w:pPr>
        <w:pStyle w:val="af3"/>
        <w:pBdr>
          <w:bottom w:val="none" w:sz="4" w:space="13" w:color="000000"/>
        </w:pBdr>
        <w:spacing w:after="0" w:line="240" w:lineRule="auto"/>
        <w:ind w:left="0" w:firstLine="567"/>
        <w:jc w:val="both"/>
        <w:rPr>
          <w:rFonts w:ascii="Times New Roman" w:hAnsi="Times New Roman"/>
          <w:sz w:val="26"/>
          <w:szCs w:val="26"/>
        </w:rPr>
      </w:pPr>
      <w:r w:rsidRPr="00873FA5">
        <w:rPr>
          <w:rFonts w:ascii="Times New Roman" w:hAnsi="Times New Roman"/>
          <w:sz w:val="26"/>
          <w:szCs w:val="26"/>
        </w:rPr>
        <w:t>в муниципальных образовательных учреждениях</w:t>
      </w:r>
      <w:r w:rsidR="006B4570">
        <w:rPr>
          <w:rFonts w:ascii="Times New Roman" w:hAnsi="Times New Roman"/>
          <w:sz w:val="26"/>
          <w:szCs w:val="26"/>
        </w:rPr>
        <w:t xml:space="preserve"> муниципального округа</w:t>
      </w:r>
      <w:r w:rsidRPr="00873FA5">
        <w:rPr>
          <w:rFonts w:ascii="Times New Roman" w:hAnsi="Times New Roman"/>
          <w:sz w:val="26"/>
          <w:szCs w:val="26"/>
        </w:rPr>
        <w:t xml:space="preserve"> </w:t>
      </w:r>
      <w:r w:rsidR="00F10756">
        <w:rPr>
          <w:rFonts w:ascii="Times New Roman" w:hAnsi="Times New Roman"/>
          <w:sz w:val="26"/>
          <w:szCs w:val="26"/>
        </w:rPr>
        <w:t xml:space="preserve">- </w:t>
      </w:r>
      <w:r w:rsidRPr="00873FA5">
        <w:rPr>
          <w:rFonts w:ascii="Times New Roman" w:hAnsi="Times New Roman"/>
          <w:b/>
          <w:sz w:val="26"/>
          <w:szCs w:val="26"/>
          <w:u w:val="single"/>
        </w:rPr>
        <w:t>81,30 тыс. руб.</w:t>
      </w:r>
      <w:r w:rsidR="00F10756">
        <w:rPr>
          <w:rFonts w:ascii="Times New Roman" w:hAnsi="Times New Roman"/>
          <w:b/>
          <w:sz w:val="26"/>
          <w:szCs w:val="26"/>
          <w:u w:val="single"/>
        </w:rPr>
        <w:t>,</w:t>
      </w:r>
      <w:r w:rsidR="006B4570" w:rsidRPr="006B4570">
        <w:rPr>
          <w:rFonts w:ascii="Times New Roman" w:hAnsi="Times New Roman"/>
          <w:sz w:val="26"/>
          <w:szCs w:val="26"/>
        </w:rPr>
        <w:t xml:space="preserve"> </w:t>
      </w:r>
      <w:r w:rsidR="006B4570">
        <w:rPr>
          <w:rFonts w:ascii="Times New Roman" w:hAnsi="Times New Roman"/>
          <w:sz w:val="26"/>
          <w:szCs w:val="26"/>
        </w:rPr>
        <w:t xml:space="preserve">в </w:t>
      </w:r>
      <w:proofErr w:type="spellStart"/>
      <w:r w:rsidR="006B4570">
        <w:rPr>
          <w:rFonts w:ascii="Times New Roman" w:hAnsi="Times New Roman"/>
          <w:sz w:val="26"/>
          <w:szCs w:val="26"/>
        </w:rPr>
        <w:t>т.ч</w:t>
      </w:r>
      <w:proofErr w:type="spellEnd"/>
      <w:r w:rsidR="006B4570">
        <w:rPr>
          <w:rFonts w:ascii="Times New Roman" w:hAnsi="Times New Roman"/>
          <w:sz w:val="26"/>
          <w:szCs w:val="26"/>
        </w:rPr>
        <w:t>.</w:t>
      </w:r>
      <w:r w:rsidR="006B4570" w:rsidRPr="006B4570">
        <w:rPr>
          <w:rFonts w:ascii="Times New Roman" w:hAnsi="Times New Roman"/>
          <w:sz w:val="26"/>
          <w:szCs w:val="26"/>
        </w:rPr>
        <w:t xml:space="preserve"> </w:t>
      </w:r>
      <w:r w:rsidR="006B4570" w:rsidRPr="00873FA5">
        <w:rPr>
          <w:rFonts w:ascii="Times New Roman" w:hAnsi="Times New Roman"/>
          <w:sz w:val="26"/>
          <w:szCs w:val="26"/>
        </w:rPr>
        <w:t xml:space="preserve">среднемесячная заработная плата </w:t>
      </w:r>
      <w:r w:rsidR="00F9043F" w:rsidRPr="00873FA5">
        <w:rPr>
          <w:rFonts w:ascii="Times New Roman" w:hAnsi="Times New Roman"/>
          <w:sz w:val="26"/>
          <w:szCs w:val="26"/>
        </w:rPr>
        <w:t>учителей</w:t>
      </w:r>
      <w:r w:rsidR="006B4570">
        <w:rPr>
          <w:rFonts w:ascii="Times New Roman" w:hAnsi="Times New Roman"/>
          <w:sz w:val="26"/>
          <w:szCs w:val="26"/>
        </w:rPr>
        <w:t xml:space="preserve"> - </w:t>
      </w:r>
      <w:r w:rsidRPr="00873FA5">
        <w:rPr>
          <w:rFonts w:ascii="Times New Roman" w:hAnsi="Times New Roman"/>
          <w:b/>
          <w:sz w:val="26"/>
          <w:szCs w:val="26"/>
          <w:u w:val="single"/>
        </w:rPr>
        <w:t>104,3</w:t>
      </w:r>
      <w:r w:rsidR="00F9043F" w:rsidRPr="00873FA5">
        <w:rPr>
          <w:rFonts w:ascii="Times New Roman" w:hAnsi="Times New Roman"/>
          <w:b/>
          <w:sz w:val="26"/>
          <w:szCs w:val="26"/>
          <w:u w:val="single"/>
        </w:rPr>
        <w:t xml:space="preserve"> тыс. руб</w:t>
      </w:r>
      <w:r w:rsidR="00F10756">
        <w:rPr>
          <w:rFonts w:ascii="Times New Roman" w:hAnsi="Times New Roman"/>
          <w:sz w:val="26"/>
          <w:szCs w:val="26"/>
        </w:rPr>
        <w:t>.;</w:t>
      </w:r>
    </w:p>
    <w:p w:rsidR="00F9043F" w:rsidRPr="00873FA5" w:rsidRDefault="00873FA5" w:rsidP="00F2089B">
      <w:pPr>
        <w:pStyle w:val="af3"/>
        <w:pBdr>
          <w:bottom w:val="none" w:sz="4" w:space="13" w:color="000000"/>
        </w:pBdr>
        <w:spacing w:after="0" w:line="240" w:lineRule="auto"/>
        <w:ind w:left="0" w:firstLine="567"/>
        <w:jc w:val="both"/>
        <w:rPr>
          <w:rFonts w:ascii="Times New Roman" w:hAnsi="Times New Roman"/>
          <w:sz w:val="26"/>
          <w:szCs w:val="26"/>
        </w:rPr>
      </w:pPr>
      <w:r w:rsidRPr="00873FA5">
        <w:rPr>
          <w:rFonts w:ascii="Times New Roman" w:hAnsi="Times New Roman"/>
          <w:sz w:val="26"/>
          <w:szCs w:val="26"/>
        </w:rPr>
        <w:lastRenderedPageBreak/>
        <w:t>в дошкольных образовательных учреждениях</w:t>
      </w:r>
      <w:r w:rsidR="006B4570">
        <w:rPr>
          <w:rFonts w:ascii="Times New Roman" w:hAnsi="Times New Roman"/>
          <w:sz w:val="26"/>
          <w:szCs w:val="26"/>
        </w:rPr>
        <w:t xml:space="preserve"> муниципального округа </w:t>
      </w:r>
      <w:r w:rsidR="006B4570" w:rsidRPr="00873FA5">
        <w:rPr>
          <w:rFonts w:ascii="Times New Roman" w:hAnsi="Times New Roman"/>
          <w:sz w:val="26"/>
          <w:szCs w:val="26"/>
        </w:rPr>
        <w:t>среднемесячная заработная плата</w:t>
      </w:r>
      <w:r w:rsidRPr="00873FA5">
        <w:rPr>
          <w:rFonts w:ascii="Times New Roman" w:hAnsi="Times New Roman"/>
          <w:sz w:val="26"/>
          <w:szCs w:val="26"/>
        </w:rPr>
        <w:t xml:space="preserve"> </w:t>
      </w:r>
      <w:r w:rsidRPr="00873FA5">
        <w:rPr>
          <w:rFonts w:ascii="Times New Roman" w:hAnsi="Times New Roman"/>
          <w:b/>
          <w:sz w:val="26"/>
          <w:szCs w:val="26"/>
          <w:u w:val="single"/>
        </w:rPr>
        <w:t>60,7 тыс. руб.</w:t>
      </w:r>
      <w:r w:rsidRPr="00873FA5">
        <w:rPr>
          <w:rFonts w:ascii="Times New Roman" w:hAnsi="Times New Roman"/>
          <w:sz w:val="26"/>
          <w:szCs w:val="26"/>
        </w:rPr>
        <w:t xml:space="preserve">, </w:t>
      </w:r>
      <w:r w:rsidR="006B4570">
        <w:rPr>
          <w:rFonts w:ascii="Times New Roman" w:hAnsi="Times New Roman"/>
          <w:sz w:val="26"/>
          <w:szCs w:val="26"/>
        </w:rPr>
        <w:t xml:space="preserve">в том числе </w:t>
      </w:r>
      <w:r w:rsidR="00F10756">
        <w:rPr>
          <w:rFonts w:ascii="Times New Roman" w:hAnsi="Times New Roman"/>
          <w:sz w:val="26"/>
          <w:szCs w:val="26"/>
        </w:rPr>
        <w:t xml:space="preserve">у </w:t>
      </w:r>
      <w:r w:rsidR="00F9043F" w:rsidRPr="00873FA5">
        <w:rPr>
          <w:rFonts w:ascii="Times New Roman" w:hAnsi="Times New Roman"/>
          <w:sz w:val="26"/>
          <w:szCs w:val="26"/>
        </w:rPr>
        <w:t xml:space="preserve">воспитателей </w:t>
      </w:r>
      <w:r w:rsidRPr="00873FA5">
        <w:rPr>
          <w:rFonts w:ascii="Times New Roman" w:hAnsi="Times New Roman"/>
          <w:b/>
          <w:sz w:val="26"/>
          <w:szCs w:val="26"/>
          <w:u w:val="single"/>
        </w:rPr>
        <w:t>72,4</w:t>
      </w:r>
      <w:r w:rsidR="00F9043F" w:rsidRPr="00873FA5">
        <w:rPr>
          <w:rFonts w:ascii="Times New Roman" w:hAnsi="Times New Roman"/>
          <w:b/>
          <w:sz w:val="26"/>
          <w:szCs w:val="26"/>
          <w:u w:val="single"/>
        </w:rPr>
        <w:t xml:space="preserve"> тыс. руб.</w:t>
      </w:r>
      <w:r w:rsidR="00F9043F" w:rsidRPr="00873FA5">
        <w:rPr>
          <w:rFonts w:ascii="Times New Roman" w:hAnsi="Times New Roman"/>
          <w:sz w:val="26"/>
          <w:szCs w:val="26"/>
        </w:rPr>
        <w:t xml:space="preserve">, обслуживающего персонала </w:t>
      </w:r>
      <w:r w:rsidRPr="00873FA5">
        <w:rPr>
          <w:rFonts w:ascii="Times New Roman" w:hAnsi="Times New Roman"/>
          <w:b/>
          <w:sz w:val="26"/>
          <w:szCs w:val="26"/>
          <w:u w:val="single"/>
        </w:rPr>
        <w:t>50,6</w:t>
      </w:r>
      <w:r w:rsidR="00F9043F" w:rsidRPr="00873FA5">
        <w:rPr>
          <w:rFonts w:ascii="Times New Roman" w:hAnsi="Times New Roman"/>
          <w:b/>
          <w:sz w:val="26"/>
          <w:szCs w:val="26"/>
          <w:u w:val="single"/>
        </w:rPr>
        <w:t xml:space="preserve"> тыс. руб</w:t>
      </w:r>
      <w:r w:rsidR="00F9043F" w:rsidRPr="00873FA5">
        <w:rPr>
          <w:rFonts w:ascii="Times New Roman" w:hAnsi="Times New Roman"/>
          <w:sz w:val="26"/>
          <w:szCs w:val="26"/>
        </w:rPr>
        <w:t>.</w:t>
      </w:r>
    </w:p>
    <w:p w:rsidR="00F9043F" w:rsidRPr="00D35A7D" w:rsidRDefault="00F9043F" w:rsidP="00F2089B">
      <w:pPr>
        <w:pStyle w:val="af3"/>
        <w:pBdr>
          <w:bottom w:val="none" w:sz="4" w:space="13" w:color="000000"/>
        </w:pBdr>
        <w:spacing w:after="0" w:line="240" w:lineRule="auto"/>
        <w:ind w:left="0" w:firstLine="567"/>
        <w:jc w:val="both"/>
        <w:rPr>
          <w:rFonts w:ascii="Times New Roman" w:hAnsi="Times New Roman"/>
          <w:b/>
          <w:sz w:val="26"/>
          <w:szCs w:val="26"/>
          <w:highlight w:val="yellow"/>
          <w:u w:val="single"/>
        </w:rPr>
      </w:pPr>
      <w:r w:rsidRPr="005508CF">
        <w:rPr>
          <w:rFonts w:ascii="Times New Roman" w:hAnsi="Times New Roman"/>
          <w:sz w:val="26"/>
          <w:szCs w:val="26"/>
        </w:rPr>
        <w:t xml:space="preserve">В </w:t>
      </w:r>
      <w:r w:rsidRPr="005508CF">
        <w:rPr>
          <w:rFonts w:ascii="Times New Roman" w:hAnsi="Times New Roman"/>
          <w:b/>
          <w:sz w:val="26"/>
          <w:szCs w:val="26"/>
        </w:rPr>
        <w:t>сфере здравоохранения</w:t>
      </w:r>
      <w:r w:rsidRPr="005508CF">
        <w:rPr>
          <w:rFonts w:ascii="Times New Roman" w:hAnsi="Times New Roman"/>
          <w:sz w:val="26"/>
          <w:szCs w:val="26"/>
        </w:rPr>
        <w:t xml:space="preserve"> заработная плата составила </w:t>
      </w:r>
      <w:r w:rsidR="005508CF" w:rsidRPr="005508CF">
        <w:rPr>
          <w:rFonts w:ascii="Times New Roman" w:hAnsi="Times New Roman"/>
          <w:b/>
          <w:sz w:val="26"/>
          <w:szCs w:val="26"/>
          <w:u w:val="single"/>
        </w:rPr>
        <w:t>94,4</w:t>
      </w:r>
      <w:r w:rsidRPr="005508CF">
        <w:rPr>
          <w:rFonts w:ascii="Times New Roman" w:hAnsi="Times New Roman"/>
          <w:b/>
          <w:sz w:val="26"/>
          <w:szCs w:val="26"/>
          <w:u w:val="single"/>
        </w:rPr>
        <w:t xml:space="preserve"> тыс. руб</w:t>
      </w:r>
      <w:r w:rsidRPr="005508CF">
        <w:rPr>
          <w:rFonts w:ascii="Times New Roman" w:hAnsi="Times New Roman"/>
          <w:b/>
          <w:sz w:val="26"/>
          <w:szCs w:val="26"/>
        </w:rPr>
        <w:t>.,</w:t>
      </w:r>
      <w:r w:rsidRPr="005508CF">
        <w:rPr>
          <w:rFonts w:ascii="Times New Roman" w:hAnsi="Times New Roman"/>
          <w:sz w:val="26"/>
          <w:szCs w:val="26"/>
        </w:rPr>
        <w:t xml:space="preserve"> в том числе: у врачей </w:t>
      </w:r>
      <w:r w:rsidR="005508CF" w:rsidRPr="005508CF">
        <w:rPr>
          <w:rFonts w:ascii="Times New Roman" w:hAnsi="Times New Roman"/>
          <w:b/>
          <w:sz w:val="26"/>
          <w:szCs w:val="26"/>
          <w:u w:val="single"/>
        </w:rPr>
        <w:t>171,6</w:t>
      </w:r>
      <w:r w:rsidRPr="005508CF">
        <w:rPr>
          <w:rFonts w:ascii="Times New Roman" w:hAnsi="Times New Roman"/>
          <w:b/>
          <w:sz w:val="26"/>
          <w:szCs w:val="26"/>
          <w:u w:val="single"/>
        </w:rPr>
        <w:t xml:space="preserve"> тыс. руб</w:t>
      </w:r>
      <w:r w:rsidRPr="005508CF">
        <w:rPr>
          <w:rFonts w:ascii="Times New Roman" w:hAnsi="Times New Roman"/>
          <w:sz w:val="26"/>
          <w:szCs w:val="26"/>
        </w:rPr>
        <w:t xml:space="preserve">., среднего медперсонала </w:t>
      </w:r>
      <w:r w:rsidR="005508CF" w:rsidRPr="005508CF">
        <w:rPr>
          <w:rFonts w:ascii="Times New Roman" w:hAnsi="Times New Roman"/>
          <w:b/>
          <w:sz w:val="26"/>
          <w:szCs w:val="26"/>
          <w:u w:val="single"/>
        </w:rPr>
        <w:t>85,2</w:t>
      </w:r>
      <w:r w:rsidRPr="005508CF">
        <w:rPr>
          <w:rFonts w:ascii="Times New Roman" w:hAnsi="Times New Roman"/>
          <w:b/>
          <w:sz w:val="26"/>
          <w:szCs w:val="26"/>
          <w:u w:val="single"/>
        </w:rPr>
        <w:t xml:space="preserve"> тыс. руб</w:t>
      </w:r>
      <w:r w:rsidRPr="005508CF">
        <w:rPr>
          <w:rFonts w:ascii="Times New Roman" w:hAnsi="Times New Roman"/>
          <w:sz w:val="26"/>
          <w:szCs w:val="26"/>
        </w:rPr>
        <w:t xml:space="preserve">., младшего медперсонала </w:t>
      </w:r>
      <w:r w:rsidR="005508CF" w:rsidRPr="005508CF">
        <w:rPr>
          <w:rFonts w:ascii="Times New Roman" w:hAnsi="Times New Roman"/>
          <w:b/>
          <w:sz w:val="26"/>
          <w:szCs w:val="26"/>
          <w:u w:val="single"/>
        </w:rPr>
        <w:t>70,1</w:t>
      </w:r>
      <w:r w:rsidRPr="005508CF">
        <w:rPr>
          <w:rFonts w:ascii="Times New Roman" w:hAnsi="Times New Roman"/>
          <w:b/>
          <w:sz w:val="26"/>
          <w:szCs w:val="26"/>
          <w:u w:val="single"/>
        </w:rPr>
        <w:t xml:space="preserve"> тыс. руб.</w:t>
      </w:r>
    </w:p>
    <w:p w:rsidR="00F9043F" w:rsidRPr="005508CF" w:rsidRDefault="00F9043F" w:rsidP="00F2089B">
      <w:pPr>
        <w:pStyle w:val="af3"/>
        <w:pBdr>
          <w:bottom w:val="none" w:sz="4" w:space="13" w:color="000000"/>
        </w:pBdr>
        <w:spacing w:after="0" w:line="240" w:lineRule="auto"/>
        <w:ind w:left="0" w:firstLine="567"/>
        <w:jc w:val="both"/>
        <w:rPr>
          <w:rFonts w:ascii="Times New Roman" w:hAnsi="Times New Roman"/>
          <w:sz w:val="26"/>
          <w:szCs w:val="26"/>
        </w:rPr>
      </w:pPr>
      <w:r w:rsidRPr="005508CF">
        <w:rPr>
          <w:rFonts w:ascii="Times New Roman" w:hAnsi="Times New Roman"/>
          <w:sz w:val="26"/>
          <w:szCs w:val="26"/>
        </w:rPr>
        <w:t xml:space="preserve">В </w:t>
      </w:r>
      <w:r w:rsidRPr="005508CF">
        <w:rPr>
          <w:rFonts w:ascii="Times New Roman" w:hAnsi="Times New Roman"/>
          <w:b/>
          <w:sz w:val="26"/>
          <w:szCs w:val="26"/>
        </w:rPr>
        <w:t>сфере культуры</w:t>
      </w:r>
      <w:r w:rsidRPr="005508CF">
        <w:rPr>
          <w:rFonts w:ascii="Times New Roman" w:hAnsi="Times New Roman"/>
          <w:sz w:val="26"/>
          <w:szCs w:val="26"/>
        </w:rPr>
        <w:t xml:space="preserve"> среднемесячная заработная плата составила </w:t>
      </w:r>
      <w:r w:rsidR="005508CF" w:rsidRPr="005508CF">
        <w:rPr>
          <w:rFonts w:ascii="Times New Roman" w:hAnsi="Times New Roman"/>
          <w:b/>
          <w:sz w:val="26"/>
          <w:szCs w:val="26"/>
          <w:u w:val="single"/>
        </w:rPr>
        <w:t>112,3</w:t>
      </w:r>
      <w:r w:rsidRPr="005508CF">
        <w:rPr>
          <w:rFonts w:ascii="Times New Roman" w:hAnsi="Times New Roman"/>
          <w:b/>
          <w:sz w:val="26"/>
          <w:szCs w:val="26"/>
          <w:u w:val="single"/>
        </w:rPr>
        <w:t xml:space="preserve"> тыс. руб</w:t>
      </w:r>
      <w:r w:rsidRPr="005508CF">
        <w:rPr>
          <w:rFonts w:ascii="Times New Roman" w:hAnsi="Times New Roman"/>
          <w:sz w:val="26"/>
          <w:szCs w:val="26"/>
        </w:rPr>
        <w:t xml:space="preserve">. </w:t>
      </w:r>
    </w:p>
    <w:p w:rsidR="00B172C7" w:rsidRPr="005508CF" w:rsidRDefault="00B172C7" w:rsidP="00F2089B">
      <w:pPr>
        <w:pStyle w:val="af3"/>
        <w:pBdr>
          <w:bottom w:val="none" w:sz="4" w:space="13" w:color="000000"/>
        </w:pBdr>
        <w:spacing w:after="0" w:line="240" w:lineRule="auto"/>
        <w:ind w:left="0" w:firstLine="567"/>
        <w:jc w:val="both"/>
        <w:rPr>
          <w:rFonts w:ascii="Times New Roman" w:hAnsi="Times New Roman"/>
          <w:b/>
          <w:sz w:val="26"/>
          <w:szCs w:val="26"/>
          <w:u w:val="single"/>
        </w:rPr>
      </w:pPr>
      <w:r w:rsidRPr="005508CF">
        <w:rPr>
          <w:rFonts w:ascii="Times New Roman" w:hAnsi="Times New Roman"/>
          <w:sz w:val="26"/>
          <w:szCs w:val="26"/>
        </w:rPr>
        <w:t xml:space="preserve">В сфере </w:t>
      </w:r>
      <w:r w:rsidR="005508CF" w:rsidRPr="005508CF">
        <w:rPr>
          <w:rFonts w:ascii="Times New Roman" w:hAnsi="Times New Roman"/>
          <w:sz w:val="26"/>
          <w:szCs w:val="26"/>
        </w:rPr>
        <w:t xml:space="preserve">физической культуры и </w:t>
      </w:r>
      <w:r w:rsidRPr="005508CF">
        <w:rPr>
          <w:rFonts w:ascii="Times New Roman" w:hAnsi="Times New Roman"/>
          <w:b/>
          <w:sz w:val="26"/>
          <w:szCs w:val="26"/>
        </w:rPr>
        <w:t xml:space="preserve">спорта </w:t>
      </w:r>
      <w:r w:rsidRPr="005508CF">
        <w:rPr>
          <w:rFonts w:ascii="Times New Roman" w:hAnsi="Times New Roman"/>
          <w:sz w:val="26"/>
          <w:szCs w:val="26"/>
        </w:rPr>
        <w:t>среднемесячная заработная плата составила</w:t>
      </w:r>
      <w:r w:rsidR="006B4570">
        <w:rPr>
          <w:rFonts w:ascii="Times New Roman" w:hAnsi="Times New Roman"/>
          <w:sz w:val="26"/>
          <w:szCs w:val="26"/>
        </w:rPr>
        <w:t xml:space="preserve"> </w:t>
      </w:r>
      <w:r w:rsidR="005508CF" w:rsidRPr="005508CF">
        <w:rPr>
          <w:rFonts w:ascii="Times New Roman" w:hAnsi="Times New Roman"/>
          <w:b/>
          <w:sz w:val="26"/>
          <w:szCs w:val="26"/>
          <w:u w:val="single"/>
        </w:rPr>
        <w:t>79,4</w:t>
      </w:r>
      <w:r w:rsidRPr="005508CF">
        <w:rPr>
          <w:rFonts w:ascii="Times New Roman" w:hAnsi="Times New Roman"/>
          <w:b/>
          <w:sz w:val="26"/>
          <w:szCs w:val="26"/>
          <w:u w:val="single"/>
        </w:rPr>
        <w:t xml:space="preserve"> тыс. руб.</w:t>
      </w:r>
    </w:p>
    <w:p w:rsidR="005508CF" w:rsidRPr="005508CF" w:rsidRDefault="005508CF" w:rsidP="00F2089B">
      <w:pPr>
        <w:pStyle w:val="af3"/>
        <w:pBdr>
          <w:bottom w:val="none" w:sz="4" w:space="13" w:color="000000"/>
        </w:pBdr>
        <w:spacing w:after="0" w:line="240" w:lineRule="auto"/>
        <w:ind w:left="0" w:firstLine="567"/>
        <w:jc w:val="both"/>
        <w:rPr>
          <w:rFonts w:ascii="Times New Roman" w:hAnsi="Times New Roman"/>
          <w:sz w:val="26"/>
          <w:szCs w:val="26"/>
        </w:rPr>
      </w:pPr>
      <w:r w:rsidRPr="005508CF">
        <w:rPr>
          <w:rFonts w:ascii="Times New Roman" w:hAnsi="Times New Roman"/>
          <w:sz w:val="26"/>
          <w:szCs w:val="26"/>
        </w:rPr>
        <w:t>В сфере</w:t>
      </w:r>
      <w:r w:rsidRPr="005508CF">
        <w:rPr>
          <w:rFonts w:ascii="Times New Roman" w:hAnsi="Times New Roman"/>
          <w:b/>
          <w:sz w:val="26"/>
          <w:szCs w:val="26"/>
        </w:rPr>
        <w:t xml:space="preserve"> молодежной политики </w:t>
      </w:r>
      <w:r w:rsidRPr="005508CF">
        <w:rPr>
          <w:rFonts w:ascii="Times New Roman" w:hAnsi="Times New Roman"/>
          <w:sz w:val="26"/>
          <w:szCs w:val="26"/>
        </w:rPr>
        <w:t xml:space="preserve">среднемесячная заработная плата составила </w:t>
      </w:r>
      <w:r w:rsidRPr="005508CF">
        <w:rPr>
          <w:rFonts w:ascii="Times New Roman" w:hAnsi="Times New Roman"/>
          <w:b/>
          <w:sz w:val="26"/>
          <w:szCs w:val="26"/>
          <w:u w:val="single"/>
        </w:rPr>
        <w:t>93,1 тыс. руб.</w:t>
      </w:r>
    </w:p>
    <w:p w:rsidR="00F16912" w:rsidRPr="005508CF" w:rsidRDefault="00432305" w:rsidP="00F2089B">
      <w:pPr>
        <w:pStyle w:val="af3"/>
        <w:pBdr>
          <w:bottom w:val="none" w:sz="4" w:space="13" w:color="000000"/>
        </w:pBdr>
        <w:spacing w:after="0" w:line="240" w:lineRule="auto"/>
        <w:ind w:left="0" w:firstLine="567"/>
        <w:jc w:val="both"/>
        <w:rPr>
          <w:rFonts w:ascii="Times New Roman" w:hAnsi="Times New Roman"/>
          <w:sz w:val="26"/>
          <w:szCs w:val="26"/>
        </w:rPr>
      </w:pPr>
      <w:r w:rsidRPr="005508CF">
        <w:rPr>
          <w:rFonts w:ascii="Times New Roman" w:hAnsi="Times New Roman"/>
          <w:sz w:val="26"/>
          <w:szCs w:val="26"/>
        </w:rPr>
        <w:t xml:space="preserve">В экономике </w:t>
      </w:r>
      <w:r w:rsidR="00F13B92">
        <w:rPr>
          <w:rFonts w:ascii="Times New Roman" w:hAnsi="Times New Roman"/>
          <w:sz w:val="26"/>
          <w:szCs w:val="26"/>
        </w:rPr>
        <w:t>муниципального округа</w:t>
      </w:r>
      <w:r w:rsidRPr="005508CF">
        <w:rPr>
          <w:rFonts w:ascii="Times New Roman" w:hAnsi="Times New Roman"/>
          <w:sz w:val="26"/>
          <w:szCs w:val="26"/>
        </w:rPr>
        <w:t xml:space="preserve"> в 202</w:t>
      </w:r>
      <w:r w:rsidR="005508CF" w:rsidRPr="005508CF">
        <w:rPr>
          <w:rFonts w:ascii="Times New Roman" w:hAnsi="Times New Roman"/>
          <w:sz w:val="26"/>
          <w:szCs w:val="26"/>
        </w:rPr>
        <w:t>4</w:t>
      </w:r>
      <w:r w:rsidRPr="005508CF">
        <w:rPr>
          <w:rFonts w:ascii="Times New Roman" w:hAnsi="Times New Roman"/>
          <w:sz w:val="26"/>
          <w:szCs w:val="26"/>
        </w:rPr>
        <w:t xml:space="preserve"> году трудилось</w:t>
      </w:r>
      <w:r w:rsidR="006B4570">
        <w:rPr>
          <w:rFonts w:ascii="Times New Roman" w:hAnsi="Times New Roman"/>
          <w:sz w:val="26"/>
          <w:szCs w:val="26"/>
        </w:rPr>
        <w:t xml:space="preserve"> </w:t>
      </w:r>
      <w:r w:rsidR="005508CF" w:rsidRPr="005508CF">
        <w:rPr>
          <w:rFonts w:ascii="Times New Roman" w:hAnsi="Times New Roman"/>
          <w:b/>
          <w:sz w:val="26"/>
          <w:szCs w:val="26"/>
        </w:rPr>
        <w:t>14,6</w:t>
      </w:r>
      <w:r w:rsidR="006B4570">
        <w:rPr>
          <w:rFonts w:ascii="Times New Roman" w:hAnsi="Times New Roman"/>
          <w:b/>
          <w:sz w:val="26"/>
          <w:szCs w:val="26"/>
        </w:rPr>
        <w:t xml:space="preserve"> </w:t>
      </w:r>
      <w:r w:rsidRPr="005508CF">
        <w:rPr>
          <w:rFonts w:ascii="Times New Roman" w:hAnsi="Times New Roman"/>
          <w:sz w:val="26"/>
          <w:szCs w:val="26"/>
        </w:rPr>
        <w:t xml:space="preserve">тыс. человек, что </w:t>
      </w:r>
      <w:r w:rsidR="00590C45" w:rsidRPr="005508CF">
        <w:rPr>
          <w:rFonts w:ascii="Times New Roman" w:hAnsi="Times New Roman"/>
          <w:sz w:val="26"/>
          <w:szCs w:val="26"/>
        </w:rPr>
        <w:t>меньше</w:t>
      </w:r>
      <w:r w:rsidRPr="005508CF">
        <w:rPr>
          <w:rFonts w:ascii="Times New Roman" w:hAnsi="Times New Roman"/>
          <w:sz w:val="26"/>
          <w:szCs w:val="26"/>
        </w:rPr>
        <w:t xml:space="preserve"> показателя 20</w:t>
      </w:r>
      <w:r w:rsidR="00F9043F" w:rsidRPr="005508CF">
        <w:rPr>
          <w:rFonts w:ascii="Times New Roman" w:hAnsi="Times New Roman"/>
          <w:sz w:val="26"/>
          <w:szCs w:val="26"/>
        </w:rPr>
        <w:t>2</w:t>
      </w:r>
      <w:r w:rsidR="005508CF" w:rsidRPr="005508CF">
        <w:rPr>
          <w:rFonts w:ascii="Times New Roman" w:hAnsi="Times New Roman"/>
          <w:sz w:val="26"/>
          <w:szCs w:val="26"/>
        </w:rPr>
        <w:t>3</w:t>
      </w:r>
      <w:r w:rsidRPr="005508CF">
        <w:rPr>
          <w:rFonts w:ascii="Times New Roman" w:hAnsi="Times New Roman"/>
          <w:sz w:val="26"/>
          <w:szCs w:val="26"/>
        </w:rPr>
        <w:t xml:space="preserve"> года на </w:t>
      </w:r>
      <w:r w:rsidR="005508CF" w:rsidRPr="005508CF">
        <w:rPr>
          <w:rFonts w:ascii="Times New Roman" w:hAnsi="Times New Roman"/>
          <w:b/>
          <w:sz w:val="26"/>
          <w:szCs w:val="26"/>
        </w:rPr>
        <w:t xml:space="preserve">5,8 </w:t>
      </w:r>
      <w:r w:rsidRPr="005508CF">
        <w:rPr>
          <w:rFonts w:ascii="Times New Roman" w:hAnsi="Times New Roman"/>
          <w:b/>
          <w:sz w:val="26"/>
          <w:szCs w:val="26"/>
        </w:rPr>
        <w:t>%</w:t>
      </w:r>
      <w:r w:rsidR="006B4570">
        <w:rPr>
          <w:rFonts w:ascii="Times New Roman" w:hAnsi="Times New Roman"/>
          <w:b/>
          <w:sz w:val="26"/>
          <w:szCs w:val="26"/>
        </w:rPr>
        <w:t xml:space="preserve"> </w:t>
      </w:r>
      <w:r w:rsidR="005508CF" w:rsidRPr="005508CF">
        <w:rPr>
          <w:rFonts w:ascii="Times New Roman" w:hAnsi="Times New Roman"/>
          <w:sz w:val="26"/>
          <w:szCs w:val="26"/>
        </w:rPr>
        <w:t>(2023 год – 15,5 тыс.</w:t>
      </w:r>
      <w:r w:rsidR="00F13B92">
        <w:rPr>
          <w:rFonts w:ascii="Times New Roman" w:hAnsi="Times New Roman"/>
          <w:sz w:val="26"/>
          <w:szCs w:val="26"/>
        </w:rPr>
        <w:t xml:space="preserve"> </w:t>
      </w:r>
      <w:r w:rsidR="005508CF" w:rsidRPr="005508CF">
        <w:rPr>
          <w:rFonts w:ascii="Times New Roman" w:hAnsi="Times New Roman"/>
          <w:sz w:val="26"/>
          <w:szCs w:val="26"/>
        </w:rPr>
        <w:t>чел.)</w:t>
      </w:r>
      <w:r w:rsidRPr="005508CF">
        <w:rPr>
          <w:rFonts w:ascii="Times New Roman" w:hAnsi="Times New Roman"/>
          <w:sz w:val="26"/>
          <w:szCs w:val="26"/>
        </w:rPr>
        <w:t>.</w:t>
      </w:r>
    </w:p>
    <w:p w:rsidR="00EC6045" w:rsidRDefault="00432305" w:rsidP="00F2089B">
      <w:pPr>
        <w:pStyle w:val="af3"/>
        <w:pBdr>
          <w:bottom w:val="none" w:sz="4" w:space="13" w:color="000000"/>
        </w:pBdr>
        <w:spacing w:after="0" w:line="240" w:lineRule="auto"/>
        <w:ind w:left="0" w:firstLine="567"/>
        <w:jc w:val="both"/>
        <w:rPr>
          <w:rFonts w:ascii="Times New Roman" w:hAnsi="Times New Roman"/>
          <w:b/>
          <w:sz w:val="26"/>
          <w:szCs w:val="26"/>
        </w:rPr>
      </w:pPr>
      <w:r w:rsidRPr="00042AB2">
        <w:rPr>
          <w:rFonts w:ascii="Times New Roman" w:hAnsi="Times New Roman"/>
          <w:sz w:val="26"/>
          <w:szCs w:val="26"/>
        </w:rPr>
        <w:t>Численность безработных граждан по состоянию на 31.12.202</w:t>
      </w:r>
      <w:r w:rsidR="005508CF" w:rsidRPr="00042AB2">
        <w:rPr>
          <w:rFonts w:ascii="Times New Roman" w:hAnsi="Times New Roman"/>
          <w:sz w:val="26"/>
          <w:szCs w:val="26"/>
        </w:rPr>
        <w:t>4</w:t>
      </w:r>
      <w:r w:rsidRPr="00042AB2">
        <w:rPr>
          <w:rFonts w:ascii="Times New Roman" w:hAnsi="Times New Roman"/>
          <w:sz w:val="26"/>
          <w:szCs w:val="26"/>
        </w:rPr>
        <w:t xml:space="preserve"> года составила </w:t>
      </w:r>
      <w:r w:rsidR="00042AB2" w:rsidRPr="00042AB2">
        <w:rPr>
          <w:rFonts w:ascii="Times New Roman" w:hAnsi="Times New Roman"/>
          <w:b/>
          <w:sz w:val="26"/>
          <w:szCs w:val="26"/>
        </w:rPr>
        <w:t>19</w:t>
      </w:r>
      <w:r w:rsidRPr="00042AB2">
        <w:rPr>
          <w:rFonts w:ascii="Times New Roman" w:hAnsi="Times New Roman"/>
          <w:sz w:val="26"/>
          <w:szCs w:val="26"/>
        </w:rPr>
        <w:t xml:space="preserve">человека. Уровень регистрируемой безработицы в </w:t>
      </w:r>
      <w:r w:rsidR="005D7E76">
        <w:rPr>
          <w:rFonts w:ascii="Times New Roman" w:hAnsi="Times New Roman"/>
          <w:sz w:val="26"/>
          <w:szCs w:val="26"/>
        </w:rPr>
        <w:t>муниципальном округе</w:t>
      </w:r>
      <w:r w:rsidRPr="00042AB2">
        <w:rPr>
          <w:rFonts w:ascii="Times New Roman" w:hAnsi="Times New Roman"/>
          <w:sz w:val="26"/>
          <w:szCs w:val="26"/>
        </w:rPr>
        <w:t xml:space="preserve"> составил </w:t>
      </w:r>
      <w:r w:rsidRPr="00042AB2">
        <w:rPr>
          <w:rFonts w:ascii="Times New Roman" w:hAnsi="Times New Roman"/>
          <w:b/>
          <w:sz w:val="26"/>
          <w:szCs w:val="26"/>
        </w:rPr>
        <w:t>0,</w:t>
      </w:r>
      <w:r w:rsidR="00042AB2" w:rsidRPr="00042AB2">
        <w:rPr>
          <w:rFonts w:ascii="Times New Roman" w:hAnsi="Times New Roman"/>
          <w:b/>
          <w:sz w:val="26"/>
          <w:szCs w:val="26"/>
        </w:rPr>
        <w:t>2</w:t>
      </w:r>
      <w:r w:rsidRPr="00042AB2">
        <w:rPr>
          <w:rFonts w:ascii="Times New Roman" w:hAnsi="Times New Roman"/>
          <w:b/>
          <w:sz w:val="26"/>
          <w:szCs w:val="26"/>
        </w:rPr>
        <w:t>%.</w:t>
      </w:r>
    </w:p>
    <w:p w:rsidR="00432305" w:rsidRPr="00042AB2" w:rsidRDefault="00432305" w:rsidP="00F2089B">
      <w:pPr>
        <w:pStyle w:val="af3"/>
        <w:pBdr>
          <w:bottom w:val="none" w:sz="4" w:space="13" w:color="000000"/>
        </w:pBdr>
        <w:spacing w:after="0" w:line="240" w:lineRule="auto"/>
        <w:ind w:left="0" w:firstLine="567"/>
        <w:jc w:val="both"/>
        <w:rPr>
          <w:rFonts w:ascii="Times New Roman" w:hAnsi="Times New Roman"/>
          <w:b/>
          <w:sz w:val="26"/>
          <w:szCs w:val="26"/>
          <w:u w:val="single"/>
        </w:rPr>
      </w:pPr>
      <w:r w:rsidRPr="00042AB2">
        <w:rPr>
          <w:rFonts w:ascii="Times New Roman" w:hAnsi="Times New Roman"/>
          <w:b/>
          <w:sz w:val="26"/>
          <w:szCs w:val="26"/>
          <w:u w:val="single"/>
        </w:rPr>
        <w:t>Сложившийся уровень регистрируемой безработицы является одним из самых низких в Красноярском крае.</w:t>
      </w:r>
    </w:p>
    <w:p w:rsidR="003F12E4" w:rsidRDefault="003F12E4" w:rsidP="00F2089B">
      <w:pPr>
        <w:ind w:firstLine="567"/>
        <w:jc w:val="both"/>
        <w:rPr>
          <w:b/>
          <w:sz w:val="26"/>
          <w:szCs w:val="26"/>
          <w:u w:val="single"/>
        </w:rPr>
      </w:pPr>
      <w:r w:rsidRPr="00FF190F">
        <w:rPr>
          <w:b/>
          <w:sz w:val="26"/>
          <w:szCs w:val="26"/>
          <w:u w:val="single"/>
        </w:rPr>
        <w:t xml:space="preserve">Промышленность Северо-Енисейского </w:t>
      </w:r>
      <w:r w:rsidR="006B4570">
        <w:rPr>
          <w:b/>
          <w:sz w:val="26"/>
          <w:szCs w:val="26"/>
          <w:u w:val="single"/>
        </w:rPr>
        <w:t>муниципального округа</w:t>
      </w:r>
    </w:p>
    <w:p w:rsidR="00EC54BC" w:rsidRPr="00FF190F" w:rsidRDefault="00EC54BC" w:rsidP="00F2089B">
      <w:pPr>
        <w:ind w:firstLine="567"/>
        <w:jc w:val="both"/>
        <w:rPr>
          <w:b/>
          <w:sz w:val="26"/>
          <w:szCs w:val="26"/>
          <w:u w:val="single"/>
        </w:rPr>
      </w:pPr>
    </w:p>
    <w:p w:rsidR="003F12E4" w:rsidRPr="00FF190F" w:rsidRDefault="003F12E4" w:rsidP="00F2089B">
      <w:pPr>
        <w:ind w:firstLine="567"/>
        <w:jc w:val="both"/>
        <w:rPr>
          <w:sz w:val="26"/>
          <w:szCs w:val="26"/>
        </w:rPr>
      </w:pPr>
      <w:r w:rsidRPr="00FF190F">
        <w:rPr>
          <w:b/>
          <w:sz w:val="26"/>
          <w:szCs w:val="26"/>
        </w:rPr>
        <w:t xml:space="preserve">Северо-Енисейский </w:t>
      </w:r>
      <w:r w:rsidR="006B4570">
        <w:rPr>
          <w:b/>
          <w:sz w:val="26"/>
          <w:szCs w:val="26"/>
        </w:rPr>
        <w:t>муниципальный округ</w:t>
      </w:r>
      <w:r w:rsidRPr="00FF190F">
        <w:rPr>
          <w:b/>
          <w:sz w:val="26"/>
          <w:szCs w:val="26"/>
        </w:rPr>
        <w:t xml:space="preserve"> </w:t>
      </w:r>
      <w:r w:rsidRPr="00FF190F">
        <w:rPr>
          <w:sz w:val="26"/>
          <w:szCs w:val="26"/>
        </w:rPr>
        <w:t xml:space="preserve">– </w:t>
      </w:r>
      <w:r w:rsidRPr="00FF190F">
        <w:rPr>
          <w:sz w:val="26"/>
          <w:szCs w:val="26"/>
          <w:u w:val="single"/>
        </w:rPr>
        <w:t>это динамично развивающаяся территория Красноярского края. Район – донор с высоким налоговым потенциалом, высокоэффективным промышленным производством</w:t>
      </w:r>
      <w:r w:rsidRPr="00FF190F">
        <w:rPr>
          <w:sz w:val="26"/>
          <w:szCs w:val="26"/>
        </w:rPr>
        <w:t>.</w:t>
      </w:r>
    </w:p>
    <w:p w:rsidR="003F12E4" w:rsidRPr="00FF190F" w:rsidRDefault="003F12E4" w:rsidP="00F2089B">
      <w:pPr>
        <w:ind w:firstLine="567"/>
        <w:jc w:val="both"/>
        <w:rPr>
          <w:sz w:val="26"/>
          <w:szCs w:val="26"/>
        </w:rPr>
      </w:pPr>
      <w:r w:rsidRPr="00FF190F">
        <w:rPr>
          <w:sz w:val="26"/>
          <w:szCs w:val="26"/>
        </w:rPr>
        <w:t xml:space="preserve">Исторически сложилось так, что промышленная и социальная сфера </w:t>
      </w:r>
      <w:r w:rsidR="00F13B92">
        <w:rPr>
          <w:sz w:val="26"/>
          <w:szCs w:val="26"/>
        </w:rPr>
        <w:t>муниципального округа</w:t>
      </w:r>
      <w:r w:rsidRPr="00FF190F">
        <w:rPr>
          <w:sz w:val="26"/>
          <w:szCs w:val="26"/>
        </w:rPr>
        <w:t xml:space="preserve"> формируются на основных местах золотодобычи.</w:t>
      </w:r>
    </w:p>
    <w:p w:rsidR="003F12E4" w:rsidRPr="00FF190F" w:rsidRDefault="003F12E4" w:rsidP="00F2089B">
      <w:pPr>
        <w:ind w:firstLine="567"/>
        <w:jc w:val="both"/>
        <w:rPr>
          <w:sz w:val="26"/>
          <w:szCs w:val="26"/>
        </w:rPr>
      </w:pPr>
      <w:r w:rsidRPr="00FF190F">
        <w:rPr>
          <w:sz w:val="26"/>
          <w:szCs w:val="26"/>
        </w:rPr>
        <w:t xml:space="preserve">Промышленность Северо-Енисейского </w:t>
      </w:r>
      <w:r w:rsidR="006B4570">
        <w:rPr>
          <w:sz w:val="26"/>
          <w:szCs w:val="26"/>
        </w:rPr>
        <w:t>муниципального округа</w:t>
      </w:r>
      <w:r w:rsidRPr="00FF190F">
        <w:rPr>
          <w:sz w:val="26"/>
          <w:szCs w:val="26"/>
        </w:rPr>
        <w:t xml:space="preserve"> – </w:t>
      </w:r>
      <w:proofErr w:type="spellStart"/>
      <w:r w:rsidRPr="00FF190F">
        <w:rPr>
          <w:sz w:val="26"/>
          <w:szCs w:val="26"/>
        </w:rPr>
        <w:t>моноотраслевая</w:t>
      </w:r>
      <w:proofErr w:type="spellEnd"/>
      <w:r w:rsidRPr="00FF190F">
        <w:rPr>
          <w:sz w:val="26"/>
          <w:szCs w:val="26"/>
        </w:rPr>
        <w:t xml:space="preserve">, так как золотодобывающая промышленность является основной отраслью экономики </w:t>
      </w:r>
      <w:r w:rsidR="00F13B92">
        <w:rPr>
          <w:sz w:val="26"/>
          <w:szCs w:val="26"/>
        </w:rPr>
        <w:t>муниципального округа</w:t>
      </w:r>
      <w:r w:rsidRPr="00FF190F">
        <w:rPr>
          <w:sz w:val="26"/>
          <w:szCs w:val="26"/>
        </w:rPr>
        <w:t xml:space="preserve">. На долю золотодобывающей отрасли приходится свыше </w:t>
      </w:r>
      <w:r w:rsidRPr="00FF190F">
        <w:rPr>
          <w:b/>
          <w:sz w:val="26"/>
          <w:szCs w:val="26"/>
        </w:rPr>
        <w:t>9</w:t>
      </w:r>
      <w:r w:rsidR="00C605BB" w:rsidRPr="00FF190F">
        <w:rPr>
          <w:b/>
          <w:sz w:val="26"/>
          <w:szCs w:val="26"/>
        </w:rPr>
        <w:t>0,</w:t>
      </w:r>
      <w:r w:rsidR="00FF190F">
        <w:rPr>
          <w:b/>
          <w:sz w:val="26"/>
          <w:szCs w:val="26"/>
        </w:rPr>
        <w:t>0</w:t>
      </w:r>
      <w:r w:rsidRPr="00FF190F">
        <w:rPr>
          <w:b/>
          <w:sz w:val="26"/>
          <w:szCs w:val="26"/>
        </w:rPr>
        <w:t>%</w:t>
      </w:r>
      <w:r w:rsidRPr="00FF190F">
        <w:rPr>
          <w:sz w:val="26"/>
          <w:szCs w:val="26"/>
        </w:rPr>
        <w:t xml:space="preserve"> от общего объема промышленного производства в </w:t>
      </w:r>
      <w:r w:rsidR="005D7E76">
        <w:rPr>
          <w:sz w:val="26"/>
          <w:szCs w:val="26"/>
        </w:rPr>
        <w:t>муниципальном округе</w:t>
      </w:r>
      <w:r w:rsidRPr="00FF190F">
        <w:rPr>
          <w:sz w:val="26"/>
          <w:szCs w:val="26"/>
        </w:rPr>
        <w:t>.</w:t>
      </w:r>
    </w:p>
    <w:p w:rsidR="003F12E4" w:rsidRPr="00FF190F" w:rsidRDefault="003F12E4" w:rsidP="00F2089B">
      <w:pPr>
        <w:ind w:firstLine="567"/>
        <w:jc w:val="both"/>
        <w:rPr>
          <w:sz w:val="26"/>
          <w:szCs w:val="26"/>
        </w:rPr>
      </w:pPr>
      <w:r w:rsidRPr="00FF190F">
        <w:rPr>
          <w:sz w:val="26"/>
          <w:szCs w:val="26"/>
        </w:rPr>
        <w:t xml:space="preserve">В Северо-Енисейском </w:t>
      </w:r>
      <w:r w:rsidR="006B4570">
        <w:rPr>
          <w:sz w:val="26"/>
          <w:szCs w:val="26"/>
        </w:rPr>
        <w:t>округе</w:t>
      </w:r>
      <w:r w:rsidRPr="00FF190F">
        <w:rPr>
          <w:sz w:val="26"/>
          <w:szCs w:val="26"/>
        </w:rPr>
        <w:t xml:space="preserve"> эксплуатируются месторождения россыпного и рудного золота Северо-Енисейского кряжа. Приоритетное место (свыше 90% по прогнозным ресурсам) составляют месторождения рудного золота.</w:t>
      </w:r>
    </w:p>
    <w:p w:rsidR="003F12E4" w:rsidRPr="00FF190F" w:rsidRDefault="003F12E4" w:rsidP="00F2089B">
      <w:pPr>
        <w:ind w:firstLine="567"/>
        <w:jc w:val="both"/>
        <w:rPr>
          <w:sz w:val="26"/>
          <w:szCs w:val="26"/>
        </w:rPr>
      </w:pPr>
      <w:r w:rsidRPr="00FF190F">
        <w:rPr>
          <w:sz w:val="26"/>
          <w:szCs w:val="26"/>
        </w:rPr>
        <w:t xml:space="preserve">Основными золотодобывающими предприятиями, действующими на территории </w:t>
      </w:r>
      <w:r w:rsidR="00F13B92">
        <w:rPr>
          <w:sz w:val="26"/>
          <w:szCs w:val="26"/>
        </w:rPr>
        <w:t>муниципального округа</w:t>
      </w:r>
      <w:r w:rsidRPr="00FF190F">
        <w:rPr>
          <w:sz w:val="26"/>
          <w:szCs w:val="26"/>
        </w:rPr>
        <w:t>, являются АО «Полюс Красноярск», ООО «Соврудник», ООО «АС «Прииск Дражный», филиал Северная геологоразведочная экспедиция ОАО «Красноярская горно-геологическая компания», ООО ГРК «</w:t>
      </w:r>
      <w:proofErr w:type="spellStart"/>
      <w:r w:rsidRPr="00FF190F">
        <w:rPr>
          <w:sz w:val="26"/>
          <w:szCs w:val="26"/>
        </w:rPr>
        <w:t>Амикан</w:t>
      </w:r>
      <w:proofErr w:type="spellEnd"/>
      <w:r w:rsidRPr="00FF190F">
        <w:rPr>
          <w:sz w:val="26"/>
          <w:szCs w:val="26"/>
        </w:rPr>
        <w:t>».</w:t>
      </w:r>
    </w:p>
    <w:p w:rsidR="003F12E4" w:rsidRPr="00FF190F" w:rsidRDefault="003F12E4" w:rsidP="00F2089B">
      <w:pPr>
        <w:ind w:firstLine="567"/>
        <w:jc w:val="both"/>
        <w:rPr>
          <w:sz w:val="26"/>
          <w:szCs w:val="26"/>
        </w:rPr>
      </w:pPr>
      <w:r w:rsidRPr="00FF190F">
        <w:rPr>
          <w:sz w:val="26"/>
          <w:szCs w:val="26"/>
        </w:rPr>
        <w:t xml:space="preserve">Прочая промышленная продукция в </w:t>
      </w:r>
      <w:r w:rsidR="006B4570">
        <w:rPr>
          <w:sz w:val="26"/>
          <w:szCs w:val="26"/>
        </w:rPr>
        <w:t>округе</w:t>
      </w:r>
      <w:r w:rsidRPr="00FF190F">
        <w:rPr>
          <w:sz w:val="26"/>
          <w:szCs w:val="26"/>
        </w:rPr>
        <w:t xml:space="preserve"> производится для целей внутрирайонного потребления. К данным видам производств относится – производство хлеба и хлебобулочных изделий, обработка древесины и производство изделий из дерева, производство воды, теплоэнергии, электроэнергии, производство бланочной продукции.</w:t>
      </w:r>
    </w:p>
    <w:p w:rsidR="003F12E4" w:rsidRPr="00FF190F" w:rsidRDefault="003F12E4" w:rsidP="00F2089B">
      <w:pPr>
        <w:ind w:firstLine="567"/>
        <w:jc w:val="both"/>
        <w:rPr>
          <w:sz w:val="26"/>
          <w:szCs w:val="26"/>
        </w:rPr>
      </w:pPr>
      <w:r w:rsidRPr="00FF190F">
        <w:rPr>
          <w:sz w:val="26"/>
          <w:szCs w:val="26"/>
        </w:rPr>
        <w:t xml:space="preserve">Наиболее крупными предприятиями, занимающимися заготовкой и вывозкой древесины являются: муниципальное унитарное предприятие «Управление </w:t>
      </w:r>
      <w:r w:rsidRPr="00FF190F">
        <w:rPr>
          <w:sz w:val="26"/>
          <w:szCs w:val="26"/>
        </w:rPr>
        <w:lastRenderedPageBreak/>
        <w:t xml:space="preserve">коммуникационным комплексом Северо-Енисейского </w:t>
      </w:r>
      <w:r w:rsidR="00F13B92">
        <w:rPr>
          <w:sz w:val="26"/>
          <w:szCs w:val="26"/>
        </w:rPr>
        <w:t>муниципального округа</w:t>
      </w:r>
      <w:r w:rsidRPr="00FF190F">
        <w:rPr>
          <w:sz w:val="26"/>
          <w:szCs w:val="26"/>
        </w:rPr>
        <w:t>», ООО «ДОК «Енисей», ООО «</w:t>
      </w:r>
      <w:proofErr w:type="spellStart"/>
      <w:r w:rsidRPr="00FF190F">
        <w:rPr>
          <w:sz w:val="26"/>
          <w:szCs w:val="26"/>
        </w:rPr>
        <w:t>ЛесКом</w:t>
      </w:r>
      <w:proofErr w:type="spellEnd"/>
      <w:r w:rsidRPr="00FF190F">
        <w:rPr>
          <w:sz w:val="26"/>
          <w:szCs w:val="26"/>
        </w:rPr>
        <w:t>».</w:t>
      </w:r>
    </w:p>
    <w:p w:rsidR="003F12E4" w:rsidRPr="00FF190F" w:rsidRDefault="003F12E4" w:rsidP="00F2089B">
      <w:pPr>
        <w:ind w:firstLine="567"/>
        <w:jc w:val="both"/>
        <w:rPr>
          <w:sz w:val="26"/>
          <w:szCs w:val="26"/>
        </w:rPr>
      </w:pPr>
      <w:r w:rsidRPr="00FF190F">
        <w:rPr>
          <w:sz w:val="26"/>
          <w:szCs w:val="26"/>
        </w:rPr>
        <w:t xml:space="preserve">Производство хлеба и хлебобулочных изделий осуществляет предприятие </w:t>
      </w:r>
      <w:r w:rsidR="006B4570">
        <w:rPr>
          <w:sz w:val="26"/>
          <w:szCs w:val="26"/>
        </w:rPr>
        <w:t xml:space="preserve">ООО </w:t>
      </w:r>
      <w:r w:rsidRPr="00FF190F">
        <w:rPr>
          <w:sz w:val="26"/>
          <w:szCs w:val="26"/>
        </w:rPr>
        <w:t>«Хлебопек</w:t>
      </w:r>
      <w:r w:rsidR="006B4570">
        <w:rPr>
          <w:sz w:val="26"/>
          <w:szCs w:val="26"/>
        </w:rPr>
        <w:t xml:space="preserve"> Северо-Енисейского </w:t>
      </w:r>
      <w:r w:rsidR="00F13B92">
        <w:rPr>
          <w:sz w:val="26"/>
          <w:szCs w:val="26"/>
        </w:rPr>
        <w:t>района</w:t>
      </w:r>
      <w:r w:rsidRPr="00FF190F">
        <w:rPr>
          <w:sz w:val="26"/>
          <w:szCs w:val="26"/>
        </w:rPr>
        <w:t>».</w:t>
      </w:r>
    </w:p>
    <w:p w:rsidR="00B172C7" w:rsidRPr="00FF190F" w:rsidRDefault="0051748B" w:rsidP="00F2089B">
      <w:pPr>
        <w:ind w:firstLine="567"/>
        <w:jc w:val="both"/>
        <w:rPr>
          <w:sz w:val="26"/>
          <w:szCs w:val="26"/>
        </w:rPr>
      </w:pPr>
      <w:r w:rsidRPr="00FF190F">
        <w:rPr>
          <w:sz w:val="26"/>
          <w:szCs w:val="26"/>
        </w:rPr>
        <w:t xml:space="preserve">Производство воды и </w:t>
      </w:r>
      <w:r w:rsidR="00947F99" w:rsidRPr="00FF190F">
        <w:rPr>
          <w:sz w:val="26"/>
          <w:szCs w:val="26"/>
        </w:rPr>
        <w:t xml:space="preserve">теплоэнергии </w:t>
      </w:r>
      <w:r w:rsidR="00B172C7" w:rsidRPr="00FF190F">
        <w:rPr>
          <w:sz w:val="26"/>
          <w:szCs w:val="26"/>
        </w:rPr>
        <w:t>осуществляет муниципальное</w:t>
      </w:r>
      <w:r w:rsidRPr="00FF190F">
        <w:rPr>
          <w:sz w:val="26"/>
          <w:szCs w:val="26"/>
        </w:rPr>
        <w:t xml:space="preserve"> унитарное</w:t>
      </w:r>
      <w:r w:rsidR="006B4570">
        <w:rPr>
          <w:sz w:val="26"/>
          <w:szCs w:val="26"/>
        </w:rPr>
        <w:t xml:space="preserve"> </w:t>
      </w:r>
      <w:r w:rsidRPr="00FF190F">
        <w:rPr>
          <w:sz w:val="26"/>
          <w:szCs w:val="26"/>
        </w:rPr>
        <w:t>предприятие «</w:t>
      </w:r>
      <w:r w:rsidR="00226383" w:rsidRPr="00FF190F">
        <w:rPr>
          <w:sz w:val="26"/>
          <w:szCs w:val="26"/>
        </w:rPr>
        <w:t>УККР</w:t>
      </w:r>
      <w:r w:rsidRPr="00FF190F">
        <w:rPr>
          <w:sz w:val="26"/>
          <w:szCs w:val="26"/>
        </w:rPr>
        <w:t>».</w:t>
      </w:r>
    </w:p>
    <w:p w:rsidR="0051748B" w:rsidRPr="00FF190F" w:rsidRDefault="0051748B" w:rsidP="00F2089B">
      <w:pPr>
        <w:ind w:firstLine="567"/>
        <w:jc w:val="both"/>
        <w:rPr>
          <w:sz w:val="26"/>
          <w:szCs w:val="26"/>
        </w:rPr>
      </w:pPr>
      <w:r w:rsidRPr="00FF190F">
        <w:rPr>
          <w:sz w:val="26"/>
          <w:szCs w:val="26"/>
        </w:rPr>
        <w:t xml:space="preserve">Производство бланочной продукции </w:t>
      </w:r>
      <w:r w:rsidR="00226383" w:rsidRPr="00FF190F">
        <w:rPr>
          <w:sz w:val="26"/>
          <w:szCs w:val="26"/>
        </w:rPr>
        <w:t>осуществляет МКУ «</w:t>
      </w:r>
      <w:proofErr w:type="spellStart"/>
      <w:r w:rsidR="00226383" w:rsidRPr="00FF190F">
        <w:rPr>
          <w:sz w:val="26"/>
          <w:szCs w:val="26"/>
        </w:rPr>
        <w:t>Семис</w:t>
      </w:r>
      <w:proofErr w:type="spellEnd"/>
      <w:r w:rsidR="00226383" w:rsidRPr="00FF190F">
        <w:rPr>
          <w:sz w:val="26"/>
          <w:szCs w:val="26"/>
        </w:rPr>
        <w:t>»</w:t>
      </w:r>
      <w:r w:rsidR="00F13B92">
        <w:rPr>
          <w:sz w:val="26"/>
          <w:szCs w:val="26"/>
        </w:rPr>
        <w:t>.</w:t>
      </w:r>
    </w:p>
    <w:p w:rsidR="003F12E4" w:rsidRPr="00EF2C5C" w:rsidRDefault="003F12E4" w:rsidP="00F2089B">
      <w:pPr>
        <w:ind w:firstLine="567"/>
        <w:jc w:val="both"/>
        <w:rPr>
          <w:sz w:val="26"/>
          <w:szCs w:val="26"/>
        </w:rPr>
      </w:pPr>
      <w:r w:rsidRPr="00EF2C5C">
        <w:rPr>
          <w:b/>
          <w:sz w:val="26"/>
          <w:szCs w:val="26"/>
        </w:rPr>
        <w:t>В 202</w:t>
      </w:r>
      <w:r w:rsidR="00FF190F" w:rsidRPr="00EF2C5C">
        <w:rPr>
          <w:b/>
          <w:sz w:val="26"/>
          <w:szCs w:val="26"/>
        </w:rPr>
        <w:t>4</w:t>
      </w:r>
      <w:r w:rsidRPr="00EF2C5C">
        <w:rPr>
          <w:b/>
          <w:sz w:val="26"/>
          <w:szCs w:val="26"/>
        </w:rPr>
        <w:t xml:space="preserve"> году производство основных видов промышленной продукции</w:t>
      </w:r>
      <w:r w:rsidRPr="00EF2C5C">
        <w:rPr>
          <w:sz w:val="26"/>
          <w:szCs w:val="26"/>
        </w:rPr>
        <w:t xml:space="preserve"> Северо-Енисейского </w:t>
      </w:r>
      <w:r w:rsidR="00F13B92">
        <w:rPr>
          <w:sz w:val="26"/>
          <w:szCs w:val="26"/>
        </w:rPr>
        <w:t>муниципального округа</w:t>
      </w:r>
      <w:r w:rsidRPr="00EF2C5C">
        <w:rPr>
          <w:sz w:val="26"/>
          <w:szCs w:val="26"/>
        </w:rPr>
        <w:t xml:space="preserve"> в натуральном выражении составило:</w:t>
      </w:r>
    </w:p>
    <w:p w:rsidR="003F12E4" w:rsidRPr="00EF2C5C" w:rsidRDefault="003F12E4" w:rsidP="00F2089B">
      <w:pPr>
        <w:ind w:firstLine="567"/>
        <w:jc w:val="both"/>
        <w:rPr>
          <w:sz w:val="26"/>
          <w:szCs w:val="26"/>
        </w:rPr>
      </w:pPr>
      <w:r w:rsidRPr="00EF2C5C">
        <w:rPr>
          <w:sz w:val="26"/>
          <w:szCs w:val="26"/>
        </w:rPr>
        <w:t xml:space="preserve">- добыча золота – </w:t>
      </w:r>
      <w:r w:rsidR="00C605BB" w:rsidRPr="00F13B92">
        <w:rPr>
          <w:b/>
          <w:sz w:val="26"/>
          <w:szCs w:val="26"/>
          <w:u w:val="single"/>
        </w:rPr>
        <w:t>64,</w:t>
      </w:r>
      <w:r w:rsidR="00EF2C5C" w:rsidRPr="00F13B92">
        <w:rPr>
          <w:b/>
          <w:sz w:val="26"/>
          <w:szCs w:val="26"/>
          <w:u w:val="single"/>
        </w:rPr>
        <w:t>2</w:t>
      </w:r>
      <w:r w:rsidR="00F13B92" w:rsidRPr="00F13B92">
        <w:rPr>
          <w:b/>
          <w:sz w:val="26"/>
          <w:szCs w:val="26"/>
          <w:u w:val="single"/>
        </w:rPr>
        <w:t xml:space="preserve"> </w:t>
      </w:r>
      <w:proofErr w:type="spellStart"/>
      <w:r w:rsidRPr="00F13B92">
        <w:rPr>
          <w:b/>
          <w:sz w:val="26"/>
          <w:szCs w:val="26"/>
          <w:u w:val="single"/>
        </w:rPr>
        <w:t>тн</w:t>
      </w:r>
      <w:proofErr w:type="spellEnd"/>
      <w:r w:rsidRPr="00F13B92">
        <w:rPr>
          <w:b/>
          <w:sz w:val="26"/>
          <w:szCs w:val="26"/>
          <w:u w:val="single"/>
        </w:rPr>
        <w:t>.;</w:t>
      </w:r>
    </w:p>
    <w:p w:rsidR="003F12E4" w:rsidRPr="00EF2C5C" w:rsidRDefault="003F12E4" w:rsidP="00F2089B">
      <w:pPr>
        <w:ind w:firstLine="567"/>
        <w:jc w:val="both"/>
        <w:rPr>
          <w:sz w:val="26"/>
          <w:szCs w:val="26"/>
        </w:rPr>
      </w:pPr>
      <w:r w:rsidRPr="00EF2C5C">
        <w:rPr>
          <w:sz w:val="26"/>
          <w:szCs w:val="26"/>
        </w:rPr>
        <w:t xml:space="preserve">- заготовка древесины – </w:t>
      </w:r>
      <w:r w:rsidR="0017280B" w:rsidRPr="00F13B92">
        <w:rPr>
          <w:b/>
          <w:sz w:val="26"/>
          <w:szCs w:val="26"/>
          <w:u w:val="single"/>
        </w:rPr>
        <w:t>345</w:t>
      </w:r>
      <w:r w:rsidRPr="00F13B92">
        <w:rPr>
          <w:b/>
          <w:sz w:val="26"/>
          <w:szCs w:val="26"/>
          <w:u w:val="single"/>
        </w:rPr>
        <w:t xml:space="preserve">,0 тыс. </w:t>
      </w:r>
      <w:proofErr w:type="spellStart"/>
      <w:r w:rsidRPr="00F13B92">
        <w:rPr>
          <w:b/>
          <w:sz w:val="26"/>
          <w:szCs w:val="26"/>
          <w:u w:val="single"/>
        </w:rPr>
        <w:t>куб.м</w:t>
      </w:r>
      <w:proofErr w:type="spellEnd"/>
      <w:r w:rsidRPr="00F13B92">
        <w:rPr>
          <w:b/>
          <w:sz w:val="26"/>
          <w:szCs w:val="26"/>
          <w:u w:val="single"/>
        </w:rPr>
        <w:t>.;</w:t>
      </w:r>
    </w:p>
    <w:p w:rsidR="00432305" w:rsidRPr="00EF2C5C" w:rsidRDefault="003F12E4" w:rsidP="00F2089B">
      <w:pPr>
        <w:ind w:firstLine="567"/>
        <w:jc w:val="both"/>
        <w:rPr>
          <w:sz w:val="26"/>
          <w:szCs w:val="26"/>
        </w:rPr>
      </w:pPr>
      <w:r w:rsidRPr="00EF2C5C">
        <w:rPr>
          <w:sz w:val="26"/>
          <w:szCs w:val="26"/>
        </w:rPr>
        <w:t xml:space="preserve">- деловая древесина – </w:t>
      </w:r>
      <w:r w:rsidR="0017280B" w:rsidRPr="00F13B92">
        <w:rPr>
          <w:b/>
          <w:sz w:val="26"/>
          <w:szCs w:val="26"/>
          <w:u w:val="single"/>
        </w:rPr>
        <w:t>277</w:t>
      </w:r>
      <w:r w:rsidRPr="00F13B92">
        <w:rPr>
          <w:b/>
          <w:sz w:val="26"/>
          <w:szCs w:val="26"/>
          <w:u w:val="single"/>
        </w:rPr>
        <w:t xml:space="preserve">,0 тыс. </w:t>
      </w:r>
      <w:proofErr w:type="spellStart"/>
      <w:r w:rsidRPr="00F13B92">
        <w:rPr>
          <w:b/>
          <w:sz w:val="26"/>
          <w:szCs w:val="26"/>
          <w:u w:val="single"/>
        </w:rPr>
        <w:t>куб.м</w:t>
      </w:r>
      <w:proofErr w:type="spellEnd"/>
      <w:r w:rsidRPr="00F13B92">
        <w:rPr>
          <w:b/>
          <w:sz w:val="26"/>
          <w:szCs w:val="26"/>
          <w:u w:val="single"/>
        </w:rPr>
        <w:t>.;</w:t>
      </w:r>
    </w:p>
    <w:p w:rsidR="00432305" w:rsidRPr="00EF2C5C" w:rsidRDefault="00432305" w:rsidP="00F2089B">
      <w:pPr>
        <w:ind w:firstLine="567"/>
        <w:jc w:val="both"/>
        <w:rPr>
          <w:sz w:val="26"/>
          <w:szCs w:val="26"/>
        </w:rPr>
      </w:pPr>
      <w:r w:rsidRPr="00EF2C5C">
        <w:rPr>
          <w:sz w:val="26"/>
          <w:szCs w:val="26"/>
        </w:rPr>
        <w:t xml:space="preserve">- хлеб и хлебобулочные изделия – </w:t>
      </w:r>
      <w:r w:rsidR="006239FC" w:rsidRPr="00F13B92">
        <w:rPr>
          <w:b/>
          <w:sz w:val="26"/>
          <w:szCs w:val="26"/>
          <w:u w:val="single"/>
        </w:rPr>
        <w:t>390,0</w:t>
      </w:r>
      <w:r w:rsidR="00271488" w:rsidRPr="00F13B92">
        <w:rPr>
          <w:b/>
          <w:sz w:val="26"/>
          <w:szCs w:val="26"/>
          <w:u w:val="single"/>
        </w:rPr>
        <w:t xml:space="preserve"> </w:t>
      </w:r>
      <w:proofErr w:type="spellStart"/>
      <w:r w:rsidRPr="00F13B92">
        <w:rPr>
          <w:b/>
          <w:sz w:val="26"/>
          <w:szCs w:val="26"/>
          <w:u w:val="single"/>
        </w:rPr>
        <w:t>тн</w:t>
      </w:r>
      <w:proofErr w:type="spellEnd"/>
      <w:r w:rsidRPr="00F13B92">
        <w:rPr>
          <w:b/>
          <w:sz w:val="26"/>
          <w:szCs w:val="26"/>
          <w:u w:val="single"/>
        </w:rPr>
        <w:t>.;</w:t>
      </w:r>
    </w:p>
    <w:p w:rsidR="00432305" w:rsidRPr="00EF2C5C" w:rsidRDefault="00432305" w:rsidP="00F2089B">
      <w:pPr>
        <w:ind w:firstLine="567"/>
        <w:jc w:val="both"/>
        <w:rPr>
          <w:sz w:val="26"/>
          <w:szCs w:val="26"/>
        </w:rPr>
      </w:pPr>
      <w:r w:rsidRPr="00EF2C5C">
        <w:rPr>
          <w:sz w:val="26"/>
          <w:szCs w:val="26"/>
        </w:rPr>
        <w:t xml:space="preserve">- оборот розничной торговли – </w:t>
      </w:r>
      <w:r w:rsidR="00EF2C5C" w:rsidRPr="00F13B92">
        <w:rPr>
          <w:b/>
          <w:sz w:val="26"/>
          <w:szCs w:val="26"/>
          <w:u w:val="single"/>
        </w:rPr>
        <w:t>2</w:t>
      </w:r>
      <w:r w:rsidR="00271488" w:rsidRPr="00F13B92">
        <w:rPr>
          <w:b/>
          <w:sz w:val="26"/>
          <w:szCs w:val="26"/>
          <w:u w:val="single"/>
        </w:rPr>
        <w:t> 3</w:t>
      </w:r>
      <w:r w:rsidR="006239FC" w:rsidRPr="00F13B92">
        <w:rPr>
          <w:b/>
          <w:sz w:val="26"/>
          <w:szCs w:val="26"/>
          <w:u w:val="single"/>
        </w:rPr>
        <w:t>9</w:t>
      </w:r>
      <w:r w:rsidR="00EF2C5C" w:rsidRPr="00F13B92">
        <w:rPr>
          <w:b/>
          <w:sz w:val="26"/>
          <w:szCs w:val="26"/>
          <w:u w:val="single"/>
        </w:rPr>
        <w:t>9</w:t>
      </w:r>
      <w:r w:rsidR="00271488" w:rsidRPr="00F13B92">
        <w:rPr>
          <w:b/>
          <w:sz w:val="26"/>
          <w:szCs w:val="26"/>
          <w:u w:val="single"/>
        </w:rPr>
        <w:t>,</w:t>
      </w:r>
      <w:r w:rsidR="00EF2C5C" w:rsidRPr="00F13B92">
        <w:rPr>
          <w:b/>
          <w:sz w:val="26"/>
          <w:szCs w:val="26"/>
          <w:u w:val="single"/>
        </w:rPr>
        <w:t>0</w:t>
      </w:r>
      <w:r w:rsidRPr="00F13B92">
        <w:rPr>
          <w:b/>
          <w:sz w:val="26"/>
          <w:szCs w:val="26"/>
          <w:u w:val="single"/>
        </w:rPr>
        <w:t xml:space="preserve"> млн. руб.;</w:t>
      </w:r>
    </w:p>
    <w:p w:rsidR="00432305" w:rsidRPr="00EF2C5C" w:rsidRDefault="00432305" w:rsidP="00F2089B">
      <w:pPr>
        <w:ind w:firstLine="567"/>
        <w:jc w:val="both"/>
        <w:rPr>
          <w:sz w:val="26"/>
          <w:szCs w:val="26"/>
        </w:rPr>
      </w:pPr>
      <w:r w:rsidRPr="00EF2C5C">
        <w:rPr>
          <w:sz w:val="26"/>
          <w:szCs w:val="26"/>
        </w:rPr>
        <w:t xml:space="preserve">- оборот общественного питания – </w:t>
      </w:r>
      <w:r w:rsidR="00EF2C5C" w:rsidRPr="00F13B92">
        <w:rPr>
          <w:b/>
          <w:sz w:val="26"/>
          <w:szCs w:val="26"/>
          <w:u w:val="single"/>
        </w:rPr>
        <w:t>3</w:t>
      </w:r>
      <w:r w:rsidR="006239FC" w:rsidRPr="00F13B92">
        <w:rPr>
          <w:b/>
          <w:sz w:val="26"/>
          <w:szCs w:val="26"/>
          <w:u w:val="single"/>
        </w:rPr>
        <w:t xml:space="preserve"> </w:t>
      </w:r>
      <w:r w:rsidR="00EF2C5C" w:rsidRPr="00F13B92">
        <w:rPr>
          <w:b/>
          <w:sz w:val="26"/>
          <w:szCs w:val="26"/>
          <w:u w:val="single"/>
        </w:rPr>
        <w:t>55</w:t>
      </w:r>
      <w:r w:rsidR="006239FC" w:rsidRPr="00F13B92">
        <w:rPr>
          <w:b/>
          <w:sz w:val="26"/>
          <w:szCs w:val="26"/>
          <w:u w:val="single"/>
        </w:rPr>
        <w:t>1</w:t>
      </w:r>
      <w:r w:rsidR="00271488" w:rsidRPr="00F13B92">
        <w:rPr>
          <w:b/>
          <w:sz w:val="26"/>
          <w:szCs w:val="26"/>
          <w:u w:val="single"/>
        </w:rPr>
        <w:t>,</w:t>
      </w:r>
      <w:r w:rsidR="00EF2C5C" w:rsidRPr="00F13B92">
        <w:rPr>
          <w:b/>
          <w:sz w:val="26"/>
          <w:szCs w:val="26"/>
          <w:u w:val="single"/>
        </w:rPr>
        <w:t>0</w:t>
      </w:r>
      <w:r w:rsidR="00271488" w:rsidRPr="00F13B92">
        <w:rPr>
          <w:b/>
          <w:sz w:val="26"/>
          <w:szCs w:val="26"/>
          <w:u w:val="single"/>
        </w:rPr>
        <w:t xml:space="preserve"> </w:t>
      </w:r>
      <w:r w:rsidRPr="00F13B92">
        <w:rPr>
          <w:b/>
          <w:sz w:val="26"/>
          <w:szCs w:val="26"/>
          <w:u w:val="single"/>
        </w:rPr>
        <w:t>млн. руб.</w:t>
      </w:r>
    </w:p>
    <w:p w:rsidR="00432305" w:rsidRPr="00EF2C5C" w:rsidRDefault="00432305" w:rsidP="00F2089B">
      <w:pPr>
        <w:pBdr>
          <w:left w:val="none" w:sz="4" w:space="2" w:color="000000"/>
          <w:bottom w:val="none" w:sz="4" w:space="2" w:color="000000"/>
        </w:pBdr>
        <w:ind w:firstLine="567"/>
        <w:jc w:val="both"/>
        <w:rPr>
          <w:sz w:val="26"/>
          <w:szCs w:val="26"/>
        </w:rPr>
      </w:pPr>
      <w:r w:rsidRPr="00EF2C5C">
        <w:rPr>
          <w:sz w:val="26"/>
          <w:szCs w:val="26"/>
        </w:rPr>
        <w:t xml:space="preserve">Малое предпринимательство в Северо-Енисейском </w:t>
      </w:r>
      <w:r w:rsidR="00F13B92">
        <w:rPr>
          <w:sz w:val="26"/>
          <w:szCs w:val="26"/>
        </w:rPr>
        <w:t>муниципальном округе</w:t>
      </w:r>
      <w:r w:rsidRPr="00EF2C5C">
        <w:rPr>
          <w:sz w:val="26"/>
          <w:szCs w:val="26"/>
        </w:rPr>
        <w:t xml:space="preserve">  представлено в небольшом объеме, в основном, в сфере торговли, </w:t>
      </w:r>
      <w:proofErr w:type="spellStart"/>
      <w:r w:rsidRPr="00EF2C5C">
        <w:rPr>
          <w:sz w:val="26"/>
          <w:szCs w:val="26"/>
        </w:rPr>
        <w:t>пассажиро</w:t>
      </w:r>
      <w:proofErr w:type="spellEnd"/>
      <w:r w:rsidRPr="00EF2C5C">
        <w:rPr>
          <w:sz w:val="26"/>
          <w:szCs w:val="26"/>
        </w:rPr>
        <w:t xml:space="preserve">  и грузоперевозок, и предоставления услуг населению, в том числе бытовых.</w:t>
      </w:r>
    </w:p>
    <w:p w:rsidR="00226383" w:rsidRPr="00EF2C5C" w:rsidRDefault="00226383" w:rsidP="00F2089B">
      <w:pPr>
        <w:pBdr>
          <w:left w:val="none" w:sz="4" w:space="2" w:color="000000"/>
          <w:bottom w:val="none" w:sz="4" w:space="2" w:color="000000"/>
        </w:pBdr>
        <w:ind w:firstLine="567"/>
        <w:jc w:val="both"/>
        <w:rPr>
          <w:sz w:val="26"/>
          <w:szCs w:val="26"/>
        </w:rPr>
      </w:pPr>
      <w:r w:rsidRPr="00EF2C5C">
        <w:rPr>
          <w:sz w:val="26"/>
          <w:szCs w:val="26"/>
        </w:rPr>
        <w:t xml:space="preserve">На территории Северо-Енисейского </w:t>
      </w:r>
      <w:r w:rsidR="00F13B92">
        <w:rPr>
          <w:sz w:val="26"/>
          <w:szCs w:val="26"/>
        </w:rPr>
        <w:t>муниципального округа</w:t>
      </w:r>
      <w:r w:rsidRPr="00EF2C5C">
        <w:rPr>
          <w:sz w:val="26"/>
          <w:szCs w:val="26"/>
        </w:rPr>
        <w:t xml:space="preserve"> зарегистрировано </w:t>
      </w:r>
      <w:r w:rsidR="00763296" w:rsidRPr="00EF2C5C">
        <w:rPr>
          <w:b/>
          <w:sz w:val="26"/>
          <w:szCs w:val="26"/>
          <w:u w:val="single"/>
        </w:rPr>
        <w:t>2</w:t>
      </w:r>
      <w:r w:rsidR="005A5CC4" w:rsidRPr="00EF2C5C">
        <w:rPr>
          <w:b/>
          <w:sz w:val="26"/>
          <w:szCs w:val="26"/>
          <w:u w:val="single"/>
        </w:rPr>
        <w:t>1</w:t>
      </w:r>
      <w:r w:rsidR="00763296" w:rsidRPr="00EF2C5C">
        <w:rPr>
          <w:b/>
          <w:sz w:val="26"/>
          <w:szCs w:val="26"/>
          <w:u w:val="single"/>
        </w:rPr>
        <w:t>2</w:t>
      </w:r>
      <w:r w:rsidRPr="00EF2C5C">
        <w:rPr>
          <w:b/>
          <w:sz w:val="26"/>
          <w:szCs w:val="26"/>
          <w:u w:val="single"/>
        </w:rPr>
        <w:t xml:space="preserve"> ед.</w:t>
      </w:r>
      <w:r w:rsidRPr="00EF2C5C">
        <w:rPr>
          <w:sz w:val="26"/>
          <w:szCs w:val="26"/>
        </w:rPr>
        <w:t xml:space="preserve"> субъектов малого и среднего предпринимательства (включая микропредприятия), юридических лиц и индивидуальных предпринимателей из них: </w:t>
      </w:r>
    </w:p>
    <w:p w:rsidR="00226383" w:rsidRPr="00EF2C5C" w:rsidRDefault="00226383" w:rsidP="00F2089B">
      <w:pPr>
        <w:pBdr>
          <w:left w:val="none" w:sz="4" w:space="2" w:color="000000"/>
          <w:bottom w:val="none" w:sz="4" w:space="2" w:color="000000"/>
        </w:pBdr>
        <w:ind w:firstLine="567"/>
        <w:jc w:val="both"/>
        <w:rPr>
          <w:b/>
          <w:sz w:val="26"/>
          <w:szCs w:val="26"/>
          <w:u w:val="single"/>
        </w:rPr>
      </w:pPr>
      <w:r w:rsidRPr="00EF2C5C">
        <w:rPr>
          <w:sz w:val="26"/>
          <w:szCs w:val="26"/>
        </w:rPr>
        <w:t xml:space="preserve">Индивидуальных предпринимателей  - </w:t>
      </w:r>
      <w:r w:rsidRPr="00EF2C5C">
        <w:rPr>
          <w:b/>
          <w:sz w:val="26"/>
          <w:szCs w:val="26"/>
          <w:u w:val="single"/>
        </w:rPr>
        <w:t>1</w:t>
      </w:r>
      <w:r w:rsidR="00763296" w:rsidRPr="00EF2C5C">
        <w:rPr>
          <w:b/>
          <w:sz w:val="26"/>
          <w:szCs w:val="26"/>
          <w:u w:val="single"/>
        </w:rPr>
        <w:t>6</w:t>
      </w:r>
      <w:r w:rsidR="005A5CC4" w:rsidRPr="00EF2C5C">
        <w:rPr>
          <w:b/>
          <w:sz w:val="26"/>
          <w:szCs w:val="26"/>
          <w:u w:val="single"/>
        </w:rPr>
        <w:t>8</w:t>
      </w:r>
      <w:r w:rsidRPr="00EF2C5C">
        <w:rPr>
          <w:b/>
          <w:sz w:val="26"/>
          <w:szCs w:val="26"/>
          <w:u w:val="single"/>
        </w:rPr>
        <w:t xml:space="preserve"> ед.;</w:t>
      </w:r>
    </w:p>
    <w:p w:rsidR="00226383" w:rsidRPr="00EF2C5C" w:rsidRDefault="00226383" w:rsidP="00F2089B">
      <w:pPr>
        <w:pBdr>
          <w:left w:val="none" w:sz="4" w:space="2" w:color="000000"/>
          <w:bottom w:val="none" w:sz="4" w:space="2" w:color="000000"/>
        </w:pBdr>
        <w:ind w:firstLine="567"/>
        <w:jc w:val="both"/>
        <w:rPr>
          <w:b/>
          <w:sz w:val="26"/>
          <w:szCs w:val="26"/>
          <w:u w:val="single"/>
        </w:rPr>
      </w:pPr>
      <w:r w:rsidRPr="00EF2C5C">
        <w:rPr>
          <w:sz w:val="26"/>
          <w:szCs w:val="26"/>
        </w:rPr>
        <w:t xml:space="preserve">Малые и микропредприятия – </w:t>
      </w:r>
      <w:r w:rsidR="005A5CC4" w:rsidRPr="00EF2C5C">
        <w:rPr>
          <w:b/>
          <w:sz w:val="26"/>
          <w:szCs w:val="26"/>
          <w:u w:val="single"/>
        </w:rPr>
        <w:t>43</w:t>
      </w:r>
      <w:r w:rsidRPr="00EF2C5C">
        <w:rPr>
          <w:b/>
          <w:sz w:val="26"/>
          <w:szCs w:val="26"/>
          <w:u w:val="single"/>
        </w:rPr>
        <w:t xml:space="preserve"> ед.;</w:t>
      </w:r>
    </w:p>
    <w:p w:rsidR="00226383" w:rsidRPr="005A5CC4" w:rsidRDefault="00226383" w:rsidP="00F2089B">
      <w:pPr>
        <w:pBdr>
          <w:left w:val="none" w:sz="4" w:space="2" w:color="000000"/>
          <w:bottom w:val="none" w:sz="4" w:space="2" w:color="000000"/>
        </w:pBdr>
        <w:ind w:firstLine="567"/>
        <w:jc w:val="both"/>
        <w:rPr>
          <w:sz w:val="26"/>
          <w:szCs w:val="26"/>
        </w:rPr>
      </w:pPr>
      <w:r w:rsidRPr="00EF2C5C">
        <w:rPr>
          <w:sz w:val="26"/>
          <w:szCs w:val="26"/>
        </w:rPr>
        <w:t xml:space="preserve">Средние предприятия – </w:t>
      </w:r>
      <w:r w:rsidRPr="00EF2C5C">
        <w:rPr>
          <w:b/>
          <w:sz w:val="26"/>
          <w:szCs w:val="26"/>
          <w:u w:val="single"/>
        </w:rPr>
        <w:t>1 ед.</w:t>
      </w:r>
    </w:p>
    <w:p w:rsidR="00432305" w:rsidRPr="00042AB2" w:rsidRDefault="00432305" w:rsidP="00F2089B">
      <w:pPr>
        <w:ind w:firstLine="567"/>
        <w:jc w:val="both"/>
        <w:rPr>
          <w:b/>
          <w:sz w:val="26"/>
          <w:szCs w:val="26"/>
          <w:u w:val="single"/>
        </w:rPr>
      </w:pPr>
      <w:r w:rsidRPr="00042AB2">
        <w:rPr>
          <w:b/>
          <w:sz w:val="26"/>
          <w:szCs w:val="26"/>
          <w:u w:val="single"/>
        </w:rPr>
        <w:t>Сельское хозяйство</w:t>
      </w:r>
    </w:p>
    <w:p w:rsidR="00432305" w:rsidRPr="00042AB2" w:rsidRDefault="00432305" w:rsidP="00F2089B">
      <w:pPr>
        <w:ind w:firstLine="567"/>
        <w:jc w:val="both"/>
        <w:rPr>
          <w:sz w:val="26"/>
          <w:szCs w:val="26"/>
        </w:rPr>
      </w:pPr>
      <w:r w:rsidRPr="00042AB2">
        <w:rPr>
          <w:sz w:val="26"/>
          <w:szCs w:val="26"/>
          <w:u w:val="single"/>
        </w:rPr>
        <w:t xml:space="preserve">На территории Северо-Енисейского </w:t>
      </w:r>
      <w:r w:rsidR="00F13B92">
        <w:rPr>
          <w:sz w:val="26"/>
          <w:szCs w:val="26"/>
          <w:u w:val="single"/>
        </w:rPr>
        <w:t>муниципального округа</w:t>
      </w:r>
      <w:r w:rsidRPr="00042AB2">
        <w:rPr>
          <w:sz w:val="26"/>
          <w:szCs w:val="26"/>
          <w:u w:val="single"/>
        </w:rPr>
        <w:t xml:space="preserve"> – </w:t>
      </w:r>
      <w:r w:rsidR="00F13B92">
        <w:rPr>
          <w:sz w:val="26"/>
          <w:szCs w:val="26"/>
          <w:u w:val="single"/>
        </w:rPr>
        <w:t>муниципального округа</w:t>
      </w:r>
      <w:r w:rsidRPr="00042AB2">
        <w:rPr>
          <w:sz w:val="26"/>
          <w:szCs w:val="26"/>
          <w:u w:val="single"/>
        </w:rPr>
        <w:t xml:space="preserve"> Крайнего Севера, ведется поддержка развития личных подсобных хозяйств. В этом направлении в </w:t>
      </w:r>
      <w:r w:rsidR="005D7E76">
        <w:rPr>
          <w:sz w:val="26"/>
          <w:szCs w:val="26"/>
          <w:u w:val="single"/>
        </w:rPr>
        <w:t>муниципальном округе</w:t>
      </w:r>
      <w:r w:rsidRPr="00042AB2">
        <w:rPr>
          <w:sz w:val="26"/>
          <w:szCs w:val="26"/>
          <w:u w:val="single"/>
        </w:rPr>
        <w:t xml:space="preserve"> действует подпрограмма «Развитие сельского хозяйства на территории Северо-Енисейского </w:t>
      </w:r>
      <w:r w:rsidR="00F13B92">
        <w:rPr>
          <w:sz w:val="26"/>
          <w:szCs w:val="26"/>
          <w:u w:val="single"/>
        </w:rPr>
        <w:t>муниципального округа</w:t>
      </w:r>
      <w:r w:rsidRPr="00042AB2">
        <w:rPr>
          <w:sz w:val="26"/>
          <w:szCs w:val="26"/>
          <w:u w:val="single"/>
        </w:rPr>
        <w:t>»</w:t>
      </w:r>
      <w:r w:rsidRPr="00042AB2">
        <w:rPr>
          <w:sz w:val="26"/>
          <w:szCs w:val="26"/>
        </w:rPr>
        <w:t xml:space="preserve">, которая </w:t>
      </w:r>
      <w:r w:rsidRPr="00042AB2">
        <w:rPr>
          <w:b/>
          <w:sz w:val="26"/>
          <w:szCs w:val="26"/>
        </w:rPr>
        <w:t xml:space="preserve">на 100 % финансируется из бюджета </w:t>
      </w:r>
      <w:r w:rsidR="00F13B92">
        <w:rPr>
          <w:b/>
          <w:sz w:val="26"/>
          <w:szCs w:val="26"/>
        </w:rPr>
        <w:t>муниципального округа</w:t>
      </w:r>
      <w:r w:rsidRPr="00042AB2">
        <w:rPr>
          <w:sz w:val="26"/>
          <w:szCs w:val="26"/>
        </w:rPr>
        <w:t xml:space="preserve"> и направлена на поддержку граждан, ведущих личное подсобное хозяйство.</w:t>
      </w:r>
    </w:p>
    <w:p w:rsidR="00226383" w:rsidRPr="00F13B92" w:rsidRDefault="00432305" w:rsidP="00F2089B">
      <w:pPr>
        <w:pBdr>
          <w:left w:val="none" w:sz="4" w:space="2" w:color="000000"/>
          <w:bottom w:val="none" w:sz="4" w:space="0" w:color="000000"/>
        </w:pBdr>
        <w:ind w:firstLine="567"/>
        <w:jc w:val="both"/>
        <w:rPr>
          <w:b/>
          <w:sz w:val="26"/>
          <w:szCs w:val="26"/>
          <w:u w:val="single"/>
        </w:rPr>
      </w:pPr>
      <w:proofErr w:type="gramStart"/>
      <w:r w:rsidRPr="00042AB2">
        <w:rPr>
          <w:b/>
          <w:sz w:val="26"/>
          <w:szCs w:val="26"/>
          <w:u w:val="single"/>
        </w:rPr>
        <w:t>В 202</w:t>
      </w:r>
      <w:r w:rsidR="00042AB2" w:rsidRPr="00042AB2">
        <w:rPr>
          <w:b/>
          <w:sz w:val="26"/>
          <w:szCs w:val="26"/>
          <w:u w:val="single"/>
        </w:rPr>
        <w:t>4</w:t>
      </w:r>
      <w:r w:rsidRPr="00042AB2">
        <w:rPr>
          <w:b/>
          <w:sz w:val="26"/>
          <w:szCs w:val="26"/>
          <w:u w:val="single"/>
        </w:rPr>
        <w:t xml:space="preserve"> году </w:t>
      </w:r>
      <w:r w:rsidR="00226383" w:rsidRPr="00042AB2">
        <w:rPr>
          <w:b/>
          <w:sz w:val="26"/>
          <w:szCs w:val="26"/>
          <w:u w:val="single"/>
        </w:rPr>
        <w:t>в хозяйствах граждан содержалось:</w:t>
      </w:r>
      <w:r w:rsidR="00226383" w:rsidRPr="00042AB2">
        <w:rPr>
          <w:sz w:val="26"/>
          <w:szCs w:val="26"/>
        </w:rPr>
        <w:t xml:space="preserve"> крупно рогатого скота – </w:t>
      </w:r>
      <w:r w:rsidR="00042AB2" w:rsidRPr="00F13B92">
        <w:rPr>
          <w:b/>
          <w:sz w:val="26"/>
          <w:szCs w:val="26"/>
          <w:u w:val="single"/>
        </w:rPr>
        <w:t xml:space="preserve">70 </w:t>
      </w:r>
      <w:r w:rsidR="00226383" w:rsidRPr="00F13B92">
        <w:rPr>
          <w:b/>
          <w:sz w:val="26"/>
          <w:szCs w:val="26"/>
          <w:u w:val="single"/>
        </w:rPr>
        <w:t xml:space="preserve">ед., </w:t>
      </w:r>
      <w:r w:rsidR="00042AB2" w:rsidRPr="00F13B92">
        <w:rPr>
          <w:b/>
          <w:sz w:val="26"/>
          <w:szCs w:val="26"/>
          <w:u w:val="single"/>
        </w:rPr>
        <w:t xml:space="preserve">свиней – 8 ед., </w:t>
      </w:r>
      <w:r w:rsidR="00271488" w:rsidRPr="00F13B92">
        <w:rPr>
          <w:b/>
          <w:sz w:val="26"/>
          <w:szCs w:val="26"/>
          <w:u w:val="single"/>
        </w:rPr>
        <w:t>козы</w:t>
      </w:r>
      <w:r w:rsidR="00226383" w:rsidRPr="00F13B92">
        <w:rPr>
          <w:b/>
          <w:sz w:val="26"/>
          <w:szCs w:val="26"/>
          <w:u w:val="single"/>
        </w:rPr>
        <w:t xml:space="preserve">– </w:t>
      </w:r>
      <w:r w:rsidR="00042AB2" w:rsidRPr="00F13B92">
        <w:rPr>
          <w:b/>
          <w:sz w:val="26"/>
          <w:szCs w:val="26"/>
          <w:u w:val="single"/>
        </w:rPr>
        <w:t xml:space="preserve">13 </w:t>
      </w:r>
      <w:r w:rsidR="00226383" w:rsidRPr="00F13B92">
        <w:rPr>
          <w:b/>
          <w:sz w:val="26"/>
          <w:szCs w:val="26"/>
          <w:u w:val="single"/>
        </w:rPr>
        <w:t xml:space="preserve">ед., овец – </w:t>
      </w:r>
      <w:r w:rsidR="00271488" w:rsidRPr="00F13B92">
        <w:rPr>
          <w:b/>
          <w:sz w:val="26"/>
          <w:szCs w:val="26"/>
          <w:u w:val="single"/>
        </w:rPr>
        <w:t>1</w:t>
      </w:r>
      <w:r w:rsidR="00042AB2" w:rsidRPr="00F13B92">
        <w:rPr>
          <w:b/>
          <w:sz w:val="26"/>
          <w:szCs w:val="26"/>
          <w:u w:val="single"/>
        </w:rPr>
        <w:t>5</w:t>
      </w:r>
      <w:r w:rsidR="00226383" w:rsidRPr="00F13B92">
        <w:rPr>
          <w:b/>
          <w:sz w:val="26"/>
          <w:szCs w:val="26"/>
          <w:u w:val="single"/>
        </w:rPr>
        <w:t xml:space="preserve"> ед., лошадей - 3 ед., кроликов </w:t>
      </w:r>
      <w:r w:rsidR="00042AB2" w:rsidRPr="00F13B92">
        <w:rPr>
          <w:b/>
          <w:sz w:val="26"/>
          <w:szCs w:val="26"/>
          <w:u w:val="single"/>
        </w:rPr>
        <w:t>–</w:t>
      </w:r>
      <w:r w:rsidR="00226383" w:rsidRPr="00F13B92">
        <w:rPr>
          <w:b/>
          <w:sz w:val="26"/>
          <w:szCs w:val="26"/>
          <w:u w:val="single"/>
        </w:rPr>
        <w:t xml:space="preserve"> 2</w:t>
      </w:r>
      <w:r w:rsidR="00042AB2" w:rsidRPr="00F13B92">
        <w:rPr>
          <w:b/>
          <w:sz w:val="26"/>
          <w:szCs w:val="26"/>
          <w:u w:val="single"/>
        </w:rPr>
        <w:t xml:space="preserve">22 </w:t>
      </w:r>
      <w:r w:rsidR="00226383" w:rsidRPr="00F13B92">
        <w:rPr>
          <w:b/>
          <w:sz w:val="26"/>
          <w:szCs w:val="26"/>
          <w:u w:val="single"/>
        </w:rPr>
        <w:t>ед., птицы– 1 </w:t>
      </w:r>
      <w:r w:rsidR="00042AB2" w:rsidRPr="00F13B92">
        <w:rPr>
          <w:b/>
          <w:sz w:val="26"/>
          <w:szCs w:val="26"/>
          <w:u w:val="single"/>
        </w:rPr>
        <w:t>593</w:t>
      </w:r>
      <w:r w:rsidR="00226383" w:rsidRPr="00F13B92">
        <w:rPr>
          <w:b/>
          <w:sz w:val="26"/>
          <w:szCs w:val="26"/>
          <w:u w:val="single"/>
        </w:rPr>
        <w:t xml:space="preserve"> ед.</w:t>
      </w:r>
      <w:proofErr w:type="gramEnd"/>
    </w:p>
    <w:p w:rsidR="00432305" w:rsidRPr="00042AB2" w:rsidRDefault="00432305" w:rsidP="00866A6C">
      <w:pPr>
        <w:jc w:val="center"/>
        <w:rPr>
          <w:b/>
          <w:i/>
          <w:sz w:val="28"/>
          <w:szCs w:val="28"/>
          <w:u w:val="single"/>
        </w:rPr>
      </w:pPr>
      <w:r w:rsidRPr="00042AB2">
        <w:rPr>
          <w:b/>
          <w:i/>
          <w:sz w:val="28"/>
          <w:szCs w:val="28"/>
          <w:u w:val="single"/>
        </w:rPr>
        <w:t>Социальное обслуживание</w:t>
      </w:r>
    </w:p>
    <w:p w:rsidR="00432305" w:rsidRPr="00042AB2" w:rsidRDefault="00432305" w:rsidP="00866A6C">
      <w:pPr>
        <w:jc w:val="center"/>
        <w:rPr>
          <w:b/>
          <w:i/>
          <w:sz w:val="28"/>
          <w:szCs w:val="28"/>
          <w:u w:val="single"/>
        </w:rPr>
      </w:pPr>
    </w:p>
    <w:p w:rsidR="00432305" w:rsidRPr="00042AB2" w:rsidRDefault="00432305" w:rsidP="00866A6C">
      <w:pPr>
        <w:ind w:firstLine="709"/>
        <w:jc w:val="both"/>
        <w:rPr>
          <w:sz w:val="26"/>
          <w:szCs w:val="26"/>
        </w:rPr>
      </w:pPr>
      <w:r w:rsidRPr="00042AB2">
        <w:rPr>
          <w:sz w:val="26"/>
          <w:szCs w:val="26"/>
        </w:rPr>
        <w:t xml:space="preserve">На территории Северо-Енисейского </w:t>
      </w:r>
      <w:r w:rsidR="00F13B92">
        <w:rPr>
          <w:sz w:val="26"/>
          <w:szCs w:val="26"/>
        </w:rPr>
        <w:t>муниципального округа</w:t>
      </w:r>
      <w:r w:rsidRPr="00042AB2">
        <w:rPr>
          <w:sz w:val="26"/>
          <w:szCs w:val="26"/>
        </w:rPr>
        <w:t xml:space="preserve"> в 202</w:t>
      </w:r>
      <w:r w:rsidR="00042AB2" w:rsidRPr="00042AB2">
        <w:rPr>
          <w:sz w:val="26"/>
          <w:szCs w:val="26"/>
        </w:rPr>
        <w:t>4</w:t>
      </w:r>
      <w:r w:rsidRPr="00042AB2">
        <w:rPr>
          <w:sz w:val="26"/>
          <w:szCs w:val="26"/>
        </w:rPr>
        <w:t xml:space="preserve"> году осуществляли свою деятельность учреждения социального обслуживания, в том числе:</w:t>
      </w:r>
    </w:p>
    <w:p w:rsidR="00226383" w:rsidRPr="00042AB2" w:rsidRDefault="00226383" w:rsidP="00866A6C">
      <w:pPr>
        <w:ind w:firstLine="709"/>
        <w:jc w:val="both"/>
        <w:rPr>
          <w:sz w:val="26"/>
          <w:szCs w:val="26"/>
        </w:rPr>
      </w:pPr>
      <w:r w:rsidRPr="00042AB2">
        <w:rPr>
          <w:sz w:val="26"/>
          <w:szCs w:val="26"/>
        </w:rPr>
        <w:t>- Территориальное отделение краевого государственного казенного учреждение «Управление социальной защиты населения» по Северо-Енисейскому району, которое предоставляет меры социальной поддержки и социальной помощи в рамках реализации федерального и краевого законодательства.</w:t>
      </w:r>
    </w:p>
    <w:p w:rsidR="00226383" w:rsidRPr="00042AB2" w:rsidRDefault="00226383" w:rsidP="00866A6C">
      <w:pPr>
        <w:ind w:firstLine="709"/>
        <w:jc w:val="both"/>
        <w:rPr>
          <w:sz w:val="26"/>
          <w:szCs w:val="26"/>
        </w:rPr>
      </w:pPr>
      <w:r w:rsidRPr="00042AB2">
        <w:rPr>
          <w:sz w:val="26"/>
          <w:szCs w:val="26"/>
        </w:rPr>
        <w:t xml:space="preserve">- Краевое государственное бюджетное учреждение социального обслуживания «Комплексный центр социального обслуживания населения </w:t>
      </w:r>
      <w:r w:rsidRPr="00042AB2">
        <w:rPr>
          <w:sz w:val="26"/>
          <w:szCs w:val="26"/>
        </w:rPr>
        <w:lastRenderedPageBreak/>
        <w:t xml:space="preserve">«Северо-Енисейский», которое осуществляет социальное обслуживание населения Северо-Енисейского </w:t>
      </w:r>
      <w:r w:rsidR="00F13B92">
        <w:rPr>
          <w:sz w:val="26"/>
          <w:szCs w:val="26"/>
        </w:rPr>
        <w:t>муниципального округа</w:t>
      </w:r>
      <w:r w:rsidRPr="00042AB2">
        <w:rPr>
          <w:sz w:val="26"/>
          <w:szCs w:val="26"/>
        </w:rPr>
        <w:t>.</w:t>
      </w:r>
    </w:p>
    <w:p w:rsidR="00226383" w:rsidRPr="00042AB2" w:rsidRDefault="00226383" w:rsidP="00866A6C">
      <w:pPr>
        <w:ind w:firstLine="709"/>
        <w:jc w:val="both"/>
        <w:rPr>
          <w:sz w:val="26"/>
          <w:szCs w:val="26"/>
        </w:rPr>
      </w:pPr>
      <w:proofErr w:type="gramStart"/>
      <w:r w:rsidRPr="00042AB2">
        <w:rPr>
          <w:sz w:val="26"/>
          <w:szCs w:val="26"/>
        </w:rPr>
        <w:t xml:space="preserve">- Отдел по делам семьи, детства </w:t>
      </w:r>
      <w:r w:rsidR="00F13B92">
        <w:rPr>
          <w:sz w:val="26"/>
          <w:szCs w:val="26"/>
        </w:rPr>
        <w:t>и социальной поддержки граждан А</w:t>
      </w:r>
      <w:r w:rsidRPr="00042AB2">
        <w:rPr>
          <w:sz w:val="26"/>
          <w:szCs w:val="26"/>
        </w:rPr>
        <w:t xml:space="preserve">дминистрации Северо-Енисейского </w:t>
      </w:r>
      <w:r w:rsidR="00F13B92">
        <w:rPr>
          <w:sz w:val="26"/>
          <w:szCs w:val="26"/>
        </w:rPr>
        <w:t>муниципального округа</w:t>
      </w:r>
      <w:r w:rsidRPr="00042AB2">
        <w:rPr>
          <w:sz w:val="26"/>
          <w:szCs w:val="26"/>
        </w:rPr>
        <w:t>, который  выполняет государственные полномочия по созданию и обеспечению деятельности комиссии по делам несовершеннолетних и защите их прав, организации и осуществлению деятельности по опеке и попечительству в отношении совершеннолетних граждан, а также в сфере патронажа, и предоставления дополнительных мер социальной поддержки для отдельных категорий граждан за счет средств</w:t>
      </w:r>
      <w:proofErr w:type="gramEnd"/>
      <w:r w:rsidRPr="00042AB2">
        <w:rPr>
          <w:sz w:val="26"/>
          <w:szCs w:val="26"/>
        </w:rPr>
        <w:t xml:space="preserve"> бюджета Северо-Енисейского </w:t>
      </w:r>
      <w:r w:rsidR="00F13B92">
        <w:rPr>
          <w:sz w:val="26"/>
          <w:szCs w:val="26"/>
        </w:rPr>
        <w:t>района.</w:t>
      </w:r>
    </w:p>
    <w:p w:rsidR="00042AB2" w:rsidRPr="00042AB2" w:rsidRDefault="00042AB2" w:rsidP="00866A6C">
      <w:pPr>
        <w:ind w:firstLine="709"/>
        <w:jc w:val="both"/>
        <w:rPr>
          <w:sz w:val="26"/>
          <w:szCs w:val="26"/>
        </w:rPr>
      </w:pPr>
      <w:r w:rsidRPr="00042AB2">
        <w:rPr>
          <w:sz w:val="26"/>
          <w:szCs w:val="26"/>
        </w:rPr>
        <w:t>Автономная некоммерческая организация «Северо-Енисейский комплексный центр социального обслуживания населения», которое предоставляет социальные услуги семьям, детям и отдельным гражданам, в том числе гражданам пожилого возраста и  инвалидам для улучшения условий их жизнедеятельности и расширения их возможностей самостоятельно обеспечивать свои основные жизненные потребности.</w:t>
      </w:r>
    </w:p>
    <w:p w:rsidR="00901EE8" w:rsidRDefault="00901EE8" w:rsidP="00866A6C">
      <w:pPr>
        <w:jc w:val="center"/>
        <w:rPr>
          <w:b/>
          <w:i/>
          <w:sz w:val="28"/>
          <w:szCs w:val="28"/>
          <w:highlight w:val="yellow"/>
          <w:u w:val="single"/>
        </w:rPr>
      </w:pPr>
    </w:p>
    <w:p w:rsidR="00432305" w:rsidRPr="00042AB2" w:rsidRDefault="00432305" w:rsidP="00866A6C">
      <w:pPr>
        <w:jc w:val="center"/>
        <w:rPr>
          <w:b/>
          <w:i/>
          <w:sz w:val="28"/>
          <w:szCs w:val="28"/>
          <w:u w:val="single"/>
        </w:rPr>
      </w:pPr>
      <w:r w:rsidRPr="00042AB2">
        <w:rPr>
          <w:b/>
          <w:i/>
          <w:sz w:val="28"/>
          <w:szCs w:val="28"/>
          <w:u w:val="single"/>
        </w:rPr>
        <w:t>Образование</w:t>
      </w:r>
    </w:p>
    <w:p w:rsidR="00432305" w:rsidRPr="00042AB2" w:rsidRDefault="00432305" w:rsidP="00866A6C">
      <w:pPr>
        <w:jc w:val="center"/>
        <w:rPr>
          <w:b/>
          <w:i/>
          <w:sz w:val="28"/>
          <w:szCs w:val="28"/>
          <w:u w:val="single"/>
        </w:rPr>
      </w:pPr>
    </w:p>
    <w:p w:rsidR="00C7494E" w:rsidRPr="00042AB2" w:rsidRDefault="00C7494E" w:rsidP="00C7494E">
      <w:pPr>
        <w:pStyle w:val="af9"/>
        <w:ind w:firstLine="709"/>
        <w:jc w:val="both"/>
        <w:rPr>
          <w:rFonts w:ascii="Times New Roman" w:hAnsi="Times New Roman"/>
          <w:sz w:val="26"/>
          <w:szCs w:val="26"/>
          <w:shd w:val="clear" w:color="auto" w:fill="FFFFFF"/>
        </w:rPr>
      </w:pPr>
      <w:r w:rsidRPr="00042AB2">
        <w:rPr>
          <w:rFonts w:ascii="Times New Roman" w:hAnsi="Times New Roman"/>
          <w:sz w:val="26"/>
          <w:szCs w:val="26"/>
          <w:shd w:val="clear" w:color="auto" w:fill="FFFFFF"/>
        </w:rPr>
        <w:t xml:space="preserve">Сеть образовательных организаций Северо-Енисейского </w:t>
      </w:r>
      <w:r w:rsidR="00F13B92">
        <w:rPr>
          <w:rFonts w:ascii="Times New Roman" w:hAnsi="Times New Roman"/>
          <w:sz w:val="26"/>
          <w:szCs w:val="26"/>
          <w:shd w:val="clear" w:color="auto" w:fill="FFFFFF"/>
        </w:rPr>
        <w:t>муниципального округа</w:t>
      </w:r>
      <w:r w:rsidRPr="00042AB2">
        <w:rPr>
          <w:rFonts w:ascii="Times New Roman" w:hAnsi="Times New Roman"/>
          <w:sz w:val="26"/>
          <w:szCs w:val="26"/>
          <w:shd w:val="clear" w:color="auto" w:fill="FFFFFF"/>
        </w:rPr>
        <w:t xml:space="preserve">, включает в себя: </w:t>
      </w:r>
    </w:p>
    <w:p w:rsidR="00C7494E" w:rsidRPr="00042AB2" w:rsidRDefault="00C7494E" w:rsidP="00C7494E">
      <w:pPr>
        <w:pStyle w:val="af9"/>
        <w:ind w:firstLine="709"/>
        <w:jc w:val="both"/>
        <w:rPr>
          <w:rFonts w:ascii="Times New Roman" w:hAnsi="Times New Roman"/>
          <w:sz w:val="26"/>
          <w:szCs w:val="26"/>
          <w:shd w:val="clear" w:color="auto" w:fill="FFFFFF"/>
        </w:rPr>
      </w:pPr>
      <w:r w:rsidRPr="00042AB2">
        <w:rPr>
          <w:rFonts w:ascii="Times New Roman" w:hAnsi="Times New Roman"/>
          <w:b/>
          <w:sz w:val="26"/>
          <w:szCs w:val="26"/>
          <w:shd w:val="clear" w:color="auto" w:fill="FFFFFF"/>
        </w:rPr>
        <w:t>6</w:t>
      </w:r>
      <w:r w:rsidRPr="00042AB2">
        <w:rPr>
          <w:rFonts w:ascii="Times New Roman" w:hAnsi="Times New Roman"/>
          <w:sz w:val="26"/>
          <w:szCs w:val="26"/>
          <w:shd w:val="clear" w:color="auto" w:fill="FFFFFF"/>
        </w:rPr>
        <w:t xml:space="preserve"> средних общеобразовательных школ (в структуре 4-х из них функционируют дошкольные группы);</w:t>
      </w:r>
    </w:p>
    <w:p w:rsidR="00C7494E" w:rsidRPr="00042AB2" w:rsidRDefault="00C7494E" w:rsidP="00C7494E">
      <w:pPr>
        <w:pStyle w:val="af9"/>
        <w:ind w:firstLine="709"/>
        <w:jc w:val="both"/>
        <w:rPr>
          <w:rFonts w:ascii="Times New Roman" w:hAnsi="Times New Roman"/>
          <w:sz w:val="26"/>
          <w:szCs w:val="26"/>
          <w:shd w:val="clear" w:color="auto" w:fill="FFFFFF"/>
        </w:rPr>
      </w:pPr>
      <w:r w:rsidRPr="00042AB2">
        <w:rPr>
          <w:rFonts w:ascii="Times New Roman" w:hAnsi="Times New Roman"/>
          <w:b/>
          <w:sz w:val="26"/>
          <w:szCs w:val="26"/>
          <w:shd w:val="clear" w:color="auto" w:fill="FFFFFF"/>
        </w:rPr>
        <w:t xml:space="preserve">1 </w:t>
      </w:r>
      <w:r w:rsidRPr="00042AB2">
        <w:rPr>
          <w:rFonts w:ascii="Times New Roman" w:hAnsi="Times New Roman"/>
          <w:sz w:val="26"/>
          <w:szCs w:val="26"/>
          <w:shd w:val="clear" w:color="auto" w:fill="FFFFFF"/>
        </w:rPr>
        <w:t xml:space="preserve">основной общеобразовательной школы с филиалом начальной школы в </w:t>
      </w:r>
      <w:r w:rsidR="00D408EC" w:rsidRPr="00042AB2">
        <w:rPr>
          <w:rFonts w:ascii="Times New Roman" w:hAnsi="Times New Roman"/>
          <w:sz w:val="26"/>
          <w:szCs w:val="26"/>
          <w:shd w:val="clear" w:color="auto" w:fill="FFFFFF"/>
        </w:rPr>
        <w:t>д</w:t>
      </w:r>
      <w:r w:rsidRPr="00042AB2">
        <w:rPr>
          <w:rFonts w:ascii="Times New Roman" w:hAnsi="Times New Roman"/>
          <w:sz w:val="26"/>
          <w:szCs w:val="26"/>
          <w:shd w:val="clear" w:color="auto" w:fill="FFFFFF"/>
        </w:rPr>
        <w:t xml:space="preserve">. </w:t>
      </w:r>
      <w:proofErr w:type="spellStart"/>
      <w:r w:rsidRPr="00042AB2">
        <w:rPr>
          <w:rFonts w:ascii="Times New Roman" w:hAnsi="Times New Roman"/>
          <w:sz w:val="26"/>
          <w:szCs w:val="26"/>
          <w:shd w:val="clear" w:color="auto" w:fill="FFFFFF"/>
        </w:rPr>
        <w:t>Куромба</w:t>
      </w:r>
      <w:proofErr w:type="spellEnd"/>
      <w:r w:rsidRPr="00042AB2">
        <w:rPr>
          <w:rFonts w:ascii="Times New Roman" w:hAnsi="Times New Roman"/>
          <w:sz w:val="26"/>
          <w:szCs w:val="26"/>
          <w:shd w:val="clear" w:color="auto" w:fill="FFFFFF"/>
        </w:rPr>
        <w:t xml:space="preserve"> (для детей старообрядцев);</w:t>
      </w:r>
    </w:p>
    <w:p w:rsidR="00C7494E" w:rsidRPr="00042AB2" w:rsidRDefault="00C7494E" w:rsidP="00C7494E">
      <w:pPr>
        <w:pStyle w:val="af9"/>
        <w:ind w:firstLine="709"/>
        <w:jc w:val="both"/>
        <w:rPr>
          <w:rFonts w:ascii="Times New Roman" w:hAnsi="Times New Roman"/>
          <w:sz w:val="26"/>
          <w:szCs w:val="26"/>
          <w:shd w:val="clear" w:color="auto" w:fill="FFFFFF"/>
        </w:rPr>
      </w:pPr>
      <w:r w:rsidRPr="00042AB2">
        <w:rPr>
          <w:rFonts w:ascii="Times New Roman" w:hAnsi="Times New Roman"/>
          <w:b/>
          <w:sz w:val="26"/>
          <w:szCs w:val="26"/>
          <w:shd w:val="clear" w:color="auto" w:fill="FFFFFF"/>
        </w:rPr>
        <w:t>5</w:t>
      </w:r>
      <w:r w:rsidRPr="00042AB2">
        <w:rPr>
          <w:rFonts w:ascii="Times New Roman" w:hAnsi="Times New Roman"/>
          <w:sz w:val="26"/>
          <w:szCs w:val="26"/>
          <w:shd w:val="clear" w:color="auto" w:fill="FFFFFF"/>
        </w:rPr>
        <w:t xml:space="preserve"> дошкольных образовательных организаций;</w:t>
      </w:r>
    </w:p>
    <w:p w:rsidR="00C7494E" w:rsidRPr="00042AB2" w:rsidRDefault="00C7494E" w:rsidP="00C7494E">
      <w:pPr>
        <w:pStyle w:val="af9"/>
        <w:ind w:firstLine="709"/>
        <w:jc w:val="both"/>
        <w:rPr>
          <w:rFonts w:ascii="Times New Roman" w:hAnsi="Times New Roman"/>
          <w:sz w:val="26"/>
          <w:szCs w:val="26"/>
          <w:shd w:val="clear" w:color="auto" w:fill="FFFFFF"/>
        </w:rPr>
      </w:pPr>
      <w:r w:rsidRPr="00042AB2">
        <w:rPr>
          <w:rFonts w:ascii="Times New Roman" w:hAnsi="Times New Roman"/>
          <w:b/>
          <w:sz w:val="26"/>
          <w:szCs w:val="26"/>
          <w:shd w:val="clear" w:color="auto" w:fill="FFFFFF"/>
        </w:rPr>
        <w:t xml:space="preserve">2 </w:t>
      </w:r>
      <w:r w:rsidRPr="00042AB2">
        <w:rPr>
          <w:rFonts w:ascii="Times New Roman" w:hAnsi="Times New Roman"/>
          <w:sz w:val="26"/>
          <w:szCs w:val="26"/>
          <w:shd w:val="clear" w:color="auto" w:fill="FFFFFF"/>
        </w:rPr>
        <w:t xml:space="preserve">учреждения дополнительного образования детей (МБОУ </w:t>
      </w:r>
      <w:proofErr w:type="gramStart"/>
      <w:r w:rsidRPr="00042AB2">
        <w:rPr>
          <w:rFonts w:ascii="Times New Roman" w:hAnsi="Times New Roman"/>
          <w:sz w:val="26"/>
          <w:szCs w:val="26"/>
          <w:shd w:val="clear" w:color="auto" w:fill="FFFFFF"/>
        </w:rPr>
        <w:t>ДО</w:t>
      </w:r>
      <w:proofErr w:type="gramEnd"/>
      <w:r w:rsidRPr="00042AB2">
        <w:rPr>
          <w:rFonts w:ascii="Times New Roman" w:hAnsi="Times New Roman"/>
          <w:sz w:val="26"/>
          <w:szCs w:val="26"/>
          <w:shd w:val="clear" w:color="auto" w:fill="FFFFFF"/>
        </w:rPr>
        <w:t xml:space="preserve"> «Северо-Енисейский детско-юношеский центр» и «Северо-Енисейская детско-юношеская спортивная школа»).</w:t>
      </w:r>
    </w:p>
    <w:p w:rsidR="00C7494E" w:rsidRPr="00D35A7D" w:rsidRDefault="00C7494E" w:rsidP="00C7494E">
      <w:pPr>
        <w:pStyle w:val="af9"/>
        <w:ind w:firstLine="709"/>
        <w:jc w:val="both"/>
        <w:rPr>
          <w:rFonts w:ascii="Times New Roman" w:hAnsi="Times New Roman"/>
          <w:sz w:val="26"/>
          <w:szCs w:val="26"/>
          <w:highlight w:val="yellow"/>
          <w:shd w:val="clear" w:color="auto" w:fill="FFFFFF"/>
        </w:rPr>
      </w:pPr>
      <w:r w:rsidRPr="00042AB2">
        <w:rPr>
          <w:rFonts w:ascii="Times New Roman" w:hAnsi="Times New Roman"/>
          <w:sz w:val="26"/>
          <w:szCs w:val="26"/>
          <w:shd w:val="clear" w:color="auto" w:fill="FFFFFF"/>
        </w:rPr>
        <w:t>В 202</w:t>
      </w:r>
      <w:r w:rsidR="00042AB2" w:rsidRPr="00042AB2">
        <w:rPr>
          <w:rFonts w:ascii="Times New Roman" w:hAnsi="Times New Roman"/>
          <w:sz w:val="26"/>
          <w:szCs w:val="26"/>
          <w:shd w:val="clear" w:color="auto" w:fill="FFFFFF"/>
        </w:rPr>
        <w:t>4</w:t>
      </w:r>
      <w:r w:rsidRPr="00042AB2">
        <w:rPr>
          <w:rFonts w:ascii="Times New Roman" w:hAnsi="Times New Roman"/>
          <w:sz w:val="26"/>
          <w:szCs w:val="26"/>
          <w:shd w:val="clear" w:color="auto" w:fill="FFFFFF"/>
        </w:rPr>
        <w:t xml:space="preserve"> году численность обучающихся общеобразовательных школ</w:t>
      </w:r>
      <w:r w:rsidR="00FF2B8C">
        <w:rPr>
          <w:rFonts w:ascii="Times New Roman" w:hAnsi="Times New Roman"/>
          <w:sz w:val="26"/>
          <w:szCs w:val="26"/>
          <w:shd w:val="clear" w:color="auto" w:fill="FFFFFF"/>
        </w:rPr>
        <w:t>ах</w:t>
      </w:r>
      <w:r w:rsidR="00F13B92">
        <w:rPr>
          <w:rFonts w:ascii="Times New Roman" w:hAnsi="Times New Roman"/>
          <w:sz w:val="26"/>
          <w:szCs w:val="26"/>
          <w:shd w:val="clear" w:color="auto" w:fill="FFFFFF"/>
        </w:rPr>
        <w:t xml:space="preserve"> </w:t>
      </w:r>
      <w:r w:rsidRPr="00FF2B8C">
        <w:rPr>
          <w:rFonts w:ascii="Times New Roman" w:hAnsi="Times New Roman"/>
          <w:sz w:val="26"/>
          <w:szCs w:val="26"/>
          <w:shd w:val="clear" w:color="auto" w:fill="FFFFFF"/>
        </w:rPr>
        <w:t xml:space="preserve">составляет </w:t>
      </w:r>
      <w:r w:rsidRPr="00FF2B8C">
        <w:rPr>
          <w:rFonts w:ascii="Times New Roman" w:hAnsi="Times New Roman"/>
          <w:b/>
          <w:sz w:val="26"/>
          <w:szCs w:val="26"/>
          <w:shd w:val="clear" w:color="auto" w:fill="FFFFFF"/>
        </w:rPr>
        <w:t>1</w:t>
      </w:r>
      <w:r w:rsidR="00F13B92">
        <w:rPr>
          <w:rFonts w:ascii="Times New Roman" w:hAnsi="Times New Roman"/>
          <w:b/>
          <w:sz w:val="26"/>
          <w:szCs w:val="26"/>
          <w:shd w:val="clear" w:color="auto" w:fill="FFFFFF"/>
        </w:rPr>
        <w:t> </w:t>
      </w:r>
      <w:r w:rsidRPr="00FF2B8C">
        <w:rPr>
          <w:rFonts w:ascii="Times New Roman" w:hAnsi="Times New Roman"/>
          <w:b/>
          <w:sz w:val="26"/>
          <w:szCs w:val="26"/>
          <w:shd w:val="clear" w:color="auto" w:fill="FFFFFF"/>
        </w:rPr>
        <w:t>2</w:t>
      </w:r>
      <w:r w:rsidR="00FF2B8C" w:rsidRPr="00FF2B8C">
        <w:rPr>
          <w:rFonts w:ascii="Times New Roman" w:hAnsi="Times New Roman"/>
          <w:b/>
          <w:sz w:val="26"/>
          <w:szCs w:val="26"/>
          <w:shd w:val="clear" w:color="auto" w:fill="FFFFFF"/>
        </w:rPr>
        <w:t>00</w:t>
      </w:r>
      <w:r w:rsidR="00F13B92">
        <w:rPr>
          <w:rFonts w:ascii="Times New Roman" w:hAnsi="Times New Roman"/>
          <w:b/>
          <w:sz w:val="26"/>
          <w:szCs w:val="26"/>
          <w:shd w:val="clear" w:color="auto" w:fill="FFFFFF"/>
        </w:rPr>
        <w:t xml:space="preserve"> </w:t>
      </w:r>
      <w:r w:rsidR="00FF2B8C" w:rsidRPr="00FF2B8C">
        <w:rPr>
          <w:rFonts w:ascii="Times New Roman" w:hAnsi="Times New Roman"/>
          <w:sz w:val="26"/>
          <w:szCs w:val="26"/>
          <w:shd w:val="clear" w:color="auto" w:fill="FFFFFF"/>
        </w:rPr>
        <w:t>человек</w:t>
      </w:r>
      <w:r w:rsidRPr="00FF2B8C">
        <w:rPr>
          <w:rFonts w:ascii="Times New Roman" w:hAnsi="Times New Roman"/>
          <w:sz w:val="26"/>
          <w:szCs w:val="26"/>
          <w:shd w:val="clear" w:color="auto" w:fill="FFFFFF"/>
        </w:rPr>
        <w:t xml:space="preserve">, что на </w:t>
      </w:r>
      <w:r w:rsidR="00FF2B8C" w:rsidRPr="00FF2B8C">
        <w:rPr>
          <w:rFonts w:ascii="Times New Roman" w:hAnsi="Times New Roman"/>
          <w:b/>
          <w:sz w:val="26"/>
          <w:szCs w:val="26"/>
          <w:shd w:val="clear" w:color="auto" w:fill="FFFFFF"/>
        </w:rPr>
        <w:t>1,6</w:t>
      </w:r>
      <w:r w:rsidRPr="00FF2B8C">
        <w:rPr>
          <w:rFonts w:ascii="Times New Roman" w:hAnsi="Times New Roman"/>
          <w:b/>
          <w:sz w:val="26"/>
          <w:szCs w:val="26"/>
          <w:shd w:val="clear" w:color="auto" w:fill="FFFFFF"/>
        </w:rPr>
        <w:t>%</w:t>
      </w:r>
      <w:r w:rsidRPr="00FF2B8C">
        <w:rPr>
          <w:rFonts w:ascii="Times New Roman" w:hAnsi="Times New Roman"/>
          <w:sz w:val="26"/>
          <w:szCs w:val="26"/>
          <w:shd w:val="clear" w:color="auto" w:fill="FFFFFF"/>
        </w:rPr>
        <w:t xml:space="preserve"> меньше</w:t>
      </w:r>
      <w:r w:rsidR="00224C27" w:rsidRPr="00FF2B8C">
        <w:rPr>
          <w:rFonts w:ascii="Times New Roman" w:hAnsi="Times New Roman"/>
          <w:sz w:val="26"/>
          <w:szCs w:val="26"/>
          <w:shd w:val="clear" w:color="auto" w:fill="FFFFFF"/>
        </w:rPr>
        <w:t>,</w:t>
      </w:r>
      <w:r w:rsidRPr="00FF2B8C">
        <w:rPr>
          <w:rFonts w:ascii="Times New Roman" w:hAnsi="Times New Roman"/>
          <w:sz w:val="26"/>
          <w:szCs w:val="26"/>
          <w:shd w:val="clear" w:color="auto" w:fill="FFFFFF"/>
        </w:rPr>
        <w:t xml:space="preserve"> чем в 202</w:t>
      </w:r>
      <w:r w:rsidR="00F13B92">
        <w:rPr>
          <w:rFonts w:ascii="Times New Roman" w:hAnsi="Times New Roman"/>
          <w:sz w:val="26"/>
          <w:szCs w:val="26"/>
          <w:shd w:val="clear" w:color="auto" w:fill="FFFFFF"/>
        </w:rPr>
        <w:t>3</w:t>
      </w:r>
      <w:r w:rsidRPr="00FF2B8C">
        <w:rPr>
          <w:rFonts w:ascii="Times New Roman" w:hAnsi="Times New Roman"/>
          <w:sz w:val="26"/>
          <w:szCs w:val="26"/>
          <w:shd w:val="clear" w:color="auto" w:fill="FFFFFF"/>
        </w:rPr>
        <w:t xml:space="preserve"> году (202</w:t>
      </w:r>
      <w:r w:rsidR="00FF2B8C" w:rsidRPr="00FF2B8C">
        <w:rPr>
          <w:rFonts w:ascii="Times New Roman" w:hAnsi="Times New Roman"/>
          <w:sz w:val="26"/>
          <w:szCs w:val="26"/>
          <w:shd w:val="clear" w:color="auto" w:fill="FFFFFF"/>
        </w:rPr>
        <w:t>3</w:t>
      </w:r>
      <w:r w:rsidRPr="00FF2B8C">
        <w:rPr>
          <w:rFonts w:ascii="Times New Roman" w:hAnsi="Times New Roman"/>
          <w:sz w:val="26"/>
          <w:szCs w:val="26"/>
          <w:shd w:val="clear" w:color="auto" w:fill="FFFFFF"/>
        </w:rPr>
        <w:t xml:space="preserve"> год – 1 2</w:t>
      </w:r>
      <w:r w:rsidR="00FF2B8C" w:rsidRPr="00FF2B8C">
        <w:rPr>
          <w:rFonts w:ascii="Times New Roman" w:hAnsi="Times New Roman"/>
          <w:sz w:val="26"/>
          <w:szCs w:val="26"/>
          <w:shd w:val="clear" w:color="auto" w:fill="FFFFFF"/>
        </w:rPr>
        <w:t>20 человек</w:t>
      </w:r>
      <w:r w:rsidRPr="00FF2B8C">
        <w:rPr>
          <w:rFonts w:ascii="Times New Roman" w:hAnsi="Times New Roman"/>
          <w:sz w:val="26"/>
          <w:szCs w:val="26"/>
          <w:shd w:val="clear" w:color="auto" w:fill="FFFFFF"/>
        </w:rPr>
        <w:t xml:space="preserve">), из них по очно-заочной форме </w:t>
      </w:r>
      <w:r w:rsidRPr="00FF2B8C">
        <w:rPr>
          <w:rFonts w:ascii="Times New Roman" w:hAnsi="Times New Roman"/>
          <w:sz w:val="26"/>
          <w:szCs w:val="26"/>
        </w:rPr>
        <w:t xml:space="preserve">обучается </w:t>
      </w:r>
      <w:r w:rsidR="00FF2B8C" w:rsidRPr="00FF2B8C">
        <w:rPr>
          <w:rFonts w:ascii="Times New Roman" w:hAnsi="Times New Roman"/>
          <w:b/>
          <w:sz w:val="26"/>
          <w:szCs w:val="26"/>
        </w:rPr>
        <w:t>9</w:t>
      </w:r>
      <w:r w:rsidRPr="00FF2B8C">
        <w:rPr>
          <w:rFonts w:ascii="Times New Roman" w:hAnsi="Times New Roman"/>
          <w:sz w:val="26"/>
          <w:szCs w:val="26"/>
        </w:rPr>
        <w:t xml:space="preserve"> человек, по семейной форме получают образование </w:t>
      </w:r>
      <w:r w:rsidR="00FF2B8C" w:rsidRPr="00FF2B8C">
        <w:rPr>
          <w:rFonts w:ascii="Times New Roman" w:hAnsi="Times New Roman"/>
          <w:b/>
          <w:sz w:val="26"/>
          <w:szCs w:val="26"/>
        </w:rPr>
        <w:t>9</w:t>
      </w:r>
      <w:r w:rsidR="00F13B92">
        <w:rPr>
          <w:rFonts w:ascii="Times New Roman" w:hAnsi="Times New Roman"/>
          <w:b/>
          <w:sz w:val="26"/>
          <w:szCs w:val="26"/>
        </w:rPr>
        <w:t xml:space="preserve"> </w:t>
      </w:r>
      <w:r w:rsidRPr="00FF2B8C">
        <w:rPr>
          <w:rFonts w:ascii="Times New Roman" w:hAnsi="Times New Roman"/>
          <w:sz w:val="26"/>
          <w:szCs w:val="26"/>
        </w:rPr>
        <w:t>несовершеннолетних</w:t>
      </w:r>
      <w:r w:rsidR="00224C27" w:rsidRPr="00FF2B8C">
        <w:rPr>
          <w:rFonts w:ascii="Times New Roman" w:hAnsi="Times New Roman"/>
          <w:sz w:val="26"/>
          <w:szCs w:val="26"/>
        </w:rPr>
        <w:t>.</w:t>
      </w:r>
    </w:p>
    <w:p w:rsidR="00C7494E" w:rsidRPr="00F26899" w:rsidRDefault="00C7494E" w:rsidP="00FF2B8C">
      <w:pPr>
        <w:pStyle w:val="af9"/>
        <w:ind w:firstLine="709"/>
        <w:jc w:val="both"/>
        <w:rPr>
          <w:rFonts w:ascii="Times New Roman" w:hAnsi="Times New Roman"/>
          <w:sz w:val="26"/>
          <w:szCs w:val="26"/>
          <w:shd w:val="clear" w:color="auto" w:fill="FFFFFF"/>
        </w:rPr>
      </w:pPr>
      <w:r w:rsidRPr="00F26899">
        <w:rPr>
          <w:rFonts w:ascii="Times New Roman" w:hAnsi="Times New Roman"/>
          <w:sz w:val="26"/>
          <w:szCs w:val="26"/>
          <w:shd w:val="clear" w:color="auto" w:fill="FFFFFF"/>
        </w:rPr>
        <w:t xml:space="preserve">Воспитанников дошкольных образовательных учреждений </w:t>
      </w:r>
      <w:r w:rsidRPr="00F26899">
        <w:rPr>
          <w:rFonts w:ascii="Times New Roman" w:hAnsi="Times New Roman"/>
          <w:b/>
          <w:sz w:val="26"/>
          <w:szCs w:val="26"/>
          <w:shd w:val="clear" w:color="auto" w:fill="FFFFFF"/>
        </w:rPr>
        <w:t>49</w:t>
      </w:r>
      <w:r w:rsidR="00F26899" w:rsidRPr="00F26899">
        <w:rPr>
          <w:rFonts w:ascii="Times New Roman" w:hAnsi="Times New Roman"/>
          <w:b/>
          <w:sz w:val="26"/>
          <w:szCs w:val="26"/>
          <w:shd w:val="clear" w:color="auto" w:fill="FFFFFF"/>
        </w:rPr>
        <w:t>0</w:t>
      </w:r>
      <w:r w:rsidR="00C53A01">
        <w:rPr>
          <w:rFonts w:ascii="Times New Roman" w:hAnsi="Times New Roman"/>
          <w:b/>
          <w:sz w:val="26"/>
          <w:szCs w:val="26"/>
          <w:shd w:val="clear" w:color="auto" w:fill="FFFFFF"/>
        </w:rPr>
        <w:t xml:space="preserve"> </w:t>
      </w:r>
      <w:r w:rsidRPr="00F26899">
        <w:rPr>
          <w:rFonts w:ascii="Times New Roman" w:hAnsi="Times New Roman"/>
          <w:sz w:val="26"/>
          <w:szCs w:val="26"/>
          <w:shd w:val="clear" w:color="auto" w:fill="FFFFFF"/>
        </w:rPr>
        <w:t xml:space="preserve">человек, что на </w:t>
      </w:r>
      <w:r w:rsidR="00F26899" w:rsidRPr="00F26899">
        <w:rPr>
          <w:rFonts w:ascii="Times New Roman" w:hAnsi="Times New Roman"/>
          <w:b/>
          <w:sz w:val="26"/>
          <w:szCs w:val="26"/>
          <w:shd w:val="clear" w:color="auto" w:fill="FFFFFF"/>
        </w:rPr>
        <w:t>1,6</w:t>
      </w:r>
      <w:r w:rsidRPr="00F26899">
        <w:rPr>
          <w:rFonts w:ascii="Times New Roman" w:hAnsi="Times New Roman"/>
          <w:b/>
          <w:sz w:val="26"/>
          <w:szCs w:val="26"/>
          <w:shd w:val="clear" w:color="auto" w:fill="FFFFFF"/>
        </w:rPr>
        <w:t>%</w:t>
      </w:r>
      <w:r w:rsidRPr="00F26899">
        <w:rPr>
          <w:rFonts w:ascii="Times New Roman" w:hAnsi="Times New Roman"/>
          <w:sz w:val="26"/>
          <w:szCs w:val="26"/>
          <w:shd w:val="clear" w:color="auto" w:fill="FFFFFF"/>
        </w:rPr>
        <w:t xml:space="preserve"> меньше</w:t>
      </w:r>
      <w:r w:rsidR="00224C27" w:rsidRPr="00F26899">
        <w:rPr>
          <w:rFonts w:ascii="Times New Roman" w:hAnsi="Times New Roman"/>
          <w:sz w:val="26"/>
          <w:szCs w:val="26"/>
          <w:shd w:val="clear" w:color="auto" w:fill="FFFFFF"/>
        </w:rPr>
        <w:t>,</w:t>
      </w:r>
      <w:r w:rsidRPr="00F26899">
        <w:rPr>
          <w:rFonts w:ascii="Times New Roman" w:hAnsi="Times New Roman"/>
          <w:sz w:val="26"/>
          <w:szCs w:val="26"/>
          <w:shd w:val="clear" w:color="auto" w:fill="FFFFFF"/>
        </w:rPr>
        <w:t xml:space="preserve"> чем в 202</w:t>
      </w:r>
      <w:r w:rsidR="00F26899" w:rsidRPr="00F26899">
        <w:rPr>
          <w:rFonts w:ascii="Times New Roman" w:hAnsi="Times New Roman"/>
          <w:sz w:val="26"/>
          <w:szCs w:val="26"/>
          <w:shd w:val="clear" w:color="auto" w:fill="FFFFFF"/>
        </w:rPr>
        <w:t>3</w:t>
      </w:r>
      <w:r w:rsidRPr="00F26899">
        <w:rPr>
          <w:rFonts w:ascii="Times New Roman" w:hAnsi="Times New Roman"/>
          <w:sz w:val="26"/>
          <w:szCs w:val="26"/>
          <w:shd w:val="clear" w:color="auto" w:fill="FFFFFF"/>
        </w:rPr>
        <w:t xml:space="preserve"> году (202</w:t>
      </w:r>
      <w:r w:rsidR="00042AB2" w:rsidRPr="00F26899">
        <w:rPr>
          <w:rFonts w:ascii="Times New Roman" w:hAnsi="Times New Roman"/>
          <w:sz w:val="26"/>
          <w:szCs w:val="26"/>
          <w:shd w:val="clear" w:color="auto" w:fill="FFFFFF"/>
        </w:rPr>
        <w:t>3</w:t>
      </w:r>
      <w:r w:rsidRPr="00F26899">
        <w:rPr>
          <w:rFonts w:ascii="Times New Roman" w:hAnsi="Times New Roman"/>
          <w:sz w:val="26"/>
          <w:szCs w:val="26"/>
          <w:shd w:val="clear" w:color="auto" w:fill="FFFFFF"/>
        </w:rPr>
        <w:t xml:space="preserve"> год – </w:t>
      </w:r>
      <w:r w:rsidR="00042AB2" w:rsidRPr="00F26899">
        <w:rPr>
          <w:rFonts w:ascii="Times New Roman" w:hAnsi="Times New Roman"/>
          <w:sz w:val="26"/>
          <w:szCs w:val="26"/>
          <w:shd w:val="clear" w:color="auto" w:fill="FFFFFF"/>
        </w:rPr>
        <w:t>498</w:t>
      </w:r>
      <w:r w:rsidRPr="00F26899">
        <w:rPr>
          <w:rFonts w:ascii="Times New Roman" w:hAnsi="Times New Roman"/>
          <w:sz w:val="26"/>
          <w:szCs w:val="26"/>
          <w:shd w:val="clear" w:color="auto" w:fill="FFFFFF"/>
        </w:rPr>
        <w:t xml:space="preserve"> человек).</w:t>
      </w:r>
    </w:p>
    <w:p w:rsidR="00C7494E" w:rsidRPr="00A8093C" w:rsidRDefault="00C7494E" w:rsidP="00FF2B8C">
      <w:pPr>
        <w:pStyle w:val="af9"/>
        <w:ind w:firstLine="709"/>
        <w:jc w:val="both"/>
        <w:rPr>
          <w:rFonts w:ascii="Times New Roman" w:hAnsi="Times New Roman"/>
          <w:sz w:val="26"/>
          <w:szCs w:val="26"/>
          <w:shd w:val="clear" w:color="auto" w:fill="FFFFFF"/>
        </w:rPr>
      </w:pPr>
      <w:r w:rsidRPr="00A56DE7">
        <w:rPr>
          <w:rFonts w:ascii="Times New Roman" w:hAnsi="Times New Roman"/>
          <w:sz w:val="26"/>
          <w:szCs w:val="26"/>
          <w:shd w:val="clear" w:color="auto" w:fill="FFFFFF"/>
        </w:rPr>
        <w:t xml:space="preserve">Охват детей услугами дополнительного образования в детско-юношеском центре и детско-юношеской спортивной школе – </w:t>
      </w:r>
      <w:r w:rsidRPr="00A56DE7">
        <w:rPr>
          <w:rFonts w:ascii="Times New Roman" w:hAnsi="Times New Roman"/>
          <w:b/>
          <w:sz w:val="26"/>
          <w:szCs w:val="26"/>
          <w:shd w:val="clear" w:color="auto" w:fill="FFFFFF"/>
        </w:rPr>
        <w:t>1</w:t>
      </w:r>
      <w:r w:rsidR="00F13B92">
        <w:rPr>
          <w:rFonts w:ascii="Times New Roman" w:hAnsi="Times New Roman"/>
          <w:b/>
          <w:sz w:val="26"/>
          <w:szCs w:val="26"/>
          <w:shd w:val="clear" w:color="auto" w:fill="FFFFFF"/>
        </w:rPr>
        <w:t xml:space="preserve"> 319 </w:t>
      </w:r>
      <w:r w:rsidRPr="00A56DE7">
        <w:rPr>
          <w:rFonts w:ascii="Times New Roman" w:hAnsi="Times New Roman"/>
          <w:sz w:val="26"/>
          <w:szCs w:val="26"/>
          <w:shd w:val="clear" w:color="auto" w:fill="FFFFFF"/>
        </w:rPr>
        <w:t>человек.</w:t>
      </w:r>
    </w:p>
    <w:p w:rsidR="00C7494E" w:rsidRPr="001001F4" w:rsidRDefault="00C7494E" w:rsidP="00FF2B8C">
      <w:pPr>
        <w:pStyle w:val="af9"/>
        <w:ind w:firstLine="709"/>
        <w:jc w:val="both"/>
        <w:rPr>
          <w:rFonts w:ascii="Times New Roman" w:hAnsi="Times New Roman"/>
          <w:sz w:val="26"/>
          <w:szCs w:val="26"/>
          <w:shd w:val="clear" w:color="auto" w:fill="FFFFFF"/>
        </w:rPr>
      </w:pPr>
      <w:r w:rsidRPr="001001F4">
        <w:rPr>
          <w:rFonts w:ascii="Times New Roman" w:hAnsi="Times New Roman"/>
          <w:b/>
          <w:sz w:val="26"/>
          <w:szCs w:val="26"/>
          <w:shd w:val="clear" w:color="auto" w:fill="FFFFFF"/>
        </w:rPr>
        <w:t xml:space="preserve">Все учащиеся школ </w:t>
      </w:r>
      <w:r w:rsidR="00F13B92">
        <w:rPr>
          <w:rFonts w:ascii="Times New Roman" w:hAnsi="Times New Roman"/>
          <w:b/>
          <w:sz w:val="26"/>
          <w:szCs w:val="26"/>
          <w:shd w:val="clear" w:color="auto" w:fill="FFFFFF"/>
        </w:rPr>
        <w:t>муниципального округа</w:t>
      </w:r>
      <w:r w:rsidRPr="001001F4">
        <w:rPr>
          <w:rFonts w:ascii="Times New Roman" w:hAnsi="Times New Roman"/>
          <w:b/>
          <w:sz w:val="26"/>
          <w:szCs w:val="26"/>
          <w:shd w:val="clear" w:color="auto" w:fill="FFFFFF"/>
        </w:rPr>
        <w:t xml:space="preserve"> охвачены бесплатным одноразовым горячим питанием </w:t>
      </w:r>
      <w:r w:rsidRPr="001001F4">
        <w:rPr>
          <w:rFonts w:ascii="Times New Roman" w:hAnsi="Times New Roman"/>
          <w:sz w:val="26"/>
          <w:szCs w:val="26"/>
          <w:shd w:val="clear" w:color="auto" w:fill="FFFFFF"/>
        </w:rPr>
        <w:t xml:space="preserve">(исключение д. </w:t>
      </w:r>
      <w:proofErr w:type="spellStart"/>
      <w:r w:rsidRPr="001001F4">
        <w:rPr>
          <w:rFonts w:ascii="Times New Roman" w:hAnsi="Times New Roman"/>
          <w:sz w:val="26"/>
          <w:szCs w:val="26"/>
          <w:shd w:val="clear" w:color="auto" w:fill="FFFFFF"/>
        </w:rPr>
        <w:t>Куромба</w:t>
      </w:r>
      <w:proofErr w:type="spellEnd"/>
      <w:r w:rsidRPr="001001F4">
        <w:rPr>
          <w:rFonts w:ascii="Times New Roman" w:hAnsi="Times New Roman"/>
          <w:sz w:val="26"/>
          <w:szCs w:val="26"/>
          <w:shd w:val="clear" w:color="auto" w:fill="FFFFFF"/>
        </w:rPr>
        <w:t xml:space="preserve"> - </w:t>
      </w:r>
      <w:r w:rsidR="001001F4" w:rsidRPr="001001F4">
        <w:rPr>
          <w:rFonts w:ascii="Times New Roman" w:hAnsi="Times New Roman"/>
          <w:sz w:val="26"/>
          <w:szCs w:val="26"/>
          <w:shd w:val="clear" w:color="auto" w:fill="FFFFFF"/>
        </w:rPr>
        <w:t>3</w:t>
      </w:r>
      <w:r w:rsidRPr="001001F4">
        <w:rPr>
          <w:rFonts w:ascii="Times New Roman" w:hAnsi="Times New Roman"/>
          <w:sz w:val="26"/>
          <w:szCs w:val="26"/>
          <w:shd w:val="clear" w:color="auto" w:fill="FFFFFF"/>
        </w:rPr>
        <w:t xml:space="preserve"> чел.)</w:t>
      </w:r>
      <w:r w:rsidR="00C53A01">
        <w:rPr>
          <w:rFonts w:ascii="Times New Roman" w:hAnsi="Times New Roman"/>
          <w:sz w:val="26"/>
          <w:szCs w:val="26"/>
          <w:shd w:val="clear" w:color="auto" w:fill="FFFFFF"/>
        </w:rPr>
        <w:t xml:space="preserve"> </w:t>
      </w:r>
      <w:r w:rsidRPr="001001F4">
        <w:rPr>
          <w:rFonts w:ascii="Times New Roman" w:hAnsi="Times New Roman"/>
          <w:sz w:val="26"/>
          <w:szCs w:val="26"/>
          <w:shd w:val="clear" w:color="auto" w:fill="FFFFFF"/>
        </w:rPr>
        <w:t xml:space="preserve">и </w:t>
      </w:r>
      <w:r w:rsidRPr="001001F4">
        <w:rPr>
          <w:rFonts w:ascii="Times New Roman" w:hAnsi="Times New Roman"/>
          <w:b/>
          <w:sz w:val="26"/>
          <w:szCs w:val="26"/>
          <w:u w:val="single"/>
          <w:shd w:val="clear" w:color="auto" w:fill="FFFFFF"/>
        </w:rPr>
        <w:t>двухразовым горячим питанием</w:t>
      </w:r>
      <w:r w:rsidRPr="001001F4">
        <w:rPr>
          <w:rFonts w:ascii="Times New Roman" w:hAnsi="Times New Roman"/>
          <w:sz w:val="26"/>
          <w:szCs w:val="26"/>
          <w:u w:val="single"/>
          <w:shd w:val="clear" w:color="auto" w:fill="FFFFFF"/>
        </w:rPr>
        <w:t xml:space="preserve"> охвачено более </w:t>
      </w:r>
      <w:r w:rsidR="00FF2B8C">
        <w:rPr>
          <w:rFonts w:ascii="Times New Roman" w:hAnsi="Times New Roman"/>
          <w:b/>
          <w:sz w:val="26"/>
          <w:szCs w:val="26"/>
          <w:u w:val="single"/>
          <w:shd w:val="clear" w:color="auto" w:fill="FFFFFF"/>
        </w:rPr>
        <w:t>7,08</w:t>
      </w:r>
      <w:r w:rsidRPr="001001F4">
        <w:rPr>
          <w:rFonts w:ascii="Times New Roman" w:hAnsi="Times New Roman"/>
          <w:b/>
          <w:sz w:val="26"/>
          <w:szCs w:val="26"/>
          <w:u w:val="single"/>
          <w:shd w:val="clear" w:color="auto" w:fill="FFFFFF"/>
        </w:rPr>
        <w:t xml:space="preserve">% </w:t>
      </w:r>
      <w:r w:rsidR="001001F4" w:rsidRPr="001001F4">
        <w:rPr>
          <w:rFonts w:ascii="Times New Roman" w:hAnsi="Times New Roman"/>
          <w:sz w:val="26"/>
          <w:szCs w:val="26"/>
          <w:u w:val="single"/>
          <w:shd w:val="clear" w:color="auto" w:fill="FFFFFF"/>
        </w:rPr>
        <w:t>(8</w:t>
      </w:r>
      <w:r w:rsidRPr="001001F4">
        <w:rPr>
          <w:rFonts w:ascii="Times New Roman" w:hAnsi="Times New Roman"/>
          <w:sz w:val="26"/>
          <w:szCs w:val="26"/>
          <w:u w:val="single"/>
          <w:shd w:val="clear" w:color="auto" w:fill="FFFFFF"/>
        </w:rPr>
        <w:t>5 ребенка ОВЗ) от общей численности обучающихся.</w:t>
      </w:r>
    </w:p>
    <w:p w:rsidR="00C7494E" w:rsidRDefault="00C7494E" w:rsidP="00FF2B8C">
      <w:pPr>
        <w:pStyle w:val="af9"/>
        <w:ind w:firstLine="709"/>
        <w:jc w:val="both"/>
        <w:rPr>
          <w:rFonts w:ascii="Times New Roman" w:hAnsi="Times New Roman"/>
          <w:sz w:val="26"/>
          <w:szCs w:val="26"/>
          <w:shd w:val="clear" w:color="auto" w:fill="FFFFFF"/>
        </w:rPr>
      </w:pPr>
      <w:r w:rsidRPr="001001F4">
        <w:rPr>
          <w:rFonts w:ascii="Times New Roman" w:hAnsi="Times New Roman"/>
          <w:sz w:val="26"/>
          <w:szCs w:val="26"/>
          <w:shd w:val="clear" w:color="auto" w:fill="FFFFFF"/>
        </w:rPr>
        <w:t xml:space="preserve">Количество работающих в отрасли – </w:t>
      </w:r>
      <w:r w:rsidR="001001F4" w:rsidRPr="001001F4">
        <w:rPr>
          <w:rFonts w:ascii="Times New Roman" w:hAnsi="Times New Roman"/>
          <w:b/>
          <w:sz w:val="26"/>
          <w:szCs w:val="26"/>
          <w:shd w:val="clear" w:color="auto" w:fill="FFFFFF"/>
        </w:rPr>
        <w:t xml:space="preserve">602 </w:t>
      </w:r>
      <w:r w:rsidRPr="001001F4">
        <w:rPr>
          <w:rFonts w:ascii="Times New Roman" w:hAnsi="Times New Roman"/>
          <w:sz w:val="26"/>
          <w:szCs w:val="26"/>
          <w:shd w:val="clear" w:color="auto" w:fill="FFFFFF"/>
        </w:rPr>
        <w:t>человек</w:t>
      </w:r>
      <w:r w:rsidR="001001F4" w:rsidRPr="001001F4">
        <w:rPr>
          <w:rFonts w:ascii="Times New Roman" w:hAnsi="Times New Roman"/>
          <w:sz w:val="26"/>
          <w:szCs w:val="26"/>
          <w:shd w:val="clear" w:color="auto" w:fill="FFFFFF"/>
        </w:rPr>
        <w:t>а</w:t>
      </w:r>
      <w:r w:rsidRPr="001001F4">
        <w:rPr>
          <w:rFonts w:ascii="Times New Roman" w:hAnsi="Times New Roman"/>
          <w:sz w:val="26"/>
          <w:szCs w:val="26"/>
          <w:shd w:val="clear" w:color="auto" w:fill="FFFFFF"/>
        </w:rPr>
        <w:t xml:space="preserve">, в том числе учителей – </w:t>
      </w:r>
      <w:r w:rsidRPr="001001F4">
        <w:rPr>
          <w:rFonts w:ascii="Times New Roman" w:hAnsi="Times New Roman"/>
          <w:b/>
          <w:sz w:val="26"/>
          <w:szCs w:val="26"/>
          <w:shd w:val="clear" w:color="auto" w:fill="FFFFFF"/>
        </w:rPr>
        <w:t>1</w:t>
      </w:r>
      <w:r w:rsidR="00F26899" w:rsidRPr="001001F4">
        <w:rPr>
          <w:rFonts w:ascii="Times New Roman" w:hAnsi="Times New Roman"/>
          <w:b/>
          <w:sz w:val="26"/>
          <w:szCs w:val="26"/>
          <w:shd w:val="clear" w:color="auto" w:fill="FFFFFF"/>
        </w:rPr>
        <w:t>35</w:t>
      </w:r>
      <w:r w:rsidRPr="001001F4">
        <w:rPr>
          <w:rFonts w:ascii="Times New Roman" w:hAnsi="Times New Roman"/>
          <w:sz w:val="26"/>
          <w:szCs w:val="26"/>
          <w:shd w:val="clear" w:color="auto" w:fill="FFFFFF"/>
        </w:rPr>
        <w:t xml:space="preserve"> человек, воспитателей –</w:t>
      </w:r>
      <w:r w:rsidR="00F26899" w:rsidRPr="001001F4">
        <w:rPr>
          <w:rFonts w:ascii="Times New Roman" w:hAnsi="Times New Roman"/>
          <w:b/>
          <w:sz w:val="26"/>
          <w:szCs w:val="26"/>
          <w:shd w:val="clear" w:color="auto" w:fill="FFFFFF"/>
        </w:rPr>
        <w:t xml:space="preserve"> 51</w:t>
      </w:r>
      <w:r w:rsidRPr="001001F4">
        <w:rPr>
          <w:rFonts w:ascii="Times New Roman" w:hAnsi="Times New Roman"/>
          <w:sz w:val="26"/>
          <w:szCs w:val="26"/>
          <w:shd w:val="clear" w:color="auto" w:fill="FFFFFF"/>
        </w:rPr>
        <w:t xml:space="preserve"> человек, педагогов дополнительного образования – </w:t>
      </w:r>
      <w:r w:rsidR="00F26899" w:rsidRPr="001001F4">
        <w:rPr>
          <w:rFonts w:ascii="Times New Roman" w:hAnsi="Times New Roman"/>
          <w:b/>
          <w:sz w:val="26"/>
          <w:szCs w:val="26"/>
          <w:shd w:val="clear" w:color="auto" w:fill="FFFFFF"/>
        </w:rPr>
        <w:t>17</w:t>
      </w:r>
      <w:r w:rsidRPr="001001F4">
        <w:rPr>
          <w:rFonts w:ascii="Times New Roman" w:hAnsi="Times New Roman"/>
          <w:sz w:val="26"/>
          <w:szCs w:val="26"/>
          <w:shd w:val="clear" w:color="auto" w:fill="FFFFFF"/>
        </w:rPr>
        <w:t xml:space="preserve"> человек.</w:t>
      </w:r>
    </w:p>
    <w:p w:rsidR="00AA77FC" w:rsidRPr="00AA77FC" w:rsidRDefault="00AA77FC" w:rsidP="00FF2B8C">
      <w:pPr>
        <w:pStyle w:val="af9"/>
        <w:ind w:firstLine="709"/>
        <w:jc w:val="both"/>
        <w:rPr>
          <w:rFonts w:ascii="Times New Roman" w:hAnsi="Times New Roman"/>
          <w:sz w:val="26"/>
          <w:szCs w:val="26"/>
          <w:shd w:val="clear" w:color="auto" w:fill="FFFFFF"/>
        </w:rPr>
      </w:pPr>
      <w:r w:rsidRPr="00AA77FC">
        <w:rPr>
          <w:rFonts w:ascii="Times New Roman" w:hAnsi="Times New Roman"/>
          <w:sz w:val="26"/>
          <w:szCs w:val="26"/>
        </w:rPr>
        <w:t xml:space="preserve">На территории района осуществляет деятельность Северо-Енисейская </w:t>
      </w:r>
      <w:r w:rsidRPr="00AA77FC">
        <w:rPr>
          <w:rFonts w:ascii="Times New Roman" w:hAnsi="Times New Roman"/>
          <w:b/>
          <w:sz w:val="26"/>
          <w:szCs w:val="26"/>
        </w:rPr>
        <w:t xml:space="preserve">детско-юношеская спортивная школа </w:t>
      </w:r>
      <w:r w:rsidRPr="00AA77FC">
        <w:rPr>
          <w:rFonts w:ascii="Times New Roman" w:hAnsi="Times New Roman"/>
          <w:sz w:val="26"/>
          <w:szCs w:val="26"/>
        </w:rPr>
        <w:t xml:space="preserve">и </w:t>
      </w:r>
      <w:r w:rsidRPr="00AA77FC">
        <w:rPr>
          <w:rFonts w:ascii="Times New Roman" w:hAnsi="Times New Roman"/>
          <w:b/>
          <w:sz w:val="26"/>
          <w:szCs w:val="26"/>
          <w:u w:val="single"/>
        </w:rPr>
        <w:t xml:space="preserve">7 спортивно-оздоровительных клубов </w:t>
      </w:r>
      <w:r w:rsidRPr="00AA77FC">
        <w:rPr>
          <w:rFonts w:ascii="Times New Roman" w:hAnsi="Times New Roman"/>
          <w:sz w:val="26"/>
          <w:szCs w:val="26"/>
        </w:rPr>
        <w:t>при общеобразовательных школах</w:t>
      </w:r>
      <w:r w:rsidRPr="00AA77FC">
        <w:rPr>
          <w:rFonts w:ascii="Times New Roman" w:hAnsi="Times New Roman"/>
          <w:sz w:val="26"/>
          <w:szCs w:val="26"/>
        </w:rPr>
        <w:t>.</w:t>
      </w:r>
    </w:p>
    <w:p w:rsidR="00EC54BC" w:rsidRDefault="00EC54BC" w:rsidP="00FF2B8C">
      <w:pPr>
        <w:ind w:firstLine="709"/>
        <w:jc w:val="center"/>
        <w:rPr>
          <w:b/>
          <w:i/>
          <w:sz w:val="28"/>
          <w:szCs w:val="28"/>
          <w:u w:val="single"/>
        </w:rPr>
      </w:pPr>
    </w:p>
    <w:p w:rsidR="00432305" w:rsidRPr="001001F4" w:rsidRDefault="00432305" w:rsidP="00FF2B8C">
      <w:pPr>
        <w:ind w:firstLine="709"/>
        <w:jc w:val="center"/>
        <w:rPr>
          <w:b/>
          <w:i/>
          <w:sz w:val="28"/>
          <w:szCs w:val="28"/>
          <w:u w:val="single"/>
        </w:rPr>
      </w:pPr>
      <w:r w:rsidRPr="001001F4">
        <w:rPr>
          <w:b/>
          <w:i/>
          <w:sz w:val="28"/>
          <w:szCs w:val="28"/>
          <w:u w:val="single"/>
        </w:rPr>
        <w:lastRenderedPageBreak/>
        <w:t>Здравоохранение</w:t>
      </w:r>
    </w:p>
    <w:p w:rsidR="00432305" w:rsidRPr="00FF2B8C" w:rsidRDefault="00432305" w:rsidP="00FF2B8C">
      <w:pPr>
        <w:ind w:firstLine="709"/>
        <w:jc w:val="both"/>
        <w:rPr>
          <w:color w:val="000000"/>
          <w:sz w:val="26"/>
          <w:szCs w:val="26"/>
          <w:shd w:val="clear" w:color="auto" w:fill="FFFFFF"/>
        </w:rPr>
      </w:pPr>
    </w:p>
    <w:p w:rsidR="008437CA" w:rsidRPr="00FF2B8C" w:rsidRDefault="00C7494E" w:rsidP="00FF2B8C">
      <w:pPr>
        <w:tabs>
          <w:tab w:val="num" w:pos="0"/>
        </w:tabs>
        <w:ind w:firstLine="709"/>
        <w:jc w:val="both"/>
        <w:rPr>
          <w:sz w:val="26"/>
          <w:szCs w:val="26"/>
        </w:rPr>
      </w:pPr>
      <w:r w:rsidRPr="00FF2B8C">
        <w:rPr>
          <w:sz w:val="26"/>
          <w:szCs w:val="26"/>
        </w:rPr>
        <w:t>За 202</w:t>
      </w:r>
      <w:r w:rsidR="00FF2B8C" w:rsidRPr="00FF2B8C">
        <w:rPr>
          <w:sz w:val="26"/>
          <w:szCs w:val="26"/>
        </w:rPr>
        <w:t>4</w:t>
      </w:r>
      <w:r w:rsidRPr="00FF2B8C">
        <w:rPr>
          <w:sz w:val="26"/>
          <w:szCs w:val="26"/>
        </w:rPr>
        <w:t xml:space="preserve"> год</w:t>
      </w:r>
      <w:r w:rsidR="008437CA" w:rsidRPr="00FF2B8C">
        <w:rPr>
          <w:sz w:val="26"/>
          <w:szCs w:val="26"/>
        </w:rPr>
        <w:t xml:space="preserve"> </w:t>
      </w:r>
      <w:r w:rsidR="005D7E76">
        <w:rPr>
          <w:sz w:val="26"/>
          <w:szCs w:val="26"/>
        </w:rPr>
        <w:t xml:space="preserve">в </w:t>
      </w:r>
      <w:r w:rsidR="008437CA" w:rsidRPr="00FF2B8C">
        <w:rPr>
          <w:sz w:val="26"/>
          <w:szCs w:val="26"/>
        </w:rPr>
        <w:t xml:space="preserve">Северо-Енисейском </w:t>
      </w:r>
      <w:r w:rsidR="005D7E76">
        <w:rPr>
          <w:sz w:val="26"/>
          <w:szCs w:val="26"/>
        </w:rPr>
        <w:t xml:space="preserve">муниципальном округе </w:t>
      </w:r>
      <w:r w:rsidR="008437CA" w:rsidRPr="00FF2B8C">
        <w:rPr>
          <w:sz w:val="26"/>
          <w:szCs w:val="26"/>
        </w:rPr>
        <w:t xml:space="preserve">на участках, </w:t>
      </w:r>
      <w:proofErr w:type="gramStart"/>
      <w:r w:rsidR="008437CA" w:rsidRPr="00FF2B8C">
        <w:rPr>
          <w:sz w:val="26"/>
          <w:szCs w:val="26"/>
        </w:rPr>
        <w:t>согласно справочника</w:t>
      </w:r>
      <w:proofErr w:type="gramEnd"/>
      <w:r w:rsidR="008437CA" w:rsidRPr="00FF2B8C">
        <w:rPr>
          <w:sz w:val="26"/>
          <w:szCs w:val="26"/>
        </w:rPr>
        <w:t xml:space="preserve"> Территориального фонда обязательного медицинского страхования Красноярского края на 01.01.202</w:t>
      </w:r>
      <w:r w:rsidRPr="00FF2B8C">
        <w:rPr>
          <w:sz w:val="26"/>
          <w:szCs w:val="26"/>
        </w:rPr>
        <w:t>4</w:t>
      </w:r>
      <w:r w:rsidR="008437CA" w:rsidRPr="00FF2B8C">
        <w:rPr>
          <w:sz w:val="26"/>
          <w:szCs w:val="26"/>
        </w:rPr>
        <w:t xml:space="preserve"> г. </w:t>
      </w:r>
      <w:r w:rsidR="005D7E76">
        <w:rPr>
          <w:sz w:val="26"/>
          <w:szCs w:val="26"/>
        </w:rPr>
        <w:t xml:space="preserve">числится </w:t>
      </w:r>
      <w:r w:rsidR="008437CA" w:rsidRPr="00FF2B8C">
        <w:rPr>
          <w:sz w:val="26"/>
          <w:szCs w:val="26"/>
        </w:rPr>
        <w:t xml:space="preserve">– </w:t>
      </w:r>
      <w:r w:rsidR="00FF2B8C" w:rsidRPr="00FF2B8C">
        <w:rPr>
          <w:b/>
          <w:sz w:val="26"/>
          <w:szCs w:val="26"/>
          <w:u w:val="single"/>
        </w:rPr>
        <w:t>10 761 человек</w:t>
      </w:r>
      <w:r w:rsidR="005E27F2" w:rsidRPr="00FF2B8C">
        <w:rPr>
          <w:b/>
          <w:sz w:val="26"/>
          <w:szCs w:val="26"/>
          <w:u w:val="single"/>
        </w:rPr>
        <w:t>.</w:t>
      </w:r>
    </w:p>
    <w:p w:rsidR="005D7E76" w:rsidRDefault="008437CA" w:rsidP="00FF2B8C">
      <w:pPr>
        <w:ind w:firstLine="709"/>
        <w:jc w:val="both"/>
        <w:rPr>
          <w:sz w:val="26"/>
          <w:szCs w:val="26"/>
          <w:shd w:val="clear" w:color="auto" w:fill="FFFFFF"/>
        </w:rPr>
      </w:pPr>
      <w:r w:rsidRPr="00FF2B8C">
        <w:rPr>
          <w:sz w:val="26"/>
          <w:szCs w:val="26"/>
          <w:shd w:val="clear" w:color="auto" w:fill="FFFFFF"/>
        </w:rPr>
        <w:t>Общий коечный фонд КГБУЗ «Северо-Енисейская районная больница» по итогам 202</w:t>
      </w:r>
      <w:r w:rsidR="00FF2B8C" w:rsidRPr="00FF2B8C">
        <w:rPr>
          <w:sz w:val="26"/>
          <w:szCs w:val="26"/>
          <w:shd w:val="clear" w:color="auto" w:fill="FFFFFF"/>
        </w:rPr>
        <w:t>4</w:t>
      </w:r>
      <w:r w:rsidRPr="00FF2B8C">
        <w:rPr>
          <w:sz w:val="26"/>
          <w:szCs w:val="26"/>
          <w:shd w:val="clear" w:color="auto" w:fill="FFFFFF"/>
        </w:rPr>
        <w:t xml:space="preserve"> года составил </w:t>
      </w:r>
      <w:r w:rsidRPr="00FF2B8C">
        <w:rPr>
          <w:b/>
          <w:sz w:val="26"/>
          <w:szCs w:val="26"/>
          <w:u w:val="single"/>
          <w:shd w:val="clear" w:color="auto" w:fill="FFFFFF"/>
        </w:rPr>
        <w:t>5</w:t>
      </w:r>
      <w:r w:rsidR="00FF2B8C" w:rsidRPr="00FF2B8C">
        <w:rPr>
          <w:b/>
          <w:sz w:val="26"/>
          <w:szCs w:val="26"/>
          <w:u w:val="single"/>
          <w:shd w:val="clear" w:color="auto" w:fill="FFFFFF"/>
        </w:rPr>
        <w:t>0</w:t>
      </w:r>
      <w:r w:rsidRPr="00FF2B8C">
        <w:rPr>
          <w:b/>
          <w:sz w:val="26"/>
          <w:szCs w:val="26"/>
          <w:u w:val="single"/>
          <w:shd w:val="clear" w:color="auto" w:fill="FFFFFF"/>
        </w:rPr>
        <w:t xml:space="preserve"> коек</w:t>
      </w:r>
      <w:r w:rsidRPr="00FF2B8C">
        <w:rPr>
          <w:sz w:val="26"/>
          <w:szCs w:val="26"/>
          <w:u w:val="single"/>
          <w:shd w:val="clear" w:color="auto" w:fill="FFFFFF"/>
        </w:rPr>
        <w:t>,</w:t>
      </w:r>
      <w:r w:rsidRPr="00FF2B8C">
        <w:rPr>
          <w:sz w:val="26"/>
          <w:szCs w:val="26"/>
          <w:shd w:val="clear" w:color="auto" w:fill="FFFFFF"/>
        </w:rPr>
        <w:t xml:space="preserve"> из них </w:t>
      </w:r>
      <w:r w:rsidR="00FF2B8C" w:rsidRPr="00FF2B8C">
        <w:rPr>
          <w:b/>
          <w:sz w:val="26"/>
          <w:szCs w:val="26"/>
          <w:u w:val="single"/>
          <w:shd w:val="clear" w:color="auto" w:fill="FFFFFF"/>
        </w:rPr>
        <w:t>33</w:t>
      </w:r>
      <w:r w:rsidRPr="00FF2B8C">
        <w:rPr>
          <w:b/>
          <w:sz w:val="26"/>
          <w:szCs w:val="26"/>
          <w:u w:val="single"/>
          <w:shd w:val="clear" w:color="auto" w:fill="FFFFFF"/>
        </w:rPr>
        <w:t xml:space="preserve"> коек круглосуточного стационара</w:t>
      </w:r>
      <w:r w:rsidRPr="00FF2B8C">
        <w:rPr>
          <w:sz w:val="26"/>
          <w:szCs w:val="26"/>
          <w:u w:val="single"/>
          <w:shd w:val="clear" w:color="auto" w:fill="FFFFFF"/>
        </w:rPr>
        <w:t xml:space="preserve">, </w:t>
      </w:r>
      <w:r w:rsidRPr="00F2089B">
        <w:rPr>
          <w:b/>
          <w:sz w:val="26"/>
          <w:szCs w:val="26"/>
          <w:u w:val="single"/>
          <w:shd w:val="clear" w:color="auto" w:fill="FFFFFF"/>
        </w:rPr>
        <w:t>1</w:t>
      </w:r>
      <w:r w:rsidR="00FF2B8C" w:rsidRPr="00F2089B">
        <w:rPr>
          <w:b/>
          <w:sz w:val="26"/>
          <w:szCs w:val="26"/>
          <w:u w:val="single"/>
          <w:shd w:val="clear" w:color="auto" w:fill="FFFFFF"/>
        </w:rPr>
        <w:t>7</w:t>
      </w:r>
      <w:r w:rsidRPr="00F2089B">
        <w:rPr>
          <w:b/>
          <w:sz w:val="26"/>
          <w:szCs w:val="26"/>
          <w:u w:val="single"/>
          <w:shd w:val="clear" w:color="auto" w:fill="FFFFFF"/>
        </w:rPr>
        <w:t xml:space="preserve"> коек дневного стационара</w:t>
      </w:r>
      <w:r w:rsidRPr="00F2089B">
        <w:rPr>
          <w:sz w:val="26"/>
          <w:szCs w:val="26"/>
          <w:shd w:val="clear" w:color="auto" w:fill="FFFFFF"/>
        </w:rPr>
        <w:t>.</w:t>
      </w:r>
      <w:r w:rsidR="005D7E76">
        <w:rPr>
          <w:sz w:val="26"/>
          <w:szCs w:val="26"/>
          <w:shd w:val="clear" w:color="auto" w:fill="FFFFFF"/>
        </w:rPr>
        <w:t xml:space="preserve"> </w:t>
      </w:r>
    </w:p>
    <w:p w:rsidR="00C7494E" w:rsidRPr="00F2089B" w:rsidRDefault="00C7494E" w:rsidP="00FF2B8C">
      <w:pPr>
        <w:ind w:firstLine="709"/>
        <w:jc w:val="both"/>
        <w:rPr>
          <w:sz w:val="26"/>
          <w:szCs w:val="26"/>
        </w:rPr>
      </w:pPr>
      <w:r w:rsidRPr="00F2089B">
        <w:rPr>
          <w:sz w:val="26"/>
          <w:szCs w:val="26"/>
        </w:rPr>
        <w:t xml:space="preserve">Обеспеченность круглосуточными койками на 10 000 человек населения составляет </w:t>
      </w:r>
      <w:r w:rsidR="00F2089B" w:rsidRPr="00F2089B">
        <w:rPr>
          <w:b/>
          <w:sz w:val="26"/>
          <w:szCs w:val="26"/>
          <w:u w:val="single"/>
        </w:rPr>
        <w:t>30,7</w:t>
      </w:r>
      <w:r w:rsidRPr="00F2089B">
        <w:rPr>
          <w:b/>
          <w:sz w:val="26"/>
          <w:szCs w:val="26"/>
          <w:u w:val="single"/>
        </w:rPr>
        <w:t xml:space="preserve"> койки</w:t>
      </w:r>
      <w:r w:rsidRPr="00F2089B">
        <w:rPr>
          <w:sz w:val="26"/>
          <w:szCs w:val="26"/>
        </w:rPr>
        <w:t xml:space="preserve">, а дневного стационара - </w:t>
      </w:r>
      <w:r w:rsidR="00F2089B" w:rsidRPr="00F2089B">
        <w:rPr>
          <w:b/>
          <w:sz w:val="26"/>
          <w:szCs w:val="26"/>
          <w:u w:val="single"/>
        </w:rPr>
        <w:t>15</w:t>
      </w:r>
      <w:r w:rsidRPr="00F2089B">
        <w:rPr>
          <w:b/>
          <w:sz w:val="26"/>
          <w:szCs w:val="26"/>
          <w:u w:val="single"/>
        </w:rPr>
        <w:t>,8 коек</w:t>
      </w:r>
      <w:r w:rsidRPr="00F2089B">
        <w:rPr>
          <w:sz w:val="26"/>
          <w:szCs w:val="26"/>
        </w:rPr>
        <w:t>.</w:t>
      </w:r>
    </w:p>
    <w:p w:rsidR="00C7494E" w:rsidRPr="008B3A70" w:rsidRDefault="008437CA" w:rsidP="00FF2B8C">
      <w:pPr>
        <w:tabs>
          <w:tab w:val="num" w:pos="0"/>
        </w:tabs>
        <w:ind w:firstLine="709"/>
        <w:jc w:val="both"/>
        <w:rPr>
          <w:b/>
          <w:sz w:val="26"/>
          <w:szCs w:val="26"/>
        </w:rPr>
      </w:pPr>
      <w:r w:rsidRPr="008B3A70">
        <w:rPr>
          <w:sz w:val="26"/>
          <w:szCs w:val="26"/>
        </w:rPr>
        <w:t>За 202</w:t>
      </w:r>
      <w:r w:rsidR="00F2089B" w:rsidRPr="008B3A70">
        <w:rPr>
          <w:sz w:val="26"/>
          <w:szCs w:val="26"/>
        </w:rPr>
        <w:t>4</w:t>
      </w:r>
      <w:r w:rsidRPr="008B3A70">
        <w:rPr>
          <w:sz w:val="26"/>
          <w:szCs w:val="26"/>
        </w:rPr>
        <w:t xml:space="preserve"> год </w:t>
      </w:r>
      <w:r w:rsidRPr="008B3A70">
        <w:rPr>
          <w:b/>
          <w:sz w:val="26"/>
          <w:szCs w:val="26"/>
          <w:u w:val="single"/>
        </w:rPr>
        <w:t xml:space="preserve">при помощи круглосуточного стационара успешно пролечено 1 </w:t>
      </w:r>
      <w:r w:rsidR="008B3A70" w:rsidRPr="008B3A70">
        <w:rPr>
          <w:b/>
          <w:sz w:val="26"/>
          <w:szCs w:val="26"/>
          <w:u w:val="single"/>
        </w:rPr>
        <w:t>502</w:t>
      </w:r>
      <w:r w:rsidRPr="008B3A70">
        <w:rPr>
          <w:b/>
          <w:sz w:val="26"/>
          <w:szCs w:val="26"/>
          <w:u w:val="single"/>
        </w:rPr>
        <w:t xml:space="preserve"> паци</w:t>
      </w:r>
      <w:r w:rsidR="00C7494E" w:rsidRPr="008B3A70">
        <w:rPr>
          <w:b/>
          <w:sz w:val="26"/>
          <w:szCs w:val="26"/>
          <w:u w:val="single"/>
        </w:rPr>
        <w:t>ентов</w:t>
      </w:r>
      <w:r w:rsidRPr="008B3A70">
        <w:rPr>
          <w:b/>
          <w:sz w:val="26"/>
          <w:szCs w:val="26"/>
          <w:u w:val="single"/>
        </w:rPr>
        <w:t>,</w:t>
      </w:r>
      <w:r w:rsidRPr="008B3A70">
        <w:rPr>
          <w:sz w:val="26"/>
          <w:szCs w:val="26"/>
        </w:rPr>
        <w:t xml:space="preserve"> при плановом значении на 202</w:t>
      </w:r>
      <w:r w:rsidR="0014716B" w:rsidRPr="008B3A70">
        <w:rPr>
          <w:sz w:val="26"/>
          <w:szCs w:val="26"/>
        </w:rPr>
        <w:t>4</w:t>
      </w:r>
      <w:r w:rsidR="005D7E76">
        <w:rPr>
          <w:sz w:val="26"/>
          <w:szCs w:val="26"/>
        </w:rPr>
        <w:t xml:space="preserve"> </w:t>
      </w:r>
      <w:r w:rsidRPr="008B3A70">
        <w:rPr>
          <w:sz w:val="26"/>
          <w:szCs w:val="26"/>
        </w:rPr>
        <w:t>год</w:t>
      </w:r>
      <w:r w:rsidR="00C53A01">
        <w:rPr>
          <w:sz w:val="26"/>
          <w:szCs w:val="26"/>
        </w:rPr>
        <w:t xml:space="preserve"> </w:t>
      </w:r>
      <w:r w:rsidRPr="008B3A70">
        <w:rPr>
          <w:sz w:val="26"/>
          <w:szCs w:val="26"/>
        </w:rPr>
        <w:t>–</w:t>
      </w:r>
      <w:r w:rsidR="00C53A01">
        <w:rPr>
          <w:sz w:val="26"/>
          <w:szCs w:val="26"/>
        </w:rPr>
        <w:t xml:space="preserve"> </w:t>
      </w:r>
      <w:r w:rsidRPr="008B3A70">
        <w:rPr>
          <w:b/>
          <w:sz w:val="26"/>
          <w:szCs w:val="26"/>
        </w:rPr>
        <w:t xml:space="preserve">1 </w:t>
      </w:r>
      <w:r w:rsidR="0014716B" w:rsidRPr="008B3A70">
        <w:rPr>
          <w:b/>
          <w:sz w:val="26"/>
          <w:szCs w:val="26"/>
        </w:rPr>
        <w:t>360</w:t>
      </w:r>
      <w:r w:rsidRPr="008B3A70">
        <w:rPr>
          <w:b/>
          <w:sz w:val="26"/>
          <w:szCs w:val="26"/>
        </w:rPr>
        <w:t xml:space="preserve"> человек</w:t>
      </w:r>
      <w:r w:rsidRPr="008B3A70">
        <w:rPr>
          <w:sz w:val="26"/>
          <w:szCs w:val="26"/>
        </w:rPr>
        <w:t xml:space="preserve">, исполнение составило </w:t>
      </w:r>
      <w:r w:rsidR="008B3A70" w:rsidRPr="008B3A70">
        <w:rPr>
          <w:b/>
          <w:sz w:val="26"/>
          <w:szCs w:val="26"/>
        </w:rPr>
        <w:t>110,4</w:t>
      </w:r>
      <w:r w:rsidRPr="008B3A70">
        <w:rPr>
          <w:b/>
          <w:sz w:val="26"/>
          <w:szCs w:val="26"/>
        </w:rPr>
        <w:t>%.</w:t>
      </w:r>
    </w:p>
    <w:p w:rsidR="00C7494E" w:rsidRPr="0014716B" w:rsidRDefault="00C7494E" w:rsidP="00C7494E">
      <w:pPr>
        <w:ind w:firstLine="567"/>
        <w:jc w:val="both"/>
        <w:rPr>
          <w:sz w:val="26"/>
          <w:szCs w:val="26"/>
        </w:rPr>
      </w:pPr>
      <w:r w:rsidRPr="0014716B">
        <w:rPr>
          <w:sz w:val="26"/>
          <w:szCs w:val="26"/>
        </w:rPr>
        <w:t>Средняя продолжительность дней пребывания больного на койке за 202</w:t>
      </w:r>
      <w:r w:rsidR="0014716B" w:rsidRPr="0014716B">
        <w:rPr>
          <w:sz w:val="26"/>
          <w:szCs w:val="26"/>
        </w:rPr>
        <w:t>4</w:t>
      </w:r>
      <w:r w:rsidRPr="0014716B">
        <w:rPr>
          <w:sz w:val="26"/>
          <w:szCs w:val="26"/>
        </w:rPr>
        <w:t xml:space="preserve"> год – </w:t>
      </w:r>
      <w:r w:rsidR="0014716B" w:rsidRPr="0014716B">
        <w:rPr>
          <w:b/>
          <w:sz w:val="26"/>
          <w:szCs w:val="26"/>
        </w:rPr>
        <w:t>330,5</w:t>
      </w:r>
      <w:r w:rsidR="005D7E76">
        <w:rPr>
          <w:b/>
          <w:sz w:val="26"/>
          <w:szCs w:val="26"/>
        </w:rPr>
        <w:t xml:space="preserve"> </w:t>
      </w:r>
      <w:r w:rsidRPr="0014716B">
        <w:rPr>
          <w:sz w:val="26"/>
          <w:szCs w:val="26"/>
        </w:rPr>
        <w:t xml:space="preserve">койко-дня, средняя занятость койки за этот период – </w:t>
      </w:r>
      <w:r w:rsidRPr="0014716B">
        <w:rPr>
          <w:b/>
          <w:sz w:val="26"/>
          <w:szCs w:val="26"/>
        </w:rPr>
        <w:t>7,</w:t>
      </w:r>
      <w:r w:rsidR="0014716B" w:rsidRPr="0014716B">
        <w:rPr>
          <w:b/>
          <w:sz w:val="26"/>
          <w:szCs w:val="26"/>
        </w:rPr>
        <w:t>3</w:t>
      </w:r>
      <w:r w:rsidRPr="0014716B">
        <w:rPr>
          <w:b/>
          <w:sz w:val="26"/>
          <w:szCs w:val="26"/>
        </w:rPr>
        <w:t xml:space="preserve"> дня.</w:t>
      </w:r>
    </w:p>
    <w:p w:rsidR="0014716B" w:rsidRDefault="008437CA" w:rsidP="00866A6C">
      <w:pPr>
        <w:tabs>
          <w:tab w:val="num" w:pos="0"/>
        </w:tabs>
        <w:ind w:firstLine="567"/>
        <w:jc w:val="both"/>
        <w:rPr>
          <w:sz w:val="26"/>
          <w:szCs w:val="26"/>
        </w:rPr>
      </w:pPr>
      <w:r w:rsidRPr="0014716B">
        <w:rPr>
          <w:b/>
          <w:sz w:val="26"/>
          <w:szCs w:val="26"/>
          <w:u w:val="single"/>
        </w:rPr>
        <w:t>Этапом долечивания больных круглосуточного стационара является дневной стационар</w:t>
      </w:r>
      <w:r w:rsidRPr="0014716B">
        <w:rPr>
          <w:sz w:val="26"/>
          <w:szCs w:val="26"/>
          <w:u w:val="single"/>
        </w:rPr>
        <w:t>,</w:t>
      </w:r>
      <w:r w:rsidRPr="0014716B">
        <w:rPr>
          <w:sz w:val="26"/>
          <w:szCs w:val="26"/>
        </w:rPr>
        <w:t xml:space="preserve"> представленный хирургическим, терапевтическим, гинекологическим и педиатрическим профилями.</w:t>
      </w:r>
    </w:p>
    <w:p w:rsidR="0014716B" w:rsidRPr="0014716B" w:rsidRDefault="0014716B" w:rsidP="0014716B">
      <w:pPr>
        <w:ind w:firstLine="567"/>
        <w:jc w:val="both"/>
        <w:rPr>
          <w:sz w:val="26"/>
          <w:szCs w:val="26"/>
        </w:rPr>
      </w:pPr>
      <w:r w:rsidRPr="0014716B">
        <w:rPr>
          <w:sz w:val="26"/>
          <w:szCs w:val="26"/>
        </w:rPr>
        <w:t xml:space="preserve">Пролечено в дневном стационаре </w:t>
      </w:r>
      <w:r w:rsidRPr="0014716B">
        <w:rPr>
          <w:b/>
          <w:sz w:val="26"/>
          <w:szCs w:val="26"/>
          <w:u w:val="single"/>
        </w:rPr>
        <w:t>629 человек</w:t>
      </w:r>
      <w:r w:rsidRPr="0014716B">
        <w:rPr>
          <w:sz w:val="26"/>
          <w:szCs w:val="26"/>
        </w:rPr>
        <w:t xml:space="preserve">, исполнение запланированного </w:t>
      </w:r>
      <w:r w:rsidRPr="0014716B">
        <w:rPr>
          <w:b/>
          <w:sz w:val="26"/>
          <w:szCs w:val="26"/>
          <w:u w:val="single"/>
        </w:rPr>
        <w:t>объема оказания медицинской помощи дневного стационара за 2024 год составило 101,6%,</w:t>
      </w:r>
      <w:r w:rsidRPr="0014716B">
        <w:rPr>
          <w:sz w:val="26"/>
          <w:szCs w:val="26"/>
        </w:rPr>
        <w:t xml:space="preserve"> при плановом значении на  2024 год </w:t>
      </w:r>
      <w:r w:rsidRPr="0014716B">
        <w:rPr>
          <w:b/>
          <w:sz w:val="26"/>
          <w:szCs w:val="26"/>
        </w:rPr>
        <w:t>619 человек</w:t>
      </w:r>
      <w:r w:rsidRPr="0014716B">
        <w:rPr>
          <w:sz w:val="26"/>
          <w:szCs w:val="26"/>
        </w:rPr>
        <w:t xml:space="preserve">. Средняя длительность пребывания больного на койке составило </w:t>
      </w:r>
      <w:r w:rsidRPr="0014716B">
        <w:rPr>
          <w:b/>
          <w:sz w:val="26"/>
          <w:szCs w:val="26"/>
        </w:rPr>
        <w:t xml:space="preserve">7,1 </w:t>
      </w:r>
      <w:r w:rsidRPr="0014716B">
        <w:rPr>
          <w:sz w:val="26"/>
          <w:szCs w:val="26"/>
        </w:rPr>
        <w:t xml:space="preserve">дня, средняя занятость койки за 2024 год – </w:t>
      </w:r>
      <w:r w:rsidRPr="0014716B">
        <w:rPr>
          <w:b/>
          <w:sz w:val="26"/>
          <w:szCs w:val="26"/>
        </w:rPr>
        <w:t xml:space="preserve">266,3 </w:t>
      </w:r>
      <w:r w:rsidRPr="0014716B">
        <w:rPr>
          <w:sz w:val="26"/>
          <w:szCs w:val="26"/>
        </w:rPr>
        <w:t>дней.</w:t>
      </w:r>
    </w:p>
    <w:p w:rsidR="008437CA" w:rsidRPr="00BE2A4E" w:rsidRDefault="008437CA" w:rsidP="00866A6C">
      <w:pPr>
        <w:tabs>
          <w:tab w:val="num" w:pos="0"/>
        </w:tabs>
        <w:ind w:firstLine="567"/>
        <w:jc w:val="both"/>
        <w:rPr>
          <w:sz w:val="26"/>
          <w:szCs w:val="26"/>
        </w:rPr>
      </w:pPr>
      <w:r w:rsidRPr="00BE2A4E">
        <w:rPr>
          <w:sz w:val="26"/>
          <w:szCs w:val="26"/>
        </w:rPr>
        <w:t>На 202</w:t>
      </w:r>
      <w:r w:rsidR="0014716B" w:rsidRPr="00BE2A4E">
        <w:rPr>
          <w:sz w:val="26"/>
          <w:szCs w:val="26"/>
        </w:rPr>
        <w:t>4</w:t>
      </w:r>
      <w:r w:rsidRPr="00BE2A4E">
        <w:rPr>
          <w:sz w:val="26"/>
          <w:szCs w:val="26"/>
        </w:rPr>
        <w:t xml:space="preserve"> год запланированные объемы работы скорой медицинской помощи </w:t>
      </w:r>
      <w:r w:rsidRPr="00BE2A4E">
        <w:rPr>
          <w:b/>
          <w:sz w:val="26"/>
          <w:szCs w:val="26"/>
          <w:u w:val="single"/>
        </w:rPr>
        <w:t>составили 2 865 выездов</w:t>
      </w:r>
      <w:r w:rsidRPr="00BE2A4E">
        <w:rPr>
          <w:sz w:val="26"/>
          <w:szCs w:val="26"/>
        </w:rPr>
        <w:t>, фактически за 202</w:t>
      </w:r>
      <w:r w:rsidR="00BE2A4E" w:rsidRPr="00BE2A4E">
        <w:rPr>
          <w:sz w:val="26"/>
          <w:szCs w:val="26"/>
        </w:rPr>
        <w:t>4</w:t>
      </w:r>
      <w:r w:rsidRPr="00BE2A4E">
        <w:rPr>
          <w:sz w:val="26"/>
          <w:szCs w:val="26"/>
        </w:rPr>
        <w:t xml:space="preserve"> год </w:t>
      </w:r>
      <w:r w:rsidR="005D7E76">
        <w:rPr>
          <w:b/>
          <w:sz w:val="26"/>
          <w:szCs w:val="26"/>
          <w:u w:val="single"/>
        </w:rPr>
        <w:t>выполнен</w:t>
      </w:r>
      <w:r w:rsidRPr="00BE2A4E">
        <w:rPr>
          <w:b/>
          <w:sz w:val="26"/>
          <w:szCs w:val="26"/>
          <w:u w:val="single"/>
        </w:rPr>
        <w:t xml:space="preserve"> 3 </w:t>
      </w:r>
      <w:r w:rsidR="00BE2A4E" w:rsidRPr="00BE2A4E">
        <w:rPr>
          <w:b/>
          <w:sz w:val="26"/>
          <w:szCs w:val="26"/>
          <w:u w:val="single"/>
        </w:rPr>
        <w:t>001</w:t>
      </w:r>
      <w:r w:rsidRPr="00BE2A4E">
        <w:rPr>
          <w:b/>
          <w:sz w:val="26"/>
          <w:szCs w:val="26"/>
          <w:u w:val="single"/>
        </w:rPr>
        <w:t xml:space="preserve"> выезд</w:t>
      </w:r>
      <w:r w:rsidRPr="00BE2A4E">
        <w:rPr>
          <w:sz w:val="26"/>
          <w:szCs w:val="26"/>
        </w:rPr>
        <w:t xml:space="preserve">, что составило </w:t>
      </w:r>
      <w:r w:rsidR="00BE2A4E" w:rsidRPr="00BE2A4E">
        <w:rPr>
          <w:b/>
          <w:sz w:val="26"/>
          <w:szCs w:val="26"/>
          <w:u w:val="single"/>
        </w:rPr>
        <w:t>104,7</w:t>
      </w:r>
      <w:r w:rsidRPr="00BE2A4E">
        <w:rPr>
          <w:b/>
          <w:sz w:val="26"/>
          <w:szCs w:val="26"/>
          <w:u w:val="single"/>
        </w:rPr>
        <w:t>%</w:t>
      </w:r>
      <w:r w:rsidRPr="00BE2A4E">
        <w:rPr>
          <w:sz w:val="26"/>
          <w:szCs w:val="26"/>
        </w:rPr>
        <w:t xml:space="preserve"> по отношению к плановому объему.</w:t>
      </w:r>
    </w:p>
    <w:p w:rsidR="008437CA" w:rsidRPr="00BE2A4E" w:rsidRDefault="008437CA" w:rsidP="00866A6C">
      <w:pPr>
        <w:tabs>
          <w:tab w:val="num" w:pos="0"/>
        </w:tabs>
        <w:ind w:firstLine="567"/>
        <w:jc w:val="both"/>
        <w:rPr>
          <w:sz w:val="26"/>
          <w:szCs w:val="26"/>
        </w:rPr>
      </w:pPr>
      <w:r w:rsidRPr="00BE2A4E">
        <w:rPr>
          <w:sz w:val="26"/>
          <w:szCs w:val="26"/>
        </w:rPr>
        <w:t>За 202</w:t>
      </w:r>
      <w:r w:rsidR="00BE2A4E" w:rsidRPr="00BE2A4E">
        <w:rPr>
          <w:sz w:val="26"/>
          <w:szCs w:val="26"/>
        </w:rPr>
        <w:t>4</w:t>
      </w:r>
      <w:r w:rsidRPr="00BE2A4E">
        <w:rPr>
          <w:sz w:val="26"/>
          <w:szCs w:val="26"/>
        </w:rPr>
        <w:t xml:space="preserve"> год </w:t>
      </w:r>
      <w:r w:rsidRPr="00BE2A4E">
        <w:rPr>
          <w:b/>
          <w:sz w:val="26"/>
          <w:szCs w:val="26"/>
          <w:u w:val="single"/>
        </w:rPr>
        <w:t xml:space="preserve">оказана скорая помощь </w:t>
      </w:r>
      <w:r w:rsidR="00BE2A4E" w:rsidRPr="00BE2A4E">
        <w:rPr>
          <w:b/>
          <w:sz w:val="26"/>
          <w:szCs w:val="26"/>
          <w:u w:val="single"/>
        </w:rPr>
        <w:t>2 879</w:t>
      </w:r>
      <w:r w:rsidRPr="00BE2A4E">
        <w:rPr>
          <w:b/>
          <w:sz w:val="26"/>
          <w:szCs w:val="26"/>
          <w:u w:val="single"/>
        </w:rPr>
        <w:t xml:space="preserve"> гражданам</w:t>
      </w:r>
      <w:r w:rsidRPr="00BE2A4E">
        <w:rPr>
          <w:sz w:val="26"/>
          <w:szCs w:val="26"/>
        </w:rPr>
        <w:t xml:space="preserve">, </w:t>
      </w:r>
      <w:r w:rsidRPr="00BE2A4E">
        <w:rPr>
          <w:sz w:val="26"/>
          <w:szCs w:val="26"/>
          <w:u w:val="single"/>
        </w:rPr>
        <w:t xml:space="preserve">госпитализировано в стационар </w:t>
      </w:r>
      <w:r w:rsidRPr="00BE2A4E">
        <w:rPr>
          <w:b/>
          <w:sz w:val="26"/>
          <w:szCs w:val="26"/>
          <w:u w:val="single"/>
        </w:rPr>
        <w:t xml:space="preserve"> 4</w:t>
      </w:r>
      <w:r w:rsidR="00BE2A4E" w:rsidRPr="00BE2A4E">
        <w:rPr>
          <w:b/>
          <w:sz w:val="26"/>
          <w:szCs w:val="26"/>
          <w:u w:val="single"/>
        </w:rPr>
        <w:t>8</w:t>
      </w:r>
      <w:r w:rsidR="00BE2A4E">
        <w:rPr>
          <w:b/>
          <w:sz w:val="26"/>
          <w:szCs w:val="26"/>
          <w:u w:val="single"/>
        </w:rPr>
        <w:t>2</w:t>
      </w:r>
      <w:r w:rsidR="00C53A01">
        <w:rPr>
          <w:b/>
          <w:sz w:val="26"/>
          <w:szCs w:val="26"/>
          <w:u w:val="single"/>
        </w:rPr>
        <w:t xml:space="preserve"> </w:t>
      </w:r>
      <w:r w:rsidRPr="00BE2A4E">
        <w:rPr>
          <w:sz w:val="26"/>
          <w:szCs w:val="26"/>
          <w:u w:val="single"/>
        </w:rPr>
        <w:t>граждан</w:t>
      </w:r>
      <w:r w:rsidR="00BE2A4E">
        <w:rPr>
          <w:sz w:val="26"/>
          <w:szCs w:val="26"/>
          <w:u w:val="single"/>
        </w:rPr>
        <w:t>ина</w:t>
      </w:r>
      <w:r w:rsidRPr="00BE2A4E">
        <w:rPr>
          <w:sz w:val="26"/>
          <w:szCs w:val="26"/>
        </w:rPr>
        <w:t>.</w:t>
      </w:r>
    </w:p>
    <w:p w:rsidR="00866A6C" w:rsidRPr="00D35A7D" w:rsidRDefault="00866A6C" w:rsidP="00866A6C">
      <w:pPr>
        <w:tabs>
          <w:tab w:val="num" w:pos="0"/>
        </w:tabs>
        <w:ind w:firstLine="567"/>
        <w:jc w:val="both"/>
        <w:rPr>
          <w:sz w:val="26"/>
          <w:szCs w:val="26"/>
          <w:highlight w:val="yellow"/>
        </w:rPr>
      </w:pPr>
    </w:p>
    <w:p w:rsidR="00432305" w:rsidRPr="00BE2A4E" w:rsidRDefault="00432305" w:rsidP="00866A6C">
      <w:pPr>
        <w:jc w:val="center"/>
        <w:rPr>
          <w:b/>
          <w:i/>
          <w:sz w:val="28"/>
          <w:szCs w:val="28"/>
          <w:u w:val="single"/>
        </w:rPr>
      </w:pPr>
      <w:r w:rsidRPr="00BE2A4E">
        <w:rPr>
          <w:b/>
          <w:i/>
          <w:sz w:val="28"/>
          <w:szCs w:val="28"/>
          <w:u w:val="single"/>
        </w:rPr>
        <w:t>Культура</w:t>
      </w:r>
    </w:p>
    <w:p w:rsidR="00432305" w:rsidRPr="00D35A7D" w:rsidRDefault="00432305" w:rsidP="00866A6C">
      <w:pPr>
        <w:jc w:val="center"/>
        <w:rPr>
          <w:b/>
          <w:i/>
          <w:sz w:val="28"/>
          <w:szCs w:val="28"/>
          <w:highlight w:val="yellow"/>
          <w:u w:val="single"/>
        </w:rPr>
      </w:pPr>
    </w:p>
    <w:p w:rsidR="00C7494E" w:rsidRPr="00454687" w:rsidRDefault="00C7494E" w:rsidP="00C7494E">
      <w:pPr>
        <w:tabs>
          <w:tab w:val="left" w:pos="851"/>
          <w:tab w:val="left" w:pos="993"/>
        </w:tabs>
        <w:ind w:firstLine="709"/>
        <w:jc w:val="both"/>
        <w:rPr>
          <w:sz w:val="26"/>
          <w:szCs w:val="26"/>
        </w:rPr>
      </w:pPr>
      <w:r w:rsidRPr="00454687">
        <w:rPr>
          <w:sz w:val="26"/>
          <w:szCs w:val="26"/>
        </w:rPr>
        <w:t xml:space="preserve">В сфере культуры Северо-Енисейского </w:t>
      </w:r>
      <w:r w:rsidR="00F13B92">
        <w:rPr>
          <w:sz w:val="26"/>
          <w:szCs w:val="26"/>
        </w:rPr>
        <w:t>муниципального округа</w:t>
      </w:r>
      <w:r w:rsidRPr="00454687">
        <w:rPr>
          <w:sz w:val="26"/>
          <w:szCs w:val="26"/>
        </w:rPr>
        <w:t xml:space="preserve"> осуществляют свою деятельность </w:t>
      </w:r>
      <w:r w:rsidR="00BE2A4E" w:rsidRPr="00454687">
        <w:rPr>
          <w:b/>
          <w:sz w:val="26"/>
          <w:szCs w:val="26"/>
        </w:rPr>
        <w:t>6</w:t>
      </w:r>
      <w:r w:rsidRPr="00454687">
        <w:rPr>
          <w:sz w:val="26"/>
          <w:szCs w:val="26"/>
        </w:rPr>
        <w:t xml:space="preserve"> учреждений:</w:t>
      </w:r>
    </w:p>
    <w:p w:rsidR="00C7494E" w:rsidRPr="00454687" w:rsidRDefault="00C7494E" w:rsidP="00C7494E">
      <w:pPr>
        <w:tabs>
          <w:tab w:val="left" w:pos="851"/>
          <w:tab w:val="left" w:pos="993"/>
        </w:tabs>
        <w:ind w:firstLine="709"/>
        <w:jc w:val="both"/>
        <w:rPr>
          <w:sz w:val="26"/>
          <w:szCs w:val="26"/>
        </w:rPr>
      </w:pPr>
      <w:r w:rsidRPr="00454687">
        <w:rPr>
          <w:sz w:val="26"/>
          <w:szCs w:val="26"/>
        </w:rPr>
        <w:t xml:space="preserve">Муниципальное бюджетное учреждение «Централизованная клубная система Северо-Енисейского </w:t>
      </w:r>
      <w:r w:rsidR="003B1256">
        <w:rPr>
          <w:sz w:val="26"/>
          <w:szCs w:val="26"/>
        </w:rPr>
        <w:t>района</w:t>
      </w:r>
      <w:r w:rsidRPr="00454687">
        <w:rPr>
          <w:sz w:val="26"/>
          <w:szCs w:val="26"/>
        </w:rPr>
        <w:t xml:space="preserve">» (в структуру входят </w:t>
      </w:r>
      <w:r w:rsidRPr="00454687">
        <w:rPr>
          <w:b/>
          <w:sz w:val="26"/>
          <w:szCs w:val="26"/>
        </w:rPr>
        <w:t>8</w:t>
      </w:r>
      <w:r w:rsidRPr="00454687">
        <w:rPr>
          <w:sz w:val="26"/>
          <w:szCs w:val="26"/>
        </w:rPr>
        <w:t xml:space="preserve"> структурных подразделений: </w:t>
      </w:r>
      <w:r w:rsidRPr="00454687">
        <w:rPr>
          <w:b/>
          <w:sz w:val="26"/>
          <w:szCs w:val="26"/>
          <w:u w:val="single"/>
        </w:rPr>
        <w:t>2</w:t>
      </w:r>
      <w:r w:rsidRPr="00454687">
        <w:rPr>
          <w:sz w:val="26"/>
          <w:szCs w:val="26"/>
          <w:u w:val="single"/>
        </w:rPr>
        <w:t xml:space="preserve"> Дома культуры, </w:t>
      </w:r>
      <w:r w:rsidRPr="00454687">
        <w:rPr>
          <w:b/>
          <w:sz w:val="26"/>
          <w:szCs w:val="26"/>
          <w:u w:val="single"/>
        </w:rPr>
        <w:t xml:space="preserve">1 </w:t>
      </w:r>
      <w:r w:rsidRPr="00454687">
        <w:rPr>
          <w:sz w:val="26"/>
          <w:szCs w:val="26"/>
          <w:u w:val="single"/>
        </w:rPr>
        <w:t xml:space="preserve">Дом народного творчества, </w:t>
      </w:r>
      <w:r w:rsidRPr="00454687">
        <w:rPr>
          <w:b/>
          <w:sz w:val="26"/>
          <w:szCs w:val="26"/>
          <w:u w:val="single"/>
        </w:rPr>
        <w:t>3</w:t>
      </w:r>
      <w:r w:rsidRPr="00454687">
        <w:rPr>
          <w:sz w:val="26"/>
          <w:szCs w:val="26"/>
          <w:u w:val="single"/>
        </w:rPr>
        <w:t xml:space="preserve"> сельских Дома культуры, </w:t>
      </w:r>
      <w:r w:rsidRPr="00454687">
        <w:rPr>
          <w:b/>
          <w:sz w:val="26"/>
          <w:szCs w:val="26"/>
          <w:u w:val="single"/>
        </w:rPr>
        <w:t xml:space="preserve">2 </w:t>
      </w:r>
      <w:r w:rsidRPr="00454687">
        <w:rPr>
          <w:sz w:val="26"/>
          <w:szCs w:val="26"/>
          <w:u w:val="single"/>
        </w:rPr>
        <w:t>сельских клуба).</w:t>
      </w:r>
    </w:p>
    <w:p w:rsidR="00C7494E" w:rsidRPr="00454687" w:rsidRDefault="00C7494E" w:rsidP="00C7494E">
      <w:pPr>
        <w:tabs>
          <w:tab w:val="left" w:pos="851"/>
          <w:tab w:val="left" w:pos="993"/>
        </w:tabs>
        <w:ind w:firstLine="709"/>
        <w:jc w:val="both"/>
        <w:rPr>
          <w:sz w:val="26"/>
          <w:szCs w:val="26"/>
        </w:rPr>
      </w:pPr>
      <w:r w:rsidRPr="00454687">
        <w:rPr>
          <w:sz w:val="26"/>
          <w:szCs w:val="26"/>
        </w:rPr>
        <w:t xml:space="preserve">Муниципальное бюджетное учреждение «Централизованная библиотечная система Северо-Енисейского </w:t>
      </w:r>
      <w:r w:rsidR="003B1256">
        <w:rPr>
          <w:sz w:val="26"/>
          <w:szCs w:val="26"/>
        </w:rPr>
        <w:t>района</w:t>
      </w:r>
      <w:r w:rsidRPr="00454687">
        <w:rPr>
          <w:sz w:val="26"/>
          <w:szCs w:val="26"/>
        </w:rPr>
        <w:t xml:space="preserve">» (в структуру входят </w:t>
      </w:r>
      <w:r w:rsidRPr="00454687">
        <w:rPr>
          <w:b/>
          <w:sz w:val="26"/>
          <w:szCs w:val="26"/>
        </w:rPr>
        <w:t>2</w:t>
      </w:r>
      <w:r w:rsidRPr="00454687">
        <w:rPr>
          <w:sz w:val="26"/>
          <w:szCs w:val="26"/>
        </w:rPr>
        <w:t xml:space="preserve"> районные библиотеки (центральная районная библиотека и центральная детская библиотека), </w:t>
      </w:r>
      <w:r w:rsidRPr="00454687">
        <w:rPr>
          <w:b/>
          <w:sz w:val="26"/>
          <w:szCs w:val="26"/>
        </w:rPr>
        <w:t>6</w:t>
      </w:r>
      <w:r w:rsidRPr="00454687">
        <w:rPr>
          <w:sz w:val="26"/>
          <w:szCs w:val="26"/>
        </w:rPr>
        <w:t xml:space="preserve"> филиалов и </w:t>
      </w:r>
      <w:r w:rsidRPr="00454687">
        <w:rPr>
          <w:b/>
          <w:sz w:val="26"/>
          <w:szCs w:val="26"/>
        </w:rPr>
        <w:t>1</w:t>
      </w:r>
      <w:r w:rsidRPr="00454687">
        <w:rPr>
          <w:sz w:val="26"/>
          <w:szCs w:val="26"/>
        </w:rPr>
        <w:t xml:space="preserve"> пункт книговыдачи в </w:t>
      </w:r>
      <w:proofErr w:type="spellStart"/>
      <w:r w:rsidRPr="00454687">
        <w:rPr>
          <w:sz w:val="26"/>
          <w:szCs w:val="26"/>
        </w:rPr>
        <w:t>промзоне</w:t>
      </w:r>
      <w:proofErr w:type="spellEnd"/>
      <w:r w:rsidR="00A80382">
        <w:rPr>
          <w:sz w:val="26"/>
          <w:szCs w:val="26"/>
        </w:rPr>
        <w:t xml:space="preserve"> </w:t>
      </w:r>
      <w:proofErr w:type="spellStart"/>
      <w:r w:rsidRPr="00454687">
        <w:rPr>
          <w:sz w:val="26"/>
          <w:szCs w:val="26"/>
        </w:rPr>
        <w:t>Олимпиадинского</w:t>
      </w:r>
      <w:proofErr w:type="spellEnd"/>
      <w:r w:rsidRPr="00454687">
        <w:rPr>
          <w:sz w:val="26"/>
          <w:szCs w:val="26"/>
        </w:rPr>
        <w:t xml:space="preserve"> ГОКа при центральной районной библиотеке);</w:t>
      </w:r>
    </w:p>
    <w:p w:rsidR="00C7494E" w:rsidRPr="00454687" w:rsidRDefault="00C7494E" w:rsidP="00C7494E">
      <w:pPr>
        <w:tabs>
          <w:tab w:val="left" w:pos="851"/>
          <w:tab w:val="left" w:pos="993"/>
        </w:tabs>
        <w:ind w:firstLine="709"/>
        <w:jc w:val="both"/>
        <w:rPr>
          <w:sz w:val="26"/>
          <w:szCs w:val="26"/>
        </w:rPr>
      </w:pPr>
      <w:r w:rsidRPr="00454687">
        <w:rPr>
          <w:sz w:val="26"/>
          <w:szCs w:val="26"/>
        </w:rPr>
        <w:t xml:space="preserve">Муниципальное бюджетное учреждение «Муниципальный музей истории золотодобычи Северо-Енисейского </w:t>
      </w:r>
      <w:r w:rsidR="003B1256">
        <w:rPr>
          <w:sz w:val="26"/>
          <w:szCs w:val="26"/>
        </w:rPr>
        <w:t>района</w:t>
      </w:r>
      <w:r w:rsidRPr="00454687">
        <w:rPr>
          <w:sz w:val="26"/>
          <w:szCs w:val="26"/>
        </w:rPr>
        <w:t>»;</w:t>
      </w:r>
    </w:p>
    <w:p w:rsidR="00C7494E" w:rsidRPr="00454687" w:rsidRDefault="00C7494E" w:rsidP="00C7494E">
      <w:pPr>
        <w:tabs>
          <w:tab w:val="left" w:pos="851"/>
          <w:tab w:val="left" w:pos="993"/>
        </w:tabs>
        <w:ind w:firstLine="709"/>
        <w:jc w:val="both"/>
        <w:rPr>
          <w:sz w:val="26"/>
          <w:szCs w:val="26"/>
        </w:rPr>
      </w:pPr>
      <w:r w:rsidRPr="00454687">
        <w:rPr>
          <w:sz w:val="26"/>
          <w:szCs w:val="26"/>
        </w:rPr>
        <w:t>Муниципальное бюджетное учреждение дополнительного образования детей «Северо-Енисейская детская школа искусств».</w:t>
      </w:r>
    </w:p>
    <w:p w:rsidR="00BE2A4E" w:rsidRPr="00454687" w:rsidRDefault="00BE2A4E" w:rsidP="00C7494E">
      <w:pPr>
        <w:tabs>
          <w:tab w:val="left" w:pos="851"/>
          <w:tab w:val="left" w:pos="993"/>
        </w:tabs>
        <w:ind w:firstLine="709"/>
        <w:jc w:val="both"/>
        <w:rPr>
          <w:sz w:val="26"/>
          <w:szCs w:val="26"/>
        </w:rPr>
      </w:pPr>
      <w:r w:rsidRPr="00454687">
        <w:rPr>
          <w:sz w:val="26"/>
          <w:szCs w:val="26"/>
        </w:rPr>
        <w:t>Муниципальное бюджетное учреждение Северо-Енисейский драматический театр «Самородок»;</w:t>
      </w:r>
    </w:p>
    <w:p w:rsidR="00C7494E" w:rsidRPr="00454687" w:rsidRDefault="00C7494E" w:rsidP="00C7494E">
      <w:pPr>
        <w:tabs>
          <w:tab w:val="left" w:pos="851"/>
          <w:tab w:val="left" w:pos="993"/>
        </w:tabs>
        <w:ind w:firstLine="709"/>
        <w:jc w:val="both"/>
        <w:rPr>
          <w:sz w:val="26"/>
          <w:szCs w:val="26"/>
        </w:rPr>
      </w:pPr>
      <w:r w:rsidRPr="00454687">
        <w:rPr>
          <w:sz w:val="26"/>
          <w:szCs w:val="26"/>
        </w:rPr>
        <w:lastRenderedPageBreak/>
        <w:t xml:space="preserve">Муниципальное казенное учреждение «Центр обслуживания муниципальных учреждений Северо-Енисейского </w:t>
      </w:r>
      <w:r w:rsidR="00D60DB7">
        <w:rPr>
          <w:sz w:val="26"/>
          <w:szCs w:val="26"/>
        </w:rPr>
        <w:t>района</w:t>
      </w:r>
      <w:r w:rsidRPr="00454687">
        <w:rPr>
          <w:sz w:val="26"/>
          <w:szCs w:val="26"/>
        </w:rPr>
        <w:t>».</w:t>
      </w:r>
    </w:p>
    <w:p w:rsidR="00C7494E" w:rsidRPr="00454687" w:rsidRDefault="00C7494E" w:rsidP="00C7494E">
      <w:pPr>
        <w:pBdr>
          <w:right w:val="none" w:sz="4" w:space="1" w:color="000000"/>
        </w:pBdr>
        <w:ind w:firstLine="567"/>
        <w:jc w:val="both"/>
        <w:rPr>
          <w:sz w:val="26"/>
          <w:szCs w:val="26"/>
          <w:lang w:eastAsia="en-US"/>
        </w:rPr>
      </w:pPr>
      <w:r w:rsidRPr="00454687">
        <w:rPr>
          <w:sz w:val="26"/>
          <w:szCs w:val="26"/>
          <w:lang w:eastAsia="en-US"/>
        </w:rPr>
        <w:t xml:space="preserve">Клубные учреждения </w:t>
      </w:r>
      <w:r w:rsidR="00F13B92">
        <w:rPr>
          <w:sz w:val="26"/>
          <w:szCs w:val="26"/>
          <w:lang w:eastAsia="en-US"/>
        </w:rPr>
        <w:t>муниципального округа</w:t>
      </w:r>
      <w:r w:rsidRPr="00454687">
        <w:rPr>
          <w:sz w:val="26"/>
          <w:szCs w:val="26"/>
          <w:lang w:eastAsia="en-US"/>
        </w:rPr>
        <w:t xml:space="preserve">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C7494E" w:rsidRPr="00454687" w:rsidRDefault="00C7494E" w:rsidP="00C7494E">
      <w:pPr>
        <w:pBdr>
          <w:right w:val="none" w:sz="4" w:space="1" w:color="000000"/>
        </w:pBdr>
        <w:ind w:firstLine="567"/>
        <w:jc w:val="both"/>
        <w:rPr>
          <w:sz w:val="26"/>
          <w:szCs w:val="26"/>
        </w:rPr>
      </w:pPr>
      <w:r w:rsidRPr="00454687">
        <w:rPr>
          <w:sz w:val="26"/>
          <w:szCs w:val="26"/>
        </w:rPr>
        <w:t>В 202</w:t>
      </w:r>
      <w:r w:rsidR="00BE2A4E" w:rsidRPr="00454687">
        <w:rPr>
          <w:sz w:val="26"/>
          <w:szCs w:val="26"/>
        </w:rPr>
        <w:t>4</w:t>
      </w:r>
      <w:r w:rsidRPr="00454687">
        <w:rPr>
          <w:sz w:val="26"/>
          <w:szCs w:val="26"/>
        </w:rPr>
        <w:t xml:space="preserve"> году в учреждениях культуры действовало </w:t>
      </w:r>
      <w:r w:rsidRPr="00454687">
        <w:rPr>
          <w:b/>
          <w:sz w:val="26"/>
          <w:szCs w:val="26"/>
        </w:rPr>
        <w:t>63</w:t>
      </w:r>
      <w:r w:rsidR="005D7E76">
        <w:rPr>
          <w:b/>
          <w:sz w:val="26"/>
          <w:szCs w:val="26"/>
        </w:rPr>
        <w:t xml:space="preserve"> </w:t>
      </w:r>
      <w:r w:rsidR="00BE2A4E" w:rsidRPr="00454687">
        <w:rPr>
          <w:sz w:val="26"/>
          <w:szCs w:val="26"/>
        </w:rPr>
        <w:t>клубных формирований</w:t>
      </w:r>
      <w:r w:rsidRPr="00454687">
        <w:rPr>
          <w:sz w:val="26"/>
          <w:szCs w:val="26"/>
        </w:rPr>
        <w:t xml:space="preserve">, в которых занимались </w:t>
      </w:r>
      <w:r w:rsidR="00454687" w:rsidRPr="00454687">
        <w:rPr>
          <w:b/>
          <w:sz w:val="26"/>
          <w:szCs w:val="26"/>
        </w:rPr>
        <w:t>976</w:t>
      </w:r>
      <w:r w:rsidR="00C53A01">
        <w:rPr>
          <w:b/>
          <w:sz w:val="26"/>
          <w:szCs w:val="26"/>
        </w:rPr>
        <w:t xml:space="preserve"> </w:t>
      </w:r>
      <w:r w:rsidRPr="00454687">
        <w:rPr>
          <w:sz w:val="26"/>
          <w:szCs w:val="26"/>
        </w:rPr>
        <w:t>человек.</w:t>
      </w:r>
    </w:p>
    <w:p w:rsidR="00C7494E" w:rsidRPr="00454687" w:rsidRDefault="00C7494E" w:rsidP="00C7494E">
      <w:pPr>
        <w:pBdr>
          <w:right w:val="none" w:sz="4" w:space="1" w:color="000000"/>
        </w:pBdr>
        <w:ind w:firstLine="567"/>
        <w:jc w:val="both"/>
        <w:rPr>
          <w:b/>
          <w:sz w:val="26"/>
          <w:szCs w:val="26"/>
        </w:rPr>
      </w:pPr>
      <w:r w:rsidRPr="00454687">
        <w:rPr>
          <w:sz w:val="26"/>
          <w:szCs w:val="26"/>
          <w:lang w:eastAsia="en-US"/>
        </w:rPr>
        <w:t>Всего в 202</w:t>
      </w:r>
      <w:r w:rsidR="00454687" w:rsidRPr="00454687">
        <w:rPr>
          <w:sz w:val="26"/>
          <w:szCs w:val="26"/>
          <w:lang w:eastAsia="en-US"/>
        </w:rPr>
        <w:t>4</w:t>
      </w:r>
      <w:r w:rsidRPr="00454687">
        <w:rPr>
          <w:sz w:val="26"/>
          <w:szCs w:val="26"/>
          <w:lang w:eastAsia="en-US"/>
        </w:rPr>
        <w:t xml:space="preserve"> году проведено</w:t>
      </w:r>
      <w:r w:rsidR="00C53A01">
        <w:rPr>
          <w:sz w:val="26"/>
          <w:szCs w:val="26"/>
          <w:lang w:eastAsia="en-US"/>
        </w:rPr>
        <w:t xml:space="preserve"> </w:t>
      </w:r>
      <w:r w:rsidR="00454687" w:rsidRPr="00454687">
        <w:rPr>
          <w:b/>
          <w:sz w:val="26"/>
          <w:szCs w:val="26"/>
        </w:rPr>
        <w:t>812</w:t>
      </w:r>
      <w:r w:rsidR="00F400E2">
        <w:rPr>
          <w:b/>
          <w:sz w:val="26"/>
          <w:szCs w:val="26"/>
        </w:rPr>
        <w:t xml:space="preserve"> </w:t>
      </w:r>
      <w:r w:rsidRPr="00454687">
        <w:rPr>
          <w:sz w:val="26"/>
          <w:szCs w:val="26"/>
        </w:rPr>
        <w:t xml:space="preserve">культурно-досуговых и культурно-массовых мероприятий, которые посетили </w:t>
      </w:r>
      <w:r w:rsidR="00454687" w:rsidRPr="00454687">
        <w:rPr>
          <w:b/>
          <w:sz w:val="26"/>
          <w:szCs w:val="26"/>
        </w:rPr>
        <w:t>106 039</w:t>
      </w:r>
      <w:r w:rsidRPr="00454687">
        <w:rPr>
          <w:b/>
          <w:sz w:val="26"/>
          <w:szCs w:val="26"/>
        </w:rPr>
        <w:t xml:space="preserve"> человек.</w:t>
      </w:r>
    </w:p>
    <w:p w:rsidR="008437CA" w:rsidRPr="00454687" w:rsidRDefault="008437CA" w:rsidP="00866A6C">
      <w:pPr>
        <w:tabs>
          <w:tab w:val="left" w:pos="851"/>
          <w:tab w:val="left" w:pos="993"/>
        </w:tabs>
        <w:ind w:firstLine="709"/>
        <w:jc w:val="both"/>
        <w:rPr>
          <w:sz w:val="26"/>
          <w:szCs w:val="26"/>
        </w:rPr>
      </w:pPr>
    </w:p>
    <w:p w:rsidR="00432305" w:rsidRPr="00454687" w:rsidRDefault="00432305" w:rsidP="00866A6C">
      <w:pPr>
        <w:tabs>
          <w:tab w:val="left" w:pos="851"/>
          <w:tab w:val="left" w:pos="993"/>
        </w:tabs>
        <w:ind w:firstLine="709"/>
        <w:jc w:val="center"/>
        <w:rPr>
          <w:b/>
          <w:i/>
          <w:sz w:val="28"/>
          <w:szCs w:val="28"/>
          <w:u w:val="single"/>
        </w:rPr>
      </w:pPr>
      <w:r w:rsidRPr="00454687">
        <w:rPr>
          <w:b/>
          <w:i/>
          <w:sz w:val="28"/>
          <w:szCs w:val="28"/>
          <w:u w:val="single"/>
        </w:rPr>
        <w:t>Физическая культура и спорт</w:t>
      </w:r>
    </w:p>
    <w:p w:rsidR="00432305" w:rsidRPr="00D35A7D" w:rsidRDefault="00432305" w:rsidP="00866A6C">
      <w:pPr>
        <w:ind w:firstLine="567"/>
        <w:jc w:val="both"/>
        <w:rPr>
          <w:color w:val="000000"/>
          <w:sz w:val="26"/>
          <w:szCs w:val="26"/>
          <w:highlight w:val="yellow"/>
        </w:rPr>
      </w:pPr>
    </w:p>
    <w:p w:rsidR="00703B49" w:rsidRPr="00454687" w:rsidRDefault="00703B49" w:rsidP="00703B49">
      <w:pPr>
        <w:ind w:firstLine="567"/>
        <w:jc w:val="both"/>
        <w:rPr>
          <w:color w:val="000000"/>
          <w:sz w:val="26"/>
          <w:szCs w:val="26"/>
        </w:rPr>
      </w:pPr>
      <w:r w:rsidRPr="00454687">
        <w:rPr>
          <w:color w:val="000000"/>
          <w:sz w:val="26"/>
          <w:szCs w:val="26"/>
        </w:rPr>
        <w:t xml:space="preserve">В Северо-Енисейском </w:t>
      </w:r>
      <w:r w:rsidR="005D7E76">
        <w:rPr>
          <w:color w:val="000000"/>
          <w:sz w:val="26"/>
          <w:szCs w:val="26"/>
        </w:rPr>
        <w:t>муниципальном округе</w:t>
      </w:r>
      <w:r w:rsidRPr="00454687">
        <w:rPr>
          <w:color w:val="000000"/>
          <w:sz w:val="26"/>
          <w:szCs w:val="26"/>
        </w:rPr>
        <w:t xml:space="preserve"> развитие физической культуры и спорта характеризуется развитием</w:t>
      </w:r>
      <w:r w:rsidR="005D7E76">
        <w:rPr>
          <w:color w:val="000000"/>
          <w:sz w:val="26"/>
          <w:szCs w:val="26"/>
        </w:rPr>
        <w:t xml:space="preserve"> </w:t>
      </w:r>
      <w:r w:rsidRPr="00454687">
        <w:rPr>
          <w:b/>
          <w:color w:val="000000"/>
          <w:sz w:val="26"/>
          <w:szCs w:val="26"/>
        </w:rPr>
        <w:t>более 12 видов спорта</w:t>
      </w:r>
      <w:r w:rsidRPr="00454687">
        <w:rPr>
          <w:color w:val="000000"/>
          <w:sz w:val="26"/>
          <w:szCs w:val="26"/>
        </w:rPr>
        <w:t xml:space="preserve">: лыжные гонки, баскетбол, волейбол, бокс, дзюдо, каратэ, самбо, ринк-бенди, плавание, хоккей с мячом. </w:t>
      </w:r>
      <w:proofErr w:type="gramStart"/>
      <w:r w:rsidRPr="00454687">
        <w:rPr>
          <w:color w:val="000000"/>
          <w:sz w:val="26"/>
          <w:szCs w:val="26"/>
          <w:u w:val="single"/>
        </w:rPr>
        <w:t xml:space="preserve">Наиболее развитыми видами спорта </w:t>
      </w:r>
      <w:r w:rsidR="00F13B92">
        <w:rPr>
          <w:color w:val="000000"/>
          <w:sz w:val="26"/>
          <w:szCs w:val="26"/>
          <w:u w:val="single"/>
        </w:rPr>
        <w:t>муниципального округа</w:t>
      </w:r>
      <w:r w:rsidRPr="00454687">
        <w:rPr>
          <w:color w:val="000000"/>
          <w:sz w:val="26"/>
          <w:szCs w:val="26"/>
          <w:u w:val="single"/>
        </w:rPr>
        <w:t xml:space="preserve"> являются: бокс, волейбол, дзюдо, каратэ, самбо, лыжи, ринг-бенди.</w:t>
      </w:r>
      <w:proofErr w:type="gramEnd"/>
    </w:p>
    <w:p w:rsidR="00703B49" w:rsidRPr="00454687" w:rsidRDefault="00703B49" w:rsidP="00703B49">
      <w:pPr>
        <w:ind w:firstLine="567"/>
        <w:jc w:val="both"/>
        <w:rPr>
          <w:color w:val="231F20"/>
          <w:spacing w:val="-1"/>
          <w:sz w:val="26"/>
          <w:szCs w:val="26"/>
        </w:rPr>
      </w:pPr>
      <w:r w:rsidRPr="00454687">
        <w:rPr>
          <w:b/>
          <w:color w:val="000000"/>
          <w:sz w:val="26"/>
          <w:szCs w:val="26"/>
          <w:u w:val="single"/>
        </w:rPr>
        <w:t xml:space="preserve">На территории </w:t>
      </w:r>
      <w:r w:rsidR="00F13B92">
        <w:rPr>
          <w:b/>
          <w:color w:val="000000"/>
          <w:sz w:val="26"/>
          <w:szCs w:val="26"/>
          <w:u w:val="single"/>
        </w:rPr>
        <w:t>муниципального округа</w:t>
      </w:r>
      <w:r w:rsidRPr="00454687">
        <w:rPr>
          <w:b/>
          <w:color w:val="000000"/>
          <w:sz w:val="26"/>
          <w:szCs w:val="26"/>
          <w:u w:val="single"/>
        </w:rPr>
        <w:t xml:space="preserve"> функционирует 57 спортивных сооружений,</w:t>
      </w:r>
      <w:r w:rsidRPr="005D7E76">
        <w:rPr>
          <w:b/>
          <w:color w:val="000000"/>
          <w:sz w:val="26"/>
          <w:szCs w:val="26"/>
        </w:rPr>
        <w:t xml:space="preserve"> </w:t>
      </w:r>
      <w:r w:rsidRPr="00454687">
        <w:rPr>
          <w:b/>
          <w:color w:val="231F20"/>
          <w:sz w:val="26"/>
          <w:szCs w:val="26"/>
        </w:rPr>
        <w:t>2</w:t>
      </w:r>
      <w:r w:rsidR="00454687" w:rsidRPr="00454687">
        <w:rPr>
          <w:b/>
          <w:color w:val="231F20"/>
          <w:sz w:val="26"/>
          <w:szCs w:val="26"/>
        </w:rPr>
        <w:t xml:space="preserve">3 </w:t>
      </w:r>
      <w:r w:rsidRPr="00454687">
        <w:rPr>
          <w:color w:val="231F20"/>
          <w:spacing w:val="-1"/>
          <w:sz w:val="26"/>
          <w:szCs w:val="26"/>
        </w:rPr>
        <w:t>плоскостных</w:t>
      </w:r>
      <w:r w:rsidR="00C53A01">
        <w:rPr>
          <w:color w:val="231F20"/>
          <w:spacing w:val="-1"/>
          <w:sz w:val="26"/>
          <w:szCs w:val="26"/>
        </w:rPr>
        <w:t xml:space="preserve"> </w:t>
      </w:r>
      <w:r w:rsidRPr="00454687">
        <w:rPr>
          <w:color w:val="231F20"/>
          <w:spacing w:val="-1"/>
          <w:sz w:val="26"/>
          <w:szCs w:val="26"/>
        </w:rPr>
        <w:t>соо</w:t>
      </w:r>
      <w:r w:rsidRPr="00454687">
        <w:rPr>
          <w:color w:val="231F20"/>
          <w:spacing w:val="-2"/>
          <w:sz w:val="26"/>
          <w:szCs w:val="26"/>
        </w:rPr>
        <w:t>ружени</w:t>
      </w:r>
      <w:r w:rsidR="00EA2905" w:rsidRPr="00454687">
        <w:rPr>
          <w:color w:val="231F20"/>
          <w:spacing w:val="-2"/>
          <w:sz w:val="26"/>
          <w:szCs w:val="26"/>
        </w:rPr>
        <w:t xml:space="preserve">й </w:t>
      </w:r>
      <w:r w:rsidRPr="00454687">
        <w:rPr>
          <w:color w:val="231F20"/>
          <w:spacing w:val="-2"/>
          <w:sz w:val="26"/>
          <w:szCs w:val="26"/>
        </w:rPr>
        <w:t>(хоккейные</w:t>
      </w:r>
      <w:r w:rsidR="00C53A01">
        <w:rPr>
          <w:color w:val="231F20"/>
          <w:spacing w:val="-2"/>
          <w:sz w:val="26"/>
          <w:szCs w:val="26"/>
        </w:rPr>
        <w:t xml:space="preserve"> </w:t>
      </w:r>
      <w:r w:rsidRPr="00454687">
        <w:rPr>
          <w:color w:val="231F20"/>
          <w:spacing w:val="-2"/>
          <w:sz w:val="26"/>
          <w:szCs w:val="26"/>
        </w:rPr>
        <w:t>коробки,</w:t>
      </w:r>
      <w:r w:rsidR="00C53A01">
        <w:rPr>
          <w:color w:val="231F20"/>
          <w:spacing w:val="-2"/>
          <w:sz w:val="26"/>
          <w:szCs w:val="26"/>
        </w:rPr>
        <w:t xml:space="preserve"> </w:t>
      </w:r>
      <w:r w:rsidRPr="00454687">
        <w:rPr>
          <w:color w:val="231F20"/>
          <w:sz w:val="26"/>
          <w:szCs w:val="26"/>
        </w:rPr>
        <w:t>площадки),</w:t>
      </w:r>
      <w:r w:rsidR="00F400E2">
        <w:rPr>
          <w:color w:val="231F20"/>
          <w:sz w:val="26"/>
          <w:szCs w:val="26"/>
        </w:rPr>
        <w:t xml:space="preserve"> </w:t>
      </w:r>
      <w:r w:rsidRPr="00454687">
        <w:rPr>
          <w:b/>
          <w:color w:val="231F20"/>
          <w:spacing w:val="-8"/>
          <w:sz w:val="26"/>
          <w:szCs w:val="26"/>
        </w:rPr>
        <w:t>11</w:t>
      </w:r>
      <w:r w:rsidRPr="00454687">
        <w:rPr>
          <w:color w:val="231F20"/>
          <w:spacing w:val="-1"/>
          <w:sz w:val="26"/>
          <w:szCs w:val="26"/>
        </w:rPr>
        <w:t>спортивных</w:t>
      </w:r>
      <w:r w:rsidRPr="00454687">
        <w:rPr>
          <w:color w:val="231F20"/>
          <w:sz w:val="26"/>
          <w:szCs w:val="26"/>
        </w:rPr>
        <w:t>залов,</w:t>
      </w:r>
      <w:r w:rsidR="00F400E2">
        <w:rPr>
          <w:color w:val="231F20"/>
          <w:sz w:val="26"/>
          <w:szCs w:val="26"/>
        </w:rPr>
        <w:t xml:space="preserve"> </w:t>
      </w:r>
      <w:r w:rsidRPr="00454687">
        <w:rPr>
          <w:b/>
          <w:color w:val="231F20"/>
          <w:sz w:val="26"/>
          <w:szCs w:val="26"/>
        </w:rPr>
        <w:t>2</w:t>
      </w:r>
      <w:r w:rsidR="00F400E2">
        <w:rPr>
          <w:b/>
          <w:color w:val="231F20"/>
          <w:sz w:val="26"/>
          <w:szCs w:val="26"/>
        </w:rPr>
        <w:t xml:space="preserve"> </w:t>
      </w:r>
      <w:r w:rsidRPr="00454687">
        <w:rPr>
          <w:color w:val="231F20"/>
          <w:sz w:val="26"/>
          <w:szCs w:val="26"/>
        </w:rPr>
        <w:t>бассейна,</w:t>
      </w:r>
      <w:r w:rsidR="00F400E2">
        <w:rPr>
          <w:color w:val="231F20"/>
          <w:sz w:val="26"/>
          <w:szCs w:val="26"/>
        </w:rPr>
        <w:t xml:space="preserve"> </w:t>
      </w:r>
      <w:r w:rsidRPr="00454687">
        <w:rPr>
          <w:b/>
          <w:color w:val="231F20"/>
          <w:sz w:val="26"/>
          <w:szCs w:val="26"/>
        </w:rPr>
        <w:t>3</w:t>
      </w:r>
      <w:r w:rsidR="00F400E2">
        <w:rPr>
          <w:b/>
          <w:color w:val="231F20"/>
          <w:sz w:val="26"/>
          <w:szCs w:val="26"/>
        </w:rPr>
        <w:t xml:space="preserve"> </w:t>
      </w:r>
      <w:r w:rsidRPr="00454687">
        <w:rPr>
          <w:color w:val="231F20"/>
          <w:sz w:val="26"/>
          <w:szCs w:val="26"/>
        </w:rPr>
        <w:t>лыжные</w:t>
      </w:r>
      <w:r w:rsidR="00F400E2">
        <w:rPr>
          <w:color w:val="231F20"/>
          <w:sz w:val="26"/>
          <w:szCs w:val="26"/>
        </w:rPr>
        <w:t xml:space="preserve"> </w:t>
      </w:r>
      <w:r w:rsidRPr="00454687">
        <w:rPr>
          <w:color w:val="231F20"/>
          <w:sz w:val="26"/>
          <w:szCs w:val="26"/>
        </w:rPr>
        <w:t>базы,</w:t>
      </w:r>
      <w:r w:rsidR="00F400E2">
        <w:rPr>
          <w:color w:val="231F20"/>
          <w:sz w:val="26"/>
          <w:szCs w:val="26"/>
        </w:rPr>
        <w:t xml:space="preserve"> </w:t>
      </w:r>
      <w:r w:rsidRPr="00454687">
        <w:rPr>
          <w:b/>
          <w:color w:val="231F20"/>
          <w:sz w:val="26"/>
          <w:szCs w:val="26"/>
        </w:rPr>
        <w:t>4</w:t>
      </w:r>
      <w:r w:rsidR="00F400E2">
        <w:rPr>
          <w:b/>
          <w:color w:val="231F20"/>
          <w:sz w:val="26"/>
          <w:szCs w:val="26"/>
        </w:rPr>
        <w:t xml:space="preserve"> </w:t>
      </w:r>
      <w:r w:rsidRPr="00454687">
        <w:rPr>
          <w:color w:val="231F20"/>
          <w:sz w:val="26"/>
          <w:szCs w:val="26"/>
        </w:rPr>
        <w:t>площадки</w:t>
      </w:r>
      <w:r w:rsidR="00F400E2">
        <w:rPr>
          <w:color w:val="231F20"/>
          <w:sz w:val="26"/>
          <w:szCs w:val="26"/>
        </w:rPr>
        <w:t xml:space="preserve"> </w:t>
      </w:r>
      <w:r w:rsidRPr="00454687">
        <w:rPr>
          <w:color w:val="231F20"/>
          <w:sz w:val="26"/>
          <w:szCs w:val="26"/>
        </w:rPr>
        <w:t>с</w:t>
      </w:r>
      <w:r w:rsidRPr="00454687">
        <w:rPr>
          <w:color w:val="231F20"/>
          <w:spacing w:val="-1"/>
          <w:sz w:val="26"/>
          <w:szCs w:val="26"/>
        </w:rPr>
        <w:t xml:space="preserve"> уличными тренажерами </w:t>
      </w:r>
      <w:r w:rsidRPr="00454687">
        <w:rPr>
          <w:color w:val="231F20"/>
          <w:sz w:val="26"/>
          <w:szCs w:val="26"/>
        </w:rPr>
        <w:t>и</w:t>
      </w:r>
      <w:r w:rsidR="00F400E2">
        <w:rPr>
          <w:color w:val="231F20"/>
          <w:sz w:val="26"/>
          <w:szCs w:val="26"/>
        </w:rPr>
        <w:t xml:space="preserve"> </w:t>
      </w:r>
      <w:r w:rsidR="00454687" w:rsidRPr="00454687">
        <w:rPr>
          <w:b/>
          <w:color w:val="231F20"/>
          <w:sz w:val="26"/>
          <w:szCs w:val="26"/>
        </w:rPr>
        <w:t>14</w:t>
      </w:r>
      <w:r w:rsidR="00F400E2">
        <w:rPr>
          <w:b/>
          <w:color w:val="231F20"/>
          <w:sz w:val="26"/>
          <w:szCs w:val="26"/>
        </w:rPr>
        <w:t xml:space="preserve"> </w:t>
      </w:r>
      <w:r w:rsidRPr="00454687">
        <w:rPr>
          <w:color w:val="231F20"/>
          <w:spacing w:val="-2"/>
          <w:sz w:val="26"/>
          <w:szCs w:val="26"/>
        </w:rPr>
        <w:t>прочих</w:t>
      </w:r>
      <w:r w:rsidR="00454687">
        <w:rPr>
          <w:color w:val="231F20"/>
          <w:spacing w:val="-2"/>
          <w:sz w:val="26"/>
          <w:szCs w:val="26"/>
        </w:rPr>
        <w:t xml:space="preserve"> спортивных</w:t>
      </w:r>
      <w:r w:rsidR="00FF403E">
        <w:rPr>
          <w:color w:val="231F20"/>
          <w:spacing w:val="-2"/>
          <w:sz w:val="26"/>
          <w:szCs w:val="26"/>
        </w:rPr>
        <w:t xml:space="preserve"> </w:t>
      </w:r>
      <w:r w:rsidRPr="00454687">
        <w:rPr>
          <w:color w:val="231F20"/>
          <w:spacing w:val="-2"/>
          <w:sz w:val="26"/>
          <w:szCs w:val="26"/>
        </w:rPr>
        <w:t>сооружений</w:t>
      </w:r>
      <w:r w:rsidR="00FF403E">
        <w:rPr>
          <w:color w:val="231F20"/>
          <w:spacing w:val="-2"/>
          <w:sz w:val="26"/>
          <w:szCs w:val="26"/>
        </w:rPr>
        <w:t xml:space="preserve"> </w:t>
      </w:r>
      <w:r w:rsidRPr="00454687">
        <w:rPr>
          <w:color w:val="231F20"/>
          <w:spacing w:val="-1"/>
          <w:sz w:val="26"/>
          <w:szCs w:val="26"/>
        </w:rPr>
        <w:t>(тренажерные</w:t>
      </w:r>
      <w:r w:rsidRPr="00454687">
        <w:rPr>
          <w:color w:val="231F20"/>
          <w:sz w:val="26"/>
          <w:szCs w:val="26"/>
        </w:rPr>
        <w:t xml:space="preserve"> залы, залы для </w:t>
      </w:r>
      <w:r w:rsidRPr="00454687">
        <w:rPr>
          <w:color w:val="231F20"/>
          <w:spacing w:val="-1"/>
          <w:sz w:val="26"/>
          <w:szCs w:val="26"/>
        </w:rPr>
        <w:t>единоборства).</w:t>
      </w:r>
    </w:p>
    <w:p w:rsidR="00703B49" w:rsidRPr="003B1256" w:rsidRDefault="00703B49" w:rsidP="00703B49">
      <w:pPr>
        <w:ind w:firstLine="567"/>
        <w:jc w:val="both"/>
        <w:rPr>
          <w:color w:val="000000"/>
          <w:sz w:val="26"/>
          <w:szCs w:val="26"/>
        </w:rPr>
      </w:pPr>
      <w:r w:rsidRPr="00454687">
        <w:rPr>
          <w:color w:val="000000"/>
          <w:sz w:val="26"/>
          <w:szCs w:val="26"/>
        </w:rPr>
        <w:t xml:space="preserve">Наряду с отделом физической культуры, спорта и молодежной политики в Северо-Енисейском </w:t>
      </w:r>
      <w:r w:rsidR="005D7E76">
        <w:rPr>
          <w:color w:val="000000"/>
          <w:sz w:val="26"/>
          <w:szCs w:val="26"/>
        </w:rPr>
        <w:t>муниципальном округе</w:t>
      </w:r>
      <w:r w:rsidRPr="00454687">
        <w:rPr>
          <w:color w:val="000000"/>
          <w:sz w:val="26"/>
          <w:szCs w:val="26"/>
        </w:rPr>
        <w:t xml:space="preserve"> функционируют: </w:t>
      </w:r>
      <w:r w:rsidRPr="00454687">
        <w:rPr>
          <w:b/>
          <w:color w:val="000000"/>
          <w:sz w:val="26"/>
          <w:szCs w:val="26"/>
        </w:rPr>
        <w:t>муниципальное бюджетное учреждение «Спортивный комплекс «Нерика» Северо-</w:t>
      </w:r>
      <w:r w:rsidRPr="003B1256">
        <w:rPr>
          <w:b/>
          <w:color w:val="000000"/>
          <w:sz w:val="26"/>
          <w:szCs w:val="26"/>
        </w:rPr>
        <w:t xml:space="preserve">Енисейского </w:t>
      </w:r>
      <w:r w:rsidR="005D7E76" w:rsidRPr="003B1256">
        <w:rPr>
          <w:b/>
          <w:color w:val="000000"/>
          <w:sz w:val="26"/>
          <w:szCs w:val="26"/>
        </w:rPr>
        <w:t>района</w:t>
      </w:r>
      <w:r w:rsidRPr="003B1256">
        <w:rPr>
          <w:b/>
          <w:color w:val="000000"/>
          <w:sz w:val="26"/>
          <w:szCs w:val="26"/>
        </w:rPr>
        <w:t>»</w:t>
      </w:r>
      <w:r w:rsidR="00AA77FC">
        <w:rPr>
          <w:b/>
          <w:color w:val="000000"/>
          <w:sz w:val="26"/>
          <w:szCs w:val="26"/>
        </w:rPr>
        <w:t>, включая бассейн «Аяхта»</w:t>
      </w:r>
      <w:r w:rsidRPr="003B1256">
        <w:rPr>
          <w:color w:val="000000"/>
          <w:sz w:val="26"/>
          <w:szCs w:val="26"/>
        </w:rPr>
        <w:t xml:space="preserve">. </w:t>
      </w:r>
    </w:p>
    <w:p w:rsidR="003B1256" w:rsidRPr="003B1256" w:rsidRDefault="00AA77FC" w:rsidP="003B1256">
      <w:pPr>
        <w:tabs>
          <w:tab w:val="left" w:pos="709"/>
          <w:tab w:val="left" w:pos="5387"/>
        </w:tabs>
        <w:ind w:firstLine="567"/>
        <w:jc w:val="both"/>
        <w:rPr>
          <w:b/>
          <w:sz w:val="26"/>
          <w:szCs w:val="26"/>
          <w:u w:val="single"/>
        </w:rPr>
      </w:pPr>
      <w:r>
        <w:rPr>
          <w:sz w:val="26"/>
          <w:szCs w:val="26"/>
        </w:rPr>
        <w:t>На территории района осуществляют</w:t>
      </w:r>
      <w:r w:rsidR="003B1256" w:rsidRPr="003B1256">
        <w:rPr>
          <w:sz w:val="26"/>
          <w:szCs w:val="26"/>
        </w:rPr>
        <w:t xml:space="preserve"> деятельность </w:t>
      </w:r>
      <w:r w:rsidR="003B1256" w:rsidRPr="003B1256">
        <w:rPr>
          <w:b/>
          <w:sz w:val="26"/>
          <w:szCs w:val="26"/>
          <w:u w:val="single"/>
        </w:rPr>
        <w:t>5 спортивных клубов</w:t>
      </w:r>
      <w:r w:rsidR="003B1256" w:rsidRPr="003B1256">
        <w:rPr>
          <w:sz w:val="26"/>
          <w:szCs w:val="26"/>
        </w:rPr>
        <w:t xml:space="preserve"> по месту жительства граждан в пяти населенных пунктах района: </w:t>
      </w:r>
      <w:proofErr w:type="spellStart"/>
      <w:r w:rsidR="003B1256" w:rsidRPr="003B1256">
        <w:rPr>
          <w:sz w:val="26"/>
          <w:szCs w:val="26"/>
        </w:rPr>
        <w:t>гп</w:t>
      </w:r>
      <w:proofErr w:type="spellEnd"/>
      <w:r w:rsidR="003B1256" w:rsidRPr="003B1256">
        <w:rPr>
          <w:sz w:val="26"/>
          <w:szCs w:val="26"/>
        </w:rPr>
        <w:t xml:space="preserve"> Северо-Енисейский - </w:t>
      </w:r>
      <w:r w:rsidR="003B1256" w:rsidRPr="003B1256">
        <w:rPr>
          <w:b/>
          <w:sz w:val="26"/>
          <w:szCs w:val="26"/>
          <w:u w:val="single"/>
        </w:rPr>
        <w:t>«Север»</w:t>
      </w:r>
      <w:r w:rsidR="003B1256" w:rsidRPr="003B1256">
        <w:rPr>
          <w:sz w:val="26"/>
          <w:szCs w:val="26"/>
        </w:rPr>
        <w:t xml:space="preserve">, п. Новая </w:t>
      </w:r>
      <w:proofErr w:type="spellStart"/>
      <w:r w:rsidR="003B1256" w:rsidRPr="003B1256">
        <w:rPr>
          <w:sz w:val="26"/>
          <w:szCs w:val="26"/>
        </w:rPr>
        <w:t>Калами</w:t>
      </w:r>
      <w:proofErr w:type="spellEnd"/>
      <w:r w:rsidR="003B1256" w:rsidRPr="003B1256">
        <w:rPr>
          <w:sz w:val="26"/>
          <w:szCs w:val="26"/>
        </w:rPr>
        <w:t xml:space="preserve"> </w:t>
      </w:r>
      <w:r w:rsidR="003B1256" w:rsidRPr="003B1256">
        <w:rPr>
          <w:b/>
          <w:sz w:val="26"/>
          <w:szCs w:val="26"/>
        </w:rPr>
        <w:t xml:space="preserve">- </w:t>
      </w:r>
      <w:r w:rsidR="003B1256" w:rsidRPr="003B1256">
        <w:rPr>
          <w:b/>
          <w:sz w:val="26"/>
          <w:szCs w:val="26"/>
          <w:u w:val="single"/>
        </w:rPr>
        <w:t>«</w:t>
      </w:r>
      <w:proofErr w:type="spellStart"/>
      <w:r w:rsidR="003B1256" w:rsidRPr="003B1256">
        <w:rPr>
          <w:b/>
          <w:sz w:val="26"/>
          <w:szCs w:val="26"/>
          <w:u w:val="single"/>
        </w:rPr>
        <w:t>Пересвет</w:t>
      </w:r>
      <w:proofErr w:type="spellEnd"/>
      <w:r w:rsidR="003B1256" w:rsidRPr="003B1256">
        <w:rPr>
          <w:b/>
          <w:sz w:val="26"/>
          <w:szCs w:val="26"/>
          <w:u w:val="single"/>
        </w:rPr>
        <w:t>»,</w:t>
      </w:r>
      <w:r w:rsidR="003B1256" w:rsidRPr="003B1256">
        <w:rPr>
          <w:sz w:val="26"/>
          <w:szCs w:val="26"/>
        </w:rPr>
        <w:t xml:space="preserve"> п. Тея – </w:t>
      </w:r>
      <w:r w:rsidR="003B1256" w:rsidRPr="003B1256">
        <w:rPr>
          <w:b/>
          <w:sz w:val="26"/>
          <w:szCs w:val="26"/>
          <w:u w:val="single"/>
        </w:rPr>
        <w:t>«Сибиряк»,</w:t>
      </w:r>
      <w:r w:rsidR="003B1256" w:rsidRPr="003B1256">
        <w:rPr>
          <w:sz w:val="26"/>
          <w:szCs w:val="26"/>
        </w:rPr>
        <w:t xml:space="preserve"> п. Брянка – </w:t>
      </w:r>
      <w:r w:rsidR="003B1256" w:rsidRPr="003B1256">
        <w:rPr>
          <w:b/>
          <w:sz w:val="26"/>
          <w:szCs w:val="26"/>
          <w:u w:val="single"/>
        </w:rPr>
        <w:t>«Виктория»</w:t>
      </w:r>
      <w:r w:rsidR="003B1256" w:rsidRPr="003B1256">
        <w:rPr>
          <w:sz w:val="26"/>
          <w:szCs w:val="26"/>
        </w:rPr>
        <w:t xml:space="preserve">, п. </w:t>
      </w:r>
      <w:proofErr w:type="spellStart"/>
      <w:r w:rsidR="003B1256" w:rsidRPr="003B1256">
        <w:rPr>
          <w:sz w:val="26"/>
          <w:szCs w:val="26"/>
        </w:rPr>
        <w:t>Вангаш</w:t>
      </w:r>
      <w:proofErr w:type="spellEnd"/>
      <w:r w:rsidR="003B1256" w:rsidRPr="003B1256">
        <w:rPr>
          <w:sz w:val="26"/>
          <w:szCs w:val="26"/>
        </w:rPr>
        <w:t xml:space="preserve"> </w:t>
      </w:r>
      <w:r w:rsidR="003B1256" w:rsidRPr="003B1256">
        <w:rPr>
          <w:b/>
          <w:sz w:val="26"/>
          <w:szCs w:val="26"/>
        </w:rPr>
        <w:t>-</w:t>
      </w:r>
      <w:r w:rsidR="003B1256">
        <w:rPr>
          <w:b/>
          <w:sz w:val="26"/>
          <w:szCs w:val="26"/>
        </w:rPr>
        <w:t xml:space="preserve"> </w:t>
      </w:r>
      <w:r w:rsidR="003B1256" w:rsidRPr="003B1256">
        <w:rPr>
          <w:b/>
          <w:sz w:val="26"/>
          <w:szCs w:val="26"/>
          <w:u w:val="single"/>
        </w:rPr>
        <w:t>«</w:t>
      </w:r>
      <w:proofErr w:type="spellStart"/>
      <w:r w:rsidR="003B1256" w:rsidRPr="003B1256">
        <w:rPr>
          <w:b/>
          <w:sz w:val="26"/>
          <w:szCs w:val="26"/>
          <w:u w:val="single"/>
        </w:rPr>
        <w:t>Спортландия</w:t>
      </w:r>
      <w:proofErr w:type="spellEnd"/>
      <w:r w:rsidR="003B1256" w:rsidRPr="003B1256">
        <w:rPr>
          <w:b/>
          <w:sz w:val="26"/>
          <w:szCs w:val="26"/>
          <w:u w:val="single"/>
        </w:rPr>
        <w:t>».</w:t>
      </w:r>
    </w:p>
    <w:p w:rsidR="00703B49" w:rsidRPr="00454687" w:rsidRDefault="00703B49" w:rsidP="00703B49">
      <w:pPr>
        <w:shd w:val="clear" w:color="auto" w:fill="FFFFFF"/>
        <w:tabs>
          <w:tab w:val="left" w:pos="993"/>
        </w:tabs>
        <w:ind w:firstLine="567"/>
        <w:jc w:val="both"/>
        <w:rPr>
          <w:sz w:val="26"/>
          <w:szCs w:val="26"/>
        </w:rPr>
      </w:pPr>
      <w:r w:rsidRPr="003B1256">
        <w:rPr>
          <w:sz w:val="26"/>
          <w:szCs w:val="26"/>
        </w:rPr>
        <w:t>В структуре спортивного комплекса «Нерика»</w:t>
      </w:r>
      <w:r w:rsidRPr="00454687">
        <w:rPr>
          <w:sz w:val="26"/>
          <w:szCs w:val="26"/>
        </w:rPr>
        <w:t xml:space="preserve">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 </w:t>
      </w:r>
    </w:p>
    <w:p w:rsidR="00703B49" w:rsidRPr="00454687" w:rsidRDefault="00703B49" w:rsidP="00703B4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454687">
        <w:rPr>
          <w:rFonts w:ascii="Times New Roman" w:hAnsi="Times New Roman"/>
          <w:b/>
          <w:sz w:val="26"/>
          <w:szCs w:val="26"/>
        </w:rPr>
        <w:t>За 202</w:t>
      </w:r>
      <w:r w:rsidR="00454687" w:rsidRPr="00454687">
        <w:rPr>
          <w:rFonts w:ascii="Times New Roman" w:hAnsi="Times New Roman"/>
          <w:b/>
          <w:sz w:val="26"/>
          <w:szCs w:val="26"/>
        </w:rPr>
        <w:t>4</w:t>
      </w:r>
      <w:r w:rsidRPr="00454687">
        <w:rPr>
          <w:rFonts w:ascii="Times New Roman" w:hAnsi="Times New Roman"/>
          <w:b/>
          <w:sz w:val="26"/>
          <w:szCs w:val="26"/>
        </w:rPr>
        <w:t xml:space="preserve"> год </w:t>
      </w:r>
      <w:r w:rsidR="003B1256">
        <w:rPr>
          <w:rFonts w:ascii="Times New Roman" w:hAnsi="Times New Roman"/>
          <w:b/>
          <w:sz w:val="26"/>
          <w:szCs w:val="26"/>
          <w:u w:val="single"/>
        </w:rPr>
        <w:t>1</w:t>
      </w:r>
      <w:r w:rsidR="00454687" w:rsidRPr="00454687">
        <w:rPr>
          <w:rFonts w:ascii="Times New Roman" w:hAnsi="Times New Roman"/>
          <w:b/>
          <w:sz w:val="26"/>
          <w:szCs w:val="26"/>
          <w:u w:val="single"/>
        </w:rPr>
        <w:t>042</w:t>
      </w:r>
      <w:r w:rsidRPr="00454687">
        <w:rPr>
          <w:rFonts w:ascii="Times New Roman" w:hAnsi="Times New Roman"/>
          <w:b/>
          <w:sz w:val="26"/>
          <w:szCs w:val="26"/>
          <w:u w:val="single"/>
        </w:rPr>
        <w:t xml:space="preserve"> жител</w:t>
      </w:r>
      <w:r w:rsidR="00454687" w:rsidRPr="00454687">
        <w:rPr>
          <w:rFonts w:ascii="Times New Roman" w:hAnsi="Times New Roman"/>
          <w:b/>
          <w:sz w:val="26"/>
          <w:szCs w:val="26"/>
          <w:u w:val="single"/>
        </w:rPr>
        <w:t>я</w:t>
      </w:r>
      <w:r w:rsidRPr="00454687">
        <w:rPr>
          <w:rFonts w:ascii="Times New Roman" w:hAnsi="Times New Roman"/>
          <w:b/>
          <w:sz w:val="26"/>
          <w:szCs w:val="26"/>
          <w:u w:val="single"/>
        </w:rPr>
        <w:t xml:space="preserve"> </w:t>
      </w:r>
      <w:r w:rsidR="00F13B92">
        <w:rPr>
          <w:rFonts w:ascii="Times New Roman" w:hAnsi="Times New Roman"/>
          <w:b/>
          <w:sz w:val="26"/>
          <w:szCs w:val="26"/>
          <w:u w:val="single"/>
        </w:rPr>
        <w:t>муниципального округа</w:t>
      </w:r>
      <w:r w:rsidR="003B1256" w:rsidRPr="003B1256">
        <w:rPr>
          <w:rFonts w:ascii="Times New Roman" w:hAnsi="Times New Roman"/>
          <w:b/>
          <w:sz w:val="26"/>
          <w:szCs w:val="26"/>
        </w:rPr>
        <w:t xml:space="preserve"> </w:t>
      </w:r>
      <w:r w:rsidRPr="00454687">
        <w:rPr>
          <w:rFonts w:ascii="Times New Roman" w:hAnsi="Times New Roman"/>
          <w:sz w:val="26"/>
          <w:szCs w:val="26"/>
        </w:rPr>
        <w:t>приступили к выполнению видов испытаний</w:t>
      </w:r>
      <w:r w:rsidRPr="00454687">
        <w:rPr>
          <w:rFonts w:ascii="Times New Roman" w:hAnsi="Times New Roman"/>
          <w:b/>
          <w:sz w:val="26"/>
          <w:szCs w:val="26"/>
        </w:rPr>
        <w:t xml:space="preserve"> ВФСК «ГТО» </w:t>
      </w:r>
      <w:r w:rsidRPr="00454687">
        <w:rPr>
          <w:rFonts w:ascii="Times New Roman" w:hAnsi="Times New Roman"/>
          <w:b/>
          <w:sz w:val="26"/>
          <w:szCs w:val="26"/>
          <w:u w:val="single"/>
        </w:rPr>
        <w:t xml:space="preserve">из них </w:t>
      </w:r>
      <w:r w:rsidR="00454687" w:rsidRPr="00454687">
        <w:rPr>
          <w:rFonts w:ascii="Times New Roman" w:hAnsi="Times New Roman"/>
          <w:b/>
          <w:sz w:val="26"/>
          <w:szCs w:val="26"/>
          <w:u w:val="single"/>
        </w:rPr>
        <w:t>561</w:t>
      </w:r>
      <w:r w:rsidRPr="00454687">
        <w:rPr>
          <w:rFonts w:ascii="Times New Roman" w:hAnsi="Times New Roman"/>
          <w:sz w:val="26"/>
          <w:szCs w:val="26"/>
        </w:rPr>
        <w:t xml:space="preserve"> человек выполнили все виды испытаний ГТО</w:t>
      </w:r>
      <w:r w:rsidR="00901EE8">
        <w:rPr>
          <w:rFonts w:ascii="Times New Roman" w:hAnsi="Times New Roman"/>
          <w:sz w:val="26"/>
          <w:szCs w:val="26"/>
        </w:rPr>
        <w:t xml:space="preserve"> </w:t>
      </w:r>
      <w:r w:rsidRPr="00454687">
        <w:rPr>
          <w:rFonts w:ascii="Times New Roman" w:hAnsi="Times New Roman"/>
          <w:sz w:val="26"/>
          <w:szCs w:val="26"/>
        </w:rPr>
        <w:t xml:space="preserve">и получили знаки, в том числе: </w:t>
      </w:r>
      <w:r w:rsidRPr="00454687">
        <w:rPr>
          <w:rFonts w:ascii="Times New Roman" w:hAnsi="Times New Roman"/>
          <w:sz w:val="26"/>
          <w:szCs w:val="26"/>
          <w:u w:val="single"/>
        </w:rPr>
        <w:t xml:space="preserve">золото </w:t>
      </w:r>
      <w:r w:rsidRPr="00454687">
        <w:rPr>
          <w:rFonts w:ascii="Times New Roman" w:hAnsi="Times New Roman"/>
          <w:b/>
          <w:sz w:val="26"/>
          <w:szCs w:val="26"/>
          <w:u w:val="single"/>
        </w:rPr>
        <w:t>13</w:t>
      </w:r>
      <w:r w:rsidR="00454687" w:rsidRPr="00454687">
        <w:rPr>
          <w:rFonts w:ascii="Times New Roman" w:hAnsi="Times New Roman"/>
          <w:b/>
          <w:sz w:val="26"/>
          <w:szCs w:val="26"/>
          <w:u w:val="single"/>
        </w:rPr>
        <w:t>0</w:t>
      </w:r>
      <w:r w:rsidRPr="00454687">
        <w:rPr>
          <w:rFonts w:ascii="Times New Roman" w:hAnsi="Times New Roman"/>
          <w:b/>
          <w:sz w:val="26"/>
          <w:szCs w:val="26"/>
          <w:u w:val="single"/>
        </w:rPr>
        <w:t xml:space="preserve"> человек</w:t>
      </w:r>
      <w:r w:rsidRPr="00454687">
        <w:rPr>
          <w:rFonts w:ascii="Times New Roman" w:hAnsi="Times New Roman"/>
          <w:sz w:val="26"/>
          <w:szCs w:val="26"/>
          <w:u w:val="single"/>
        </w:rPr>
        <w:t xml:space="preserve">; серебро </w:t>
      </w:r>
      <w:r w:rsidRPr="00454687">
        <w:rPr>
          <w:rFonts w:ascii="Times New Roman" w:hAnsi="Times New Roman"/>
          <w:b/>
          <w:sz w:val="26"/>
          <w:szCs w:val="26"/>
          <w:u w:val="single"/>
        </w:rPr>
        <w:t>1</w:t>
      </w:r>
      <w:r w:rsidR="00454687" w:rsidRPr="00454687">
        <w:rPr>
          <w:rFonts w:ascii="Times New Roman" w:hAnsi="Times New Roman"/>
          <w:b/>
          <w:sz w:val="26"/>
          <w:szCs w:val="26"/>
          <w:u w:val="single"/>
        </w:rPr>
        <w:t>83</w:t>
      </w:r>
      <w:r w:rsidRPr="00454687">
        <w:rPr>
          <w:rFonts w:ascii="Times New Roman" w:hAnsi="Times New Roman"/>
          <w:b/>
          <w:sz w:val="26"/>
          <w:szCs w:val="26"/>
          <w:u w:val="single"/>
        </w:rPr>
        <w:t xml:space="preserve"> человек</w:t>
      </w:r>
      <w:r w:rsidR="00454687" w:rsidRPr="00454687">
        <w:rPr>
          <w:rFonts w:ascii="Times New Roman" w:hAnsi="Times New Roman"/>
          <w:b/>
          <w:sz w:val="26"/>
          <w:szCs w:val="26"/>
          <w:u w:val="single"/>
        </w:rPr>
        <w:t>а</w:t>
      </w:r>
      <w:r w:rsidRPr="00454687">
        <w:rPr>
          <w:rFonts w:ascii="Times New Roman" w:hAnsi="Times New Roman"/>
          <w:sz w:val="26"/>
          <w:szCs w:val="26"/>
          <w:u w:val="single"/>
        </w:rPr>
        <w:t xml:space="preserve">; бронза </w:t>
      </w:r>
      <w:r w:rsidR="00454687" w:rsidRPr="00454687">
        <w:rPr>
          <w:rFonts w:ascii="Times New Roman" w:hAnsi="Times New Roman"/>
          <w:b/>
          <w:sz w:val="26"/>
          <w:szCs w:val="26"/>
          <w:u w:val="single"/>
        </w:rPr>
        <w:t xml:space="preserve">248 </w:t>
      </w:r>
      <w:r w:rsidRPr="00454687">
        <w:rPr>
          <w:rFonts w:ascii="Times New Roman" w:hAnsi="Times New Roman"/>
          <w:b/>
          <w:sz w:val="26"/>
          <w:szCs w:val="26"/>
          <w:u w:val="single"/>
        </w:rPr>
        <w:t>человек</w:t>
      </w:r>
      <w:r w:rsidRPr="00454687">
        <w:rPr>
          <w:rFonts w:ascii="Times New Roman" w:hAnsi="Times New Roman"/>
          <w:sz w:val="26"/>
          <w:szCs w:val="26"/>
          <w:u w:val="single"/>
        </w:rPr>
        <w:t>.</w:t>
      </w:r>
    </w:p>
    <w:p w:rsidR="00703B49" w:rsidRPr="00454687" w:rsidRDefault="00703B49" w:rsidP="00703B49">
      <w:pPr>
        <w:ind w:firstLine="567"/>
        <w:jc w:val="both"/>
        <w:rPr>
          <w:sz w:val="26"/>
          <w:szCs w:val="26"/>
        </w:rPr>
      </w:pPr>
      <w:r w:rsidRPr="00454687">
        <w:rPr>
          <w:sz w:val="26"/>
          <w:szCs w:val="26"/>
        </w:rPr>
        <w:t xml:space="preserve">В рамках реализации подпрограммы </w:t>
      </w:r>
      <w:bookmarkStart w:id="3" w:name="_Hlk13783590"/>
      <w:r w:rsidRPr="00454687">
        <w:rPr>
          <w:sz w:val="26"/>
          <w:szCs w:val="26"/>
        </w:rPr>
        <w:t>«Развитие массовой физической культуры и спорта»</w:t>
      </w:r>
      <w:bookmarkEnd w:id="3"/>
      <w:r w:rsidRPr="00454687">
        <w:rPr>
          <w:sz w:val="26"/>
          <w:szCs w:val="26"/>
        </w:rPr>
        <w:t xml:space="preserve"> на территории Северо-Енисейского </w:t>
      </w:r>
      <w:r w:rsidR="00F13B92">
        <w:rPr>
          <w:sz w:val="26"/>
          <w:szCs w:val="26"/>
        </w:rPr>
        <w:t>муниципального округа</w:t>
      </w:r>
      <w:r w:rsidRPr="00454687">
        <w:rPr>
          <w:sz w:val="26"/>
          <w:szCs w:val="26"/>
        </w:rPr>
        <w:t xml:space="preserve"> ежегодно организовывается и проводится </w:t>
      </w:r>
      <w:r w:rsidRPr="00454687">
        <w:rPr>
          <w:b/>
          <w:sz w:val="26"/>
          <w:szCs w:val="26"/>
        </w:rPr>
        <w:t>более 150 физкультурно-спортивных мероприятий</w:t>
      </w:r>
      <w:r w:rsidRPr="00454687">
        <w:rPr>
          <w:sz w:val="26"/>
          <w:szCs w:val="26"/>
        </w:rPr>
        <w:t>, охватывающих все возрастные категории населения.</w:t>
      </w:r>
    </w:p>
    <w:p w:rsidR="00454687" w:rsidRPr="00454687" w:rsidRDefault="00454687" w:rsidP="00454687">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Cs/>
          <w:sz w:val="26"/>
          <w:szCs w:val="26"/>
        </w:rPr>
      </w:pPr>
      <w:r w:rsidRPr="00454687">
        <w:rPr>
          <w:rFonts w:ascii="Times New Roman" w:hAnsi="Times New Roman"/>
          <w:sz w:val="26"/>
          <w:szCs w:val="26"/>
        </w:rPr>
        <w:t xml:space="preserve">Спортивными учреждениями Северо-Енисейского </w:t>
      </w:r>
      <w:r w:rsidR="00F13B92">
        <w:rPr>
          <w:rFonts w:ascii="Times New Roman" w:hAnsi="Times New Roman"/>
          <w:sz w:val="26"/>
          <w:szCs w:val="26"/>
        </w:rPr>
        <w:t>муниципального округа</w:t>
      </w:r>
      <w:r w:rsidRPr="00454687">
        <w:rPr>
          <w:rFonts w:ascii="Times New Roman" w:hAnsi="Times New Roman"/>
          <w:sz w:val="26"/>
          <w:szCs w:val="26"/>
        </w:rPr>
        <w:t xml:space="preserve"> подготовлены </w:t>
      </w:r>
      <w:r w:rsidRPr="00454687">
        <w:rPr>
          <w:rFonts w:ascii="Times New Roman" w:hAnsi="Times New Roman"/>
          <w:b/>
          <w:sz w:val="26"/>
          <w:szCs w:val="26"/>
          <w:u w:val="single"/>
        </w:rPr>
        <w:t>2 мастера спорта Российской Федерации и 10 кандидатов в мастера спорта</w:t>
      </w:r>
      <w:r w:rsidRPr="00454687">
        <w:rPr>
          <w:rFonts w:ascii="Times New Roman" w:hAnsi="Times New Roman"/>
          <w:b/>
          <w:sz w:val="26"/>
          <w:szCs w:val="26"/>
        </w:rPr>
        <w:t>,</w:t>
      </w:r>
      <w:r w:rsidRPr="00454687">
        <w:rPr>
          <w:rFonts w:ascii="Times New Roman" w:hAnsi="Times New Roman"/>
          <w:sz w:val="26"/>
          <w:szCs w:val="26"/>
        </w:rPr>
        <w:t xml:space="preserve"> в том числе: </w:t>
      </w:r>
      <w:r w:rsidRPr="00454687">
        <w:rPr>
          <w:rFonts w:ascii="Times New Roman" w:hAnsi="Times New Roman"/>
          <w:b/>
          <w:sz w:val="26"/>
          <w:szCs w:val="26"/>
        </w:rPr>
        <w:t>4 КМС по самбо, 1 КМС по Дзюдо, 1 КМС по боксу, 1 КМС по восточному боевому единоборству, 3 КМС по лыжным гонкам.</w:t>
      </w:r>
    </w:p>
    <w:p w:rsidR="00454687" w:rsidRPr="00454687" w:rsidRDefault="00454687" w:rsidP="00454687">
      <w:pPr>
        <w:pStyle w:val="af3"/>
        <w:numPr>
          <w:ilvl w:val="0"/>
          <w:numId w:val="27"/>
        </w:numPr>
        <w:pBdr>
          <w:bottom w:val="none" w:sz="4" w:space="8" w:color="000000"/>
          <w:right w:val="none" w:sz="4" w:space="5" w:color="000000"/>
        </w:pBdr>
        <w:tabs>
          <w:tab w:val="left" w:pos="709"/>
          <w:tab w:val="left" w:pos="5387"/>
        </w:tabs>
        <w:spacing w:after="0" w:line="240" w:lineRule="auto"/>
        <w:ind w:left="0" w:firstLine="567"/>
        <w:jc w:val="both"/>
        <w:rPr>
          <w:rFonts w:ascii="Times New Roman" w:hAnsi="Times New Roman"/>
          <w:sz w:val="26"/>
          <w:szCs w:val="26"/>
        </w:rPr>
      </w:pPr>
      <w:r w:rsidRPr="00454687">
        <w:rPr>
          <w:rFonts w:ascii="Times New Roman" w:eastAsia="Calibri" w:hAnsi="Times New Roman"/>
          <w:color w:val="1A1A1A"/>
          <w:sz w:val="26"/>
          <w:szCs w:val="26"/>
          <w:shd w:val="clear" w:color="auto" w:fill="FFFFFF"/>
        </w:rPr>
        <w:lastRenderedPageBreak/>
        <w:t xml:space="preserve">За 2024 год спортсмены Северо-Енисейского </w:t>
      </w:r>
      <w:r w:rsidR="00F13B92">
        <w:rPr>
          <w:rFonts w:ascii="Times New Roman" w:eastAsia="Calibri" w:hAnsi="Times New Roman"/>
          <w:color w:val="1A1A1A"/>
          <w:sz w:val="26"/>
          <w:szCs w:val="26"/>
          <w:shd w:val="clear" w:color="auto" w:fill="FFFFFF"/>
        </w:rPr>
        <w:t>муниципального округа</w:t>
      </w:r>
      <w:r w:rsidRPr="00454687">
        <w:rPr>
          <w:rFonts w:ascii="Times New Roman" w:eastAsia="Calibri" w:hAnsi="Times New Roman"/>
          <w:color w:val="1A1A1A"/>
          <w:sz w:val="26"/>
          <w:szCs w:val="26"/>
          <w:shd w:val="clear" w:color="auto" w:fill="FFFFFF"/>
        </w:rPr>
        <w:t xml:space="preserve"> </w:t>
      </w:r>
      <w:r w:rsidRPr="00454687">
        <w:rPr>
          <w:rFonts w:ascii="Times New Roman" w:eastAsia="Calibri" w:hAnsi="Times New Roman"/>
          <w:sz w:val="26"/>
          <w:szCs w:val="26"/>
          <w:shd w:val="clear" w:color="auto" w:fill="FFFFFF"/>
        </w:rPr>
        <w:t>заняли </w:t>
      </w:r>
      <w:r w:rsidRPr="00454687">
        <w:rPr>
          <w:rFonts w:ascii="Times New Roman" w:eastAsia="Calibri" w:hAnsi="Times New Roman"/>
          <w:b/>
          <w:bCs/>
          <w:sz w:val="26"/>
          <w:szCs w:val="26"/>
          <w:u w:val="single"/>
          <w:shd w:val="clear" w:color="auto" w:fill="FFFFFF"/>
        </w:rPr>
        <w:t xml:space="preserve">140 </w:t>
      </w:r>
      <w:r w:rsidRPr="00454687">
        <w:rPr>
          <w:rFonts w:ascii="Times New Roman" w:eastAsia="Calibri" w:hAnsi="Times New Roman"/>
          <w:bCs/>
          <w:sz w:val="26"/>
          <w:szCs w:val="26"/>
          <w:u w:val="single"/>
          <w:shd w:val="clear" w:color="auto" w:fill="FFFFFF"/>
        </w:rPr>
        <w:t>мест</w:t>
      </w:r>
      <w:r w:rsidRPr="00454687">
        <w:rPr>
          <w:rFonts w:ascii="Times New Roman" w:eastAsia="Calibri" w:hAnsi="Times New Roman"/>
          <w:b/>
          <w:bCs/>
          <w:sz w:val="26"/>
          <w:szCs w:val="26"/>
          <w:u w:val="single"/>
          <w:shd w:val="clear" w:color="auto" w:fill="FFFFFF"/>
        </w:rPr>
        <w:t xml:space="preserve"> в зональных, краевых и всероссийских соревнованиях</w:t>
      </w:r>
      <w:r w:rsidRPr="00454687">
        <w:rPr>
          <w:rFonts w:ascii="Times New Roman" w:eastAsia="Calibri" w:hAnsi="Times New Roman"/>
          <w:bCs/>
          <w:sz w:val="26"/>
          <w:szCs w:val="26"/>
          <w:u w:val="single"/>
          <w:shd w:val="clear" w:color="auto" w:fill="FFFFFF"/>
        </w:rPr>
        <w:t>, в том числе:</w:t>
      </w:r>
      <w:r w:rsidRPr="00454687">
        <w:rPr>
          <w:rFonts w:ascii="Times New Roman" w:eastAsia="Calibri" w:hAnsi="Times New Roman"/>
          <w:b/>
          <w:bCs/>
          <w:sz w:val="26"/>
          <w:szCs w:val="26"/>
          <w:u w:val="single"/>
          <w:shd w:val="clear" w:color="auto" w:fill="FFFFFF"/>
        </w:rPr>
        <w:t> </w:t>
      </w:r>
      <w:r w:rsidRPr="00454687">
        <w:rPr>
          <w:rFonts w:ascii="Times New Roman" w:eastAsia="Calibri" w:hAnsi="Times New Roman"/>
          <w:b/>
          <w:bCs/>
          <w:sz w:val="26"/>
          <w:szCs w:val="26"/>
          <w:u w:val="single"/>
        </w:rPr>
        <w:t>43 первых места, 43 вторых и 54 третьих мест</w:t>
      </w:r>
      <w:r w:rsidRPr="00454687">
        <w:rPr>
          <w:rFonts w:ascii="Times New Roman" w:eastAsia="Calibri" w:hAnsi="Times New Roman"/>
          <w:sz w:val="26"/>
          <w:szCs w:val="26"/>
        </w:rPr>
        <w:t>.</w:t>
      </w:r>
    </w:p>
    <w:p w:rsidR="00454687" w:rsidRDefault="00454687" w:rsidP="00454687">
      <w:pPr>
        <w:pStyle w:val="af3"/>
        <w:numPr>
          <w:ilvl w:val="0"/>
          <w:numId w:val="27"/>
        </w:numPr>
        <w:pBdr>
          <w:bottom w:val="none" w:sz="4" w:space="8" w:color="000000"/>
          <w:right w:val="none" w:sz="4" w:space="5" w:color="000000"/>
        </w:pBdr>
        <w:tabs>
          <w:tab w:val="left" w:pos="709"/>
          <w:tab w:val="left" w:pos="5387"/>
        </w:tabs>
        <w:spacing w:after="0" w:line="240" w:lineRule="auto"/>
        <w:ind w:left="0" w:firstLine="567"/>
        <w:jc w:val="both"/>
        <w:rPr>
          <w:rFonts w:ascii="Times New Roman" w:hAnsi="Times New Roman"/>
          <w:sz w:val="26"/>
          <w:szCs w:val="26"/>
        </w:rPr>
      </w:pPr>
      <w:proofErr w:type="gramStart"/>
      <w:r w:rsidRPr="00454687">
        <w:rPr>
          <w:rFonts w:ascii="Times New Roman" w:hAnsi="Times New Roman"/>
          <w:b/>
          <w:sz w:val="26"/>
          <w:szCs w:val="26"/>
          <w:u w:val="single"/>
        </w:rPr>
        <w:t>За последние годы произошло существенное улучшение материально-технической базы в сфере физической культуры и спорта:</w:t>
      </w:r>
      <w:r w:rsidR="003B1256">
        <w:rPr>
          <w:rFonts w:ascii="Times New Roman" w:hAnsi="Times New Roman"/>
          <w:b/>
          <w:sz w:val="26"/>
          <w:szCs w:val="26"/>
          <w:u w:val="single"/>
        </w:rPr>
        <w:t xml:space="preserve"> </w:t>
      </w:r>
      <w:r w:rsidRPr="00454687">
        <w:rPr>
          <w:rFonts w:ascii="Times New Roman" w:hAnsi="Times New Roman"/>
          <w:sz w:val="26"/>
          <w:szCs w:val="26"/>
        </w:rPr>
        <w:t xml:space="preserve">введены в эксплуатацию крытый плавательный бассейн «Аяхта», спортивный комплекс «Нерика», </w:t>
      </w:r>
      <w:r w:rsidRPr="00454687">
        <w:rPr>
          <w:rFonts w:ascii="Times New Roman" w:hAnsi="Times New Roman"/>
          <w:sz w:val="26"/>
          <w:szCs w:val="26"/>
          <w:lang w:eastAsia="en-US"/>
        </w:rPr>
        <w:t xml:space="preserve">три хоккейных коробки в </w:t>
      </w:r>
      <w:proofErr w:type="spellStart"/>
      <w:r w:rsidRPr="00454687">
        <w:rPr>
          <w:rFonts w:ascii="Times New Roman" w:hAnsi="Times New Roman"/>
          <w:sz w:val="26"/>
          <w:szCs w:val="26"/>
          <w:lang w:eastAsia="en-US"/>
        </w:rPr>
        <w:t>гп</w:t>
      </w:r>
      <w:proofErr w:type="spellEnd"/>
      <w:r w:rsidRPr="00454687">
        <w:rPr>
          <w:rFonts w:ascii="Times New Roman" w:hAnsi="Times New Roman"/>
          <w:sz w:val="26"/>
          <w:szCs w:val="26"/>
          <w:lang w:eastAsia="en-US"/>
        </w:rPr>
        <w:t xml:space="preserve"> Северо-Енисейский и п. Тея,</w:t>
      </w:r>
      <w:r w:rsidRPr="00454687">
        <w:rPr>
          <w:rFonts w:ascii="Times New Roman" w:hAnsi="Times New Roman"/>
          <w:sz w:val="26"/>
          <w:szCs w:val="26"/>
        </w:rPr>
        <w:t xml:space="preserve"> открытый стадион в п. Тея, </w:t>
      </w:r>
      <w:r w:rsidRPr="00454687">
        <w:rPr>
          <w:rFonts w:ascii="Times New Roman" w:eastAsia="Calibri" w:hAnsi="Times New Roman"/>
          <w:sz w:val="26"/>
          <w:szCs w:val="26"/>
        </w:rPr>
        <w:t xml:space="preserve">стальные тентовые конструкции для универсальной хоккейной коробки </w:t>
      </w:r>
      <w:r w:rsidRPr="00454687">
        <w:rPr>
          <w:rFonts w:ascii="Times New Roman" w:hAnsi="Times New Roman"/>
          <w:sz w:val="26"/>
          <w:szCs w:val="26"/>
        </w:rPr>
        <w:t xml:space="preserve">в </w:t>
      </w:r>
      <w:proofErr w:type="spellStart"/>
      <w:r w:rsidRPr="00454687">
        <w:rPr>
          <w:rFonts w:ascii="Times New Roman" w:hAnsi="Times New Roman"/>
          <w:sz w:val="26"/>
          <w:szCs w:val="26"/>
        </w:rPr>
        <w:t>гп</w:t>
      </w:r>
      <w:proofErr w:type="spellEnd"/>
      <w:r w:rsidRPr="00454687">
        <w:rPr>
          <w:rFonts w:ascii="Times New Roman" w:hAnsi="Times New Roman"/>
          <w:sz w:val="26"/>
          <w:szCs w:val="26"/>
        </w:rPr>
        <w:t xml:space="preserve"> Северо-Енисейский и п. Тея, спортивный зал с лыжной базой в п. Тея, уличные</w:t>
      </w:r>
      <w:proofErr w:type="gramEnd"/>
      <w:r w:rsidRPr="00454687">
        <w:rPr>
          <w:rFonts w:ascii="Times New Roman" w:hAnsi="Times New Roman"/>
          <w:sz w:val="26"/>
          <w:szCs w:val="26"/>
        </w:rPr>
        <w:t xml:space="preserve"> тренажеры в </w:t>
      </w:r>
      <w:proofErr w:type="spellStart"/>
      <w:r w:rsidRPr="00454687">
        <w:rPr>
          <w:rFonts w:ascii="Times New Roman" w:hAnsi="Times New Roman"/>
          <w:sz w:val="26"/>
          <w:szCs w:val="26"/>
        </w:rPr>
        <w:t>гп</w:t>
      </w:r>
      <w:proofErr w:type="spellEnd"/>
      <w:r w:rsidRPr="00454687">
        <w:rPr>
          <w:rFonts w:ascii="Times New Roman" w:hAnsi="Times New Roman"/>
          <w:sz w:val="26"/>
          <w:szCs w:val="26"/>
        </w:rPr>
        <w:t xml:space="preserve"> Северо-Енисейский, три полосы препятствий в </w:t>
      </w:r>
      <w:proofErr w:type="spellStart"/>
      <w:r w:rsidRPr="00454687">
        <w:rPr>
          <w:rFonts w:ascii="Times New Roman" w:hAnsi="Times New Roman"/>
          <w:sz w:val="26"/>
          <w:szCs w:val="26"/>
        </w:rPr>
        <w:t>гп</w:t>
      </w:r>
      <w:proofErr w:type="spellEnd"/>
      <w:r w:rsidRPr="00454687">
        <w:rPr>
          <w:rFonts w:ascii="Times New Roman" w:hAnsi="Times New Roman"/>
          <w:sz w:val="26"/>
          <w:szCs w:val="26"/>
        </w:rPr>
        <w:t xml:space="preserve"> Северо-Енисейский, </w:t>
      </w:r>
      <w:proofErr w:type="spellStart"/>
      <w:r w:rsidRPr="00454687">
        <w:rPr>
          <w:rFonts w:ascii="Times New Roman" w:hAnsi="Times New Roman"/>
          <w:sz w:val="26"/>
          <w:szCs w:val="26"/>
        </w:rPr>
        <w:t>п</w:t>
      </w:r>
      <w:proofErr w:type="gramStart"/>
      <w:r w:rsidRPr="00454687">
        <w:rPr>
          <w:rFonts w:ascii="Times New Roman" w:hAnsi="Times New Roman"/>
          <w:sz w:val="26"/>
          <w:szCs w:val="26"/>
        </w:rPr>
        <w:t>.Т</w:t>
      </w:r>
      <w:proofErr w:type="gramEnd"/>
      <w:r w:rsidRPr="00454687">
        <w:rPr>
          <w:rFonts w:ascii="Times New Roman" w:hAnsi="Times New Roman"/>
          <w:sz w:val="26"/>
          <w:szCs w:val="26"/>
        </w:rPr>
        <w:t>ея</w:t>
      </w:r>
      <w:proofErr w:type="spellEnd"/>
      <w:r w:rsidRPr="00454687">
        <w:rPr>
          <w:rFonts w:ascii="Times New Roman" w:hAnsi="Times New Roman"/>
          <w:sz w:val="26"/>
          <w:szCs w:val="26"/>
        </w:rPr>
        <w:t xml:space="preserve"> и п. Новая </w:t>
      </w:r>
      <w:proofErr w:type="spellStart"/>
      <w:r w:rsidRPr="00454687">
        <w:rPr>
          <w:rFonts w:ascii="Times New Roman" w:hAnsi="Times New Roman"/>
          <w:sz w:val="26"/>
          <w:szCs w:val="26"/>
        </w:rPr>
        <w:t>Калами</w:t>
      </w:r>
      <w:proofErr w:type="spellEnd"/>
      <w:r w:rsidRPr="00454687">
        <w:rPr>
          <w:rFonts w:ascii="Times New Roman" w:hAnsi="Times New Roman"/>
          <w:sz w:val="26"/>
          <w:szCs w:val="26"/>
        </w:rPr>
        <w:t>.</w:t>
      </w:r>
    </w:p>
    <w:p w:rsidR="00454687" w:rsidRPr="00454687" w:rsidRDefault="00454687" w:rsidP="00454687">
      <w:pPr>
        <w:pStyle w:val="af3"/>
        <w:numPr>
          <w:ilvl w:val="0"/>
          <w:numId w:val="27"/>
        </w:numPr>
        <w:pBdr>
          <w:bottom w:val="none" w:sz="4" w:space="8" w:color="000000"/>
          <w:right w:val="none" w:sz="4" w:space="5" w:color="000000"/>
        </w:pBdr>
        <w:tabs>
          <w:tab w:val="left" w:pos="709"/>
          <w:tab w:val="left" w:pos="5387"/>
        </w:tabs>
        <w:spacing w:after="0" w:line="240" w:lineRule="auto"/>
        <w:ind w:left="0" w:firstLine="567"/>
        <w:jc w:val="both"/>
        <w:rPr>
          <w:rFonts w:ascii="Times New Roman" w:hAnsi="Times New Roman"/>
          <w:sz w:val="26"/>
          <w:szCs w:val="26"/>
        </w:rPr>
      </w:pPr>
      <w:r w:rsidRPr="00454687">
        <w:rPr>
          <w:rFonts w:ascii="Times New Roman" w:eastAsia="Calibri" w:hAnsi="Times New Roman"/>
          <w:b/>
          <w:sz w:val="26"/>
          <w:szCs w:val="26"/>
          <w:u w:val="single"/>
        </w:rPr>
        <w:t>В 2024 году открылась</w:t>
      </w:r>
      <w:r w:rsidR="00A80382">
        <w:rPr>
          <w:rFonts w:ascii="Times New Roman" w:eastAsia="Calibri" w:hAnsi="Times New Roman"/>
          <w:b/>
          <w:sz w:val="26"/>
          <w:szCs w:val="26"/>
          <w:u w:val="single"/>
        </w:rPr>
        <w:t xml:space="preserve"> </w:t>
      </w:r>
      <w:r w:rsidRPr="00454687">
        <w:rPr>
          <w:rFonts w:ascii="Times New Roman" w:eastAsia="Calibri" w:hAnsi="Times New Roman"/>
          <w:b/>
          <w:sz w:val="26"/>
          <w:szCs w:val="26"/>
          <w:u w:val="single"/>
        </w:rPr>
        <w:t>соляная комната</w:t>
      </w:r>
      <w:r w:rsidRPr="00454687">
        <w:rPr>
          <w:rFonts w:ascii="Times New Roman" w:eastAsia="Calibri" w:hAnsi="Times New Roman"/>
          <w:sz w:val="26"/>
          <w:szCs w:val="26"/>
        </w:rPr>
        <w:t xml:space="preserve"> в бассейне «Аяхта», которая появилась для жителей, с целью укрепления иммунитета, насыщения организма полезными минералами и ускорения выздоровления</w:t>
      </w:r>
      <w:r>
        <w:rPr>
          <w:rFonts w:ascii="Times New Roman" w:eastAsia="Calibri" w:hAnsi="Times New Roman"/>
          <w:sz w:val="26"/>
          <w:szCs w:val="26"/>
        </w:rPr>
        <w:t>.</w:t>
      </w:r>
    </w:p>
    <w:p w:rsidR="00432305" w:rsidRPr="00454687" w:rsidRDefault="00432305" w:rsidP="00866A6C">
      <w:pPr>
        <w:ind w:firstLine="567"/>
        <w:jc w:val="center"/>
        <w:rPr>
          <w:b/>
          <w:i/>
          <w:color w:val="000000"/>
          <w:sz w:val="28"/>
          <w:szCs w:val="28"/>
          <w:u w:val="single"/>
        </w:rPr>
      </w:pPr>
      <w:r w:rsidRPr="00454687">
        <w:rPr>
          <w:b/>
          <w:i/>
          <w:color w:val="000000"/>
          <w:sz w:val="28"/>
          <w:szCs w:val="28"/>
          <w:u w:val="single"/>
        </w:rPr>
        <w:t>Молодежная политика</w:t>
      </w:r>
    </w:p>
    <w:p w:rsidR="0031694B" w:rsidRPr="00454687" w:rsidRDefault="0031694B" w:rsidP="00866A6C">
      <w:pPr>
        <w:pStyle w:val="af7"/>
        <w:spacing w:before="0" w:beforeAutospacing="0" w:after="0" w:afterAutospacing="0"/>
        <w:ind w:firstLine="709"/>
        <w:jc w:val="both"/>
        <w:rPr>
          <w:sz w:val="26"/>
          <w:szCs w:val="26"/>
        </w:rPr>
      </w:pPr>
    </w:p>
    <w:p w:rsidR="0031694B" w:rsidRPr="00454687" w:rsidRDefault="0031694B" w:rsidP="00866A6C">
      <w:pPr>
        <w:pStyle w:val="af7"/>
        <w:spacing w:before="0" w:beforeAutospacing="0" w:after="0" w:afterAutospacing="0"/>
        <w:ind w:firstLine="709"/>
        <w:jc w:val="both"/>
        <w:rPr>
          <w:sz w:val="26"/>
          <w:szCs w:val="26"/>
        </w:rPr>
      </w:pPr>
      <w:r w:rsidRPr="00454687">
        <w:rPr>
          <w:sz w:val="26"/>
          <w:szCs w:val="26"/>
        </w:rPr>
        <w:t xml:space="preserve">Вектором на долгосрочное социально экономическое развитие </w:t>
      </w:r>
      <w:r w:rsidR="00F13B92">
        <w:rPr>
          <w:sz w:val="26"/>
          <w:szCs w:val="26"/>
        </w:rPr>
        <w:t>муниципального округа</w:t>
      </w:r>
      <w:r w:rsidRPr="00454687">
        <w:rPr>
          <w:sz w:val="26"/>
          <w:szCs w:val="26"/>
        </w:rPr>
        <w:t xml:space="preserve"> определяет </w:t>
      </w:r>
      <w:r w:rsidRPr="00454687">
        <w:rPr>
          <w:rStyle w:val="a10"/>
          <w:b/>
          <w:color w:val="000000"/>
          <w:sz w:val="26"/>
          <w:szCs w:val="26"/>
          <w:u w:val="single"/>
        </w:rPr>
        <w:t xml:space="preserve">молодежную политику как важное направление деятельности </w:t>
      </w:r>
      <w:r w:rsidRPr="00454687">
        <w:rPr>
          <w:b/>
          <w:sz w:val="26"/>
          <w:szCs w:val="26"/>
          <w:u w:val="single"/>
        </w:rPr>
        <w:t xml:space="preserve">органов местного самоуправления в создании условий для молодых людей, для собственного развития и построения успешной карьеры в Северо-Енисейском </w:t>
      </w:r>
      <w:r w:rsidR="005D7E76">
        <w:rPr>
          <w:b/>
          <w:sz w:val="26"/>
          <w:szCs w:val="26"/>
          <w:u w:val="single"/>
        </w:rPr>
        <w:t>муниципальном округе</w:t>
      </w:r>
      <w:r w:rsidRPr="00454687">
        <w:rPr>
          <w:sz w:val="26"/>
          <w:szCs w:val="26"/>
        </w:rPr>
        <w:t>.</w:t>
      </w:r>
    </w:p>
    <w:p w:rsidR="0031694B" w:rsidRPr="00454687" w:rsidRDefault="0031694B" w:rsidP="00866A6C">
      <w:pPr>
        <w:pStyle w:val="af7"/>
        <w:spacing w:before="0" w:beforeAutospacing="0" w:after="0" w:afterAutospacing="0"/>
        <w:ind w:firstLine="709"/>
        <w:jc w:val="both"/>
        <w:rPr>
          <w:sz w:val="26"/>
          <w:szCs w:val="26"/>
        </w:rPr>
      </w:pPr>
      <w:r w:rsidRPr="00454687">
        <w:rPr>
          <w:sz w:val="26"/>
          <w:szCs w:val="26"/>
        </w:rPr>
        <w:t xml:space="preserve">Именно это направление и определяет приоритеты развития муниципальной молодежной политики, которая должна выстраивать работу с молодежью с учетом личных запросов каждого молодого человека и стратегических задач экономики </w:t>
      </w:r>
      <w:r w:rsidR="00F13B92">
        <w:rPr>
          <w:sz w:val="26"/>
          <w:szCs w:val="26"/>
        </w:rPr>
        <w:t>муниципального округа</w:t>
      </w:r>
      <w:r w:rsidRPr="00454687">
        <w:rPr>
          <w:sz w:val="26"/>
          <w:szCs w:val="26"/>
        </w:rPr>
        <w:t>.</w:t>
      </w:r>
    </w:p>
    <w:p w:rsidR="0031694B" w:rsidRPr="00454687" w:rsidRDefault="00EB3510" w:rsidP="00866A6C">
      <w:pPr>
        <w:pStyle w:val="af7"/>
        <w:spacing w:before="0" w:beforeAutospacing="0" w:after="0" w:afterAutospacing="0"/>
        <w:ind w:firstLine="709"/>
        <w:jc w:val="both"/>
        <w:rPr>
          <w:sz w:val="26"/>
          <w:szCs w:val="26"/>
        </w:rPr>
      </w:pPr>
      <w:r w:rsidRPr="00454687">
        <w:rPr>
          <w:sz w:val="26"/>
          <w:szCs w:val="26"/>
        </w:rPr>
        <w:t xml:space="preserve">На территории </w:t>
      </w:r>
      <w:r w:rsidR="0031694B" w:rsidRPr="00454687">
        <w:rPr>
          <w:sz w:val="26"/>
          <w:szCs w:val="26"/>
        </w:rPr>
        <w:t xml:space="preserve">Северо-Енисейского </w:t>
      </w:r>
      <w:r w:rsidR="00F13B92">
        <w:rPr>
          <w:sz w:val="26"/>
          <w:szCs w:val="26"/>
        </w:rPr>
        <w:t>муниципального округа</w:t>
      </w:r>
      <w:r w:rsidRPr="00454687">
        <w:rPr>
          <w:sz w:val="26"/>
          <w:szCs w:val="26"/>
        </w:rPr>
        <w:t xml:space="preserve"> молодежная политика реализуется через </w:t>
      </w:r>
      <w:r w:rsidR="0031694B" w:rsidRPr="00454687">
        <w:rPr>
          <w:sz w:val="26"/>
          <w:szCs w:val="26"/>
        </w:rPr>
        <w:t xml:space="preserve">МБУ </w:t>
      </w:r>
      <w:r w:rsidR="003B1256">
        <w:rPr>
          <w:b/>
          <w:sz w:val="26"/>
          <w:szCs w:val="26"/>
          <w:u w:val="single"/>
        </w:rPr>
        <w:t>М</w:t>
      </w:r>
      <w:r w:rsidRPr="00454687">
        <w:rPr>
          <w:b/>
          <w:sz w:val="26"/>
          <w:szCs w:val="26"/>
          <w:u w:val="single"/>
        </w:rPr>
        <w:t>олодежный центр «А</w:t>
      </w:r>
      <w:r w:rsidR="0031694B" w:rsidRPr="00454687">
        <w:rPr>
          <w:b/>
          <w:sz w:val="26"/>
          <w:szCs w:val="26"/>
          <w:u w:val="single"/>
        </w:rPr>
        <w:t>УРУМ</w:t>
      </w:r>
      <w:r w:rsidRPr="00454687">
        <w:rPr>
          <w:b/>
          <w:sz w:val="26"/>
          <w:szCs w:val="26"/>
          <w:u w:val="single"/>
        </w:rPr>
        <w:t>»</w:t>
      </w:r>
      <w:r w:rsidR="0031694B" w:rsidRPr="00454687">
        <w:rPr>
          <w:sz w:val="26"/>
          <w:szCs w:val="26"/>
        </w:rPr>
        <w:t xml:space="preserve">. </w:t>
      </w:r>
    </w:p>
    <w:p w:rsidR="0031694B" w:rsidRPr="002C3519" w:rsidRDefault="0031694B" w:rsidP="00866A6C">
      <w:pPr>
        <w:pStyle w:val="af7"/>
        <w:spacing w:before="0" w:beforeAutospacing="0" w:after="0" w:afterAutospacing="0"/>
        <w:ind w:firstLine="709"/>
        <w:jc w:val="both"/>
        <w:rPr>
          <w:sz w:val="26"/>
          <w:szCs w:val="26"/>
          <w:u w:val="single"/>
        </w:rPr>
      </w:pPr>
      <w:r w:rsidRPr="002C3519">
        <w:rPr>
          <w:sz w:val="26"/>
          <w:szCs w:val="26"/>
        </w:rPr>
        <w:t>В современных условиях</w:t>
      </w:r>
      <w:r w:rsidR="003B1256">
        <w:rPr>
          <w:sz w:val="26"/>
          <w:szCs w:val="26"/>
        </w:rPr>
        <w:t xml:space="preserve"> </w:t>
      </w:r>
      <w:r w:rsidRPr="002C3519">
        <w:rPr>
          <w:sz w:val="26"/>
          <w:szCs w:val="26"/>
        </w:rPr>
        <w:t xml:space="preserve">МБУ «МЦ «АУРУМ» </w:t>
      </w:r>
      <w:r w:rsidR="00500C3C" w:rsidRPr="002C3519">
        <w:rPr>
          <w:sz w:val="26"/>
          <w:szCs w:val="26"/>
        </w:rPr>
        <w:t>организует</w:t>
      </w:r>
      <w:r w:rsidRPr="002C3519">
        <w:rPr>
          <w:sz w:val="26"/>
          <w:szCs w:val="26"/>
        </w:rPr>
        <w:t xml:space="preserve"> свою деятельность по работе с молодежью </w:t>
      </w:r>
      <w:r w:rsidRPr="002C3519">
        <w:rPr>
          <w:sz w:val="26"/>
          <w:szCs w:val="26"/>
          <w:u w:val="single"/>
        </w:rPr>
        <w:t xml:space="preserve">путем внедрения лучших практик других территорий, а также разрабатывая и применяя собственные инновационные подходы в работе с молодежью, становясь координационным центром муниципальной молодежной политики, взаимодействуя со всеми учреждениями и предприятиями </w:t>
      </w:r>
      <w:r w:rsidR="00F13B92">
        <w:rPr>
          <w:sz w:val="26"/>
          <w:szCs w:val="26"/>
          <w:u w:val="single"/>
        </w:rPr>
        <w:t>муниципального округа</w:t>
      </w:r>
      <w:r w:rsidRPr="002C3519">
        <w:rPr>
          <w:sz w:val="26"/>
          <w:szCs w:val="26"/>
          <w:u w:val="single"/>
        </w:rPr>
        <w:t>, работающими с молодежью.</w:t>
      </w:r>
    </w:p>
    <w:p w:rsidR="00703B49" w:rsidRPr="002C3519" w:rsidRDefault="00703B49" w:rsidP="00703B49">
      <w:pPr>
        <w:pStyle w:val="af7"/>
        <w:spacing w:before="0" w:beforeAutospacing="0" w:after="0" w:afterAutospacing="0"/>
        <w:ind w:firstLine="709"/>
        <w:jc w:val="both"/>
        <w:rPr>
          <w:b/>
          <w:sz w:val="26"/>
          <w:szCs w:val="26"/>
          <w:u w:val="single"/>
        </w:rPr>
      </w:pPr>
      <w:r w:rsidRPr="002C3519">
        <w:rPr>
          <w:b/>
          <w:sz w:val="26"/>
          <w:szCs w:val="26"/>
          <w:u w:val="single"/>
        </w:rPr>
        <w:t>Деятельность «МЦ «АУРУМ» позволяет решать следующие проблемы и вопросы:</w:t>
      </w:r>
    </w:p>
    <w:p w:rsidR="00703B49" w:rsidRPr="002C3519" w:rsidRDefault="00703B49" w:rsidP="00703B49">
      <w:pPr>
        <w:pStyle w:val="af7"/>
        <w:numPr>
          <w:ilvl w:val="0"/>
          <w:numId w:val="30"/>
        </w:numPr>
        <w:spacing w:before="0" w:beforeAutospacing="0" w:after="0" w:afterAutospacing="0"/>
        <w:ind w:left="0" w:firstLine="567"/>
        <w:jc w:val="both"/>
        <w:rPr>
          <w:sz w:val="26"/>
          <w:szCs w:val="26"/>
        </w:rPr>
      </w:pPr>
      <w:r w:rsidRPr="002C3519">
        <w:rPr>
          <w:sz w:val="26"/>
          <w:szCs w:val="26"/>
        </w:rPr>
        <w:t xml:space="preserve"> Сохранение и развитие интеллектуального и творческого потенциала молодежи Северо-Енисейского </w:t>
      </w:r>
      <w:r w:rsidR="00F13B92">
        <w:rPr>
          <w:sz w:val="26"/>
          <w:szCs w:val="26"/>
        </w:rPr>
        <w:t>муниципального округа</w:t>
      </w:r>
      <w:r w:rsidRPr="002C3519">
        <w:rPr>
          <w:sz w:val="26"/>
          <w:szCs w:val="26"/>
        </w:rPr>
        <w:t xml:space="preserve">, через мероприятия Подпрограммы (инфраструктурных проектов), направленных на стимулирование молодежи к обучению, достижению высоких результатов в области образования, науки, культуры, спорта, общественной и профессиональной деятельности. </w:t>
      </w:r>
    </w:p>
    <w:p w:rsidR="00703B49" w:rsidRPr="002C3519" w:rsidRDefault="00703B49" w:rsidP="00703B49">
      <w:pPr>
        <w:pStyle w:val="af7"/>
        <w:numPr>
          <w:ilvl w:val="0"/>
          <w:numId w:val="30"/>
        </w:numPr>
        <w:ind w:left="0" w:firstLine="567"/>
        <w:jc w:val="both"/>
        <w:rPr>
          <w:sz w:val="26"/>
          <w:szCs w:val="26"/>
        </w:rPr>
      </w:pPr>
      <w:r w:rsidRPr="002C3519">
        <w:rPr>
          <w:sz w:val="26"/>
          <w:szCs w:val="26"/>
        </w:rPr>
        <w:t xml:space="preserve"> Активного вовлечения молодежи в общественную жизнь Северо-Енисейского </w:t>
      </w:r>
      <w:r w:rsidR="00F13B92">
        <w:rPr>
          <w:sz w:val="26"/>
          <w:szCs w:val="26"/>
        </w:rPr>
        <w:t>муниципального округа</w:t>
      </w:r>
      <w:r w:rsidRPr="002C3519">
        <w:rPr>
          <w:sz w:val="26"/>
          <w:szCs w:val="26"/>
        </w:rPr>
        <w:t>, через мероприятия Подпрограммы:</w:t>
      </w:r>
      <w:r w:rsidRPr="002C3519">
        <w:rPr>
          <w:sz w:val="26"/>
          <w:szCs w:val="26"/>
          <w:u w:val="single"/>
        </w:rPr>
        <w:t xml:space="preserve"> инфраструктурный проект «Территория Красноярский край», Конкурс проектов по организации трудового воспитания несовершеннолетних граждан в возрасте от 14 до 18 лет на территории Северо-Енисейского </w:t>
      </w:r>
      <w:r w:rsidR="00F13B92">
        <w:rPr>
          <w:sz w:val="26"/>
          <w:szCs w:val="26"/>
          <w:u w:val="single"/>
        </w:rPr>
        <w:t>муниципального округа</w:t>
      </w:r>
      <w:r w:rsidRPr="002C3519">
        <w:rPr>
          <w:sz w:val="26"/>
          <w:szCs w:val="26"/>
          <w:u w:val="single"/>
        </w:rPr>
        <w:t>, форум «Моя территория».</w:t>
      </w:r>
    </w:p>
    <w:p w:rsidR="00703B49" w:rsidRPr="002C3519" w:rsidRDefault="00703B49" w:rsidP="00703B49">
      <w:pPr>
        <w:pStyle w:val="af7"/>
        <w:numPr>
          <w:ilvl w:val="0"/>
          <w:numId w:val="30"/>
        </w:numPr>
        <w:spacing w:before="0" w:beforeAutospacing="0" w:after="0" w:afterAutospacing="0"/>
        <w:ind w:left="0" w:firstLine="567"/>
        <w:jc w:val="both"/>
        <w:rPr>
          <w:sz w:val="26"/>
          <w:szCs w:val="26"/>
        </w:rPr>
      </w:pPr>
      <w:r w:rsidRPr="002C3519">
        <w:rPr>
          <w:sz w:val="26"/>
          <w:szCs w:val="26"/>
        </w:rPr>
        <w:lastRenderedPageBreak/>
        <w:t xml:space="preserve"> Формирование имиджа Северо-Енисейского </w:t>
      </w:r>
      <w:r w:rsidR="00F13B92">
        <w:rPr>
          <w:sz w:val="26"/>
          <w:szCs w:val="26"/>
        </w:rPr>
        <w:t>муниципального округа</w:t>
      </w:r>
      <w:r w:rsidRPr="002C3519">
        <w:rPr>
          <w:sz w:val="26"/>
          <w:szCs w:val="26"/>
        </w:rPr>
        <w:t xml:space="preserve"> как территории талантливой, творческой и образованной молодежи. Развитие потенциала молодежи </w:t>
      </w:r>
      <w:r w:rsidR="00F13B92">
        <w:rPr>
          <w:sz w:val="26"/>
          <w:szCs w:val="26"/>
        </w:rPr>
        <w:t>муниципального округа</w:t>
      </w:r>
      <w:r w:rsidRPr="002C3519">
        <w:rPr>
          <w:sz w:val="26"/>
          <w:szCs w:val="26"/>
        </w:rPr>
        <w:t xml:space="preserve"> осуществляется через </w:t>
      </w:r>
      <w:r w:rsidRPr="002C3519">
        <w:rPr>
          <w:sz w:val="26"/>
          <w:szCs w:val="26"/>
          <w:u w:val="single"/>
        </w:rPr>
        <w:t xml:space="preserve">участие молодежных делегаций Северо-Енисейского </w:t>
      </w:r>
      <w:r w:rsidR="00F13B92">
        <w:rPr>
          <w:sz w:val="26"/>
          <w:szCs w:val="26"/>
          <w:u w:val="single"/>
        </w:rPr>
        <w:t>муниципального округа</w:t>
      </w:r>
      <w:r w:rsidRPr="002C3519">
        <w:rPr>
          <w:sz w:val="26"/>
          <w:szCs w:val="26"/>
          <w:u w:val="single"/>
        </w:rPr>
        <w:t xml:space="preserve"> в краевых инфраструктурных проектах. </w:t>
      </w:r>
    </w:p>
    <w:p w:rsidR="00703B49" w:rsidRPr="002C3519" w:rsidRDefault="00703B49" w:rsidP="00703B49">
      <w:pPr>
        <w:pStyle w:val="af7"/>
        <w:numPr>
          <w:ilvl w:val="0"/>
          <w:numId w:val="30"/>
        </w:numPr>
        <w:spacing w:before="0" w:beforeAutospacing="0" w:after="0" w:afterAutospacing="0"/>
        <w:ind w:left="0" w:firstLine="567"/>
        <w:jc w:val="both"/>
        <w:rPr>
          <w:sz w:val="26"/>
          <w:szCs w:val="26"/>
        </w:rPr>
      </w:pPr>
      <w:proofErr w:type="gramStart"/>
      <w:r w:rsidRPr="002C3519">
        <w:rPr>
          <w:sz w:val="26"/>
          <w:szCs w:val="26"/>
        </w:rPr>
        <w:t xml:space="preserve">В области патриотического воспитания молодежи налажено тесное сотрудничество МБУ «Молодежный центр «АУРУМ» с объединениями патриотической направленности, действующими на территории Северо-Енисейского </w:t>
      </w:r>
      <w:r w:rsidR="00F13B92">
        <w:rPr>
          <w:sz w:val="26"/>
          <w:szCs w:val="26"/>
        </w:rPr>
        <w:t>муниципального округа</w:t>
      </w:r>
      <w:r w:rsidRPr="002C3519">
        <w:rPr>
          <w:sz w:val="26"/>
          <w:szCs w:val="26"/>
        </w:rPr>
        <w:t xml:space="preserve">, такими как: </w:t>
      </w:r>
      <w:r w:rsidRPr="002C3519">
        <w:rPr>
          <w:sz w:val="26"/>
          <w:szCs w:val="26"/>
          <w:u w:val="single"/>
        </w:rPr>
        <w:t xml:space="preserve">военно-патриотические клубы общеобразовательных школ, организация военнослужащих запаса Северо-Енисейского </w:t>
      </w:r>
      <w:r w:rsidR="00F13B92">
        <w:rPr>
          <w:sz w:val="26"/>
          <w:szCs w:val="26"/>
          <w:u w:val="single"/>
        </w:rPr>
        <w:t>муниципального округа</w:t>
      </w:r>
      <w:r w:rsidRPr="002C3519">
        <w:rPr>
          <w:sz w:val="26"/>
          <w:szCs w:val="26"/>
          <w:u w:val="single"/>
        </w:rPr>
        <w:t xml:space="preserve">, местное отделение общественной организации ветеранов локальных войн и конфликтов «Боевое братство» и Совет ветеранов Северо-Енисейского </w:t>
      </w:r>
      <w:r w:rsidR="00F13B92">
        <w:rPr>
          <w:sz w:val="26"/>
          <w:szCs w:val="26"/>
          <w:u w:val="single"/>
        </w:rPr>
        <w:t>муниципального округа</w:t>
      </w:r>
      <w:r w:rsidRPr="002C3519">
        <w:rPr>
          <w:sz w:val="26"/>
          <w:szCs w:val="26"/>
        </w:rPr>
        <w:t xml:space="preserve">. </w:t>
      </w:r>
      <w:proofErr w:type="gramEnd"/>
    </w:p>
    <w:p w:rsidR="00703B49" w:rsidRPr="002C3519" w:rsidRDefault="00703B49" w:rsidP="00703B49">
      <w:pPr>
        <w:pStyle w:val="af7"/>
        <w:numPr>
          <w:ilvl w:val="0"/>
          <w:numId w:val="30"/>
        </w:numPr>
        <w:spacing w:before="0" w:beforeAutospacing="0" w:after="0" w:afterAutospacing="0"/>
        <w:ind w:left="0" w:firstLine="567"/>
        <w:jc w:val="both"/>
        <w:rPr>
          <w:sz w:val="26"/>
          <w:szCs w:val="26"/>
        </w:rPr>
      </w:pPr>
      <w:r w:rsidRPr="002C3519">
        <w:rPr>
          <w:sz w:val="26"/>
          <w:szCs w:val="26"/>
        </w:rPr>
        <w:t xml:space="preserve"> Формирования здорового молодого поколения решается путем привлечения молодежи к участию в спортивных мероприятиях по направлению видов спорта, организуемых МБУ «Молодежный центр «АУРУМ»» в рамках краевой флагманской программы «Мы</w:t>
      </w:r>
      <w:proofErr w:type="gramStart"/>
      <w:r w:rsidRPr="002C3519">
        <w:rPr>
          <w:sz w:val="26"/>
          <w:szCs w:val="26"/>
        </w:rPr>
        <w:t xml:space="preserve"> Д</w:t>
      </w:r>
      <w:proofErr w:type="gramEnd"/>
      <w:r w:rsidRPr="002C3519">
        <w:rPr>
          <w:sz w:val="26"/>
          <w:szCs w:val="26"/>
        </w:rPr>
        <w:t xml:space="preserve">остигаем». </w:t>
      </w:r>
    </w:p>
    <w:p w:rsidR="00703B49" w:rsidRPr="002C3519" w:rsidRDefault="00703B49" w:rsidP="00703B49">
      <w:pPr>
        <w:pStyle w:val="af7"/>
        <w:numPr>
          <w:ilvl w:val="0"/>
          <w:numId w:val="30"/>
        </w:numPr>
        <w:spacing w:before="0" w:beforeAutospacing="0" w:after="0" w:afterAutospacing="0"/>
        <w:ind w:left="0" w:firstLine="567"/>
        <w:jc w:val="both"/>
        <w:rPr>
          <w:sz w:val="26"/>
          <w:szCs w:val="26"/>
        </w:rPr>
      </w:pPr>
      <w:r w:rsidRPr="002C3519">
        <w:rPr>
          <w:sz w:val="26"/>
          <w:szCs w:val="26"/>
        </w:rPr>
        <w:t>Формирования социально-ответственной личности молодого человека является трудовое воспитание молодежи. Ежегодно на базе МБУ «Молодежный центр «АУРУМ» организуются временные рабочие места для школьников старше 14 лет в рамках реализации проекта «Трудовые отряды старшеклассников» краевой флагманской программы «Мы</w:t>
      </w:r>
      <w:proofErr w:type="gramStart"/>
      <w:r w:rsidRPr="002C3519">
        <w:rPr>
          <w:sz w:val="26"/>
          <w:szCs w:val="26"/>
        </w:rPr>
        <w:t xml:space="preserve"> Р</w:t>
      </w:r>
      <w:proofErr w:type="gramEnd"/>
      <w:r w:rsidRPr="002C3519">
        <w:rPr>
          <w:sz w:val="26"/>
          <w:szCs w:val="26"/>
        </w:rPr>
        <w:t>азвиваем».</w:t>
      </w:r>
    </w:p>
    <w:p w:rsidR="00703B49" w:rsidRPr="002C3519" w:rsidRDefault="00703B49" w:rsidP="00703B49">
      <w:pPr>
        <w:ind w:firstLine="567"/>
        <w:jc w:val="both"/>
        <w:rPr>
          <w:sz w:val="26"/>
          <w:szCs w:val="26"/>
        </w:rPr>
      </w:pPr>
      <w:r w:rsidRPr="002C3519">
        <w:rPr>
          <w:sz w:val="26"/>
          <w:szCs w:val="26"/>
        </w:rPr>
        <w:t>В рамках реализации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в 202</w:t>
      </w:r>
      <w:r w:rsidR="002C3519" w:rsidRPr="002C3519">
        <w:rPr>
          <w:sz w:val="26"/>
          <w:szCs w:val="26"/>
        </w:rPr>
        <w:t>4</w:t>
      </w:r>
      <w:r w:rsidRPr="002C3519">
        <w:rPr>
          <w:sz w:val="26"/>
          <w:szCs w:val="26"/>
        </w:rPr>
        <w:t xml:space="preserve"> году проведено </w:t>
      </w:r>
      <w:r w:rsidR="002C3519">
        <w:rPr>
          <w:b/>
          <w:sz w:val="26"/>
          <w:szCs w:val="26"/>
          <w:u w:val="single"/>
        </w:rPr>
        <w:t>41</w:t>
      </w:r>
      <w:r w:rsidRPr="002C3519">
        <w:rPr>
          <w:b/>
          <w:sz w:val="26"/>
          <w:szCs w:val="26"/>
          <w:u w:val="single"/>
        </w:rPr>
        <w:t xml:space="preserve"> планов</w:t>
      </w:r>
      <w:r w:rsidR="002C3519">
        <w:rPr>
          <w:b/>
          <w:sz w:val="26"/>
          <w:szCs w:val="26"/>
          <w:u w:val="single"/>
        </w:rPr>
        <w:t xml:space="preserve">ое </w:t>
      </w:r>
      <w:r w:rsidRPr="002C3519">
        <w:rPr>
          <w:b/>
          <w:sz w:val="26"/>
          <w:szCs w:val="26"/>
          <w:u w:val="single"/>
        </w:rPr>
        <w:t>мероприяти</w:t>
      </w:r>
      <w:r w:rsidR="002C3519">
        <w:rPr>
          <w:b/>
          <w:sz w:val="26"/>
          <w:szCs w:val="26"/>
          <w:u w:val="single"/>
        </w:rPr>
        <w:t>е</w:t>
      </w:r>
      <w:r w:rsidRPr="002C3519">
        <w:rPr>
          <w:sz w:val="26"/>
          <w:szCs w:val="26"/>
        </w:rPr>
        <w:t xml:space="preserve">, число </w:t>
      </w:r>
      <w:r w:rsidR="00942139" w:rsidRPr="002C3519">
        <w:rPr>
          <w:sz w:val="26"/>
          <w:szCs w:val="26"/>
        </w:rPr>
        <w:t>участников,</w:t>
      </w:r>
      <w:r w:rsidRPr="002C3519">
        <w:rPr>
          <w:sz w:val="26"/>
          <w:szCs w:val="26"/>
        </w:rPr>
        <w:t xml:space="preserve"> которых составило </w:t>
      </w:r>
      <w:r w:rsidRPr="002C3519">
        <w:rPr>
          <w:b/>
          <w:sz w:val="26"/>
          <w:szCs w:val="26"/>
          <w:u w:val="single"/>
        </w:rPr>
        <w:t>9</w:t>
      </w:r>
      <w:r w:rsidR="002C3519">
        <w:rPr>
          <w:b/>
          <w:sz w:val="26"/>
          <w:szCs w:val="26"/>
          <w:u w:val="single"/>
        </w:rPr>
        <w:t>50</w:t>
      </w:r>
      <w:r w:rsidRPr="002C3519">
        <w:rPr>
          <w:b/>
          <w:sz w:val="26"/>
          <w:szCs w:val="26"/>
          <w:u w:val="single"/>
        </w:rPr>
        <w:t xml:space="preserve"> человек</w:t>
      </w:r>
      <w:r w:rsidRPr="002C3519">
        <w:rPr>
          <w:sz w:val="26"/>
          <w:szCs w:val="26"/>
        </w:rPr>
        <w:t xml:space="preserve">. </w:t>
      </w:r>
    </w:p>
    <w:p w:rsidR="00703B49" w:rsidRPr="002C3519" w:rsidRDefault="00703B49" w:rsidP="00703B49">
      <w:pPr>
        <w:ind w:firstLine="567"/>
        <w:jc w:val="both"/>
        <w:rPr>
          <w:sz w:val="26"/>
          <w:szCs w:val="26"/>
        </w:rPr>
      </w:pPr>
      <w:r w:rsidRPr="002C3519">
        <w:rPr>
          <w:sz w:val="26"/>
          <w:szCs w:val="26"/>
        </w:rPr>
        <w:t>В рамках реализации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в 202</w:t>
      </w:r>
      <w:r w:rsidR="002C3519" w:rsidRPr="002C3519">
        <w:rPr>
          <w:sz w:val="26"/>
          <w:szCs w:val="26"/>
        </w:rPr>
        <w:t>4</w:t>
      </w:r>
      <w:r w:rsidRPr="002C3519">
        <w:rPr>
          <w:sz w:val="26"/>
          <w:szCs w:val="26"/>
        </w:rPr>
        <w:t xml:space="preserve"> году проведено </w:t>
      </w:r>
      <w:r w:rsidRPr="002C3519">
        <w:rPr>
          <w:b/>
          <w:sz w:val="26"/>
          <w:szCs w:val="26"/>
          <w:u w:val="single"/>
        </w:rPr>
        <w:t>5</w:t>
      </w:r>
      <w:r w:rsidR="002C3519">
        <w:rPr>
          <w:b/>
          <w:sz w:val="26"/>
          <w:szCs w:val="26"/>
          <w:u w:val="single"/>
        </w:rPr>
        <w:t>4</w:t>
      </w:r>
      <w:r w:rsidR="00942139">
        <w:rPr>
          <w:b/>
          <w:sz w:val="26"/>
          <w:szCs w:val="26"/>
          <w:u w:val="single"/>
        </w:rPr>
        <w:t xml:space="preserve"> плановых</w:t>
      </w:r>
      <w:r w:rsidRPr="002C3519">
        <w:rPr>
          <w:b/>
          <w:sz w:val="26"/>
          <w:szCs w:val="26"/>
          <w:u w:val="single"/>
        </w:rPr>
        <w:t xml:space="preserve"> мероприяти</w:t>
      </w:r>
      <w:r w:rsidR="00942139">
        <w:rPr>
          <w:b/>
          <w:sz w:val="26"/>
          <w:szCs w:val="26"/>
          <w:u w:val="single"/>
        </w:rPr>
        <w:t>й</w:t>
      </w:r>
      <w:r w:rsidRPr="002C3519">
        <w:rPr>
          <w:sz w:val="26"/>
          <w:szCs w:val="26"/>
        </w:rPr>
        <w:t>, число участников</w:t>
      </w:r>
      <w:r w:rsidR="00C94A2D" w:rsidRPr="002C3519">
        <w:rPr>
          <w:sz w:val="26"/>
          <w:szCs w:val="26"/>
        </w:rPr>
        <w:t>,</w:t>
      </w:r>
      <w:r w:rsidRPr="002C3519">
        <w:rPr>
          <w:sz w:val="26"/>
          <w:szCs w:val="26"/>
        </w:rPr>
        <w:t xml:space="preserve"> которых составило </w:t>
      </w:r>
      <w:r w:rsidRPr="002C3519">
        <w:rPr>
          <w:b/>
          <w:sz w:val="26"/>
          <w:szCs w:val="26"/>
          <w:u w:val="single"/>
        </w:rPr>
        <w:t>1 6</w:t>
      </w:r>
      <w:r w:rsidR="002C3519">
        <w:rPr>
          <w:b/>
          <w:sz w:val="26"/>
          <w:szCs w:val="26"/>
          <w:u w:val="single"/>
        </w:rPr>
        <w:t>50</w:t>
      </w:r>
      <w:r w:rsidRPr="002C3519">
        <w:rPr>
          <w:b/>
          <w:sz w:val="26"/>
          <w:szCs w:val="26"/>
          <w:u w:val="single"/>
        </w:rPr>
        <w:t xml:space="preserve"> человек</w:t>
      </w:r>
      <w:r w:rsidRPr="002C3519">
        <w:rPr>
          <w:sz w:val="26"/>
          <w:szCs w:val="26"/>
        </w:rPr>
        <w:t xml:space="preserve">. </w:t>
      </w:r>
    </w:p>
    <w:p w:rsidR="00703B49" w:rsidRPr="00942139" w:rsidRDefault="00703B49" w:rsidP="00703B49">
      <w:pPr>
        <w:ind w:firstLine="567"/>
        <w:jc w:val="both"/>
        <w:rPr>
          <w:sz w:val="26"/>
          <w:szCs w:val="26"/>
        </w:rPr>
      </w:pPr>
      <w:r w:rsidRPr="00942139">
        <w:rPr>
          <w:sz w:val="26"/>
          <w:szCs w:val="26"/>
        </w:rPr>
        <w:t>В рамках реализации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в 202</w:t>
      </w:r>
      <w:r w:rsidR="002C3519" w:rsidRPr="00942139">
        <w:rPr>
          <w:sz w:val="26"/>
          <w:szCs w:val="26"/>
        </w:rPr>
        <w:t>4</w:t>
      </w:r>
      <w:r w:rsidRPr="00942139">
        <w:rPr>
          <w:sz w:val="26"/>
          <w:szCs w:val="26"/>
        </w:rPr>
        <w:t xml:space="preserve"> году проведено </w:t>
      </w:r>
      <w:r w:rsidRPr="00942139">
        <w:rPr>
          <w:b/>
          <w:sz w:val="26"/>
          <w:szCs w:val="26"/>
          <w:u w:val="single"/>
        </w:rPr>
        <w:t>5</w:t>
      </w:r>
      <w:r w:rsidR="00942139" w:rsidRPr="00942139">
        <w:rPr>
          <w:b/>
          <w:sz w:val="26"/>
          <w:szCs w:val="26"/>
          <w:u w:val="single"/>
        </w:rPr>
        <w:t>4</w:t>
      </w:r>
      <w:r w:rsidRPr="00942139">
        <w:rPr>
          <w:b/>
          <w:sz w:val="26"/>
          <w:szCs w:val="26"/>
          <w:u w:val="single"/>
        </w:rPr>
        <w:t xml:space="preserve"> планов</w:t>
      </w:r>
      <w:r w:rsidR="00942139" w:rsidRPr="00942139">
        <w:rPr>
          <w:b/>
          <w:sz w:val="26"/>
          <w:szCs w:val="26"/>
          <w:u w:val="single"/>
        </w:rPr>
        <w:t>ых</w:t>
      </w:r>
      <w:r w:rsidRPr="00942139">
        <w:rPr>
          <w:b/>
          <w:sz w:val="26"/>
          <w:szCs w:val="26"/>
          <w:u w:val="single"/>
        </w:rPr>
        <w:t xml:space="preserve"> мероприяти</w:t>
      </w:r>
      <w:r w:rsidR="00942139" w:rsidRPr="00942139">
        <w:rPr>
          <w:b/>
          <w:sz w:val="26"/>
          <w:szCs w:val="26"/>
          <w:u w:val="single"/>
        </w:rPr>
        <w:t>й</w:t>
      </w:r>
      <w:r w:rsidRPr="00942139">
        <w:rPr>
          <w:sz w:val="26"/>
          <w:szCs w:val="26"/>
        </w:rPr>
        <w:t xml:space="preserve">, число участников которых составило </w:t>
      </w:r>
      <w:r w:rsidRPr="00942139">
        <w:rPr>
          <w:b/>
          <w:sz w:val="26"/>
          <w:szCs w:val="26"/>
          <w:u w:val="single"/>
        </w:rPr>
        <w:t>1</w:t>
      </w:r>
      <w:r w:rsidR="003B1256">
        <w:rPr>
          <w:b/>
          <w:sz w:val="26"/>
          <w:szCs w:val="26"/>
          <w:u w:val="single"/>
        </w:rPr>
        <w:t xml:space="preserve"> </w:t>
      </w:r>
      <w:r w:rsidRPr="00942139">
        <w:rPr>
          <w:b/>
          <w:sz w:val="26"/>
          <w:szCs w:val="26"/>
          <w:u w:val="single"/>
        </w:rPr>
        <w:t>450 человек</w:t>
      </w:r>
      <w:r w:rsidRPr="00942139">
        <w:rPr>
          <w:sz w:val="26"/>
          <w:szCs w:val="26"/>
        </w:rPr>
        <w:t>.</w:t>
      </w:r>
    </w:p>
    <w:p w:rsidR="00703B49" w:rsidRPr="00942139" w:rsidRDefault="00703B49" w:rsidP="00703B49">
      <w:pPr>
        <w:ind w:firstLine="567"/>
        <w:jc w:val="both"/>
        <w:rPr>
          <w:sz w:val="26"/>
          <w:szCs w:val="26"/>
          <w:u w:val="single"/>
        </w:rPr>
      </w:pPr>
      <w:r w:rsidRPr="00942139">
        <w:rPr>
          <w:sz w:val="26"/>
          <w:szCs w:val="26"/>
        </w:rPr>
        <w:t>Всего по итогам 202</w:t>
      </w:r>
      <w:r w:rsidR="00942139" w:rsidRPr="00942139">
        <w:rPr>
          <w:sz w:val="26"/>
          <w:szCs w:val="26"/>
        </w:rPr>
        <w:t>4</w:t>
      </w:r>
      <w:r w:rsidRPr="00942139">
        <w:rPr>
          <w:sz w:val="26"/>
          <w:szCs w:val="26"/>
        </w:rPr>
        <w:t xml:space="preserve"> года проведено</w:t>
      </w:r>
      <w:r w:rsidRPr="00942139">
        <w:rPr>
          <w:b/>
          <w:sz w:val="26"/>
          <w:szCs w:val="26"/>
          <w:u w:val="single"/>
        </w:rPr>
        <w:t>14</w:t>
      </w:r>
      <w:r w:rsidR="00942139" w:rsidRPr="00942139">
        <w:rPr>
          <w:b/>
          <w:sz w:val="26"/>
          <w:szCs w:val="26"/>
          <w:u w:val="single"/>
        </w:rPr>
        <w:t>9</w:t>
      </w:r>
      <w:r w:rsidRPr="00942139">
        <w:rPr>
          <w:b/>
          <w:sz w:val="26"/>
          <w:szCs w:val="26"/>
          <w:u w:val="single"/>
        </w:rPr>
        <w:t xml:space="preserve"> мероприятий</w:t>
      </w:r>
      <w:r w:rsidRPr="00942139">
        <w:rPr>
          <w:sz w:val="26"/>
          <w:szCs w:val="26"/>
          <w:u w:val="single"/>
        </w:rPr>
        <w:t xml:space="preserve">, участниками которых стали </w:t>
      </w:r>
      <w:r w:rsidR="00942139" w:rsidRPr="00942139">
        <w:rPr>
          <w:b/>
          <w:sz w:val="26"/>
          <w:szCs w:val="26"/>
          <w:u w:val="single"/>
        </w:rPr>
        <w:t>4 050</w:t>
      </w:r>
      <w:r w:rsidRPr="00942139">
        <w:rPr>
          <w:b/>
          <w:sz w:val="26"/>
          <w:szCs w:val="26"/>
          <w:u w:val="single"/>
        </w:rPr>
        <w:t xml:space="preserve"> представителей молодежи</w:t>
      </w:r>
      <w:r w:rsidRPr="00942139">
        <w:rPr>
          <w:sz w:val="26"/>
          <w:szCs w:val="26"/>
          <w:u w:val="single"/>
        </w:rPr>
        <w:t>.</w:t>
      </w:r>
    </w:p>
    <w:p w:rsidR="00703B49" w:rsidRPr="00942139" w:rsidRDefault="00703B49" w:rsidP="00703B49">
      <w:pPr>
        <w:ind w:firstLine="567"/>
        <w:jc w:val="both"/>
        <w:rPr>
          <w:b/>
          <w:sz w:val="26"/>
          <w:szCs w:val="26"/>
          <w:u w:val="single"/>
        </w:rPr>
      </w:pPr>
      <w:r w:rsidRPr="00942139">
        <w:rPr>
          <w:sz w:val="26"/>
          <w:szCs w:val="26"/>
        </w:rPr>
        <w:t xml:space="preserve">Развитие добровольчества (волонтерства), развитие талантов и способностей у детей и молодежи, в </w:t>
      </w:r>
      <w:proofErr w:type="spellStart"/>
      <w:r w:rsidRPr="00942139">
        <w:rPr>
          <w:sz w:val="26"/>
          <w:szCs w:val="26"/>
        </w:rPr>
        <w:t>т.ч</w:t>
      </w:r>
      <w:proofErr w:type="spellEnd"/>
      <w:r w:rsidRPr="00942139">
        <w:rPr>
          <w:sz w:val="26"/>
          <w:szCs w:val="26"/>
        </w:rPr>
        <w:t xml:space="preserve">. студентов, путем поддержки общественных инициатив и проектов на территории Северо-Енисейского </w:t>
      </w:r>
      <w:r w:rsidR="00F13B92">
        <w:rPr>
          <w:sz w:val="26"/>
          <w:szCs w:val="26"/>
        </w:rPr>
        <w:t>муниципального округа</w:t>
      </w:r>
      <w:r w:rsidRPr="00942139">
        <w:rPr>
          <w:sz w:val="26"/>
          <w:szCs w:val="26"/>
        </w:rPr>
        <w:t xml:space="preserve"> в 202</w:t>
      </w:r>
      <w:r w:rsidR="00942139" w:rsidRPr="00942139">
        <w:rPr>
          <w:sz w:val="26"/>
          <w:szCs w:val="26"/>
        </w:rPr>
        <w:t>4</w:t>
      </w:r>
      <w:r w:rsidRPr="00942139">
        <w:rPr>
          <w:sz w:val="26"/>
          <w:szCs w:val="26"/>
        </w:rPr>
        <w:t xml:space="preserve"> году </w:t>
      </w:r>
      <w:r w:rsidRPr="00942139">
        <w:rPr>
          <w:b/>
          <w:sz w:val="26"/>
          <w:szCs w:val="26"/>
          <w:u w:val="single"/>
        </w:rPr>
        <w:t>проходило в рамках регионального проекта Красноярского края «Социальная активность» национального проекта «Образование».</w:t>
      </w:r>
    </w:p>
    <w:p w:rsidR="00703B49" w:rsidRPr="00942139" w:rsidRDefault="00703B49" w:rsidP="00703B49">
      <w:pPr>
        <w:ind w:firstLine="567"/>
        <w:jc w:val="both"/>
        <w:rPr>
          <w:sz w:val="26"/>
          <w:szCs w:val="26"/>
        </w:rPr>
      </w:pPr>
      <w:r w:rsidRPr="00942139">
        <w:rPr>
          <w:b/>
          <w:sz w:val="26"/>
          <w:szCs w:val="26"/>
        </w:rPr>
        <w:t>Флагманская программа «Мы</w:t>
      </w:r>
      <w:proofErr w:type="gramStart"/>
      <w:r w:rsidRPr="00942139">
        <w:rPr>
          <w:b/>
          <w:sz w:val="26"/>
          <w:szCs w:val="26"/>
        </w:rPr>
        <w:t xml:space="preserve"> П</w:t>
      </w:r>
      <w:proofErr w:type="gramEnd"/>
      <w:r w:rsidRPr="00942139">
        <w:rPr>
          <w:b/>
          <w:sz w:val="26"/>
          <w:szCs w:val="26"/>
        </w:rPr>
        <w:t>омогаем»</w:t>
      </w:r>
      <w:r w:rsidRPr="00942139">
        <w:rPr>
          <w:sz w:val="26"/>
          <w:szCs w:val="26"/>
        </w:rPr>
        <w:t xml:space="preserve"> направлена </w:t>
      </w:r>
      <w:r w:rsidRPr="00942139">
        <w:rPr>
          <w:b/>
          <w:sz w:val="26"/>
          <w:szCs w:val="26"/>
        </w:rPr>
        <w:t>на развитие и поддержку инициатив молодых людей в сфере социального служения и помощи нуждающимся</w:t>
      </w:r>
      <w:r w:rsidRPr="00942139">
        <w:rPr>
          <w:sz w:val="26"/>
          <w:szCs w:val="26"/>
        </w:rPr>
        <w:t xml:space="preserve">. </w:t>
      </w:r>
    </w:p>
    <w:p w:rsidR="00703B49" w:rsidRPr="00942139" w:rsidRDefault="00703B49" w:rsidP="00703B49">
      <w:pPr>
        <w:ind w:firstLine="567"/>
        <w:jc w:val="both"/>
        <w:rPr>
          <w:sz w:val="26"/>
          <w:szCs w:val="26"/>
        </w:rPr>
      </w:pPr>
      <w:r w:rsidRPr="00942139">
        <w:rPr>
          <w:sz w:val="26"/>
          <w:szCs w:val="26"/>
        </w:rPr>
        <w:lastRenderedPageBreak/>
        <w:t>В 202</w:t>
      </w:r>
      <w:r w:rsidR="00942139">
        <w:rPr>
          <w:sz w:val="26"/>
          <w:szCs w:val="26"/>
        </w:rPr>
        <w:t>4</w:t>
      </w:r>
      <w:r w:rsidRPr="00942139">
        <w:rPr>
          <w:sz w:val="26"/>
          <w:szCs w:val="26"/>
        </w:rPr>
        <w:t xml:space="preserve"> году в рамках вышеуказанной программы оказана помощь </w:t>
      </w:r>
      <w:r w:rsidR="00942139" w:rsidRPr="00942139">
        <w:rPr>
          <w:b/>
          <w:sz w:val="26"/>
          <w:szCs w:val="26"/>
          <w:u w:val="single"/>
        </w:rPr>
        <w:t>30</w:t>
      </w:r>
      <w:r w:rsidRPr="00942139">
        <w:rPr>
          <w:b/>
          <w:sz w:val="26"/>
          <w:szCs w:val="26"/>
          <w:u w:val="single"/>
        </w:rPr>
        <w:t xml:space="preserve"> жителям </w:t>
      </w:r>
      <w:r w:rsidR="00F13B92">
        <w:rPr>
          <w:b/>
          <w:sz w:val="26"/>
          <w:szCs w:val="26"/>
          <w:u w:val="single"/>
        </w:rPr>
        <w:t>муниципального округа</w:t>
      </w:r>
      <w:r w:rsidRPr="00942139">
        <w:rPr>
          <w:sz w:val="26"/>
          <w:szCs w:val="26"/>
        </w:rPr>
        <w:t xml:space="preserve"> по рубке дров, уборке снега, влажной уборке квартир и многому другому.</w:t>
      </w:r>
    </w:p>
    <w:p w:rsidR="00703B49" w:rsidRPr="00942139" w:rsidRDefault="00703B49" w:rsidP="00703B49">
      <w:pPr>
        <w:ind w:firstLine="567"/>
        <w:jc w:val="both"/>
        <w:rPr>
          <w:sz w:val="26"/>
          <w:szCs w:val="26"/>
        </w:rPr>
      </w:pPr>
      <w:r w:rsidRPr="00942139">
        <w:rPr>
          <w:sz w:val="26"/>
          <w:szCs w:val="26"/>
        </w:rPr>
        <w:t xml:space="preserve">На базе Молодежного центра </w:t>
      </w:r>
      <w:r w:rsidRPr="00942139">
        <w:rPr>
          <w:b/>
          <w:sz w:val="26"/>
          <w:szCs w:val="26"/>
        </w:rPr>
        <w:t>в рамках федеральной акции «МЫ вместе» функционирует Волонтерский штаб по помощи людям.</w:t>
      </w:r>
    </w:p>
    <w:p w:rsidR="00703B49" w:rsidRPr="00942139" w:rsidRDefault="00703B49" w:rsidP="00703B49">
      <w:pPr>
        <w:ind w:firstLine="567"/>
        <w:jc w:val="both"/>
        <w:rPr>
          <w:sz w:val="26"/>
          <w:szCs w:val="26"/>
        </w:rPr>
      </w:pPr>
      <w:r w:rsidRPr="00942139">
        <w:rPr>
          <w:sz w:val="26"/>
          <w:szCs w:val="26"/>
        </w:rPr>
        <w:t xml:space="preserve">Волонтеры участвуют в подготовке различных мероприятий, доставляют продукты и медикаменты нуждающимся гражданам. Все мероприятия для волонтеров регистрируются на портале </w:t>
      </w:r>
      <w:proofErr w:type="spellStart"/>
      <w:r w:rsidRPr="00942139">
        <w:rPr>
          <w:sz w:val="26"/>
          <w:szCs w:val="26"/>
        </w:rPr>
        <w:t>Добро</w:t>
      </w:r>
      <w:proofErr w:type="gramStart"/>
      <w:r w:rsidRPr="00942139">
        <w:rPr>
          <w:sz w:val="26"/>
          <w:szCs w:val="26"/>
        </w:rPr>
        <w:t>.р</w:t>
      </w:r>
      <w:proofErr w:type="gramEnd"/>
      <w:r w:rsidRPr="00942139">
        <w:rPr>
          <w:sz w:val="26"/>
          <w:szCs w:val="26"/>
        </w:rPr>
        <w:t>ф</w:t>
      </w:r>
      <w:proofErr w:type="spellEnd"/>
      <w:r w:rsidRPr="00942139">
        <w:rPr>
          <w:sz w:val="26"/>
          <w:szCs w:val="26"/>
        </w:rPr>
        <w:t xml:space="preserve">, через муниципальный ресурс поддержки добровольчества Северо-Енисейского </w:t>
      </w:r>
      <w:r w:rsidR="00F13B92">
        <w:rPr>
          <w:sz w:val="26"/>
          <w:szCs w:val="26"/>
        </w:rPr>
        <w:t>муниципального округа</w:t>
      </w:r>
      <w:r w:rsidRPr="00942139">
        <w:rPr>
          <w:sz w:val="26"/>
          <w:szCs w:val="26"/>
        </w:rPr>
        <w:t xml:space="preserve"> «Команда добра». </w:t>
      </w:r>
    </w:p>
    <w:p w:rsidR="00703B49" w:rsidRPr="00942139" w:rsidRDefault="00703B49" w:rsidP="00703B49">
      <w:pPr>
        <w:ind w:firstLine="567"/>
        <w:jc w:val="both"/>
        <w:rPr>
          <w:sz w:val="26"/>
          <w:szCs w:val="26"/>
        </w:rPr>
      </w:pPr>
      <w:r w:rsidRPr="00942139">
        <w:rPr>
          <w:sz w:val="26"/>
          <w:szCs w:val="26"/>
        </w:rPr>
        <w:t>В 202</w:t>
      </w:r>
      <w:r w:rsidR="00942139" w:rsidRPr="00942139">
        <w:rPr>
          <w:sz w:val="26"/>
          <w:szCs w:val="26"/>
        </w:rPr>
        <w:t>4</w:t>
      </w:r>
      <w:r w:rsidRPr="00942139">
        <w:rPr>
          <w:sz w:val="26"/>
          <w:szCs w:val="26"/>
        </w:rPr>
        <w:t xml:space="preserve"> волонтеры получают официальные часы за волонтерскую деятельность, постоянно участвуют в мероприятиях </w:t>
      </w:r>
      <w:r w:rsidRPr="00942139">
        <w:rPr>
          <w:b/>
          <w:sz w:val="26"/>
          <w:szCs w:val="26"/>
          <w:u w:val="single"/>
        </w:rPr>
        <w:t xml:space="preserve">120 волонтеров </w:t>
      </w:r>
      <w:r w:rsidRPr="00942139">
        <w:rPr>
          <w:sz w:val="26"/>
          <w:szCs w:val="26"/>
        </w:rPr>
        <w:t xml:space="preserve">Северо-Енисейского </w:t>
      </w:r>
      <w:r w:rsidR="00F13B92">
        <w:rPr>
          <w:sz w:val="26"/>
          <w:szCs w:val="26"/>
        </w:rPr>
        <w:t>муниципального округа</w:t>
      </w:r>
      <w:r w:rsidRPr="00942139">
        <w:rPr>
          <w:sz w:val="26"/>
          <w:szCs w:val="26"/>
        </w:rPr>
        <w:t>.</w:t>
      </w:r>
    </w:p>
    <w:p w:rsidR="003B1256" w:rsidRDefault="003B1256" w:rsidP="00703B49">
      <w:pPr>
        <w:widowControl w:val="0"/>
        <w:overflowPunct w:val="0"/>
        <w:autoSpaceDE w:val="0"/>
        <w:autoSpaceDN w:val="0"/>
        <w:adjustRightInd w:val="0"/>
        <w:ind w:firstLine="567"/>
        <w:jc w:val="both"/>
        <w:rPr>
          <w:color w:val="000000"/>
          <w:kern w:val="28"/>
          <w:sz w:val="26"/>
          <w:szCs w:val="26"/>
        </w:rPr>
      </w:pPr>
      <w:r>
        <w:rPr>
          <w:color w:val="000000"/>
          <w:kern w:val="28"/>
          <w:sz w:val="26"/>
          <w:szCs w:val="26"/>
        </w:rPr>
        <w:t>С</w:t>
      </w:r>
      <w:r w:rsidR="00703B49" w:rsidRPr="00942139">
        <w:rPr>
          <w:color w:val="000000"/>
          <w:kern w:val="28"/>
          <w:sz w:val="26"/>
          <w:szCs w:val="26"/>
        </w:rPr>
        <w:t xml:space="preserve"> 2023 год</w:t>
      </w:r>
      <w:r>
        <w:rPr>
          <w:color w:val="000000"/>
          <w:kern w:val="28"/>
          <w:sz w:val="26"/>
          <w:szCs w:val="26"/>
        </w:rPr>
        <w:t>а</w:t>
      </w:r>
      <w:r w:rsidR="00703B49" w:rsidRPr="00942139">
        <w:rPr>
          <w:color w:val="000000"/>
          <w:kern w:val="28"/>
          <w:sz w:val="26"/>
          <w:szCs w:val="26"/>
        </w:rPr>
        <w:t xml:space="preserve"> в </w:t>
      </w:r>
      <w:proofErr w:type="spellStart"/>
      <w:r>
        <w:rPr>
          <w:color w:val="000000"/>
          <w:kern w:val="28"/>
          <w:sz w:val="26"/>
          <w:szCs w:val="26"/>
        </w:rPr>
        <w:t>гп</w:t>
      </w:r>
      <w:proofErr w:type="spellEnd"/>
      <w:r>
        <w:rPr>
          <w:color w:val="000000"/>
          <w:kern w:val="28"/>
          <w:sz w:val="26"/>
          <w:szCs w:val="26"/>
        </w:rPr>
        <w:t xml:space="preserve"> </w:t>
      </w:r>
      <w:r w:rsidR="00703B49" w:rsidRPr="00942139">
        <w:rPr>
          <w:color w:val="000000"/>
          <w:kern w:val="28"/>
          <w:sz w:val="26"/>
          <w:szCs w:val="26"/>
        </w:rPr>
        <w:t>Северо-Енисейск</w:t>
      </w:r>
      <w:r>
        <w:rPr>
          <w:color w:val="000000"/>
          <w:kern w:val="28"/>
          <w:sz w:val="26"/>
          <w:szCs w:val="26"/>
        </w:rPr>
        <w:t>ий</w:t>
      </w:r>
      <w:r w:rsidR="00703B49" w:rsidRPr="00942139">
        <w:rPr>
          <w:color w:val="000000"/>
          <w:kern w:val="28"/>
          <w:sz w:val="26"/>
          <w:szCs w:val="26"/>
        </w:rPr>
        <w:t xml:space="preserve"> в рамках Всероссийской акции </w:t>
      </w:r>
      <w:r w:rsidR="00703B49" w:rsidRPr="00942139">
        <w:rPr>
          <w:b/>
          <w:bCs/>
          <w:color w:val="000000"/>
          <w:kern w:val="28"/>
          <w:sz w:val="26"/>
          <w:szCs w:val="26"/>
        </w:rPr>
        <w:t xml:space="preserve">#МЫВМЕСТЕ </w:t>
      </w:r>
      <w:r>
        <w:rPr>
          <w:color w:val="000000"/>
          <w:kern w:val="28"/>
          <w:sz w:val="26"/>
          <w:szCs w:val="26"/>
        </w:rPr>
        <w:t xml:space="preserve">начал своё функционирование </w:t>
      </w:r>
      <w:r w:rsidRPr="003B1256">
        <w:rPr>
          <w:b/>
          <w:color w:val="000000"/>
          <w:kern w:val="28"/>
          <w:sz w:val="26"/>
          <w:szCs w:val="26"/>
          <w:u w:val="single"/>
        </w:rPr>
        <w:t>Ц</w:t>
      </w:r>
      <w:r w:rsidR="00703B49" w:rsidRPr="003B1256">
        <w:rPr>
          <w:b/>
          <w:color w:val="000000"/>
          <w:kern w:val="28"/>
          <w:sz w:val="26"/>
          <w:szCs w:val="26"/>
          <w:u w:val="single"/>
        </w:rPr>
        <w:t>ентр сбора гуманитарной помощи</w:t>
      </w:r>
      <w:r w:rsidR="00703B49" w:rsidRPr="00942139">
        <w:rPr>
          <w:color w:val="000000"/>
          <w:kern w:val="28"/>
          <w:sz w:val="26"/>
          <w:szCs w:val="26"/>
        </w:rPr>
        <w:t xml:space="preserve"> для </w:t>
      </w:r>
      <w:r>
        <w:rPr>
          <w:color w:val="000000"/>
          <w:kern w:val="28"/>
          <w:sz w:val="26"/>
          <w:szCs w:val="26"/>
        </w:rPr>
        <w:t xml:space="preserve">участников СВО и </w:t>
      </w:r>
      <w:r w:rsidR="00703B49" w:rsidRPr="00942139">
        <w:rPr>
          <w:color w:val="000000"/>
          <w:kern w:val="28"/>
          <w:sz w:val="26"/>
          <w:szCs w:val="26"/>
        </w:rPr>
        <w:t xml:space="preserve">беженцев ЛНР и ДНР. </w:t>
      </w:r>
    </w:p>
    <w:p w:rsidR="003B1256" w:rsidRDefault="00942139" w:rsidP="00703B49">
      <w:pPr>
        <w:widowControl w:val="0"/>
        <w:overflowPunct w:val="0"/>
        <w:autoSpaceDE w:val="0"/>
        <w:autoSpaceDN w:val="0"/>
        <w:adjustRightInd w:val="0"/>
        <w:ind w:firstLine="567"/>
        <w:jc w:val="both"/>
        <w:rPr>
          <w:color w:val="000000"/>
          <w:sz w:val="26"/>
          <w:szCs w:val="26"/>
        </w:rPr>
      </w:pPr>
      <w:r w:rsidRPr="002E06FE">
        <w:rPr>
          <w:color w:val="000000"/>
          <w:sz w:val="26"/>
          <w:szCs w:val="26"/>
        </w:rPr>
        <w:t>Также в рамках акции #МЫВМЕСТЕ волонтеры</w:t>
      </w:r>
      <w:r w:rsidR="002E06FE">
        <w:rPr>
          <w:color w:val="000000"/>
          <w:sz w:val="26"/>
          <w:szCs w:val="26"/>
        </w:rPr>
        <w:t xml:space="preserve"> </w:t>
      </w:r>
      <w:r w:rsidRPr="002E06FE">
        <w:rPr>
          <w:bCs/>
          <w:color w:val="000000"/>
          <w:sz w:val="26"/>
          <w:szCs w:val="26"/>
        </w:rPr>
        <w:t>оказывают посильную помощь семьям мобилизованных граждан и участников специальной военной операции</w:t>
      </w:r>
      <w:r w:rsidR="002E06FE">
        <w:rPr>
          <w:color w:val="000000"/>
          <w:sz w:val="26"/>
          <w:szCs w:val="26"/>
        </w:rPr>
        <w:t>, оказывая</w:t>
      </w:r>
      <w:r w:rsidRPr="002E06FE">
        <w:rPr>
          <w:color w:val="000000"/>
          <w:sz w:val="26"/>
          <w:szCs w:val="26"/>
        </w:rPr>
        <w:t xml:space="preserve"> наиболее распространенны</w:t>
      </w:r>
      <w:r w:rsidR="002E06FE">
        <w:rPr>
          <w:color w:val="000000"/>
          <w:sz w:val="26"/>
          <w:szCs w:val="26"/>
        </w:rPr>
        <w:t>е</w:t>
      </w:r>
      <w:r w:rsidRPr="002E06FE">
        <w:rPr>
          <w:color w:val="000000"/>
          <w:sz w:val="26"/>
          <w:szCs w:val="26"/>
        </w:rPr>
        <w:t xml:space="preserve"> вид</w:t>
      </w:r>
      <w:r w:rsidR="002E06FE">
        <w:rPr>
          <w:color w:val="000000"/>
          <w:sz w:val="26"/>
          <w:szCs w:val="26"/>
        </w:rPr>
        <w:t>ы</w:t>
      </w:r>
      <w:r w:rsidRPr="002E06FE">
        <w:rPr>
          <w:color w:val="000000"/>
          <w:sz w:val="26"/>
          <w:szCs w:val="26"/>
        </w:rPr>
        <w:t xml:space="preserve"> помощи</w:t>
      </w:r>
      <w:r w:rsidR="002E06FE">
        <w:rPr>
          <w:color w:val="000000"/>
          <w:sz w:val="26"/>
          <w:szCs w:val="26"/>
        </w:rPr>
        <w:t>:</w:t>
      </w:r>
      <w:r w:rsidRPr="002E06FE">
        <w:rPr>
          <w:color w:val="000000"/>
          <w:sz w:val="26"/>
          <w:szCs w:val="26"/>
        </w:rPr>
        <w:t xml:space="preserve"> колка и заготовка дров</w:t>
      </w:r>
      <w:r w:rsidR="002E06FE">
        <w:rPr>
          <w:color w:val="000000"/>
          <w:sz w:val="26"/>
          <w:szCs w:val="26"/>
        </w:rPr>
        <w:t>, ремонт</w:t>
      </w:r>
      <w:r w:rsidR="002E06FE" w:rsidRPr="002E06FE">
        <w:rPr>
          <w:color w:val="000000"/>
          <w:sz w:val="26"/>
          <w:szCs w:val="26"/>
        </w:rPr>
        <w:t xml:space="preserve"> заборов, мелко срочный домашний ремонт, уборка строительного мусора из ограды</w:t>
      </w:r>
      <w:r w:rsidR="002E06FE">
        <w:rPr>
          <w:color w:val="000000"/>
          <w:sz w:val="26"/>
          <w:szCs w:val="26"/>
        </w:rPr>
        <w:t xml:space="preserve"> и другие виды помощи</w:t>
      </w:r>
      <w:r w:rsidRPr="002E06FE">
        <w:rPr>
          <w:color w:val="000000"/>
          <w:sz w:val="26"/>
          <w:szCs w:val="26"/>
        </w:rPr>
        <w:t xml:space="preserve">. </w:t>
      </w:r>
    </w:p>
    <w:p w:rsidR="00942139" w:rsidRDefault="00942139" w:rsidP="00703B49">
      <w:pPr>
        <w:widowControl w:val="0"/>
        <w:overflowPunct w:val="0"/>
        <w:autoSpaceDE w:val="0"/>
        <w:autoSpaceDN w:val="0"/>
        <w:adjustRightInd w:val="0"/>
        <w:ind w:firstLine="567"/>
        <w:jc w:val="both"/>
        <w:rPr>
          <w:color w:val="000000"/>
          <w:kern w:val="28"/>
          <w:sz w:val="26"/>
          <w:szCs w:val="26"/>
          <w:highlight w:val="yellow"/>
        </w:rPr>
      </w:pPr>
      <w:r w:rsidRPr="002E06FE">
        <w:rPr>
          <w:color w:val="000000"/>
          <w:sz w:val="26"/>
          <w:szCs w:val="26"/>
        </w:rPr>
        <w:t>Волонтеры МБУ «Молодежный центр «АУРУМ» в 2024 году подгото</w:t>
      </w:r>
      <w:r w:rsidR="002E06FE">
        <w:rPr>
          <w:color w:val="000000"/>
          <w:sz w:val="26"/>
          <w:szCs w:val="26"/>
        </w:rPr>
        <w:t>вили и передали</w:t>
      </w:r>
      <w:r w:rsidR="0010040E">
        <w:rPr>
          <w:color w:val="000000"/>
          <w:sz w:val="26"/>
          <w:szCs w:val="26"/>
        </w:rPr>
        <w:t xml:space="preserve"> </w:t>
      </w:r>
      <w:r w:rsidR="002E06FE" w:rsidRPr="002E06FE">
        <w:rPr>
          <w:color w:val="000000"/>
          <w:sz w:val="26"/>
          <w:szCs w:val="26"/>
        </w:rPr>
        <w:t>в рамках гуманитарной помощи в зону проведен</w:t>
      </w:r>
      <w:r w:rsidR="002E06FE">
        <w:rPr>
          <w:color w:val="000000"/>
          <w:sz w:val="26"/>
          <w:szCs w:val="26"/>
        </w:rPr>
        <w:t xml:space="preserve">ия Специальной военной операции </w:t>
      </w:r>
      <w:r w:rsidR="00BC42A5">
        <w:rPr>
          <w:b/>
          <w:color w:val="000000"/>
          <w:sz w:val="26"/>
          <w:szCs w:val="26"/>
          <w:u w:val="single"/>
        </w:rPr>
        <w:t>35</w:t>
      </w:r>
      <w:r w:rsidR="002E06FE" w:rsidRPr="00AA77FC">
        <w:rPr>
          <w:b/>
          <w:color w:val="000000"/>
          <w:sz w:val="26"/>
          <w:szCs w:val="26"/>
          <w:u w:val="single"/>
        </w:rPr>
        <w:t xml:space="preserve"> </w:t>
      </w:r>
      <w:r w:rsidR="00AA77FC" w:rsidRPr="00AA77FC">
        <w:rPr>
          <w:b/>
          <w:color w:val="000000"/>
          <w:sz w:val="26"/>
          <w:szCs w:val="26"/>
          <w:u w:val="single"/>
        </w:rPr>
        <w:t xml:space="preserve">коробок </w:t>
      </w:r>
      <w:r w:rsidRPr="00AA77FC">
        <w:rPr>
          <w:b/>
          <w:color w:val="000000"/>
          <w:sz w:val="26"/>
          <w:szCs w:val="26"/>
          <w:u w:val="single"/>
        </w:rPr>
        <w:t>окопных свечей</w:t>
      </w:r>
      <w:r w:rsidR="00BC42A5">
        <w:rPr>
          <w:b/>
          <w:color w:val="000000"/>
          <w:sz w:val="26"/>
          <w:szCs w:val="26"/>
          <w:u w:val="single"/>
        </w:rPr>
        <w:t xml:space="preserve"> (1 120 шт.)</w:t>
      </w:r>
      <w:r w:rsidR="008E36AE">
        <w:rPr>
          <w:b/>
          <w:color w:val="000000"/>
          <w:sz w:val="26"/>
          <w:szCs w:val="26"/>
          <w:u w:val="single"/>
        </w:rPr>
        <w:t xml:space="preserve">, </w:t>
      </w:r>
      <w:r w:rsidR="00BC42A5">
        <w:rPr>
          <w:b/>
          <w:color w:val="000000"/>
          <w:sz w:val="26"/>
          <w:szCs w:val="26"/>
          <w:u w:val="single"/>
        </w:rPr>
        <w:t>9 маскировочных сетей, 200 посылок.</w:t>
      </w:r>
    </w:p>
    <w:p w:rsidR="0010040E" w:rsidRDefault="002E06FE" w:rsidP="002E06FE">
      <w:pPr>
        <w:autoSpaceDE w:val="0"/>
        <w:autoSpaceDN w:val="0"/>
        <w:adjustRightInd w:val="0"/>
        <w:ind w:firstLine="360"/>
        <w:jc w:val="both"/>
        <w:rPr>
          <w:color w:val="000000"/>
          <w:sz w:val="26"/>
          <w:szCs w:val="26"/>
        </w:rPr>
      </w:pPr>
      <w:r w:rsidRPr="002E06FE">
        <w:rPr>
          <w:color w:val="000000"/>
          <w:sz w:val="26"/>
          <w:szCs w:val="26"/>
        </w:rPr>
        <w:t>Еще одним из проектов активно развивающимся на базе МБУ «Молодежный центр «АУР</w:t>
      </w:r>
      <w:r w:rsidR="0010040E">
        <w:rPr>
          <w:color w:val="000000"/>
          <w:sz w:val="26"/>
          <w:szCs w:val="26"/>
        </w:rPr>
        <w:t>УМ</w:t>
      </w:r>
      <w:r w:rsidRPr="002E06FE">
        <w:rPr>
          <w:color w:val="000000"/>
          <w:sz w:val="26"/>
          <w:szCs w:val="26"/>
        </w:rPr>
        <w:t xml:space="preserve">» в 2024 году является </w:t>
      </w:r>
      <w:proofErr w:type="spellStart"/>
      <w:r w:rsidRPr="002E06FE">
        <w:rPr>
          <w:b/>
          <w:bCs/>
          <w:color w:val="000000"/>
          <w:sz w:val="26"/>
          <w:szCs w:val="26"/>
        </w:rPr>
        <w:t>инфоцентр</w:t>
      </w:r>
      <w:proofErr w:type="spellEnd"/>
      <w:r w:rsidRPr="002E06FE">
        <w:rPr>
          <w:color w:val="000000"/>
          <w:sz w:val="26"/>
          <w:szCs w:val="26"/>
        </w:rPr>
        <w:t xml:space="preserve">. Участники данного направления занимаются подготовкой публикаций в социальной сети </w:t>
      </w:r>
      <w:proofErr w:type="spellStart"/>
      <w:r w:rsidRPr="002E06FE">
        <w:rPr>
          <w:color w:val="000000"/>
          <w:sz w:val="26"/>
          <w:szCs w:val="26"/>
        </w:rPr>
        <w:t>вконтакте</w:t>
      </w:r>
      <w:proofErr w:type="spellEnd"/>
      <w:r w:rsidRPr="002E06FE">
        <w:rPr>
          <w:color w:val="000000"/>
          <w:sz w:val="26"/>
          <w:szCs w:val="26"/>
        </w:rPr>
        <w:t>, организу</w:t>
      </w:r>
      <w:r w:rsidR="0010040E">
        <w:rPr>
          <w:color w:val="000000"/>
          <w:sz w:val="26"/>
          <w:szCs w:val="26"/>
        </w:rPr>
        <w:t>ют</w:t>
      </w:r>
      <w:r w:rsidRPr="002E06FE">
        <w:rPr>
          <w:color w:val="000000"/>
          <w:sz w:val="26"/>
          <w:szCs w:val="26"/>
        </w:rPr>
        <w:t xml:space="preserve"> фото и видео съемку мероприятий, создают контент по профилактике различных негативных проявлений. </w:t>
      </w:r>
    </w:p>
    <w:p w:rsidR="002E06FE" w:rsidRPr="002E06FE" w:rsidRDefault="002E06FE" w:rsidP="002E06FE">
      <w:pPr>
        <w:autoSpaceDE w:val="0"/>
        <w:autoSpaceDN w:val="0"/>
        <w:adjustRightInd w:val="0"/>
        <w:ind w:firstLine="360"/>
        <w:jc w:val="both"/>
        <w:rPr>
          <w:color w:val="000000"/>
          <w:sz w:val="26"/>
          <w:szCs w:val="26"/>
        </w:rPr>
      </w:pPr>
      <w:r w:rsidRPr="002E06FE">
        <w:rPr>
          <w:color w:val="000000"/>
          <w:sz w:val="26"/>
          <w:szCs w:val="26"/>
        </w:rPr>
        <w:t xml:space="preserve">В 2024 году появилась рубрика в социальной сети </w:t>
      </w:r>
      <w:proofErr w:type="spellStart"/>
      <w:r w:rsidRPr="002E06FE">
        <w:rPr>
          <w:color w:val="000000"/>
          <w:sz w:val="26"/>
          <w:szCs w:val="26"/>
        </w:rPr>
        <w:t>ВКонтакте</w:t>
      </w:r>
      <w:proofErr w:type="spellEnd"/>
      <w:r w:rsidRPr="002E06FE">
        <w:rPr>
          <w:color w:val="000000"/>
          <w:sz w:val="26"/>
          <w:szCs w:val="26"/>
        </w:rPr>
        <w:t xml:space="preserve"> «#</w:t>
      </w:r>
      <w:proofErr w:type="spellStart"/>
      <w:r w:rsidRPr="002E06FE">
        <w:rPr>
          <w:color w:val="000000"/>
          <w:sz w:val="26"/>
          <w:szCs w:val="26"/>
        </w:rPr>
        <w:t>МолодаяСемья</w:t>
      </w:r>
      <w:proofErr w:type="spellEnd"/>
      <w:r w:rsidRPr="002E06FE">
        <w:rPr>
          <w:color w:val="000000"/>
          <w:sz w:val="26"/>
          <w:szCs w:val="26"/>
        </w:rPr>
        <w:t>», посвященная «Году Семьи».</w:t>
      </w:r>
    </w:p>
    <w:p w:rsidR="0000180D" w:rsidRPr="00D35A7D" w:rsidRDefault="0000180D" w:rsidP="00866A6C">
      <w:pPr>
        <w:ind w:firstLine="567"/>
        <w:jc w:val="both"/>
        <w:rPr>
          <w:sz w:val="26"/>
          <w:szCs w:val="26"/>
          <w:highlight w:val="yellow"/>
        </w:rPr>
      </w:pPr>
    </w:p>
    <w:p w:rsidR="0010040E" w:rsidRDefault="0010040E" w:rsidP="00866A6C">
      <w:pPr>
        <w:ind w:firstLine="567"/>
        <w:jc w:val="both"/>
        <w:rPr>
          <w:b/>
          <w:sz w:val="28"/>
          <w:szCs w:val="28"/>
          <w:u w:val="single"/>
        </w:rPr>
      </w:pPr>
    </w:p>
    <w:p w:rsidR="0010040E" w:rsidRDefault="0010040E" w:rsidP="00866A6C">
      <w:pPr>
        <w:ind w:firstLine="567"/>
        <w:jc w:val="both"/>
        <w:rPr>
          <w:b/>
          <w:sz w:val="28"/>
          <w:szCs w:val="28"/>
          <w:u w:val="single"/>
        </w:rPr>
      </w:pPr>
    </w:p>
    <w:p w:rsidR="0010040E" w:rsidRDefault="0010040E" w:rsidP="00866A6C">
      <w:pPr>
        <w:ind w:firstLine="567"/>
        <w:jc w:val="both"/>
        <w:rPr>
          <w:b/>
          <w:sz w:val="28"/>
          <w:szCs w:val="28"/>
          <w:u w:val="single"/>
        </w:rPr>
      </w:pPr>
    </w:p>
    <w:p w:rsidR="00307534" w:rsidRDefault="00307534" w:rsidP="00866A6C">
      <w:pPr>
        <w:ind w:firstLine="567"/>
        <w:jc w:val="both"/>
        <w:rPr>
          <w:b/>
          <w:sz w:val="28"/>
          <w:szCs w:val="28"/>
          <w:u w:val="single"/>
        </w:rPr>
      </w:pPr>
    </w:p>
    <w:p w:rsidR="00BC42A5" w:rsidRDefault="00BC42A5" w:rsidP="00866A6C">
      <w:pPr>
        <w:ind w:firstLine="567"/>
        <w:jc w:val="both"/>
        <w:rPr>
          <w:b/>
          <w:sz w:val="28"/>
          <w:szCs w:val="28"/>
          <w:u w:val="single"/>
        </w:rPr>
      </w:pPr>
    </w:p>
    <w:p w:rsidR="00BC42A5" w:rsidRDefault="00BC42A5" w:rsidP="00866A6C">
      <w:pPr>
        <w:ind w:firstLine="567"/>
        <w:jc w:val="both"/>
        <w:rPr>
          <w:b/>
          <w:sz w:val="28"/>
          <w:szCs w:val="28"/>
          <w:u w:val="single"/>
        </w:rPr>
      </w:pPr>
    </w:p>
    <w:p w:rsidR="00BC42A5" w:rsidRDefault="00BC42A5" w:rsidP="00866A6C">
      <w:pPr>
        <w:ind w:firstLine="567"/>
        <w:jc w:val="both"/>
        <w:rPr>
          <w:b/>
          <w:sz w:val="28"/>
          <w:szCs w:val="28"/>
          <w:u w:val="single"/>
        </w:rPr>
      </w:pPr>
    </w:p>
    <w:p w:rsidR="00BC42A5" w:rsidRDefault="00BC42A5" w:rsidP="00866A6C">
      <w:pPr>
        <w:ind w:firstLine="567"/>
        <w:jc w:val="both"/>
        <w:rPr>
          <w:b/>
          <w:sz w:val="28"/>
          <w:szCs w:val="28"/>
          <w:u w:val="single"/>
        </w:rPr>
      </w:pPr>
    </w:p>
    <w:p w:rsidR="00307534" w:rsidRDefault="00307534" w:rsidP="00866A6C">
      <w:pPr>
        <w:ind w:firstLine="567"/>
        <w:jc w:val="both"/>
        <w:rPr>
          <w:b/>
          <w:sz w:val="28"/>
          <w:szCs w:val="28"/>
          <w:u w:val="single"/>
        </w:rPr>
      </w:pPr>
    </w:p>
    <w:p w:rsidR="0010040E" w:rsidRDefault="0010040E" w:rsidP="00866A6C">
      <w:pPr>
        <w:ind w:firstLine="567"/>
        <w:jc w:val="both"/>
        <w:rPr>
          <w:b/>
          <w:sz w:val="28"/>
          <w:szCs w:val="28"/>
          <w:u w:val="single"/>
        </w:rPr>
      </w:pPr>
    </w:p>
    <w:p w:rsidR="0010040E" w:rsidRDefault="0010040E" w:rsidP="00866A6C">
      <w:pPr>
        <w:ind w:firstLine="567"/>
        <w:jc w:val="both"/>
        <w:rPr>
          <w:b/>
          <w:sz w:val="28"/>
          <w:szCs w:val="28"/>
          <w:u w:val="single"/>
        </w:rPr>
      </w:pPr>
    </w:p>
    <w:p w:rsidR="0010040E" w:rsidRDefault="0010040E" w:rsidP="00866A6C">
      <w:pPr>
        <w:ind w:firstLine="567"/>
        <w:jc w:val="both"/>
        <w:rPr>
          <w:b/>
          <w:sz w:val="28"/>
          <w:szCs w:val="28"/>
          <w:u w:val="single"/>
        </w:rPr>
      </w:pPr>
    </w:p>
    <w:p w:rsidR="0010040E" w:rsidRDefault="0010040E" w:rsidP="00866A6C">
      <w:pPr>
        <w:ind w:firstLine="567"/>
        <w:jc w:val="both"/>
        <w:rPr>
          <w:b/>
          <w:sz w:val="28"/>
          <w:szCs w:val="28"/>
          <w:u w:val="single"/>
        </w:rPr>
      </w:pPr>
    </w:p>
    <w:p w:rsidR="00D40217" w:rsidRPr="0010040E" w:rsidRDefault="0010040E" w:rsidP="0010040E">
      <w:pPr>
        <w:ind w:firstLine="567"/>
        <w:jc w:val="center"/>
        <w:rPr>
          <w:b/>
          <w:sz w:val="32"/>
          <w:szCs w:val="32"/>
          <w:u w:val="single"/>
        </w:rPr>
      </w:pPr>
      <w:r w:rsidRPr="0010040E">
        <w:rPr>
          <w:b/>
          <w:sz w:val="32"/>
          <w:szCs w:val="32"/>
          <w:u w:val="single"/>
        </w:rPr>
        <w:lastRenderedPageBreak/>
        <w:t>Достигнутые значения показателей для оценки</w:t>
      </w:r>
      <w:r w:rsidR="00D40217" w:rsidRPr="0010040E">
        <w:rPr>
          <w:b/>
          <w:sz w:val="32"/>
          <w:szCs w:val="32"/>
          <w:u w:val="single"/>
        </w:rPr>
        <w:t xml:space="preserve"> эффективности деятельности органов местного самоуправления Северо-Енисейского </w:t>
      </w:r>
      <w:r w:rsidR="00F13B92" w:rsidRPr="0010040E">
        <w:rPr>
          <w:b/>
          <w:sz w:val="32"/>
          <w:szCs w:val="32"/>
          <w:u w:val="single"/>
        </w:rPr>
        <w:t>муниципального округа</w:t>
      </w:r>
      <w:r w:rsidR="00D40217" w:rsidRPr="0010040E">
        <w:rPr>
          <w:b/>
          <w:sz w:val="32"/>
          <w:szCs w:val="32"/>
          <w:u w:val="single"/>
        </w:rPr>
        <w:t xml:space="preserve"> за 202</w:t>
      </w:r>
      <w:r w:rsidR="002E06FE" w:rsidRPr="0010040E">
        <w:rPr>
          <w:b/>
          <w:sz w:val="32"/>
          <w:szCs w:val="32"/>
          <w:u w:val="single"/>
        </w:rPr>
        <w:t>4</w:t>
      </w:r>
      <w:r w:rsidR="00D40217" w:rsidRPr="0010040E">
        <w:rPr>
          <w:b/>
          <w:sz w:val="32"/>
          <w:szCs w:val="32"/>
          <w:u w:val="single"/>
        </w:rPr>
        <w:t xml:space="preserve"> год</w:t>
      </w:r>
    </w:p>
    <w:p w:rsidR="006F384F" w:rsidRPr="00D35A7D" w:rsidRDefault="006F384F" w:rsidP="00866A6C">
      <w:pPr>
        <w:jc w:val="both"/>
        <w:rPr>
          <w:b/>
          <w:sz w:val="26"/>
          <w:szCs w:val="26"/>
          <w:highlight w:val="yellow"/>
          <w:u w:val="single"/>
        </w:rPr>
      </w:pPr>
    </w:p>
    <w:p w:rsidR="00720254" w:rsidRPr="00FF072A" w:rsidRDefault="00720254" w:rsidP="00720254">
      <w:pPr>
        <w:widowControl w:val="0"/>
        <w:tabs>
          <w:tab w:val="center" w:pos="4956"/>
          <w:tab w:val="right" w:pos="9345"/>
        </w:tabs>
        <w:autoSpaceDE w:val="0"/>
        <w:autoSpaceDN w:val="0"/>
        <w:adjustRightInd w:val="0"/>
        <w:ind w:firstLine="567"/>
        <w:jc w:val="center"/>
        <w:rPr>
          <w:b/>
          <w:sz w:val="28"/>
          <w:szCs w:val="28"/>
          <w:u w:val="single"/>
        </w:rPr>
      </w:pPr>
      <w:r w:rsidRPr="00FF072A">
        <w:rPr>
          <w:b/>
          <w:sz w:val="28"/>
          <w:szCs w:val="28"/>
          <w:u w:val="single"/>
          <w:lang w:val="en-US"/>
        </w:rPr>
        <w:t>I</w:t>
      </w:r>
      <w:r w:rsidRPr="00FF072A">
        <w:rPr>
          <w:b/>
          <w:sz w:val="28"/>
          <w:szCs w:val="28"/>
          <w:u w:val="single"/>
        </w:rPr>
        <w:t>. Экономическое развитие</w:t>
      </w:r>
    </w:p>
    <w:p w:rsidR="00720254" w:rsidRPr="00FF072A" w:rsidRDefault="00720254" w:rsidP="00720254">
      <w:pPr>
        <w:widowControl w:val="0"/>
        <w:tabs>
          <w:tab w:val="center" w:pos="4956"/>
          <w:tab w:val="right" w:pos="9345"/>
        </w:tabs>
        <w:autoSpaceDE w:val="0"/>
        <w:autoSpaceDN w:val="0"/>
        <w:adjustRightInd w:val="0"/>
        <w:ind w:firstLine="567"/>
        <w:jc w:val="both"/>
        <w:rPr>
          <w:b/>
          <w:sz w:val="28"/>
          <w:szCs w:val="28"/>
          <w:u w:val="single"/>
        </w:rPr>
      </w:pPr>
    </w:p>
    <w:p w:rsidR="00720254" w:rsidRPr="00CF4955" w:rsidRDefault="00720254" w:rsidP="00720254">
      <w:pPr>
        <w:widowControl w:val="0"/>
        <w:autoSpaceDE w:val="0"/>
        <w:autoSpaceDN w:val="0"/>
        <w:adjustRightInd w:val="0"/>
        <w:ind w:firstLine="567"/>
        <w:jc w:val="both"/>
        <w:rPr>
          <w:b/>
          <w:bCs/>
          <w:sz w:val="26"/>
          <w:szCs w:val="26"/>
        </w:rPr>
      </w:pPr>
      <w:r w:rsidRPr="00CF4955">
        <w:rPr>
          <w:b/>
          <w:bCs/>
          <w:sz w:val="26"/>
          <w:szCs w:val="26"/>
        </w:rPr>
        <w:t>1.</w:t>
      </w:r>
      <w:r w:rsidRPr="00CF4955">
        <w:rPr>
          <w:bCs/>
          <w:sz w:val="26"/>
          <w:szCs w:val="26"/>
        </w:rPr>
        <w:t> </w:t>
      </w:r>
      <w:r w:rsidRPr="00CF4955">
        <w:rPr>
          <w:b/>
          <w:bCs/>
          <w:sz w:val="26"/>
          <w:szCs w:val="26"/>
        </w:rPr>
        <w:t>Показатель</w:t>
      </w:r>
      <w:r w:rsidRPr="00CF4955">
        <w:rPr>
          <w:bCs/>
          <w:sz w:val="26"/>
          <w:szCs w:val="26"/>
        </w:rPr>
        <w:t xml:space="preserve"> «</w:t>
      </w:r>
      <w:r w:rsidRPr="00CF4955">
        <w:rPr>
          <w:b/>
          <w:bCs/>
          <w:sz w:val="26"/>
          <w:szCs w:val="26"/>
        </w:rPr>
        <w:t>Число субъектов малого и среднего предпринимательства»</w:t>
      </w:r>
    </w:p>
    <w:p w:rsidR="00720254" w:rsidRPr="00CF4955" w:rsidRDefault="00720254" w:rsidP="00720254">
      <w:pPr>
        <w:widowControl w:val="0"/>
        <w:autoSpaceDE w:val="0"/>
        <w:autoSpaceDN w:val="0"/>
        <w:adjustRightInd w:val="0"/>
        <w:ind w:firstLine="567"/>
        <w:jc w:val="both"/>
        <w:rPr>
          <w:b/>
          <w:bCs/>
          <w:sz w:val="26"/>
          <w:szCs w:val="26"/>
        </w:rPr>
      </w:pP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Малое и среднее предпринимательство в Северо-Енисейском районе представлено в основном, в сфере торговли, </w:t>
      </w:r>
      <w:proofErr w:type="spellStart"/>
      <w:r w:rsidRPr="0063763F">
        <w:rPr>
          <w:sz w:val="26"/>
          <w:szCs w:val="26"/>
        </w:rPr>
        <w:t>пассажиро</w:t>
      </w:r>
      <w:proofErr w:type="spellEnd"/>
      <w:r w:rsidRPr="0063763F">
        <w:rPr>
          <w:sz w:val="26"/>
          <w:szCs w:val="26"/>
        </w:rPr>
        <w:t xml:space="preserve"> и грузоперевозок, и предоставления услуг населению, в том числе бытовых. Более широкого развития в районе малое предпринимательство не получило по причине особенностей развития и специфики производства нашего района.</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В 2024 году наблюдается увеличение количества индивидуальных предпринимателей с </w:t>
      </w:r>
      <w:r w:rsidRPr="0063763F">
        <w:rPr>
          <w:b/>
          <w:sz w:val="26"/>
          <w:szCs w:val="26"/>
        </w:rPr>
        <w:t>162</w:t>
      </w:r>
      <w:r w:rsidRPr="0063763F">
        <w:rPr>
          <w:sz w:val="26"/>
          <w:szCs w:val="26"/>
        </w:rPr>
        <w:t xml:space="preserve"> ед. в 2023 году до </w:t>
      </w:r>
      <w:r w:rsidRPr="0063763F">
        <w:rPr>
          <w:b/>
          <w:sz w:val="26"/>
          <w:szCs w:val="26"/>
        </w:rPr>
        <w:t>168</w:t>
      </w:r>
      <w:r w:rsidRPr="0063763F">
        <w:rPr>
          <w:sz w:val="26"/>
          <w:szCs w:val="26"/>
        </w:rPr>
        <w:t xml:space="preserve"> ед. в 2024 году. </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По оценке 2025 года планируется  увеличение данного показателя на </w:t>
      </w:r>
      <w:r w:rsidRPr="0063763F">
        <w:rPr>
          <w:b/>
          <w:sz w:val="26"/>
          <w:szCs w:val="26"/>
        </w:rPr>
        <w:t xml:space="preserve">11 ед. </w:t>
      </w:r>
      <w:r w:rsidRPr="0063763F">
        <w:rPr>
          <w:sz w:val="26"/>
          <w:szCs w:val="26"/>
        </w:rPr>
        <w:t xml:space="preserve">и по прогнозу к 2027 году значение показателя количество индивидуальных предпринимателей достигнет значения </w:t>
      </w:r>
      <w:r w:rsidRPr="0063763F">
        <w:rPr>
          <w:b/>
          <w:sz w:val="26"/>
          <w:szCs w:val="26"/>
        </w:rPr>
        <w:t>194 ед.</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Количество организаций малого бизнеса, включая микропредприятия (юридические лица) </w:t>
      </w:r>
      <w:proofErr w:type="gramStart"/>
      <w:r w:rsidRPr="0063763F">
        <w:rPr>
          <w:sz w:val="26"/>
          <w:szCs w:val="26"/>
        </w:rPr>
        <w:t>на конец</w:t>
      </w:r>
      <w:proofErr w:type="gramEnd"/>
      <w:r w:rsidRPr="0063763F">
        <w:rPr>
          <w:sz w:val="26"/>
          <w:szCs w:val="26"/>
        </w:rPr>
        <w:t xml:space="preserve"> 2024 года составило </w:t>
      </w:r>
      <w:r w:rsidRPr="0063763F">
        <w:rPr>
          <w:b/>
          <w:sz w:val="26"/>
          <w:szCs w:val="26"/>
        </w:rPr>
        <w:t>43</w:t>
      </w:r>
      <w:r w:rsidRPr="0063763F">
        <w:rPr>
          <w:sz w:val="26"/>
          <w:szCs w:val="26"/>
        </w:rPr>
        <w:t xml:space="preserve"> ед., это больше  на </w:t>
      </w:r>
      <w:r w:rsidRPr="0063763F">
        <w:rPr>
          <w:b/>
          <w:sz w:val="26"/>
          <w:szCs w:val="26"/>
        </w:rPr>
        <w:t>10,3%</w:t>
      </w:r>
      <w:r w:rsidRPr="0063763F">
        <w:rPr>
          <w:sz w:val="26"/>
          <w:szCs w:val="26"/>
        </w:rPr>
        <w:t xml:space="preserve"> чем в 2023 году. По прогнозу к 2027 году ожидается небольшой рост количества организаций малого бизнеса, включая микропредприятия (юридические лица) на </w:t>
      </w:r>
      <w:r w:rsidRPr="0063763F">
        <w:rPr>
          <w:b/>
          <w:sz w:val="26"/>
          <w:szCs w:val="26"/>
        </w:rPr>
        <w:t>16,3%.</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Крестьянско-фермерские хозяйства и сельскохозяйственные организации на территории района отсутствуют, так как </w:t>
      </w:r>
      <w:r w:rsidRPr="0063763F">
        <w:rPr>
          <w:b/>
          <w:sz w:val="26"/>
          <w:szCs w:val="26"/>
        </w:rPr>
        <w:t xml:space="preserve">Северо-Енисейский район является районом Крайнего Севера. </w:t>
      </w:r>
      <w:r w:rsidRPr="0063763F">
        <w:rPr>
          <w:sz w:val="26"/>
          <w:szCs w:val="26"/>
        </w:rPr>
        <w:t>Сельское хозяйство представлено только личными подсобными хозяйствами.</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Общее количество субъектов малого и среднего предпринимательства в районе увеличилось с </w:t>
      </w:r>
      <w:r w:rsidRPr="0063763F">
        <w:rPr>
          <w:b/>
          <w:sz w:val="26"/>
          <w:szCs w:val="26"/>
        </w:rPr>
        <w:t>202</w:t>
      </w:r>
      <w:r w:rsidRPr="0063763F">
        <w:rPr>
          <w:sz w:val="26"/>
          <w:szCs w:val="26"/>
        </w:rPr>
        <w:t xml:space="preserve"> ед. в 2023 году до</w:t>
      </w:r>
      <w:r w:rsidRPr="0063763F">
        <w:rPr>
          <w:b/>
          <w:sz w:val="26"/>
          <w:szCs w:val="26"/>
        </w:rPr>
        <w:t xml:space="preserve"> 212</w:t>
      </w:r>
      <w:r w:rsidRPr="0063763F">
        <w:rPr>
          <w:sz w:val="26"/>
          <w:szCs w:val="26"/>
        </w:rPr>
        <w:t xml:space="preserve"> ед. в 2024 году.</w:t>
      </w:r>
    </w:p>
    <w:p w:rsidR="00307534" w:rsidRPr="0063763F" w:rsidRDefault="00307534" w:rsidP="00307534">
      <w:pPr>
        <w:autoSpaceDE w:val="0"/>
        <w:autoSpaceDN w:val="0"/>
        <w:adjustRightInd w:val="0"/>
        <w:ind w:firstLine="567"/>
        <w:jc w:val="both"/>
        <w:rPr>
          <w:sz w:val="26"/>
          <w:szCs w:val="26"/>
        </w:rPr>
      </w:pPr>
      <w:r w:rsidRPr="0063763F">
        <w:rPr>
          <w:sz w:val="26"/>
          <w:szCs w:val="26"/>
        </w:rPr>
        <w:t xml:space="preserve">По итогам 2024 года показатель </w:t>
      </w:r>
      <w:r w:rsidRPr="0063763F">
        <w:rPr>
          <w:b/>
          <w:sz w:val="26"/>
          <w:szCs w:val="26"/>
        </w:rPr>
        <w:t xml:space="preserve">«Число субъектов малого и среднего предпринимательства, на 10 000 чел. населения» </w:t>
      </w:r>
      <w:r w:rsidRPr="0063763F">
        <w:rPr>
          <w:sz w:val="26"/>
          <w:szCs w:val="26"/>
        </w:rPr>
        <w:t xml:space="preserve">составил </w:t>
      </w:r>
      <w:r w:rsidRPr="0063763F">
        <w:rPr>
          <w:b/>
          <w:sz w:val="26"/>
          <w:szCs w:val="26"/>
        </w:rPr>
        <w:t>259,39</w:t>
      </w:r>
      <w:r w:rsidRPr="0063763F">
        <w:rPr>
          <w:sz w:val="26"/>
          <w:szCs w:val="26"/>
        </w:rPr>
        <w:t xml:space="preserve"> ед. и увеличился по сравнению с 2023 годом на </w:t>
      </w:r>
      <w:r w:rsidRPr="0063763F">
        <w:rPr>
          <w:b/>
          <w:sz w:val="26"/>
          <w:szCs w:val="26"/>
        </w:rPr>
        <w:t>16,25 ед</w:t>
      </w:r>
      <w:r w:rsidRPr="0063763F">
        <w:rPr>
          <w:sz w:val="26"/>
          <w:szCs w:val="26"/>
        </w:rPr>
        <w:t>. в связи с увеличением количества субъектов  предпринимательства и  численности постоянного населения.</w:t>
      </w:r>
    </w:p>
    <w:p w:rsidR="00681342" w:rsidRDefault="00307534" w:rsidP="00307534">
      <w:pPr>
        <w:autoSpaceDE w:val="0"/>
        <w:autoSpaceDN w:val="0"/>
        <w:adjustRightInd w:val="0"/>
        <w:ind w:firstLine="567"/>
        <w:jc w:val="both"/>
        <w:rPr>
          <w:b/>
          <w:sz w:val="26"/>
          <w:szCs w:val="26"/>
        </w:rPr>
      </w:pPr>
      <w:r w:rsidRPr="0063763F">
        <w:rPr>
          <w:sz w:val="26"/>
          <w:szCs w:val="26"/>
        </w:rPr>
        <w:t xml:space="preserve">По оценке 2025 года, за счет открытия новых малых и </w:t>
      </w:r>
      <w:proofErr w:type="spellStart"/>
      <w:r w:rsidRPr="0063763F">
        <w:rPr>
          <w:sz w:val="26"/>
          <w:szCs w:val="26"/>
        </w:rPr>
        <w:t>микропредприятий</w:t>
      </w:r>
      <w:proofErr w:type="spellEnd"/>
      <w:r w:rsidRPr="0063763F">
        <w:rPr>
          <w:sz w:val="26"/>
          <w:szCs w:val="26"/>
        </w:rPr>
        <w:t xml:space="preserve">, а также индивидуальных предпринимателей планируется увеличение данного показателя до </w:t>
      </w:r>
      <w:r w:rsidRPr="0063763F">
        <w:rPr>
          <w:b/>
          <w:sz w:val="26"/>
          <w:szCs w:val="26"/>
        </w:rPr>
        <w:t>280,99</w:t>
      </w:r>
      <w:r w:rsidRPr="0063763F">
        <w:rPr>
          <w:sz w:val="26"/>
          <w:szCs w:val="26"/>
        </w:rPr>
        <w:t xml:space="preserve"> ед., и по прогнозу к 2027 году показатель составит  </w:t>
      </w:r>
      <w:r w:rsidRPr="0063763F">
        <w:rPr>
          <w:b/>
          <w:sz w:val="26"/>
          <w:szCs w:val="26"/>
        </w:rPr>
        <w:t xml:space="preserve">314,75 </w:t>
      </w:r>
      <w:r w:rsidRPr="0063763F">
        <w:rPr>
          <w:sz w:val="26"/>
          <w:szCs w:val="26"/>
        </w:rPr>
        <w:t>ед.</w:t>
      </w:r>
    </w:p>
    <w:p w:rsidR="00307534" w:rsidRDefault="00307534" w:rsidP="00720254">
      <w:pPr>
        <w:autoSpaceDE w:val="0"/>
        <w:autoSpaceDN w:val="0"/>
        <w:adjustRightInd w:val="0"/>
        <w:ind w:firstLine="567"/>
        <w:jc w:val="both"/>
        <w:rPr>
          <w:sz w:val="26"/>
          <w:szCs w:val="26"/>
        </w:rPr>
      </w:pPr>
    </w:p>
    <w:p w:rsidR="00720254" w:rsidRPr="0022121A" w:rsidRDefault="00720254" w:rsidP="00720254">
      <w:pPr>
        <w:autoSpaceDE w:val="0"/>
        <w:autoSpaceDN w:val="0"/>
        <w:adjustRightInd w:val="0"/>
        <w:ind w:firstLine="567"/>
        <w:jc w:val="both"/>
        <w:rPr>
          <w:sz w:val="26"/>
          <w:szCs w:val="26"/>
        </w:rPr>
      </w:pPr>
      <w:r w:rsidRPr="0022121A">
        <w:rPr>
          <w:sz w:val="26"/>
          <w:szCs w:val="26"/>
        </w:rPr>
        <w:t>Динамика показателей количества субъектов малого и среднего предпринимательства представлена в таблице 1.</w:t>
      </w:r>
    </w:p>
    <w:p w:rsidR="00720254" w:rsidRPr="00CF4955" w:rsidRDefault="00720254" w:rsidP="00720254">
      <w:pPr>
        <w:autoSpaceDE w:val="0"/>
        <w:autoSpaceDN w:val="0"/>
        <w:adjustRightInd w:val="0"/>
        <w:ind w:firstLine="600"/>
        <w:jc w:val="right"/>
        <w:rPr>
          <w:sz w:val="26"/>
          <w:szCs w:val="26"/>
        </w:rPr>
      </w:pPr>
      <w:r w:rsidRPr="00CF4955">
        <w:rPr>
          <w:sz w:val="26"/>
          <w:szCs w:val="26"/>
        </w:rPr>
        <w:t>Таблица 1</w:t>
      </w:r>
    </w:p>
    <w:p w:rsidR="00720254" w:rsidRPr="00CF4955" w:rsidRDefault="00720254" w:rsidP="0022121A">
      <w:pPr>
        <w:jc w:val="center"/>
        <w:rPr>
          <w:b/>
          <w:sz w:val="26"/>
          <w:szCs w:val="26"/>
        </w:rPr>
      </w:pPr>
      <w:r w:rsidRPr="00CF4955">
        <w:rPr>
          <w:b/>
          <w:sz w:val="26"/>
          <w:szCs w:val="26"/>
        </w:rPr>
        <w:t>Динамика показателей количества субъектов малого и среднего предпринимательства</w:t>
      </w:r>
    </w:p>
    <w:tbl>
      <w:tblPr>
        <w:tblW w:w="9781" w:type="dxa"/>
        <w:jc w:val="center"/>
        <w:tblInd w:w="-459" w:type="dxa"/>
        <w:tblLayout w:type="fixed"/>
        <w:tblLook w:val="04A0" w:firstRow="1" w:lastRow="0" w:firstColumn="1" w:lastColumn="0" w:noHBand="0" w:noVBand="1"/>
      </w:tblPr>
      <w:tblGrid>
        <w:gridCol w:w="4750"/>
        <w:gridCol w:w="993"/>
        <w:gridCol w:w="992"/>
        <w:gridCol w:w="992"/>
        <w:gridCol w:w="992"/>
        <w:gridCol w:w="1062"/>
      </w:tblGrid>
      <w:tr w:rsidR="00720254" w:rsidRPr="0022121A" w:rsidTr="0022121A">
        <w:trPr>
          <w:trHeight w:val="183"/>
          <w:jc w:val="center"/>
        </w:trPr>
        <w:tc>
          <w:tcPr>
            <w:tcW w:w="4750" w:type="dxa"/>
            <w:vMerge w:val="restart"/>
            <w:tcBorders>
              <w:top w:val="single" w:sz="8" w:space="0" w:color="auto"/>
              <w:left w:val="single" w:sz="8" w:space="0" w:color="auto"/>
              <w:bottom w:val="single" w:sz="8" w:space="0" w:color="000000"/>
              <w:right w:val="single" w:sz="8" w:space="0" w:color="auto"/>
            </w:tcBorders>
            <w:hideMark/>
          </w:tcPr>
          <w:p w:rsidR="00720254" w:rsidRPr="0022121A" w:rsidRDefault="00720254" w:rsidP="00FF190F">
            <w:pPr>
              <w:jc w:val="center"/>
              <w:rPr>
                <w:b/>
                <w:bCs/>
                <w:color w:val="000000"/>
                <w:sz w:val="20"/>
                <w:szCs w:val="20"/>
              </w:rPr>
            </w:pPr>
            <w:r w:rsidRPr="0022121A">
              <w:rPr>
                <w:b/>
                <w:bCs/>
                <w:color w:val="000000"/>
                <w:sz w:val="20"/>
                <w:szCs w:val="20"/>
              </w:rPr>
              <w:t>Наименование показателя</w:t>
            </w:r>
          </w:p>
        </w:tc>
        <w:tc>
          <w:tcPr>
            <w:tcW w:w="5031" w:type="dxa"/>
            <w:gridSpan w:val="5"/>
            <w:tcBorders>
              <w:top w:val="single" w:sz="8" w:space="0" w:color="auto"/>
              <w:left w:val="nil"/>
              <w:bottom w:val="single" w:sz="8" w:space="0" w:color="auto"/>
              <w:right w:val="single" w:sz="8" w:space="0" w:color="000000"/>
            </w:tcBorders>
            <w:hideMark/>
          </w:tcPr>
          <w:p w:rsidR="00720254" w:rsidRPr="0022121A" w:rsidRDefault="00720254" w:rsidP="00FF190F">
            <w:pPr>
              <w:jc w:val="center"/>
              <w:rPr>
                <w:b/>
                <w:bCs/>
                <w:color w:val="000000"/>
                <w:sz w:val="20"/>
                <w:szCs w:val="20"/>
              </w:rPr>
            </w:pPr>
            <w:r w:rsidRPr="0022121A">
              <w:rPr>
                <w:b/>
                <w:bCs/>
                <w:color w:val="000000"/>
                <w:sz w:val="20"/>
                <w:szCs w:val="20"/>
              </w:rPr>
              <w:t>Значения показателя</w:t>
            </w:r>
          </w:p>
        </w:tc>
      </w:tr>
      <w:tr w:rsidR="00720254" w:rsidRPr="0022121A" w:rsidTr="0022121A">
        <w:trPr>
          <w:trHeight w:val="483"/>
          <w:jc w:val="center"/>
        </w:trPr>
        <w:tc>
          <w:tcPr>
            <w:tcW w:w="4750" w:type="dxa"/>
            <w:vMerge/>
            <w:tcBorders>
              <w:top w:val="single" w:sz="8" w:space="0" w:color="auto"/>
              <w:left w:val="single" w:sz="8" w:space="0" w:color="auto"/>
              <w:bottom w:val="single" w:sz="4" w:space="0" w:color="auto"/>
              <w:right w:val="single" w:sz="8" w:space="0" w:color="auto"/>
            </w:tcBorders>
            <w:vAlign w:val="center"/>
            <w:hideMark/>
          </w:tcPr>
          <w:p w:rsidR="00720254" w:rsidRPr="0022121A" w:rsidRDefault="00720254" w:rsidP="00FF190F">
            <w:pPr>
              <w:rPr>
                <w:b/>
                <w:bCs/>
                <w:color w:val="000000"/>
                <w:sz w:val="20"/>
                <w:szCs w:val="20"/>
              </w:rPr>
            </w:pPr>
          </w:p>
        </w:tc>
        <w:tc>
          <w:tcPr>
            <w:tcW w:w="993" w:type="dxa"/>
            <w:tcBorders>
              <w:top w:val="nil"/>
              <w:left w:val="nil"/>
              <w:bottom w:val="single" w:sz="4" w:space="0" w:color="auto"/>
              <w:right w:val="single" w:sz="8" w:space="0" w:color="auto"/>
            </w:tcBorders>
            <w:hideMark/>
          </w:tcPr>
          <w:p w:rsidR="00720254" w:rsidRPr="0022121A" w:rsidRDefault="00720254" w:rsidP="00FF190F">
            <w:pPr>
              <w:jc w:val="center"/>
              <w:rPr>
                <w:b/>
                <w:color w:val="000000"/>
                <w:sz w:val="20"/>
                <w:szCs w:val="20"/>
              </w:rPr>
            </w:pPr>
            <w:r w:rsidRPr="0022121A">
              <w:rPr>
                <w:b/>
                <w:color w:val="000000"/>
                <w:sz w:val="20"/>
                <w:szCs w:val="20"/>
              </w:rPr>
              <w:t xml:space="preserve">2023 </w:t>
            </w:r>
          </w:p>
          <w:p w:rsidR="00720254" w:rsidRPr="0022121A" w:rsidRDefault="00720254" w:rsidP="00FF190F">
            <w:pPr>
              <w:jc w:val="center"/>
              <w:rPr>
                <w:b/>
                <w:color w:val="000000"/>
                <w:sz w:val="20"/>
                <w:szCs w:val="20"/>
              </w:rPr>
            </w:pPr>
            <w:r w:rsidRPr="0022121A">
              <w:rPr>
                <w:b/>
                <w:color w:val="000000"/>
                <w:sz w:val="20"/>
                <w:szCs w:val="20"/>
              </w:rPr>
              <w:t>факт</w:t>
            </w:r>
          </w:p>
        </w:tc>
        <w:tc>
          <w:tcPr>
            <w:tcW w:w="992" w:type="dxa"/>
            <w:tcBorders>
              <w:top w:val="nil"/>
              <w:left w:val="single" w:sz="8" w:space="0" w:color="auto"/>
              <w:bottom w:val="single" w:sz="8" w:space="0" w:color="000000"/>
              <w:right w:val="single" w:sz="8" w:space="0" w:color="auto"/>
            </w:tcBorders>
            <w:hideMark/>
          </w:tcPr>
          <w:p w:rsidR="00720254" w:rsidRPr="0022121A" w:rsidRDefault="00720254" w:rsidP="00FF190F">
            <w:pPr>
              <w:jc w:val="center"/>
              <w:rPr>
                <w:b/>
                <w:color w:val="000000"/>
                <w:sz w:val="20"/>
                <w:szCs w:val="20"/>
              </w:rPr>
            </w:pPr>
            <w:r w:rsidRPr="0022121A">
              <w:rPr>
                <w:b/>
                <w:color w:val="000000"/>
                <w:sz w:val="20"/>
                <w:szCs w:val="20"/>
              </w:rPr>
              <w:t>2024</w:t>
            </w:r>
          </w:p>
          <w:p w:rsidR="00720254" w:rsidRPr="0022121A" w:rsidRDefault="00720254" w:rsidP="00FF190F">
            <w:pPr>
              <w:jc w:val="center"/>
              <w:rPr>
                <w:b/>
                <w:color w:val="000000"/>
                <w:sz w:val="20"/>
                <w:szCs w:val="20"/>
              </w:rPr>
            </w:pPr>
            <w:r w:rsidRPr="0022121A">
              <w:rPr>
                <w:b/>
                <w:color w:val="000000"/>
                <w:sz w:val="20"/>
                <w:szCs w:val="20"/>
              </w:rPr>
              <w:t>факт</w:t>
            </w:r>
          </w:p>
        </w:tc>
        <w:tc>
          <w:tcPr>
            <w:tcW w:w="992" w:type="dxa"/>
            <w:tcBorders>
              <w:top w:val="nil"/>
              <w:left w:val="single" w:sz="8" w:space="0" w:color="auto"/>
              <w:bottom w:val="single" w:sz="8" w:space="0" w:color="000000"/>
              <w:right w:val="single" w:sz="8" w:space="0" w:color="auto"/>
            </w:tcBorders>
            <w:hideMark/>
          </w:tcPr>
          <w:p w:rsidR="00720254" w:rsidRPr="0022121A" w:rsidRDefault="00720254" w:rsidP="00FF190F">
            <w:pPr>
              <w:jc w:val="center"/>
              <w:rPr>
                <w:b/>
                <w:color w:val="000000"/>
                <w:sz w:val="20"/>
                <w:szCs w:val="20"/>
              </w:rPr>
            </w:pPr>
            <w:r w:rsidRPr="0022121A">
              <w:rPr>
                <w:b/>
                <w:color w:val="000000"/>
                <w:sz w:val="20"/>
                <w:szCs w:val="20"/>
              </w:rPr>
              <w:t xml:space="preserve">2025 </w:t>
            </w:r>
          </w:p>
          <w:p w:rsidR="00720254" w:rsidRPr="0022121A" w:rsidRDefault="00720254" w:rsidP="00FF190F">
            <w:pPr>
              <w:jc w:val="center"/>
              <w:rPr>
                <w:b/>
                <w:color w:val="000000"/>
                <w:sz w:val="20"/>
                <w:szCs w:val="20"/>
              </w:rPr>
            </w:pPr>
            <w:r w:rsidRPr="0022121A">
              <w:rPr>
                <w:b/>
                <w:color w:val="000000"/>
                <w:sz w:val="20"/>
                <w:szCs w:val="20"/>
              </w:rPr>
              <w:t>оценка</w:t>
            </w:r>
          </w:p>
        </w:tc>
        <w:tc>
          <w:tcPr>
            <w:tcW w:w="992" w:type="dxa"/>
            <w:tcBorders>
              <w:top w:val="nil"/>
              <w:left w:val="single" w:sz="8" w:space="0" w:color="auto"/>
              <w:bottom w:val="single" w:sz="8" w:space="0" w:color="000000"/>
              <w:right w:val="single" w:sz="8" w:space="0" w:color="auto"/>
            </w:tcBorders>
            <w:hideMark/>
          </w:tcPr>
          <w:p w:rsidR="00720254" w:rsidRPr="0022121A" w:rsidRDefault="00720254" w:rsidP="00FF190F">
            <w:pPr>
              <w:jc w:val="center"/>
              <w:rPr>
                <w:b/>
                <w:color w:val="000000"/>
                <w:sz w:val="20"/>
                <w:szCs w:val="20"/>
              </w:rPr>
            </w:pPr>
            <w:r w:rsidRPr="0022121A">
              <w:rPr>
                <w:b/>
                <w:color w:val="000000"/>
                <w:sz w:val="20"/>
                <w:szCs w:val="20"/>
              </w:rPr>
              <w:t>2026</w:t>
            </w:r>
          </w:p>
          <w:p w:rsidR="00720254" w:rsidRPr="0022121A" w:rsidRDefault="00720254" w:rsidP="00FF190F">
            <w:pPr>
              <w:jc w:val="center"/>
              <w:rPr>
                <w:b/>
                <w:color w:val="000000"/>
                <w:sz w:val="20"/>
                <w:szCs w:val="20"/>
              </w:rPr>
            </w:pPr>
            <w:r w:rsidRPr="0022121A">
              <w:rPr>
                <w:b/>
                <w:color w:val="000000"/>
                <w:sz w:val="20"/>
                <w:szCs w:val="20"/>
              </w:rPr>
              <w:t>прогноз</w:t>
            </w:r>
          </w:p>
        </w:tc>
        <w:tc>
          <w:tcPr>
            <w:tcW w:w="1062" w:type="dxa"/>
            <w:tcBorders>
              <w:top w:val="nil"/>
              <w:left w:val="single" w:sz="8" w:space="0" w:color="auto"/>
              <w:bottom w:val="single" w:sz="8" w:space="0" w:color="000000"/>
              <w:right w:val="single" w:sz="8" w:space="0" w:color="auto"/>
            </w:tcBorders>
            <w:hideMark/>
          </w:tcPr>
          <w:p w:rsidR="00720254" w:rsidRPr="0022121A" w:rsidRDefault="00720254" w:rsidP="00FF190F">
            <w:pPr>
              <w:jc w:val="center"/>
              <w:rPr>
                <w:b/>
                <w:color w:val="000000"/>
                <w:sz w:val="20"/>
                <w:szCs w:val="20"/>
              </w:rPr>
            </w:pPr>
            <w:r w:rsidRPr="0022121A">
              <w:rPr>
                <w:b/>
                <w:color w:val="000000"/>
                <w:sz w:val="20"/>
                <w:szCs w:val="20"/>
              </w:rPr>
              <w:t xml:space="preserve">2027 </w:t>
            </w:r>
          </w:p>
          <w:p w:rsidR="00720254" w:rsidRPr="0022121A" w:rsidRDefault="00720254" w:rsidP="00FF190F">
            <w:pPr>
              <w:jc w:val="center"/>
              <w:rPr>
                <w:b/>
                <w:color w:val="000000"/>
                <w:sz w:val="20"/>
                <w:szCs w:val="20"/>
              </w:rPr>
            </w:pPr>
            <w:r w:rsidRPr="0022121A">
              <w:rPr>
                <w:b/>
                <w:color w:val="000000"/>
                <w:sz w:val="20"/>
                <w:szCs w:val="20"/>
              </w:rPr>
              <w:t>прогноз</w:t>
            </w:r>
          </w:p>
        </w:tc>
      </w:tr>
      <w:tr w:rsidR="00720254" w:rsidRPr="0022121A" w:rsidTr="0022121A">
        <w:trPr>
          <w:trHeight w:val="293"/>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lastRenderedPageBreak/>
              <w:t xml:space="preserve">Количество малых и </w:t>
            </w:r>
            <w:proofErr w:type="spellStart"/>
            <w:r w:rsidRPr="0022121A">
              <w:rPr>
                <w:color w:val="000000"/>
                <w:sz w:val="20"/>
                <w:szCs w:val="20"/>
              </w:rPr>
              <w:t>микропредприятий</w:t>
            </w:r>
            <w:proofErr w:type="spellEnd"/>
            <w:r w:rsidRPr="0022121A">
              <w:rPr>
                <w:color w:val="000000"/>
                <w:sz w:val="20"/>
                <w:szCs w:val="20"/>
              </w:rPr>
              <w:t>, ед.</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39</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43</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46</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48</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50</w:t>
            </w:r>
          </w:p>
        </w:tc>
      </w:tr>
      <w:tr w:rsidR="00720254" w:rsidRPr="0022121A" w:rsidTr="0022121A">
        <w:trPr>
          <w:trHeight w:val="171"/>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Количество средних предприятий, ед.</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w:t>
            </w:r>
          </w:p>
        </w:tc>
      </w:tr>
      <w:tr w:rsidR="00720254" w:rsidRPr="0022121A" w:rsidTr="0022121A">
        <w:trPr>
          <w:trHeight w:val="403"/>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Количество индивидуальных предпринимателей, ед.</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162</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168</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179</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187</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194</w:t>
            </w:r>
          </w:p>
        </w:tc>
      </w:tr>
      <w:tr w:rsidR="00720254" w:rsidRPr="0022121A" w:rsidTr="0022121A">
        <w:trPr>
          <w:trHeight w:val="211"/>
          <w:jc w:val="center"/>
        </w:trPr>
        <w:tc>
          <w:tcPr>
            <w:tcW w:w="4750" w:type="dxa"/>
            <w:tcBorders>
              <w:top w:val="nil"/>
              <w:left w:val="single" w:sz="8" w:space="0" w:color="auto"/>
              <w:bottom w:val="single" w:sz="8" w:space="0" w:color="auto"/>
              <w:right w:val="single" w:sz="8" w:space="0" w:color="auto"/>
            </w:tcBorders>
            <w:shd w:val="clear" w:color="auto" w:fill="auto"/>
            <w:hideMark/>
          </w:tcPr>
          <w:p w:rsidR="00720254" w:rsidRPr="0022121A" w:rsidRDefault="00720254" w:rsidP="00FF190F">
            <w:pPr>
              <w:jc w:val="both"/>
              <w:rPr>
                <w:color w:val="000000"/>
                <w:sz w:val="20"/>
                <w:szCs w:val="20"/>
              </w:rPr>
            </w:pPr>
            <w:r w:rsidRPr="0022121A">
              <w:rPr>
                <w:color w:val="000000"/>
                <w:sz w:val="20"/>
                <w:szCs w:val="20"/>
              </w:rPr>
              <w:t>Количество крестьянско-фермерских хозяйств, ед.</w:t>
            </w:r>
          </w:p>
        </w:tc>
        <w:tc>
          <w:tcPr>
            <w:tcW w:w="993" w:type="dxa"/>
            <w:tcBorders>
              <w:top w:val="nil"/>
              <w:left w:val="nil"/>
              <w:bottom w:val="single" w:sz="8" w:space="0" w:color="auto"/>
              <w:right w:val="single" w:sz="8" w:space="0" w:color="auto"/>
            </w:tcBorders>
            <w:shd w:val="clear" w:color="auto" w:fill="auto"/>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shd w:val="clear" w:color="auto" w:fill="auto"/>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shd w:val="clear" w:color="auto" w:fill="auto"/>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shd w:val="clear" w:color="auto" w:fill="auto"/>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1062" w:type="dxa"/>
            <w:tcBorders>
              <w:top w:val="nil"/>
              <w:left w:val="nil"/>
              <w:bottom w:val="single" w:sz="8" w:space="0" w:color="auto"/>
              <w:right w:val="single" w:sz="8" w:space="0" w:color="auto"/>
            </w:tcBorders>
            <w:shd w:val="clear" w:color="auto" w:fill="auto"/>
            <w:vAlign w:val="center"/>
            <w:hideMark/>
          </w:tcPr>
          <w:p w:rsidR="00720254" w:rsidRPr="0022121A" w:rsidRDefault="00720254" w:rsidP="00FF190F">
            <w:pPr>
              <w:jc w:val="center"/>
              <w:rPr>
                <w:color w:val="000000"/>
                <w:sz w:val="20"/>
                <w:szCs w:val="20"/>
              </w:rPr>
            </w:pPr>
            <w:r w:rsidRPr="0022121A">
              <w:rPr>
                <w:color w:val="000000"/>
                <w:sz w:val="20"/>
                <w:szCs w:val="20"/>
              </w:rPr>
              <w:t>-</w:t>
            </w:r>
          </w:p>
        </w:tc>
      </w:tr>
      <w:tr w:rsidR="00307534" w:rsidRPr="0022121A" w:rsidTr="0022121A">
        <w:trPr>
          <w:trHeight w:val="459"/>
          <w:jc w:val="center"/>
        </w:trPr>
        <w:tc>
          <w:tcPr>
            <w:tcW w:w="4750" w:type="dxa"/>
            <w:tcBorders>
              <w:top w:val="nil"/>
              <w:left w:val="single" w:sz="8" w:space="0" w:color="auto"/>
              <w:bottom w:val="single" w:sz="8" w:space="0" w:color="auto"/>
              <w:right w:val="single" w:sz="8" w:space="0" w:color="auto"/>
            </w:tcBorders>
            <w:hideMark/>
          </w:tcPr>
          <w:p w:rsidR="00307534" w:rsidRPr="0022121A" w:rsidRDefault="00307534" w:rsidP="00FF190F">
            <w:pPr>
              <w:jc w:val="both"/>
              <w:rPr>
                <w:color w:val="000000"/>
                <w:sz w:val="20"/>
                <w:szCs w:val="20"/>
              </w:rPr>
            </w:pPr>
            <w:r w:rsidRPr="0022121A">
              <w:rPr>
                <w:color w:val="000000"/>
                <w:sz w:val="20"/>
                <w:szCs w:val="20"/>
              </w:rPr>
              <w:t>Численность постоянного населения  муниципального образования на конец отчетного года, чел.</w:t>
            </w:r>
          </w:p>
        </w:tc>
        <w:tc>
          <w:tcPr>
            <w:tcW w:w="993" w:type="dxa"/>
            <w:tcBorders>
              <w:top w:val="nil"/>
              <w:left w:val="nil"/>
              <w:bottom w:val="single" w:sz="8" w:space="0" w:color="auto"/>
              <w:right w:val="single" w:sz="8" w:space="0" w:color="auto"/>
            </w:tcBorders>
            <w:vAlign w:val="center"/>
            <w:hideMark/>
          </w:tcPr>
          <w:p w:rsidR="00307534" w:rsidRPr="0063763F" w:rsidRDefault="00307534" w:rsidP="00AC6FFF">
            <w:pPr>
              <w:jc w:val="center"/>
              <w:rPr>
                <w:color w:val="000000"/>
                <w:sz w:val="20"/>
                <w:szCs w:val="20"/>
              </w:rPr>
            </w:pPr>
            <w:r w:rsidRPr="0063763F">
              <w:rPr>
                <w:color w:val="000000"/>
                <w:sz w:val="20"/>
                <w:szCs w:val="20"/>
              </w:rPr>
              <w:t>8 308</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color w:val="000000"/>
                <w:sz w:val="20"/>
                <w:szCs w:val="20"/>
              </w:rPr>
            </w:pPr>
            <w:r w:rsidRPr="0063763F">
              <w:rPr>
                <w:color w:val="000000"/>
                <w:sz w:val="20"/>
                <w:szCs w:val="20"/>
              </w:rPr>
              <w:t>8 173</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color w:val="000000"/>
                <w:sz w:val="20"/>
                <w:szCs w:val="20"/>
              </w:rPr>
            </w:pPr>
            <w:r w:rsidRPr="0063763F">
              <w:rPr>
                <w:color w:val="000000"/>
                <w:sz w:val="20"/>
                <w:szCs w:val="20"/>
              </w:rPr>
              <w:t>8 043</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color w:val="000000"/>
                <w:sz w:val="20"/>
                <w:szCs w:val="20"/>
              </w:rPr>
            </w:pPr>
            <w:r w:rsidRPr="0063763F">
              <w:rPr>
                <w:color w:val="000000"/>
                <w:sz w:val="20"/>
                <w:szCs w:val="20"/>
              </w:rPr>
              <w:t>7 913</w:t>
            </w:r>
          </w:p>
        </w:tc>
        <w:tc>
          <w:tcPr>
            <w:tcW w:w="1062" w:type="dxa"/>
            <w:tcBorders>
              <w:top w:val="nil"/>
              <w:left w:val="nil"/>
              <w:bottom w:val="single" w:sz="8" w:space="0" w:color="auto"/>
              <w:right w:val="single" w:sz="8" w:space="0" w:color="auto"/>
            </w:tcBorders>
            <w:vAlign w:val="center"/>
            <w:hideMark/>
          </w:tcPr>
          <w:p w:rsidR="00307534" w:rsidRPr="0063763F" w:rsidRDefault="00307534" w:rsidP="00AC6FFF">
            <w:pPr>
              <w:jc w:val="center"/>
              <w:rPr>
                <w:color w:val="000000"/>
                <w:sz w:val="20"/>
                <w:szCs w:val="20"/>
              </w:rPr>
            </w:pPr>
            <w:r w:rsidRPr="0063763F">
              <w:rPr>
                <w:color w:val="000000"/>
                <w:sz w:val="20"/>
                <w:szCs w:val="20"/>
              </w:rPr>
              <w:t>7 784</w:t>
            </w:r>
          </w:p>
        </w:tc>
      </w:tr>
      <w:tr w:rsidR="00307534" w:rsidRPr="0022121A" w:rsidTr="0022121A">
        <w:trPr>
          <w:trHeight w:val="467"/>
          <w:jc w:val="center"/>
        </w:trPr>
        <w:tc>
          <w:tcPr>
            <w:tcW w:w="4750" w:type="dxa"/>
            <w:tcBorders>
              <w:top w:val="nil"/>
              <w:left w:val="single" w:sz="8" w:space="0" w:color="auto"/>
              <w:bottom w:val="single" w:sz="8" w:space="0" w:color="auto"/>
              <w:right w:val="single" w:sz="8" w:space="0" w:color="auto"/>
            </w:tcBorders>
            <w:hideMark/>
          </w:tcPr>
          <w:p w:rsidR="00307534" w:rsidRPr="0022121A" w:rsidRDefault="00307534" w:rsidP="00FF190F">
            <w:pPr>
              <w:jc w:val="both"/>
              <w:rPr>
                <w:b/>
                <w:bCs/>
                <w:color w:val="000000"/>
                <w:sz w:val="20"/>
                <w:szCs w:val="20"/>
              </w:rPr>
            </w:pPr>
            <w:r w:rsidRPr="0022121A">
              <w:rPr>
                <w:b/>
                <w:bCs/>
                <w:color w:val="000000"/>
                <w:sz w:val="20"/>
                <w:szCs w:val="20"/>
              </w:rPr>
              <w:t>Число субъектов малого и среднего предпринимательства, ед. на 10 000 чел.</w:t>
            </w:r>
          </w:p>
        </w:tc>
        <w:tc>
          <w:tcPr>
            <w:tcW w:w="993" w:type="dxa"/>
            <w:tcBorders>
              <w:top w:val="nil"/>
              <w:left w:val="nil"/>
              <w:bottom w:val="single" w:sz="8" w:space="0" w:color="auto"/>
              <w:right w:val="single" w:sz="8" w:space="0" w:color="auto"/>
            </w:tcBorders>
            <w:vAlign w:val="center"/>
            <w:hideMark/>
          </w:tcPr>
          <w:p w:rsidR="00307534" w:rsidRPr="0063763F" w:rsidRDefault="00307534" w:rsidP="00AC6FFF">
            <w:pPr>
              <w:jc w:val="center"/>
              <w:rPr>
                <w:b/>
                <w:color w:val="000000"/>
                <w:sz w:val="20"/>
                <w:szCs w:val="20"/>
              </w:rPr>
            </w:pPr>
            <w:r w:rsidRPr="0063763F">
              <w:rPr>
                <w:b/>
                <w:color w:val="000000"/>
                <w:sz w:val="20"/>
                <w:szCs w:val="20"/>
              </w:rPr>
              <w:t>243,14</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b/>
                <w:color w:val="000000"/>
                <w:sz w:val="20"/>
                <w:szCs w:val="20"/>
              </w:rPr>
            </w:pPr>
            <w:r w:rsidRPr="0063763F">
              <w:rPr>
                <w:b/>
                <w:color w:val="000000"/>
                <w:sz w:val="20"/>
                <w:szCs w:val="20"/>
              </w:rPr>
              <w:t>259,39</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b/>
                <w:color w:val="000000"/>
                <w:sz w:val="20"/>
                <w:szCs w:val="20"/>
              </w:rPr>
            </w:pPr>
            <w:r w:rsidRPr="0063763F">
              <w:rPr>
                <w:b/>
                <w:color w:val="000000"/>
                <w:sz w:val="20"/>
                <w:szCs w:val="20"/>
              </w:rPr>
              <w:t>280,99</w:t>
            </w:r>
          </w:p>
        </w:tc>
        <w:tc>
          <w:tcPr>
            <w:tcW w:w="992" w:type="dxa"/>
            <w:tcBorders>
              <w:top w:val="nil"/>
              <w:left w:val="nil"/>
              <w:bottom w:val="single" w:sz="8" w:space="0" w:color="auto"/>
              <w:right w:val="single" w:sz="8" w:space="0" w:color="auto"/>
            </w:tcBorders>
            <w:vAlign w:val="center"/>
            <w:hideMark/>
          </w:tcPr>
          <w:p w:rsidR="00307534" w:rsidRPr="0063763F" w:rsidRDefault="00307534" w:rsidP="00AC6FFF">
            <w:pPr>
              <w:jc w:val="center"/>
              <w:rPr>
                <w:b/>
                <w:color w:val="000000"/>
                <w:sz w:val="20"/>
                <w:szCs w:val="20"/>
              </w:rPr>
            </w:pPr>
            <w:r w:rsidRPr="0063763F">
              <w:rPr>
                <w:b/>
                <w:color w:val="000000"/>
                <w:sz w:val="20"/>
                <w:szCs w:val="20"/>
              </w:rPr>
              <w:t>298,24</w:t>
            </w:r>
          </w:p>
        </w:tc>
        <w:tc>
          <w:tcPr>
            <w:tcW w:w="1062" w:type="dxa"/>
            <w:tcBorders>
              <w:top w:val="nil"/>
              <w:left w:val="nil"/>
              <w:bottom w:val="single" w:sz="8" w:space="0" w:color="auto"/>
              <w:right w:val="single" w:sz="8" w:space="0" w:color="auto"/>
            </w:tcBorders>
            <w:vAlign w:val="center"/>
            <w:hideMark/>
          </w:tcPr>
          <w:p w:rsidR="00307534" w:rsidRPr="0063763F" w:rsidRDefault="00307534" w:rsidP="00AC6FFF">
            <w:pPr>
              <w:jc w:val="center"/>
              <w:rPr>
                <w:b/>
                <w:color w:val="000000"/>
                <w:sz w:val="20"/>
                <w:szCs w:val="20"/>
              </w:rPr>
            </w:pPr>
            <w:r w:rsidRPr="0063763F">
              <w:rPr>
                <w:b/>
                <w:color w:val="000000"/>
                <w:sz w:val="20"/>
                <w:szCs w:val="20"/>
              </w:rPr>
              <w:t>314,75</w:t>
            </w:r>
          </w:p>
        </w:tc>
      </w:tr>
      <w:tr w:rsidR="00720254" w:rsidRPr="0022121A" w:rsidTr="0022121A">
        <w:trPr>
          <w:trHeight w:val="551"/>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 xml:space="preserve">Среднесписочная численность работников малых и </w:t>
            </w:r>
            <w:proofErr w:type="spellStart"/>
            <w:r w:rsidRPr="0022121A">
              <w:rPr>
                <w:color w:val="000000"/>
                <w:sz w:val="20"/>
                <w:szCs w:val="20"/>
              </w:rPr>
              <w:t>микропредприятий</w:t>
            </w:r>
            <w:proofErr w:type="spellEnd"/>
            <w:r w:rsidRPr="0022121A">
              <w:rPr>
                <w:color w:val="000000"/>
                <w:sz w:val="20"/>
                <w:szCs w:val="20"/>
              </w:rPr>
              <w:t xml:space="preserve">, чел. </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88</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96</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102</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106</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110</w:t>
            </w:r>
          </w:p>
        </w:tc>
      </w:tr>
      <w:tr w:rsidR="00720254" w:rsidRPr="0022121A" w:rsidTr="0022121A">
        <w:trPr>
          <w:trHeight w:val="682"/>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Среднесписочная численность работников у индивидуальных предпринимателей (наемных работников), чел.</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57</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62</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66</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69</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72</w:t>
            </w:r>
          </w:p>
        </w:tc>
      </w:tr>
      <w:tr w:rsidR="00720254" w:rsidRPr="0022121A" w:rsidTr="0022121A">
        <w:trPr>
          <w:trHeight w:val="542"/>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Среднесписочная численность работников в крестьянско-фермерских хозяйствах, чел.</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w:t>
            </w:r>
          </w:p>
        </w:tc>
      </w:tr>
      <w:tr w:rsidR="00720254" w:rsidRPr="0022121A" w:rsidTr="0022121A">
        <w:trPr>
          <w:trHeight w:val="388"/>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Среднесписочная численность работников средних предприятий, чел.</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145</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157</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167</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174</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181</w:t>
            </w:r>
          </w:p>
        </w:tc>
      </w:tr>
      <w:tr w:rsidR="00720254" w:rsidRPr="0022121A" w:rsidTr="0022121A">
        <w:trPr>
          <w:trHeight w:val="370"/>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color w:val="000000"/>
                <w:sz w:val="20"/>
                <w:szCs w:val="20"/>
              </w:rPr>
            </w:pPr>
            <w:r w:rsidRPr="0022121A">
              <w:rPr>
                <w:color w:val="000000"/>
                <w:sz w:val="20"/>
                <w:szCs w:val="20"/>
              </w:rPr>
              <w:t>Среднесписочная численность работников (без внешних совместителей) крупных и средних предприятий и некоммерческих организаций (без субъектов малого предпринимательства), чел</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15 485</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14 566</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15 513</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16 196</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color w:val="000000"/>
                <w:sz w:val="20"/>
                <w:szCs w:val="20"/>
              </w:rPr>
            </w:pPr>
            <w:r w:rsidRPr="0022121A">
              <w:rPr>
                <w:color w:val="000000"/>
                <w:sz w:val="20"/>
                <w:szCs w:val="20"/>
              </w:rPr>
              <w:t>16 844</w:t>
            </w:r>
          </w:p>
        </w:tc>
      </w:tr>
      <w:tr w:rsidR="00720254" w:rsidRPr="0022121A" w:rsidTr="0022121A">
        <w:trPr>
          <w:trHeight w:val="936"/>
          <w:jc w:val="center"/>
        </w:trPr>
        <w:tc>
          <w:tcPr>
            <w:tcW w:w="4750" w:type="dxa"/>
            <w:tcBorders>
              <w:top w:val="nil"/>
              <w:left w:val="single" w:sz="8" w:space="0" w:color="auto"/>
              <w:bottom w:val="single" w:sz="8" w:space="0" w:color="auto"/>
              <w:right w:val="single" w:sz="8" w:space="0" w:color="auto"/>
            </w:tcBorders>
            <w:hideMark/>
          </w:tcPr>
          <w:p w:rsidR="00720254" w:rsidRPr="0022121A" w:rsidRDefault="00720254" w:rsidP="00FF190F">
            <w:pPr>
              <w:jc w:val="both"/>
              <w:rPr>
                <w:b/>
                <w:color w:val="000000"/>
                <w:sz w:val="20"/>
                <w:szCs w:val="20"/>
              </w:rPr>
            </w:pPr>
            <w:r w:rsidRPr="0022121A">
              <w:rPr>
                <w:b/>
                <w:color w:val="000000"/>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w:t>
            </w:r>
          </w:p>
        </w:tc>
        <w:tc>
          <w:tcPr>
            <w:tcW w:w="993" w:type="dxa"/>
            <w:tcBorders>
              <w:top w:val="nil"/>
              <w:left w:val="nil"/>
              <w:bottom w:val="single" w:sz="8" w:space="0" w:color="auto"/>
              <w:right w:val="single" w:sz="8" w:space="0" w:color="auto"/>
            </w:tcBorders>
            <w:vAlign w:val="center"/>
            <w:hideMark/>
          </w:tcPr>
          <w:p w:rsidR="00720254" w:rsidRPr="0022121A" w:rsidRDefault="00720254" w:rsidP="00FF190F">
            <w:pPr>
              <w:jc w:val="center"/>
              <w:rPr>
                <w:b/>
                <w:color w:val="000000"/>
                <w:sz w:val="20"/>
                <w:szCs w:val="20"/>
              </w:rPr>
            </w:pPr>
            <w:r w:rsidRPr="0022121A">
              <w:rPr>
                <w:b/>
                <w:color w:val="000000"/>
                <w:sz w:val="20"/>
                <w:szCs w:val="20"/>
              </w:rPr>
              <w:t>2,86</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b/>
                <w:color w:val="000000"/>
                <w:sz w:val="20"/>
                <w:szCs w:val="20"/>
              </w:rPr>
            </w:pPr>
            <w:r w:rsidRPr="0022121A">
              <w:rPr>
                <w:b/>
                <w:color w:val="000000"/>
                <w:sz w:val="20"/>
                <w:szCs w:val="20"/>
              </w:rPr>
              <w:t>3,24</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b/>
                <w:color w:val="000000"/>
                <w:sz w:val="20"/>
                <w:szCs w:val="20"/>
              </w:rPr>
            </w:pPr>
            <w:r w:rsidRPr="0022121A">
              <w:rPr>
                <w:b/>
                <w:color w:val="000000"/>
                <w:sz w:val="20"/>
                <w:szCs w:val="20"/>
              </w:rPr>
              <w:t>3,24</w:t>
            </w:r>
          </w:p>
        </w:tc>
        <w:tc>
          <w:tcPr>
            <w:tcW w:w="992" w:type="dxa"/>
            <w:tcBorders>
              <w:top w:val="nil"/>
              <w:left w:val="nil"/>
              <w:bottom w:val="single" w:sz="8" w:space="0" w:color="auto"/>
              <w:right w:val="single" w:sz="8" w:space="0" w:color="auto"/>
            </w:tcBorders>
            <w:vAlign w:val="center"/>
            <w:hideMark/>
          </w:tcPr>
          <w:p w:rsidR="00720254" w:rsidRPr="0022121A" w:rsidRDefault="00720254" w:rsidP="00FF190F">
            <w:pPr>
              <w:jc w:val="center"/>
              <w:rPr>
                <w:b/>
                <w:color w:val="000000"/>
                <w:sz w:val="20"/>
                <w:szCs w:val="20"/>
              </w:rPr>
            </w:pPr>
            <w:r w:rsidRPr="0022121A">
              <w:rPr>
                <w:b/>
                <w:color w:val="000000"/>
                <w:sz w:val="20"/>
                <w:szCs w:val="20"/>
              </w:rPr>
              <w:t>3,24</w:t>
            </w:r>
          </w:p>
        </w:tc>
        <w:tc>
          <w:tcPr>
            <w:tcW w:w="1062" w:type="dxa"/>
            <w:tcBorders>
              <w:top w:val="nil"/>
              <w:left w:val="nil"/>
              <w:bottom w:val="single" w:sz="8" w:space="0" w:color="auto"/>
              <w:right w:val="single" w:sz="8" w:space="0" w:color="auto"/>
            </w:tcBorders>
            <w:vAlign w:val="center"/>
            <w:hideMark/>
          </w:tcPr>
          <w:p w:rsidR="00720254" w:rsidRPr="0022121A" w:rsidRDefault="00720254" w:rsidP="00FF190F">
            <w:pPr>
              <w:jc w:val="center"/>
              <w:rPr>
                <w:b/>
                <w:color w:val="000000"/>
                <w:sz w:val="20"/>
                <w:szCs w:val="20"/>
              </w:rPr>
            </w:pPr>
            <w:r w:rsidRPr="0022121A">
              <w:rPr>
                <w:b/>
                <w:color w:val="000000"/>
                <w:sz w:val="20"/>
                <w:szCs w:val="20"/>
              </w:rPr>
              <w:t>3,23</w:t>
            </w:r>
          </w:p>
        </w:tc>
      </w:tr>
    </w:tbl>
    <w:p w:rsidR="00720254" w:rsidRPr="00FF072A" w:rsidRDefault="00720254" w:rsidP="00720254">
      <w:pPr>
        <w:jc w:val="both"/>
        <w:rPr>
          <w:b/>
          <w:sz w:val="28"/>
          <w:szCs w:val="28"/>
        </w:rPr>
      </w:pPr>
    </w:p>
    <w:p w:rsidR="00720254" w:rsidRPr="00CF4955" w:rsidRDefault="00720254" w:rsidP="00720254">
      <w:pPr>
        <w:autoSpaceDE w:val="0"/>
        <w:autoSpaceDN w:val="0"/>
        <w:adjustRightInd w:val="0"/>
        <w:ind w:firstLine="567"/>
        <w:jc w:val="both"/>
        <w:rPr>
          <w:b/>
          <w:sz w:val="26"/>
          <w:szCs w:val="26"/>
        </w:rPr>
      </w:pPr>
      <w:r w:rsidRPr="00CF4955">
        <w:rPr>
          <w:sz w:val="26"/>
          <w:szCs w:val="26"/>
        </w:rPr>
        <w:t xml:space="preserve">Динамика </w:t>
      </w:r>
      <w:r w:rsidRPr="00CF4955">
        <w:rPr>
          <w:b/>
          <w:sz w:val="26"/>
          <w:szCs w:val="26"/>
        </w:rPr>
        <w:t>показателя «Число субъектов малого и среднего предпринимательства в расчете на 10 тыс. человек населения» представлена на рис. 1.</w:t>
      </w:r>
    </w:p>
    <w:p w:rsidR="00720254" w:rsidRPr="00D35A7D" w:rsidRDefault="00720254" w:rsidP="00720254">
      <w:pPr>
        <w:autoSpaceDE w:val="0"/>
        <w:autoSpaceDN w:val="0"/>
        <w:adjustRightInd w:val="0"/>
        <w:jc w:val="center"/>
        <w:rPr>
          <w:color w:val="000000"/>
          <w:sz w:val="26"/>
          <w:szCs w:val="26"/>
          <w:highlight w:val="yellow"/>
        </w:rPr>
      </w:pPr>
      <w:r w:rsidRPr="00EF34AE">
        <w:rPr>
          <w:noProof/>
          <w:color w:val="000000"/>
          <w:sz w:val="26"/>
          <w:szCs w:val="26"/>
          <w:lang w:eastAsia="ru-RU"/>
        </w:rPr>
        <w:drawing>
          <wp:inline distT="0" distB="0" distL="0" distR="0" wp14:anchorId="2CC4867A" wp14:editId="0A67D46F">
            <wp:extent cx="5781675" cy="2095500"/>
            <wp:effectExtent l="0" t="0" r="0" b="0"/>
            <wp:docPr id="1"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0254" w:rsidRPr="00C54E80" w:rsidRDefault="00720254" w:rsidP="00720254">
      <w:pPr>
        <w:autoSpaceDE w:val="0"/>
        <w:autoSpaceDN w:val="0"/>
        <w:adjustRightInd w:val="0"/>
        <w:ind w:firstLine="567"/>
        <w:jc w:val="center"/>
        <w:rPr>
          <w:b/>
        </w:rPr>
      </w:pPr>
      <w:r w:rsidRPr="00C54E80">
        <w:rPr>
          <w:b/>
          <w:color w:val="000000"/>
        </w:rPr>
        <w:t xml:space="preserve">Рис.1. </w:t>
      </w:r>
      <w:r w:rsidRPr="00C54E80">
        <w:rPr>
          <w:b/>
        </w:rPr>
        <w:t>Число субъектов малого и среднего предпринимательства в расчете на 10 тыс. человек населения, ед.</w:t>
      </w:r>
    </w:p>
    <w:p w:rsidR="00307534" w:rsidRDefault="00307534" w:rsidP="00720254">
      <w:pPr>
        <w:widowControl w:val="0"/>
        <w:autoSpaceDE w:val="0"/>
        <w:autoSpaceDN w:val="0"/>
        <w:adjustRightInd w:val="0"/>
        <w:ind w:firstLine="567"/>
        <w:jc w:val="both"/>
        <w:rPr>
          <w:b/>
          <w:bCs/>
          <w:sz w:val="26"/>
          <w:szCs w:val="26"/>
        </w:rPr>
      </w:pPr>
    </w:p>
    <w:p w:rsidR="00720254" w:rsidRDefault="00720254" w:rsidP="00720254">
      <w:pPr>
        <w:widowControl w:val="0"/>
        <w:autoSpaceDE w:val="0"/>
        <w:autoSpaceDN w:val="0"/>
        <w:adjustRightInd w:val="0"/>
        <w:ind w:firstLine="567"/>
        <w:jc w:val="both"/>
        <w:rPr>
          <w:b/>
          <w:bCs/>
          <w:iCs/>
          <w:sz w:val="26"/>
          <w:szCs w:val="26"/>
        </w:rPr>
      </w:pPr>
      <w:r w:rsidRPr="00C54E80">
        <w:rPr>
          <w:b/>
          <w:bCs/>
          <w:sz w:val="26"/>
          <w:szCs w:val="26"/>
        </w:rPr>
        <w:t>2. Показатель «</w:t>
      </w:r>
      <w:r w:rsidRPr="00C54E80">
        <w:rPr>
          <w:b/>
          <w:bCs/>
          <w:iCs/>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681342" w:rsidRPr="00C54E80" w:rsidRDefault="00681342" w:rsidP="00720254">
      <w:pPr>
        <w:widowControl w:val="0"/>
        <w:autoSpaceDE w:val="0"/>
        <w:autoSpaceDN w:val="0"/>
        <w:adjustRightInd w:val="0"/>
        <w:ind w:firstLine="567"/>
        <w:jc w:val="both"/>
        <w:rPr>
          <w:b/>
          <w:bCs/>
          <w:iCs/>
          <w:sz w:val="26"/>
          <w:szCs w:val="26"/>
        </w:rPr>
      </w:pPr>
    </w:p>
    <w:p w:rsidR="00720254" w:rsidRPr="00C54E80" w:rsidRDefault="00720254" w:rsidP="00720254">
      <w:pPr>
        <w:widowControl w:val="0"/>
        <w:autoSpaceDE w:val="0"/>
        <w:autoSpaceDN w:val="0"/>
        <w:adjustRightInd w:val="0"/>
        <w:ind w:firstLine="567"/>
        <w:jc w:val="both"/>
        <w:rPr>
          <w:sz w:val="26"/>
          <w:szCs w:val="26"/>
        </w:rPr>
      </w:pPr>
      <w:proofErr w:type="gramStart"/>
      <w:r w:rsidRPr="00C54E80">
        <w:rPr>
          <w:sz w:val="26"/>
          <w:szCs w:val="26"/>
        </w:rPr>
        <w:t xml:space="preserve">С учетом численности, работающих у индивидуальных предпринимателей, среднесписочная численность работников малых и средних предприятий в 2024 </w:t>
      </w:r>
      <w:r w:rsidRPr="00C54E80">
        <w:rPr>
          <w:sz w:val="26"/>
          <w:szCs w:val="26"/>
        </w:rPr>
        <w:lastRenderedPageBreak/>
        <w:t xml:space="preserve">году составила </w:t>
      </w:r>
      <w:r w:rsidRPr="00C54E80">
        <w:rPr>
          <w:b/>
          <w:sz w:val="26"/>
          <w:szCs w:val="26"/>
        </w:rPr>
        <w:t>483</w:t>
      </w:r>
      <w:r w:rsidRPr="00C54E80">
        <w:rPr>
          <w:sz w:val="26"/>
          <w:szCs w:val="26"/>
        </w:rPr>
        <w:t xml:space="preserve"> человека,  показатель «Доля среднесписочной численности работников малых и средних предприятий в среднесписочной численности работников всех предприятий и организаций </w:t>
      </w:r>
      <w:r w:rsidR="00F13B92">
        <w:rPr>
          <w:sz w:val="26"/>
          <w:szCs w:val="26"/>
        </w:rPr>
        <w:t>муниципального округа</w:t>
      </w:r>
      <w:r w:rsidRPr="00C54E80">
        <w:rPr>
          <w:sz w:val="26"/>
          <w:szCs w:val="26"/>
        </w:rPr>
        <w:t xml:space="preserve">» по итогам отчетного года составила </w:t>
      </w:r>
      <w:r w:rsidR="0022121A" w:rsidRPr="0022121A">
        <w:rPr>
          <w:b/>
          <w:sz w:val="26"/>
          <w:szCs w:val="26"/>
          <w:u w:val="single"/>
        </w:rPr>
        <w:t>3,24</w:t>
      </w:r>
      <w:r w:rsidRPr="0022121A">
        <w:rPr>
          <w:b/>
          <w:sz w:val="26"/>
          <w:szCs w:val="26"/>
          <w:u w:val="single"/>
        </w:rPr>
        <w:t>%</w:t>
      </w:r>
      <w:r w:rsidRPr="00C54E80">
        <w:rPr>
          <w:sz w:val="26"/>
          <w:szCs w:val="26"/>
        </w:rPr>
        <w:t xml:space="preserve"> и увеличилась на </w:t>
      </w:r>
      <w:r w:rsidRPr="00C54E80">
        <w:rPr>
          <w:b/>
          <w:sz w:val="26"/>
          <w:szCs w:val="26"/>
        </w:rPr>
        <w:t>13,29</w:t>
      </w:r>
      <w:r w:rsidRPr="00C54E80">
        <w:rPr>
          <w:sz w:val="26"/>
          <w:szCs w:val="26"/>
        </w:rPr>
        <w:t xml:space="preserve"> процентных пункта по сравнению с 2023 годом.</w:t>
      </w:r>
      <w:proofErr w:type="gramEnd"/>
    </w:p>
    <w:p w:rsidR="00720254" w:rsidRPr="00353442" w:rsidRDefault="00720254" w:rsidP="00720254">
      <w:pPr>
        <w:autoSpaceDE w:val="0"/>
        <w:autoSpaceDN w:val="0"/>
        <w:adjustRightInd w:val="0"/>
        <w:ind w:firstLine="567"/>
        <w:jc w:val="both"/>
        <w:rPr>
          <w:b/>
          <w:sz w:val="26"/>
          <w:szCs w:val="26"/>
        </w:rPr>
      </w:pPr>
      <w:r w:rsidRPr="00353442">
        <w:rPr>
          <w:sz w:val="26"/>
          <w:szCs w:val="26"/>
        </w:rPr>
        <w:t>За счет роста среднесписочной численности работников малых и микро</w:t>
      </w:r>
      <w:r w:rsidR="00F400E2">
        <w:rPr>
          <w:sz w:val="26"/>
          <w:szCs w:val="26"/>
        </w:rPr>
        <w:t xml:space="preserve"> </w:t>
      </w:r>
      <w:r w:rsidRPr="00353442">
        <w:rPr>
          <w:sz w:val="26"/>
          <w:szCs w:val="26"/>
        </w:rPr>
        <w:t xml:space="preserve">предприятий и работников малых и средних предприятий по оценке на 2025 год (514 чел.) показатель «Доля среднесписочной численности работников малых и средних предприятий в среднесписочной численности работников всех предприятий и организаций </w:t>
      </w:r>
      <w:r w:rsidR="00F13B92">
        <w:rPr>
          <w:sz w:val="26"/>
          <w:szCs w:val="26"/>
        </w:rPr>
        <w:t>муниципального округа</w:t>
      </w:r>
      <w:r w:rsidRPr="00353442">
        <w:rPr>
          <w:sz w:val="26"/>
          <w:szCs w:val="26"/>
        </w:rPr>
        <w:t xml:space="preserve">», также составит - </w:t>
      </w:r>
      <w:r w:rsidRPr="0022121A">
        <w:rPr>
          <w:b/>
          <w:sz w:val="26"/>
          <w:szCs w:val="26"/>
          <w:u w:val="single"/>
        </w:rPr>
        <w:t>3,24 %.</w:t>
      </w:r>
      <w:r w:rsidRPr="00353442">
        <w:rPr>
          <w:b/>
          <w:sz w:val="26"/>
          <w:szCs w:val="26"/>
        </w:rPr>
        <w:t xml:space="preserve"> </w:t>
      </w:r>
    </w:p>
    <w:p w:rsidR="00720254" w:rsidRPr="00353442" w:rsidRDefault="00720254" w:rsidP="00720254">
      <w:pPr>
        <w:autoSpaceDE w:val="0"/>
        <w:autoSpaceDN w:val="0"/>
        <w:adjustRightInd w:val="0"/>
        <w:ind w:firstLine="567"/>
        <w:jc w:val="both"/>
        <w:rPr>
          <w:sz w:val="26"/>
          <w:szCs w:val="26"/>
        </w:rPr>
      </w:pPr>
      <w:r w:rsidRPr="00353442">
        <w:rPr>
          <w:sz w:val="26"/>
          <w:szCs w:val="26"/>
        </w:rPr>
        <w:t>По прогнозу к 2027 года значение показателя составит</w:t>
      </w:r>
      <w:r w:rsidRPr="00353442">
        <w:rPr>
          <w:b/>
          <w:sz w:val="26"/>
          <w:szCs w:val="26"/>
        </w:rPr>
        <w:t xml:space="preserve"> - </w:t>
      </w:r>
      <w:r w:rsidRPr="0022121A">
        <w:rPr>
          <w:b/>
          <w:sz w:val="26"/>
          <w:szCs w:val="26"/>
          <w:u w:val="single"/>
        </w:rPr>
        <w:t>3,23%.</w:t>
      </w:r>
    </w:p>
    <w:p w:rsidR="0022121A" w:rsidRDefault="0022121A" w:rsidP="00720254">
      <w:pPr>
        <w:widowControl w:val="0"/>
        <w:autoSpaceDE w:val="0"/>
        <w:autoSpaceDN w:val="0"/>
        <w:adjustRightInd w:val="0"/>
        <w:ind w:firstLine="567"/>
        <w:jc w:val="both"/>
        <w:rPr>
          <w:b/>
          <w:sz w:val="26"/>
          <w:szCs w:val="26"/>
        </w:rPr>
      </w:pPr>
    </w:p>
    <w:p w:rsidR="00720254" w:rsidRDefault="00720254" w:rsidP="00720254">
      <w:pPr>
        <w:widowControl w:val="0"/>
        <w:autoSpaceDE w:val="0"/>
        <w:autoSpaceDN w:val="0"/>
        <w:adjustRightInd w:val="0"/>
        <w:ind w:firstLine="567"/>
        <w:jc w:val="both"/>
        <w:rPr>
          <w:b/>
          <w:sz w:val="26"/>
          <w:szCs w:val="26"/>
        </w:rPr>
      </w:pPr>
      <w:r w:rsidRPr="00353442">
        <w:rPr>
          <w:b/>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представлена на рис. 2.</w:t>
      </w:r>
    </w:p>
    <w:p w:rsidR="00681342" w:rsidRPr="00353442" w:rsidRDefault="00681342" w:rsidP="00720254">
      <w:pPr>
        <w:widowControl w:val="0"/>
        <w:autoSpaceDE w:val="0"/>
        <w:autoSpaceDN w:val="0"/>
        <w:adjustRightInd w:val="0"/>
        <w:ind w:firstLine="567"/>
        <w:jc w:val="both"/>
        <w:rPr>
          <w:b/>
          <w:sz w:val="26"/>
          <w:szCs w:val="26"/>
        </w:rPr>
      </w:pPr>
    </w:p>
    <w:p w:rsidR="00720254" w:rsidRPr="00D35A7D" w:rsidRDefault="00720254" w:rsidP="00720254">
      <w:pPr>
        <w:widowControl w:val="0"/>
        <w:autoSpaceDE w:val="0"/>
        <w:autoSpaceDN w:val="0"/>
        <w:adjustRightInd w:val="0"/>
        <w:jc w:val="center"/>
        <w:rPr>
          <w:sz w:val="26"/>
          <w:szCs w:val="26"/>
          <w:highlight w:val="yellow"/>
        </w:rPr>
      </w:pPr>
      <w:r w:rsidRPr="00EF34AE">
        <w:rPr>
          <w:noProof/>
          <w:sz w:val="26"/>
          <w:szCs w:val="26"/>
          <w:lang w:eastAsia="ru-RU"/>
        </w:rPr>
        <w:drawing>
          <wp:inline distT="0" distB="0" distL="0" distR="0" wp14:anchorId="4C4D5F32" wp14:editId="4F49D5D5">
            <wp:extent cx="6048375" cy="2257425"/>
            <wp:effectExtent l="0" t="0" r="0"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20254" w:rsidRPr="00BB77E3" w:rsidRDefault="00720254" w:rsidP="00720254">
      <w:pPr>
        <w:widowControl w:val="0"/>
        <w:autoSpaceDE w:val="0"/>
        <w:autoSpaceDN w:val="0"/>
        <w:adjustRightInd w:val="0"/>
        <w:ind w:firstLine="567"/>
        <w:jc w:val="center"/>
        <w:rPr>
          <w:b/>
          <w:bCs/>
          <w:iCs/>
          <w:sz w:val="26"/>
          <w:szCs w:val="26"/>
        </w:rPr>
      </w:pPr>
      <w:r w:rsidRPr="00BB77E3">
        <w:rPr>
          <w:b/>
          <w:sz w:val="26"/>
          <w:szCs w:val="26"/>
        </w:rPr>
        <w:t xml:space="preserve">Рис. 2. </w:t>
      </w:r>
      <w:r w:rsidRPr="00BB77E3">
        <w:rPr>
          <w:b/>
          <w:bCs/>
          <w:iCs/>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rsidR="00720254" w:rsidRPr="00BB77E3" w:rsidRDefault="00720254" w:rsidP="00720254">
      <w:pPr>
        <w:widowControl w:val="0"/>
        <w:autoSpaceDE w:val="0"/>
        <w:autoSpaceDN w:val="0"/>
        <w:adjustRightInd w:val="0"/>
        <w:ind w:firstLine="567"/>
        <w:jc w:val="center"/>
        <w:rPr>
          <w:b/>
          <w:bCs/>
          <w:iCs/>
          <w:sz w:val="26"/>
          <w:szCs w:val="26"/>
        </w:rPr>
      </w:pPr>
    </w:p>
    <w:p w:rsidR="00720254" w:rsidRPr="00BB77E3" w:rsidRDefault="00720254" w:rsidP="00720254">
      <w:pPr>
        <w:autoSpaceDE w:val="0"/>
        <w:autoSpaceDN w:val="0"/>
        <w:adjustRightInd w:val="0"/>
        <w:ind w:firstLine="567"/>
        <w:jc w:val="both"/>
        <w:rPr>
          <w:sz w:val="26"/>
          <w:szCs w:val="26"/>
        </w:rPr>
      </w:pPr>
      <w:r w:rsidRPr="00BB77E3">
        <w:rPr>
          <w:sz w:val="26"/>
          <w:szCs w:val="26"/>
        </w:rPr>
        <w:t xml:space="preserve">В целях создания благоприятных условий по развитию предпринимательской и инвестиционной деятельности на территории </w:t>
      </w:r>
      <w:r w:rsidR="00F13B92">
        <w:rPr>
          <w:sz w:val="26"/>
          <w:szCs w:val="26"/>
        </w:rPr>
        <w:t>муниципального округа</w:t>
      </w:r>
      <w:r w:rsidRPr="00BB77E3">
        <w:rPr>
          <w:sz w:val="26"/>
          <w:szCs w:val="26"/>
        </w:rPr>
        <w:t xml:space="preserve"> созданы и осуществляют свою деятельность:</w:t>
      </w:r>
    </w:p>
    <w:p w:rsidR="00720254" w:rsidRPr="00BB77E3" w:rsidRDefault="00720254" w:rsidP="00720254">
      <w:pPr>
        <w:autoSpaceDE w:val="0"/>
        <w:autoSpaceDN w:val="0"/>
        <w:adjustRightInd w:val="0"/>
        <w:ind w:firstLine="567"/>
        <w:jc w:val="both"/>
        <w:rPr>
          <w:sz w:val="26"/>
          <w:szCs w:val="26"/>
        </w:rPr>
      </w:pPr>
      <w:proofErr w:type="gramStart"/>
      <w:r w:rsidRPr="00BB77E3">
        <w:rPr>
          <w:b/>
          <w:sz w:val="26"/>
          <w:szCs w:val="26"/>
        </w:rPr>
        <w:t>1)</w:t>
      </w:r>
      <w:r w:rsidR="0022121A">
        <w:rPr>
          <w:b/>
          <w:sz w:val="26"/>
          <w:szCs w:val="26"/>
        </w:rPr>
        <w:t xml:space="preserve"> </w:t>
      </w:r>
      <w:r w:rsidRPr="00BB77E3">
        <w:rPr>
          <w:b/>
          <w:sz w:val="26"/>
          <w:szCs w:val="26"/>
          <w:u w:val="single"/>
        </w:rPr>
        <w:t xml:space="preserve">Координационный Совет в области развития малого и среднего предпринимательства в Северо-Енисейском </w:t>
      </w:r>
      <w:r w:rsidR="0022121A">
        <w:rPr>
          <w:b/>
          <w:sz w:val="26"/>
          <w:szCs w:val="26"/>
          <w:u w:val="single"/>
        </w:rPr>
        <w:t>районе</w:t>
      </w:r>
      <w:r w:rsidRPr="00BB77E3">
        <w:rPr>
          <w:sz w:val="26"/>
          <w:szCs w:val="26"/>
        </w:rPr>
        <w:t xml:space="preserve">, который является совещательным коллегиальным органом при Главе Северо-Енисейского </w:t>
      </w:r>
      <w:r w:rsidR="00F13B92">
        <w:rPr>
          <w:sz w:val="26"/>
          <w:szCs w:val="26"/>
        </w:rPr>
        <w:t>муниципального округа</w:t>
      </w:r>
      <w:r w:rsidRPr="00BB77E3">
        <w:rPr>
          <w:sz w:val="26"/>
          <w:szCs w:val="26"/>
        </w:rPr>
        <w:t xml:space="preserve">, обеспечивающим взаимодействие органов местного самоуправления и организаций малого и среднего предпринимательства (постановление администрации Северо-Енисейского </w:t>
      </w:r>
      <w:r w:rsidR="00F13B92">
        <w:rPr>
          <w:sz w:val="26"/>
          <w:szCs w:val="26"/>
        </w:rPr>
        <w:t>муниципального округа</w:t>
      </w:r>
      <w:r w:rsidRPr="00BB77E3">
        <w:rPr>
          <w:sz w:val="26"/>
          <w:szCs w:val="26"/>
        </w:rPr>
        <w:t xml:space="preserve"> от 12.12.2008 № 582-п «О координационном Совете в области развития малого и среднего предпринимательства в Северо-Енисейском </w:t>
      </w:r>
      <w:r w:rsidR="005D7E76">
        <w:rPr>
          <w:sz w:val="26"/>
          <w:szCs w:val="26"/>
        </w:rPr>
        <w:t>муниципальном округе</w:t>
      </w:r>
      <w:r w:rsidRPr="00BB77E3">
        <w:rPr>
          <w:sz w:val="26"/>
          <w:szCs w:val="26"/>
        </w:rPr>
        <w:t>»).</w:t>
      </w:r>
      <w:proofErr w:type="gramEnd"/>
    </w:p>
    <w:p w:rsidR="00720254" w:rsidRPr="00BB77E3" w:rsidRDefault="00720254" w:rsidP="00720254">
      <w:pPr>
        <w:autoSpaceDE w:val="0"/>
        <w:autoSpaceDN w:val="0"/>
        <w:adjustRightInd w:val="0"/>
        <w:ind w:firstLine="567"/>
        <w:jc w:val="both"/>
        <w:rPr>
          <w:sz w:val="26"/>
          <w:szCs w:val="26"/>
        </w:rPr>
      </w:pPr>
      <w:r w:rsidRPr="00BB77E3">
        <w:rPr>
          <w:sz w:val="26"/>
          <w:szCs w:val="26"/>
        </w:rPr>
        <w:t xml:space="preserve">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(муниципальной) политики в области развития малого </w:t>
      </w:r>
      <w:r w:rsidRPr="00BB77E3">
        <w:rPr>
          <w:sz w:val="26"/>
          <w:szCs w:val="26"/>
        </w:rPr>
        <w:lastRenderedPageBreak/>
        <w:t>и среднего предпринимательства, а так же содействие развитию малого и среднего предпринимательства.</w:t>
      </w:r>
    </w:p>
    <w:p w:rsidR="00720254" w:rsidRPr="00BB77E3" w:rsidRDefault="00720254" w:rsidP="00720254">
      <w:pPr>
        <w:autoSpaceDE w:val="0"/>
        <w:autoSpaceDN w:val="0"/>
        <w:adjustRightInd w:val="0"/>
        <w:ind w:firstLine="567"/>
        <w:jc w:val="both"/>
        <w:rPr>
          <w:sz w:val="26"/>
          <w:szCs w:val="26"/>
        </w:rPr>
      </w:pPr>
      <w:r w:rsidRPr="00BB77E3">
        <w:rPr>
          <w:sz w:val="26"/>
          <w:szCs w:val="26"/>
        </w:rPr>
        <w:t>На заседаниях Координационного Совета рассматриваются вопросы различной направленности, в том числе:</w:t>
      </w:r>
    </w:p>
    <w:p w:rsidR="00720254" w:rsidRPr="00BB77E3" w:rsidRDefault="00720254" w:rsidP="00720254">
      <w:pPr>
        <w:autoSpaceDE w:val="0"/>
        <w:autoSpaceDN w:val="0"/>
        <w:adjustRightInd w:val="0"/>
        <w:ind w:firstLine="567"/>
        <w:jc w:val="both"/>
        <w:rPr>
          <w:sz w:val="26"/>
          <w:szCs w:val="26"/>
        </w:rPr>
      </w:pPr>
      <w:r w:rsidRPr="00BB77E3">
        <w:rPr>
          <w:sz w:val="26"/>
          <w:szCs w:val="26"/>
        </w:rPr>
        <w:t>по снижению напряженности на рынке труда;</w:t>
      </w:r>
    </w:p>
    <w:p w:rsidR="00720254" w:rsidRPr="00BB77E3" w:rsidRDefault="00720254" w:rsidP="00720254">
      <w:pPr>
        <w:autoSpaceDE w:val="0"/>
        <w:autoSpaceDN w:val="0"/>
        <w:adjustRightInd w:val="0"/>
        <w:ind w:firstLine="567"/>
        <w:jc w:val="both"/>
        <w:rPr>
          <w:sz w:val="26"/>
          <w:szCs w:val="26"/>
        </w:rPr>
      </w:pPr>
      <w:r w:rsidRPr="00BB77E3">
        <w:rPr>
          <w:sz w:val="26"/>
          <w:szCs w:val="26"/>
        </w:rPr>
        <w:t xml:space="preserve">о взаимодействии бизнеса и власти в Северо-Енисейском </w:t>
      </w:r>
      <w:r w:rsidR="005D7E76">
        <w:rPr>
          <w:sz w:val="26"/>
          <w:szCs w:val="26"/>
        </w:rPr>
        <w:t>муниципальном округе</w:t>
      </w:r>
      <w:r w:rsidRPr="00BB77E3">
        <w:rPr>
          <w:sz w:val="26"/>
          <w:szCs w:val="26"/>
        </w:rPr>
        <w:t>;</w:t>
      </w:r>
    </w:p>
    <w:p w:rsidR="00720254" w:rsidRPr="00BB77E3" w:rsidRDefault="00720254" w:rsidP="00720254">
      <w:pPr>
        <w:autoSpaceDE w:val="0"/>
        <w:autoSpaceDN w:val="0"/>
        <w:adjustRightInd w:val="0"/>
        <w:ind w:firstLine="567"/>
        <w:jc w:val="both"/>
        <w:rPr>
          <w:sz w:val="26"/>
          <w:szCs w:val="26"/>
        </w:rPr>
      </w:pPr>
      <w:r w:rsidRPr="00BB77E3">
        <w:rPr>
          <w:sz w:val="26"/>
          <w:szCs w:val="26"/>
        </w:rPr>
        <w:t>о разработке и реализации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и др.</w:t>
      </w:r>
    </w:p>
    <w:p w:rsidR="00720254" w:rsidRPr="00BB77E3" w:rsidRDefault="00720254" w:rsidP="00720254">
      <w:pPr>
        <w:autoSpaceDE w:val="0"/>
        <w:autoSpaceDN w:val="0"/>
        <w:adjustRightInd w:val="0"/>
        <w:ind w:firstLine="567"/>
        <w:jc w:val="both"/>
        <w:rPr>
          <w:sz w:val="26"/>
          <w:szCs w:val="26"/>
        </w:rPr>
      </w:pPr>
    </w:p>
    <w:p w:rsidR="00720254" w:rsidRPr="00BB77E3" w:rsidRDefault="00720254" w:rsidP="00720254">
      <w:pPr>
        <w:autoSpaceDE w:val="0"/>
        <w:autoSpaceDN w:val="0"/>
        <w:adjustRightInd w:val="0"/>
        <w:ind w:firstLine="567"/>
        <w:jc w:val="both"/>
        <w:rPr>
          <w:sz w:val="28"/>
          <w:szCs w:val="28"/>
        </w:rPr>
      </w:pPr>
      <w:r w:rsidRPr="001127B0">
        <w:rPr>
          <w:b/>
          <w:sz w:val="26"/>
          <w:szCs w:val="26"/>
        </w:rPr>
        <w:t>2</w:t>
      </w:r>
      <w:r w:rsidRPr="00BB77E3">
        <w:rPr>
          <w:b/>
          <w:sz w:val="26"/>
          <w:szCs w:val="26"/>
        </w:rPr>
        <w:t>)</w:t>
      </w:r>
      <w:r>
        <w:rPr>
          <w:b/>
          <w:sz w:val="26"/>
          <w:szCs w:val="26"/>
        </w:rPr>
        <w:t xml:space="preserve"> </w:t>
      </w:r>
      <w:r w:rsidRPr="00BB77E3">
        <w:rPr>
          <w:b/>
          <w:sz w:val="26"/>
          <w:szCs w:val="26"/>
          <w:u w:val="single"/>
        </w:rPr>
        <w:t xml:space="preserve">Совет предпринимателей Северо-Енисейского </w:t>
      </w:r>
      <w:r w:rsidR="0022121A">
        <w:rPr>
          <w:b/>
          <w:sz w:val="26"/>
          <w:szCs w:val="26"/>
          <w:u w:val="single"/>
        </w:rPr>
        <w:t>района</w:t>
      </w:r>
      <w:r w:rsidRPr="00BB77E3">
        <w:rPr>
          <w:sz w:val="26"/>
          <w:szCs w:val="26"/>
        </w:rPr>
        <w:t xml:space="preserve">, образованный в целях обеспечения практического взаимодействия органа местного самоуправления и предпринимателей </w:t>
      </w:r>
      <w:r w:rsidR="00F13B92">
        <w:rPr>
          <w:sz w:val="26"/>
          <w:szCs w:val="26"/>
        </w:rPr>
        <w:t>муниципального округа</w:t>
      </w:r>
      <w:r w:rsidRPr="00BB77E3">
        <w:rPr>
          <w:sz w:val="26"/>
          <w:szCs w:val="26"/>
        </w:rPr>
        <w:t xml:space="preserve">, консолидации их интересов для выработки предложений по основным направлениям социально-экономического развития </w:t>
      </w:r>
      <w:r w:rsidR="00F13B92">
        <w:rPr>
          <w:sz w:val="26"/>
          <w:szCs w:val="26"/>
        </w:rPr>
        <w:t>муниципального округа</w:t>
      </w:r>
      <w:r w:rsidRPr="00BB77E3">
        <w:rPr>
          <w:sz w:val="26"/>
          <w:szCs w:val="26"/>
        </w:rPr>
        <w:t xml:space="preserve"> (постановление  администрации Северо-Енисейского </w:t>
      </w:r>
      <w:r w:rsidR="0022121A">
        <w:rPr>
          <w:sz w:val="26"/>
          <w:szCs w:val="26"/>
        </w:rPr>
        <w:t>района</w:t>
      </w:r>
      <w:r w:rsidRPr="00BB77E3">
        <w:rPr>
          <w:sz w:val="26"/>
          <w:szCs w:val="26"/>
        </w:rPr>
        <w:t xml:space="preserve"> от 07.09.2017 № 345-п «О создании Совета предпринимателей Северо-Енисейского </w:t>
      </w:r>
      <w:r w:rsidR="0022121A">
        <w:rPr>
          <w:sz w:val="26"/>
          <w:szCs w:val="26"/>
        </w:rPr>
        <w:t>района</w:t>
      </w:r>
      <w:r w:rsidRPr="00BB77E3">
        <w:rPr>
          <w:sz w:val="28"/>
          <w:szCs w:val="28"/>
        </w:rPr>
        <w:t xml:space="preserve">»). </w:t>
      </w:r>
    </w:p>
    <w:p w:rsidR="00720254" w:rsidRPr="00BB77E3" w:rsidRDefault="00720254" w:rsidP="00720254">
      <w:pPr>
        <w:autoSpaceDE w:val="0"/>
        <w:autoSpaceDN w:val="0"/>
        <w:adjustRightInd w:val="0"/>
        <w:ind w:firstLine="567"/>
        <w:jc w:val="both"/>
        <w:rPr>
          <w:b/>
          <w:sz w:val="26"/>
          <w:szCs w:val="26"/>
          <w:u w:val="single"/>
        </w:rPr>
      </w:pPr>
      <w:r w:rsidRPr="00BB77E3">
        <w:rPr>
          <w:sz w:val="26"/>
          <w:szCs w:val="26"/>
        </w:rPr>
        <w:t xml:space="preserve">Председателем Совета является </w:t>
      </w:r>
      <w:r w:rsidRPr="00BB77E3">
        <w:rPr>
          <w:b/>
          <w:sz w:val="26"/>
          <w:szCs w:val="26"/>
          <w:u w:val="single"/>
        </w:rPr>
        <w:t xml:space="preserve">общественный представитель Уполномоченного по защите прав предпринимателей на территории Северо-Енисейского </w:t>
      </w:r>
      <w:r w:rsidR="00F13B92">
        <w:rPr>
          <w:b/>
          <w:sz w:val="26"/>
          <w:szCs w:val="26"/>
          <w:u w:val="single"/>
        </w:rPr>
        <w:t xml:space="preserve">муниципального </w:t>
      </w:r>
      <w:proofErr w:type="gramStart"/>
      <w:r w:rsidR="00F13B92">
        <w:rPr>
          <w:b/>
          <w:sz w:val="26"/>
          <w:szCs w:val="26"/>
          <w:u w:val="single"/>
        </w:rPr>
        <w:t>округа</w:t>
      </w:r>
      <w:proofErr w:type="gramEnd"/>
      <w:r w:rsidRPr="00BB77E3">
        <w:rPr>
          <w:b/>
          <w:sz w:val="26"/>
          <w:szCs w:val="26"/>
          <w:u w:val="single"/>
        </w:rPr>
        <w:t xml:space="preserve"> </w:t>
      </w:r>
      <w:proofErr w:type="spellStart"/>
      <w:r w:rsidRPr="00BB77E3">
        <w:rPr>
          <w:b/>
          <w:sz w:val="26"/>
          <w:szCs w:val="26"/>
          <w:u w:val="single"/>
        </w:rPr>
        <w:t>Козяева</w:t>
      </w:r>
      <w:proofErr w:type="spellEnd"/>
      <w:r w:rsidRPr="00BB77E3">
        <w:rPr>
          <w:b/>
          <w:sz w:val="26"/>
          <w:szCs w:val="26"/>
          <w:u w:val="single"/>
        </w:rPr>
        <w:t xml:space="preserve">  Т.Е. </w:t>
      </w:r>
      <w:r w:rsidRPr="00BB77E3">
        <w:rPr>
          <w:sz w:val="26"/>
          <w:szCs w:val="26"/>
        </w:rPr>
        <w:t xml:space="preserve">задачами </w:t>
      </w:r>
      <w:proofErr w:type="gramStart"/>
      <w:r w:rsidRPr="00BB77E3">
        <w:rPr>
          <w:sz w:val="26"/>
          <w:szCs w:val="26"/>
        </w:rPr>
        <w:t>которой</w:t>
      </w:r>
      <w:proofErr w:type="gramEnd"/>
      <w:r w:rsidRPr="00BB77E3">
        <w:rPr>
          <w:sz w:val="26"/>
          <w:szCs w:val="26"/>
        </w:rPr>
        <w:t xml:space="preserve"> являются:</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защита прав и законных интересов субъектов предпринимательской деятельности; </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осуществление </w:t>
      </w:r>
      <w:proofErr w:type="gramStart"/>
      <w:r w:rsidRPr="00BB77E3">
        <w:rPr>
          <w:sz w:val="26"/>
          <w:szCs w:val="26"/>
          <w:u w:val="single"/>
        </w:rPr>
        <w:t>контроля за</w:t>
      </w:r>
      <w:proofErr w:type="gramEnd"/>
      <w:r w:rsidRPr="00BB77E3">
        <w:rPr>
          <w:sz w:val="26"/>
          <w:szCs w:val="26"/>
          <w:u w:val="single"/>
        </w:rPr>
        <w:t xml:space="preserve"> соблюдением прав и законных интересов субъектов предпринимательской деятельности органами местного самоуправления и должностными лицами; </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содействие восстановлению нарушенных прав и охраняемых законом интересов субъектов предпринимательской деятельности; </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правовое просвещение субъектов предпринимательской деятельности, в вопросах осуществления принадлежащих им прав и способов их защиты; </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информирование общественности о соблюдении и защите прав и законных интересов субъектов предпринимательской деятельности; </w:t>
      </w:r>
    </w:p>
    <w:p w:rsidR="00720254" w:rsidRPr="00BB77E3" w:rsidRDefault="00720254" w:rsidP="00720254">
      <w:pPr>
        <w:numPr>
          <w:ilvl w:val="0"/>
          <w:numId w:val="26"/>
        </w:numPr>
        <w:suppressAutoHyphens w:val="0"/>
        <w:ind w:left="0" w:firstLine="567"/>
        <w:jc w:val="both"/>
        <w:rPr>
          <w:sz w:val="26"/>
          <w:szCs w:val="26"/>
          <w:u w:val="single"/>
        </w:rPr>
      </w:pPr>
      <w:r w:rsidRPr="00BB77E3">
        <w:rPr>
          <w:sz w:val="26"/>
          <w:szCs w:val="26"/>
          <w:u w:val="single"/>
        </w:rPr>
        <w:t xml:space="preserve">содействие развитию общественных институтов, ориентированных на защиту прав и законных интересов субъектов предпринимательской деятельности. </w:t>
      </w:r>
    </w:p>
    <w:p w:rsidR="00720254" w:rsidRPr="00BB77E3" w:rsidRDefault="00720254" w:rsidP="00720254">
      <w:pPr>
        <w:pStyle w:val="af9"/>
        <w:ind w:firstLine="567"/>
        <w:jc w:val="both"/>
        <w:rPr>
          <w:rFonts w:ascii="Times New Roman" w:hAnsi="Times New Roman"/>
          <w:b/>
          <w:sz w:val="26"/>
          <w:szCs w:val="26"/>
          <w:u w:val="single"/>
        </w:rPr>
      </w:pPr>
      <w:r w:rsidRPr="00BB77E3">
        <w:rPr>
          <w:rFonts w:ascii="Times New Roman" w:hAnsi="Times New Roman"/>
          <w:b/>
          <w:sz w:val="26"/>
          <w:szCs w:val="26"/>
          <w:u w:val="single"/>
        </w:rPr>
        <w:t xml:space="preserve">Общественный представитель Уполномоченного по защите прав предпринимателей на территории Северо-Енисейского </w:t>
      </w:r>
      <w:r w:rsidR="00F13B92">
        <w:rPr>
          <w:rFonts w:ascii="Times New Roman" w:hAnsi="Times New Roman"/>
          <w:b/>
          <w:sz w:val="26"/>
          <w:szCs w:val="26"/>
          <w:u w:val="single"/>
        </w:rPr>
        <w:t>муниципального округа</w:t>
      </w:r>
      <w:r w:rsidRPr="00BB77E3">
        <w:rPr>
          <w:rFonts w:ascii="Times New Roman" w:hAnsi="Times New Roman"/>
          <w:b/>
          <w:sz w:val="26"/>
          <w:szCs w:val="26"/>
          <w:u w:val="single"/>
        </w:rPr>
        <w:t xml:space="preserve"> представляет интересы всех предпринимателей Северо-Енисейского </w:t>
      </w:r>
      <w:r w:rsidR="00F13B92">
        <w:rPr>
          <w:rFonts w:ascii="Times New Roman" w:hAnsi="Times New Roman"/>
          <w:b/>
          <w:sz w:val="26"/>
          <w:szCs w:val="26"/>
          <w:u w:val="single"/>
        </w:rPr>
        <w:t>муниципального округа</w:t>
      </w:r>
      <w:r w:rsidRPr="00BB77E3">
        <w:rPr>
          <w:rFonts w:ascii="Times New Roman" w:hAnsi="Times New Roman"/>
          <w:b/>
          <w:sz w:val="26"/>
          <w:szCs w:val="26"/>
          <w:u w:val="single"/>
        </w:rPr>
        <w:t xml:space="preserve"> во всех инстанциях и ведомствах Красноярского  края.</w:t>
      </w:r>
    </w:p>
    <w:p w:rsidR="00720254" w:rsidRDefault="00720254" w:rsidP="00720254">
      <w:pPr>
        <w:autoSpaceDE w:val="0"/>
        <w:autoSpaceDN w:val="0"/>
        <w:adjustRightInd w:val="0"/>
        <w:ind w:firstLine="567"/>
        <w:jc w:val="both"/>
        <w:rPr>
          <w:sz w:val="26"/>
          <w:szCs w:val="26"/>
        </w:rPr>
      </w:pPr>
      <w:r w:rsidRPr="007010C0">
        <w:rPr>
          <w:b/>
          <w:sz w:val="26"/>
          <w:szCs w:val="26"/>
          <w:u w:val="single"/>
        </w:rPr>
        <w:t xml:space="preserve">3) Совет по улучшению инвестиционного климата в Северо-Енисейском </w:t>
      </w:r>
      <w:r w:rsidR="007010C0" w:rsidRPr="007010C0">
        <w:rPr>
          <w:b/>
          <w:sz w:val="26"/>
          <w:szCs w:val="26"/>
          <w:u w:val="single"/>
        </w:rPr>
        <w:t>районе</w:t>
      </w:r>
      <w:r w:rsidRPr="007010C0">
        <w:rPr>
          <w:sz w:val="26"/>
          <w:szCs w:val="26"/>
        </w:rPr>
        <w:t xml:space="preserve">, который является открытым совещательным органом, позволяющим согласовывать и координировать действия бизнеса и власти в вопросах улучшения инвестиционного климата. Председателем Совета является Глава Северо-Енисейского </w:t>
      </w:r>
      <w:r w:rsidR="00F13B92" w:rsidRPr="007010C0">
        <w:rPr>
          <w:sz w:val="26"/>
          <w:szCs w:val="26"/>
        </w:rPr>
        <w:t>муниципального округа</w:t>
      </w:r>
      <w:r w:rsidRPr="007010C0">
        <w:rPr>
          <w:sz w:val="26"/>
          <w:szCs w:val="26"/>
        </w:rPr>
        <w:t xml:space="preserve"> (постановление администрации Северо-Енисейского </w:t>
      </w:r>
      <w:r w:rsidR="00816AC1" w:rsidRPr="007010C0">
        <w:rPr>
          <w:sz w:val="26"/>
          <w:szCs w:val="26"/>
        </w:rPr>
        <w:t>района</w:t>
      </w:r>
      <w:r w:rsidRPr="007010C0">
        <w:rPr>
          <w:sz w:val="26"/>
          <w:szCs w:val="26"/>
        </w:rPr>
        <w:t xml:space="preserve"> от 19.06.2018 №199-п «О Совете по улучшению инвестиционного климата в Северо-Енисейском </w:t>
      </w:r>
      <w:r w:rsidR="00816AC1" w:rsidRPr="007010C0">
        <w:rPr>
          <w:sz w:val="26"/>
          <w:szCs w:val="26"/>
        </w:rPr>
        <w:t>районе</w:t>
      </w:r>
      <w:r w:rsidRPr="007010C0">
        <w:rPr>
          <w:sz w:val="26"/>
          <w:szCs w:val="26"/>
        </w:rPr>
        <w:t xml:space="preserve">»). </w:t>
      </w:r>
    </w:p>
    <w:p w:rsidR="007010C0" w:rsidRPr="007010C0" w:rsidRDefault="007010C0" w:rsidP="00720254">
      <w:pPr>
        <w:autoSpaceDE w:val="0"/>
        <w:autoSpaceDN w:val="0"/>
        <w:adjustRightInd w:val="0"/>
        <w:ind w:firstLine="567"/>
        <w:jc w:val="both"/>
        <w:rPr>
          <w:sz w:val="26"/>
          <w:szCs w:val="26"/>
        </w:rPr>
      </w:pPr>
    </w:p>
    <w:p w:rsidR="00720254" w:rsidRPr="00BB77E3" w:rsidRDefault="00720254" w:rsidP="00720254">
      <w:pPr>
        <w:autoSpaceDE w:val="0"/>
        <w:autoSpaceDN w:val="0"/>
        <w:adjustRightInd w:val="0"/>
        <w:ind w:firstLine="567"/>
        <w:jc w:val="both"/>
        <w:rPr>
          <w:sz w:val="26"/>
          <w:szCs w:val="26"/>
        </w:rPr>
      </w:pPr>
      <w:proofErr w:type="gramStart"/>
      <w:r w:rsidRPr="00BB77E3">
        <w:rPr>
          <w:b/>
          <w:sz w:val="26"/>
          <w:szCs w:val="26"/>
          <w:u w:val="single"/>
        </w:rPr>
        <w:lastRenderedPageBreak/>
        <w:t xml:space="preserve">4) Комиссия по мониторингу и анализу социально-экономического состояния Северо-Енисейского </w:t>
      </w:r>
      <w:r w:rsidR="00816AC1">
        <w:rPr>
          <w:b/>
          <w:sz w:val="26"/>
          <w:szCs w:val="26"/>
          <w:u w:val="single"/>
        </w:rPr>
        <w:t>района</w:t>
      </w:r>
      <w:r w:rsidRPr="00BB77E3">
        <w:rPr>
          <w:sz w:val="26"/>
          <w:szCs w:val="26"/>
        </w:rPr>
        <w:t xml:space="preserve"> является постоянным коллегиальным органом, созданным для осуществления мониторинга и контроля социально-экономического состояния Северо-Енисейского </w:t>
      </w:r>
      <w:r w:rsidR="00F13B92">
        <w:rPr>
          <w:sz w:val="26"/>
          <w:szCs w:val="26"/>
        </w:rPr>
        <w:t>муниципального округа</w:t>
      </w:r>
      <w:r w:rsidRPr="00BB77E3">
        <w:rPr>
          <w:sz w:val="26"/>
          <w:szCs w:val="26"/>
        </w:rPr>
        <w:t xml:space="preserve">, а также своевременной разработки и принятия мер по его стабилизации, улучшению, смягчению возможных негативных внешних воздействий (распоряжение администрации Северо-Енисейского </w:t>
      </w:r>
      <w:r w:rsidR="00F13B92">
        <w:rPr>
          <w:sz w:val="26"/>
          <w:szCs w:val="26"/>
        </w:rPr>
        <w:t>муниципального округа</w:t>
      </w:r>
      <w:r w:rsidRPr="00BB77E3">
        <w:rPr>
          <w:sz w:val="26"/>
          <w:szCs w:val="26"/>
        </w:rPr>
        <w:t xml:space="preserve"> от 16.12.2008 №613-ос «О создании комиссии по мониторингу и анализу социально-экономического состояния Северо-Енисейского </w:t>
      </w:r>
      <w:r w:rsidR="00F13B92">
        <w:rPr>
          <w:sz w:val="26"/>
          <w:szCs w:val="26"/>
        </w:rPr>
        <w:t>муниципального</w:t>
      </w:r>
      <w:proofErr w:type="gramEnd"/>
      <w:r w:rsidR="00F13B92">
        <w:rPr>
          <w:sz w:val="26"/>
          <w:szCs w:val="26"/>
        </w:rPr>
        <w:t xml:space="preserve"> округа</w:t>
      </w:r>
      <w:r w:rsidRPr="00BB77E3">
        <w:rPr>
          <w:sz w:val="26"/>
          <w:szCs w:val="26"/>
        </w:rPr>
        <w:t xml:space="preserve">»). Возглавляет Глава Северо-Енисейского </w:t>
      </w:r>
      <w:r w:rsidR="00F13B92">
        <w:rPr>
          <w:sz w:val="26"/>
          <w:szCs w:val="26"/>
        </w:rPr>
        <w:t>муниципального округа</w:t>
      </w:r>
      <w:r w:rsidRPr="00BB77E3">
        <w:rPr>
          <w:sz w:val="26"/>
          <w:szCs w:val="26"/>
        </w:rPr>
        <w:t>.</w:t>
      </w:r>
    </w:p>
    <w:p w:rsidR="00720254" w:rsidRPr="00BB77E3" w:rsidRDefault="00720254" w:rsidP="00720254">
      <w:pPr>
        <w:autoSpaceDE w:val="0"/>
        <w:autoSpaceDN w:val="0"/>
        <w:adjustRightInd w:val="0"/>
        <w:ind w:firstLine="567"/>
        <w:jc w:val="both"/>
        <w:rPr>
          <w:sz w:val="26"/>
          <w:szCs w:val="26"/>
        </w:rPr>
      </w:pPr>
      <w:proofErr w:type="gramStart"/>
      <w:r w:rsidRPr="00BB77E3">
        <w:rPr>
          <w:b/>
          <w:sz w:val="26"/>
          <w:szCs w:val="26"/>
          <w:u w:val="single"/>
        </w:rPr>
        <w:t>5) Центр содействия малому и среднему предпринимательству</w:t>
      </w:r>
      <w:r w:rsidRPr="00BB77E3">
        <w:rPr>
          <w:sz w:val="26"/>
          <w:szCs w:val="26"/>
        </w:rPr>
        <w:t xml:space="preserve">, работающего по принципу «одно окно», созданный с целью развития малого и среднего предпринимательства, развития социального партнерства активизации и стимулирования развития предпринимательского сектора осуществляет деятельность (постановление администрации Северо-Енисейского </w:t>
      </w:r>
      <w:r w:rsidR="00816AC1">
        <w:rPr>
          <w:sz w:val="26"/>
          <w:szCs w:val="26"/>
        </w:rPr>
        <w:t xml:space="preserve">района </w:t>
      </w:r>
      <w:r w:rsidRPr="00BB77E3">
        <w:rPr>
          <w:sz w:val="26"/>
          <w:szCs w:val="26"/>
        </w:rPr>
        <w:t xml:space="preserve">от 08.05.2009 № 201-п «О создании центра содействия малому и среднему предпринимательству в Северо-Енисейском </w:t>
      </w:r>
      <w:r w:rsidR="00816AC1">
        <w:rPr>
          <w:sz w:val="26"/>
          <w:szCs w:val="26"/>
        </w:rPr>
        <w:t>районе</w:t>
      </w:r>
      <w:r w:rsidRPr="00BB77E3">
        <w:rPr>
          <w:sz w:val="26"/>
          <w:szCs w:val="26"/>
        </w:rPr>
        <w:t xml:space="preserve">, работающему по принципу «одно окно»). </w:t>
      </w:r>
      <w:proofErr w:type="gramEnd"/>
    </w:p>
    <w:p w:rsidR="00720254" w:rsidRPr="00BB77E3" w:rsidRDefault="00720254" w:rsidP="00720254">
      <w:pPr>
        <w:autoSpaceDE w:val="0"/>
        <w:autoSpaceDN w:val="0"/>
        <w:adjustRightInd w:val="0"/>
        <w:ind w:firstLine="567"/>
        <w:jc w:val="both"/>
        <w:rPr>
          <w:sz w:val="26"/>
          <w:szCs w:val="26"/>
        </w:rPr>
      </w:pPr>
      <w:r w:rsidRPr="00BB77E3">
        <w:rPr>
          <w:b/>
          <w:sz w:val="26"/>
          <w:szCs w:val="26"/>
        </w:rPr>
        <w:t>Центр создан с целью развития малого и среднего предпринимательства</w:t>
      </w:r>
      <w:r w:rsidRPr="00BB77E3">
        <w:rPr>
          <w:sz w:val="26"/>
          <w:szCs w:val="26"/>
        </w:rPr>
        <w:t xml:space="preserve"> на территории </w:t>
      </w:r>
      <w:r w:rsidR="00816AC1">
        <w:rPr>
          <w:sz w:val="26"/>
          <w:szCs w:val="26"/>
        </w:rPr>
        <w:t>района</w:t>
      </w:r>
      <w:r w:rsidRPr="00BB77E3">
        <w:rPr>
          <w:sz w:val="26"/>
          <w:szCs w:val="26"/>
        </w:rPr>
        <w:t xml:space="preserve">, который активизирует и стимулирует развитие предпринимательского сектора экономики </w:t>
      </w:r>
      <w:r w:rsidR="00816AC1">
        <w:rPr>
          <w:sz w:val="26"/>
          <w:szCs w:val="26"/>
        </w:rPr>
        <w:t>района</w:t>
      </w:r>
      <w:r w:rsidRPr="00BB77E3">
        <w:rPr>
          <w:sz w:val="26"/>
          <w:szCs w:val="26"/>
        </w:rPr>
        <w:t xml:space="preserve">, посредством совершенствования форм и методов работы с гражданами, индивидуальными предпринимателями и юридическими лицами, сокращения сроков подготовки разрешительных и правоустанавливающих документов, улучшения качества предоставляемых им услуг. </w:t>
      </w:r>
    </w:p>
    <w:p w:rsidR="00720254" w:rsidRPr="00BB77E3" w:rsidRDefault="00720254" w:rsidP="00720254">
      <w:pPr>
        <w:autoSpaceDE w:val="0"/>
        <w:autoSpaceDN w:val="0"/>
        <w:adjustRightInd w:val="0"/>
        <w:ind w:firstLine="708"/>
        <w:jc w:val="both"/>
        <w:rPr>
          <w:b/>
          <w:color w:val="000000"/>
          <w:sz w:val="26"/>
          <w:szCs w:val="26"/>
          <w:u w:val="single"/>
        </w:rPr>
      </w:pPr>
      <w:r w:rsidRPr="00BB77E3">
        <w:rPr>
          <w:sz w:val="26"/>
          <w:szCs w:val="26"/>
        </w:rPr>
        <w:t xml:space="preserve">В центр может обратиться любой представитель малого и среднего предпринимательства, осуществляющий деятельность на территории Северо-Енисейского </w:t>
      </w:r>
      <w:r w:rsidR="00F13B92">
        <w:rPr>
          <w:sz w:val="26"/>
          <w:szCs w:val="26"/>
        </w:rPr>
        <w:t>муниципального округа</w:t>
      </w:r>
      <w:r w:rsidRPr="00BB77E3">
        <w:rPr>
          <w:sz w:val="26"/>
          <w:szCs w:val="26"/>
          <w:shd w:val="clear" w:color="auto" w:fill="FFFFFF" w:themeFill="background1"/>
        </w:rPr>
        <w:t>.</w:t>
      </w:r>
      <w:r>
        <w:rPr>
          <w:sz w:val="26"/>
          <w:szCs w:val="26"/>
          <w:shd w:val="clear" w:color="auto" w:fill="FFFFFF" w:themeFill="background1"/>
        </w:rPr>
        <w:t xml:space="preserve"> </w:t>
      </w:r>
      <w:r w:rsidRPr="00BB77E3">
        <w:rPr>
          <w:b/>
          <w:color w:val="000000"/>
          <w:sz w:val="26"/>
          <w:szCs w:val="26"/>
          <w:u w:val="single"/>
        </w:rPr>
        <w:t>По всем обращениям руководитель Центра дает консультации и методические материалы.</w:t>
      </w:r>
    </w:p>
    <w:p w:rsidR="00720254" w:rsidRPr="00BB77E3" w:rsidRDefault="00720254" w:rsidP="00720254">
      <w:pPr>
        <w:autoSpaceDE w:val="0"/>
        <w:autoSpaceDN w:val="0"/>
        <w:adjustRightInd w:val="0"/>
        <w:ind w:firstLine="567"/>
        <w:jc w:val="both"/>
        <w:rPr>
          <w:b/>
          <w:color w:val="000000"/>
          <w:sz w:val="26"/>
          <w:szCs w:val="26"/>
        </w:rPr>
      </w:pPr>
      <w:r w:rsidRPr="00BB77E3">
        <w:rPr>
          <w:b/>
          <w:color w:val="000000"/>
          <w:sz w:val="26"/>
          <w:szCs w:val="26"/>
        </w:rPr>
        <w:t xml:space="preserve">6) </w:t>
      </w:r>
      <w:r w:rsidRPr="00BB77E3">
        <w:rPr>
          <w:b/>
          <w:color w:val="000000"/>
          <w:sz w:val="26"/>
          <w:szCs w:val="26"/>
          <w:u w:val="single"/>
        </w:rPr>
        <w:t>С целью повышения уровня предпринимательской активности</w:t>
      </w:r>
      <w:r w:rsidRPr="00BB77E3">
        <w:rPr>
          <w:b/>
          <w:sz w:val="26"/>
          <w:szCs w:val="26"/>
          <w:u w:val="single"/>
        </w:rPr>
        <w:t xml:space="preserve"> и занятости населения, а также создания новых рабочих мест</w:t>
      </w:r>
      <w:r w:rsidRPr="00BB77E3">
        <w:rPr>
          <w:b/>
          <w:color w:val="000000"/>
          <w:sz w:val="26"/>
          <w:szCs w:val="26"/>
          <w:u w:val="single"/>
        </w:rPr>
        <w:t xml:space="preserve"> на территории </w:t>
      </w:r>
      <w:r w:rsidR="00F13B92">
        <w:rPr>
          <w:b/>
          <w:color w:val="000000"/>
          <w:sz w:val="26"/>
          <w:szCs w:val="26"/>
          <w:u w:val="single"/>
        </w:rPr>
        <w:t>муниципального округа</w:t>
      </w:r>
      <w:r w:rsidRPr="00BB77E3">
        <w:rPr>
          <w:b/>
          <w:color w:val="000000"/>
          <w:sz w:val="26"/>
          <w:szCs w:val="26"/>
          <w:u w:val="single"/>
        </w:rPr>
        <w:t xml:space="preserve"> действует </w:t>
      </w:r>
      <w:r w:rsidRPr="00BB77E3">
        <w:rPr>
          <w:sz w:val="26"/>
          <w:szCs w:val="26"/>
          <w:u w:val="single"/>
        </w:rPr>
        <w:t>муниципальная программа</w:t>
      </w:r>
      <w:r w:rsidRPr="00BB77E3">
        <w:rPr>
          <w:b/>
          <w:sz w:val="26"/>
          <w:szCs w:val="26"/>
          <w:u w:val="single"/>
        </w:rPr>
        <w:t xml:space="preserve"> «Развитие местного самоуправления</w:t>
      </w:r>
      <w:r w:rsidRPr="00BB77E3">
        <w:rPr>
          <w:b/>
          <w:sz w:val="26"/>
          <w:szCs w:val="26"/>
        </w:rPr>
        <w:t xml:space="preserve">», </w:t>
      </w:r>
      <w:r w:rsidRPr="00BB77E3">
        <w:rPr>
          <w:sz w:val="26"/>
          <w:szCs w:val="26"/>
        </w:rPr>
        <w:t xml:space="preserve">утвержденная постановлением администрации Северо-Енисейского </w:t>
      </w:r>
      <w:r w:rsidR="00816AC1">
        <w:rPr>
          <w:sz w:val="26"/>
          <w:szCs w:val="26"/>
        </w:rPr>
        <w:t>района</w:t>
      </w:r>
      <w:r w:rsidRPr="00BB77E3">
        <w:rPr>
          <w:sz w:val="26"/>
          <w:szCs w:val="26"/>
        </w:rPr>
        <w:t xml:space="preserve"> от 21.10.2013 № 514-п</w:t>
      </w:r>
      <w:r w:rsidRPr="00BB77E3">
        <w:rPr>
          <w:b/>
          <w:sz w:val="26"/>
          <w:szCs w:val="26"/>
        </w:rPr>
        <w:t xml:space="preserve">, </w:t>
      </w:r>
      <w:r w:rsidRPr="00BB77E3">
        <w:rPr>
          <w:sz w:val="26"/>
          <w:szCs w:val="26"/>
        </w:rPr>
        <w:t>одной из подпрограмм которой является</w:t>
      </w:r>
      <w:r w:rsidR="00816AC1">
        <w:rPr>
          <w:sz w:val="26"/>
          <w:szCs w:val="26"/>
        </w:rPr>
        <w:t xml:space="preserve"> </w:t>
      </w:r>
      <w:r w:rsidRPr="00BB77E3">
        <w:rPr>
          <w:b/>
          <w:color w:val="000000"/>
          <w:sz w:val="26"/>
          <w:szCs w:val="26"/>
        </w:rPr>
        <w:t xml:space="preserve">«Развитие малого и среднего предпринимательства на территории Северо-Енисейского </w:t>
      </w:r>
      <w:r w:rsidR="00816AC1">
        <w:rPr>
          <w:b/>
          <w:color w:val="000000"/>
          <w:sz w:val="26"/>
          <w:szCs w:val="26"/>
        </w:rPr>
        <w:t>района</w:t>
      </w:r>
      <w:r w:rsidRPr="00BB77E3">
        <w:rPr>
          <w:b/>
          <w:color w:val="000000"/>
          <w:sz w:val="26"/>
          <w:szCs w:val="26"/>
        </w:rPr>
        <w:t xml:space="preserve">». </w:t>
      </w:r>
    </w:p>
    <w:p w:rsidR="00720254" w:rsidRPr="00BB77E3" w:rsidRDefault="00720254" w:rsidP="00720254">
      <w:pPr>
        <w:autoSpaceDE w:val="0"/>
        <w:autoSpaceDN w:val="0"/>
        <w:adjustRightInd w:val="0"/>
        <w:ind w:firstLine="567"/>
        <w:jc w:val="both"/>
        <w:rPr>
          <w:sz w:val="26"/>
          <w:szCs w:val="26"/>
        </w:rPr>
      </w:pPr>
      <w:r w:rsidRPr="00BB77E3">
        <w:rPr>
          <w:color w:val="000000"/>
          <w:sz w:val="26"/>
          <w:szCs w:val="26"/>
        </w:rPr>
        <w:t>Данная подпрограмма была разработана в целях с</w:t>
      </w:r>
      <w:r w:rsidRPr="00BB77E3">
        <w:rPr>
          <w:sz w:val="26"/>
          <w:szCs w:val="26"/>
        </w:rPr>
        <w:t xml:space="preserve">оздания благоприятных условий для устойчивого функционирования и развития малого и среднего предпринимательства на территории </w:t>
      </w:r>
      <w:r w:rsidR="00F13B92">
        <w:rPr>
          <w:sz w:val="26"/>
          <w:szCs w:val="26"/>
        </w:rPr>
        <w:t xml:space="preserve">муниципального </w:t>
      </w:r>
      <w:r w:rsidR="007010C0">
        <w:rPr>
          <w:sz w:val="26"/>
          <w:szCs w:val="26"/>
        </w:rPr>
        <w:t>округа</w:t>
      </w:r>
      <w:r w:rsidRPr="00BB77E3">
        <w:rPr>
          <w:sz w:val="26"/>
          <w:szCs w:val="26"/>
        </w:rPr>
        <w:t>.</w:t>
      </w:r>
    </w:p>
    <w:p w:rsidR="00720254" w:rsidRDefault="00720254" w:rsidP="00720254">
      <w:pPr>
        <w:ind w:firstLine="567"/>
        <w:jc w:val="both"/>
        <w:rPr>
          <w:b/>
          <w:bCs/>
          <w:sz w:val="26"/>
          <w:szCs w:val="26"/>
          <w:u w:val="single"/>
        </w:rPr>
      </w:pPr>
      <w:r w:rsidRPr="00BB77E3">
        <w:rPr>
          <w:sz w:val="26"/>
          <w:szCs w:val="26"/>
        </w:rPr>
        <w:t xml:space="preserve">В 2024 году в рамках данной подпрограммы было предусмотрено финансирование за счет краевого и местного бюджета </w:t>
      </w:r>
      <w:r w:rsidRPr="00BB77E3">
        <w:rPr>
          <w:bCs/>
          <w:sz w:val="26"/>
          <w:szCs w:val="26"/>
        </w:rPr>
        <w:t>на возмещение затрат при осуществлении предпринимательской деятельности</w:t>
      </w:r>
      <w:r w:rsidRPr="00BB77E3">
        <w:rPr>
          <w:b/>
          <w:sz w:val="26"/>
          <w:szCs w:val="26"/>
        </w:rPr>
        <w:t xml:space="preserve">. Поддержку </w:t>
      </w:r>
      <w:r w:rsidRPr="00BB77E3">
        <w:rPr>
          <w:b/>
          <w:bCs/>
          <w:sz w:val="26"/>
          <w:szCs w:val="26"/>
        </w:rPr>
        <w:t xml:space="preserve">на возмещение затрат при осуществлении предпринимательской деятельности получили </w:t>
      </w:r>
      <w:r w:rsidRPr="00BB77E3">
        <w:rPr>
          <w:b/>
          <w:bCs/>
          <w:sz w:val="26"/>
          <w:szCs w:val="26"/>
          <w:u w:val="single"/>
        </w:rPr>
        <w:t>1 ИП и 8 самозанятых граждан на сумму 1 051 053,60 рублей.</w:t>
      </w:r>
    </w:p>
    <w:p w:rsidR="00486ED1" w:rsidRPr="00486ED1" w:rsidRDefault="00720254" w:rsidP="00486ED1">
      <w:pPr>
        <w:pStyle w:val="af7"/>
        <w:numPr>
          <w:ilvl w:val="0"/>
          <w:numId w:val="27"/>
        </w:numPr>
        <w:tabs>
          <w:tab w:val="left" w:pos="993"/>
        </w:tabs>
        <w:spacing w:before="0" w:beforeAutospacing="0" w:after="0" w:afterAutospacing="0"/>
        <w:ind w:left="0" w:firstLine="567"/>
        <w:jc w:val="both"/>
        <w:rPr>
          <w:b/>
          <w:sz w:val="26"/>
          <w:szCs w:val="26"/>
          <w:u w:val="single"/>
        </w:rPr>
      </w:pPr>
      <w:proofErr w:type="gramStart"/>
      <w:r w:rsidRPr="00486ED1">
        <w:rPr>
          <w:b/>
          <w:sz w:val="26"/>
          <w:szCs w:val="26"/>
        </w:rPr>
        <w:t xml:space="preserve">7) </w:t>
      </w:r>
      <w:r w:rsidR="00486ED1" w:rsidRPr="00486ED1">
        <w:rPr>
          <w:sz w:val="26"/>
          <w:szCs w:val="26"/>
          <w:u w:val="single"/>
        </w:rPr>
        <w:t>В рамках</w:t>
      </w:r>
      <w:r w:rsidR="00486ED1" w:rsidRPr="00486ED1">
        <w:rPr>
          <w:b/>
          <w:sz w:val="26"/>
          <w:szCs w:val="26"/>
          <w:u w:val="single"/>
        </w:rPr>
        <w:t xml:space="preserve"> реализации мероприятий ведомственной программы «Содействие занятости населения Красноярского края», реализуемой в районе государственным учреждением КГКУ «Центр занятости населения Северо-Енисейского района»</w:t>
      </w:r>
      <w:r w:rsidR="00486ED1" w:rsidRPr="00486ED1">
        <w:rPr>
          <w:sz w:val="26"/>
          <w:szCs w:val="26"/>
        </w:rPr>
        <w:t xml:space="preserve"> в 2024 году Центром занятости населения Северо-</w:t>
      </w:r>
      <w:r w:rsidR="00486ED1" w:rsidRPr="00486ED1">
        <w:rPr>
          <w:sz w:val="26"/>
          <w:szCs w:val="26"/>
        </w:rPr>
        <w:lastRenderedPageBreak/>
        <w:t xml:space="preserve">Енисейского района в 2024 году оказаны организационно-консультационные услуги по содействию самозанятости </w:t>
      </w:r>
      <w:r w:rsidR="00486ED1" w:rsidRPr="00486ED1">
        <w:rPr>
          <w:b/>
          <w:sz w:val="26"/>
          <w:szCs w:val="26"/>
          <w:u w:val="single"/>
        </w:rPr>
        <w:t>45 безработным гражданам, из них 5 безработным гражданам предоставлена единовременную финансовую помощь при организации собственного дела</w:t>
      </w:r>
      <w:r w:rsidR="00486ED1" w:rsidRPr="00486ED1">
        <w:rPr>
          <w:sz w:val="26"/>
          <w:szCs w:val="26"/>
        </w:rPr>
        <w:t xml:space="preserve">. </w:t>
      </w:r>
      <w:proofErr w:type="gramEnd"/>
    </w:p>
    <w:p w:rsidR="00486ED1" w:rsidRPr="00486ED1" w:rsidRDefault="00486ED1" w:rsidP="00486ED1">
      <w:pPr>
        <w:tabs>
          <w:tab w:val="left" w:pos="993"/>
        </w:tabs>
        <w:ind w:firstLine="567"/>
        <w:jc w:val="both"/>
        <w:rPr>
          <w:sz w:val="26"/>
          <w:szCs w:val="26"/>
        </w:rPr>
      </w:pPr>
      <w:r w:rsidRPr="00486ED1">
        <w:rPr>
          <w:b/>
          <w:sz w:val="26"/>
          <w:szCs w:val="26"/>
          <w:u w:val="single"/>
        </w:rPr>
        <w:t xml:space="preserve">Государственная услуга содействия самозанятости – </w:t>
      </w:r>
      <w:r w:rsidRPr="00486ED1">
        <w:rPr>
          <w:sz w:val="26"/>
          <w:szCs w:val="26"/>
        </w:rPr>
        <w:t xml:space="preserve">это  комплекс мероприятий по содействию самозанятости безработных граждан, включает механизмы информационно-консультационного сопровождения и финансовой поддержки в виде единовременной финансовой помощи,  на открытие собственного дела. </w:t>
      </w:r>
    </w:p>
    <w:p w:rsidR="00486ED1" w:rsidRPr="00486ED1" w:rsidRDefault="00486ED1" w:rsidP="00486ED1">
      <w:pPr>
        <w:tabs>
          <w:tab w:val="left" w:pos="993"/>
        </w:tabs>
        <w:ind w:firstLine="567"/>
        <w:jc w:val="both"/>
        <w:rPr>
          <w:sz w:val="26"/>
          <w:szCs w:val="26"/>
          <w:u w:val="single"/>
        </w:rPr>
      </w:pPr>
      <w:r w:rsidRPr="00486ED1">
        <w:rPr>
          <w:sz w:val="26"/>
          <w:szCs w:val="26"/>
        </w:rPr>
        <w:t xml:space="preserve">В  2024 году </w:t>
      </w:r>
      <w:r w:rsidRPr="00486ED1">
        <w:rPr>
          <w:b/>
          <w:sz w:val="26"/>
          <w:szCs w:val="26"/>
          <w:u w:val="single"/>
        </w:rPr>
        <w:t xml:space="preserve">1 гражданин Северо-Енисейского </w:t>
      </w:r>
      <w:r w:rsidR="007010C0">
        <w:rPr>
          <w:b/>
          <w:sz w:val="26"/>
          <w:szCs w:val="26"/>
          <w:u w:val="single"/>
        </w:rPr>
        <w:t xml:space="preserve">муниципального округа </w:t>
      </w:r>
      <w:r w:rsidRPr="00486ED1">
        <w:rPr>
          <w:sz w:val="26"/>
          <w:szCs w:val="26"/>
          <w:u w:val="single"/>
        </w:rPr>
        <w:t xml:space="preserve">получил </w:t>
      </w:r>
      <w:r w:rsidRPr="00486ED1">
        <w:rPr>
          <w:sz w:val="26"/>
          <w:szCs w:val="26"/>
        </w:rPr>
        <w:t xml:space="preserve">единовременную финансовую помощь на открытие собственного дела по </w:t>
      </w:r>
      <w:r w:rsidRPr="00486ED1">
        <w:rPr>
          <w:sz w:val="26"/>
          <w:szCs w:val="26"/>
          <w:u w:val="single"/>
        </w:rPr>
        <w:t xml:space="preserve">ОКВЭД оказание бухгалтерских услуг, в сумме </w:t>
      </w:r>
      <w:r w:rsidRPr="00486ED1">
        <w:rPr>
          <w:b/>
          <w:sz w:val="26"/>
          <w:szCs w:val="26"/>
          <w:u w:val="single"/>
        </w:rPr>
        <w:t>247 302,00 рублей.</w:t>
      </w:r>
    </w:p>
    <w:p w:rsidR="00486ED1" w:rsidRPr="00486ED1" w:rsidRDefault="00486ED1" w:rsidP="00486ED1">
      <w:pPr>
        <w:tabs>
          <w:tab w:val="left" w:pos="993"/>
        </w:tabs>
        <w:ind w:firstLine="567"/>
        <w:jc w:val="both"/>
        <w:rPr>
          <w:b/>
          <w:sz w:val="26"/>
          <w:szCs w:val="26"/>
          <w:u w:val="single"/>
        </w:rPr>
      </w:pPr>
      <w:r w:rsidRPr="00486ED1">
        <w:rPr>
          <w:b/>
          <w:sz w:val="26"/>
          <w:szCs w:val="26"/>
          <w:u w:val="single"/>
        </w:rPr>
        <w:t xml:space="preserve">4 гражданина </w:t>
      </w:r>
      <w:r w:rsidRPr="00486ED1">
        <w:rPr>
          <w:sz w:val="26"/>
          <w:szCs w:val="26"/>
        </w:rPr>
        <w:t xml:space="preserve">района получили единовременную помощь в размере </w:t>
      </w:r>
      <w:r w:rsidRPr="00486ED1">
        <w:rPr>
          <w:b/>
          <w:sz w:val="26"/>
          <w:szCs w:val="26"/>
          <w:u w:val="single"/>
        </w:rPr>
        <w:t>по 61 825,50 руб.</w:t>
      </w:r>
      <w:r w:rsidRPr="00486ED1">
        <w:rPr>
          <w:sz w:val="26"/>
          <w:szCs w:val="26"/>
        </w:rPr>
        <w:t xml:space="preserve">, при открытии собственного дела </w:t>
      </w:r>
      <w:r w:rsidRPr="00486ED1">
        <w:rPr>
          <w:b/>
          <w:sz w:val="26"/>
          <w:szCs w:val="26"/>
          <w:u w:val="single"/>
        </w:rPr>
        <w:t>в качестве  налогоплательщика на профессиональный доход (</w:t>
      </w:r>
      <w:proofErr w:type="spellStart"/>
      <w:r w:rsidRPr="00486ED1">
        <w:rPr>
          <w:b/>
          <w:sz w:val="26"/>
          <w:szCs w:val="26"/>
          <w:u w:val="single"/>
        </w:rPr>
        <w:t>самозанятые</w:t>
      </w:r>
      <w:proofErr w:type="spellEnd"/>
      <w:r w:rsidRPr="00486ED1">
        <w:rPr>
          <w:b/>
          <w:sz w:val="26"/>
          <w:szCs w:val="26"/>
          <w:u w:val="single"/>
        </w:rPr>
        <w:t>)</w:t>
      </w:r>
      <w:r w:rsidRPr="00486ED1">
        <w:rPr>
          <w:sz w:val="26"/>
          <w:szCs w:val="26"/>
        </w:rPr>
        <w:t xml:space="preserve"> по следующим направлениям: </w:t>
      </w:r>
    </w:p>
    <w:p w:rsidR="00486ED1" w:rsidRPr="00486ED1" w:rsidRDefault="00486ED1" w:rsidP="00486ED1">
      <w:pPr>
        <w:tabs>
          <w:tab w:val="left" w:pos="993"/>
        </w:tabs>
        <w:ind w:firstLine="567"/>
        <w:jc w:val="both"/>
        <w:rPr>
          <w:b/>
          <w:sz w:val="26"/>
          <w:szCs w:val="26"/>
          <w:u w:val="single"/>
        </w:rPr>
      </w:pPr>
      <w:r w:rsidRPr="00486ED1">
        <w:rPr>
          <w:b/>
          <w:sz w:val="26"/>
          <w:szCs w:val="26"/>
          <w:u w:val="single"/>
        </w:rPr>
        <w:t>1. Маникюрный салон – 2 человека.</w:t>
      </w:r>
    </w:p>
    <w:p w:rsidR="00486ED1" w:rsidRPr="00486ED1" w:rsidRDefault="00486ED1" w:rsidP="00486ED1">
      <w:pPr>
        <w:tabs>
          <w:tab w:val="left" w:pos="993"/>
        </w:tabs>
        <w:ind w:firstLine="567"/>
        <w:jc w:val="both"/>
        <w:rPr>
          <w:b/>
          <w:sz w:val="26"/>
          <w:szCs w:val="26"/>
          <w:u w:val="single"/>
        </w:rPr>
      </w:pPr>
      <w:r w:rsidRPr="00486ED1">
        <w:rPr>
          <w:b/>
          <w:sz w:val="26"/>
          <w:szCs w:val="26"/>
          <w:u w:val="single"/>
        </w:rPr>
        <w:t>2. Студия аппаратного массажа - 1 чел.</w:t>
      </w:r>
    </w:p>
    <w:p w:rsidR="00486ED1" w:rsidRDefault="00486ED1" w:rsidP="00486ED1">
      <w:pPr>
        <w:tabs>
          <w:tab w:val="left" w:pos="993"/>
        </w:tabs>
        <w:ind w:firstLine="567"/>
        <w:jc w:val="both"/>
        <w:rPr>
          <w:b/>
          <w:sz w:val="26"/>
          <w:szCs w:val="26"/>
          <w:u w:val="single"/>
        </w:rPr>
      </w:pPr>
      <w:r w:rsidRPr="00486ED1">
        <w:rPr>
          <w:b/>
          <w:sz w:val="26"/>
          <w:szCs w:val="26"/>
          <w:u w:val="single"/>
        </w:rPr>
        <w:t>3 . Мини производство зам</w:t>
      </w:r>
      <w:r>
        <w:rPr>
          <w:b/>
          <w:sz w:val="26"/>
          <w:szCs w:val="26"/>
          <w:u w:val="single"/>
        </w:rPr>
        <w:t>ороженных полуфабрикатов 1 чел.</w:t>
      </w:r>
    </w:p>
    <w:p w:rsidR="00486ED1" w:rsidRPr="00486ED1" w:rsidRDefault="00486ED1" w:rsidP="00486ED1">
      <w:pPr>
        <w:tabs>
          <w:tab w:val="left" w:pos="993"/>
        </w:tabs>
        <w:ind w:firstLine="567"/>
        <w:jc w:val="both"/>
        <w:rPr>
          <w:b/>
          <w:sz w:val="26"/>
          <w:szCs w:val="26"/>
          <w:u w:val="single"/>
        </w:rPr>
      </w:pPr>
    </w:p>
    <w:p w:rsidR="00720254" w:rsidRPr="00BB77E3" w:rsidRDefault="00720254" w:rsidP="00486ED1">
      <w:pPr>
        <w:autoSpaceDE w:val="0"/>
        <w:autoSpaceDN w:val="0"/>
        <w:adjustRightInd w:val="0"/>
        <w:ind w:firstLine="567"/>
        <w:jc w:val="both"/>
        <w:rPr>
          <w:sz w:val="26"/>
          <w:szCs w:val="26"/>
        </w:rPr>
      </w:pPr>
      <w:proofErr w:type="gramStart"/>
      <w:r w:rsidRPr="00BB77E3">
        <w:rPr>
          <w:b/>
          <w:sz w:val="26"/>
          <w:szCs w:val="26"/>
        </w:rPr>
        <w:t xml:space="preserve">8) </w:t>
      </w:r>
      <w:r w:rsidRPr="00BB77E3">
        <w:rPr>
          <w:b/>
          <w:sz w:val="26"/>
          <w:szCs w:val="26"/>
          <w:u w:val="single"/>
        </w:rPr>
        <w:t>Реализация регионального проекта Красноярского края «Улучшение условий ведения предпринимательской деятельности»</w:t>
      </w:r>
      <w:r w:rsidRPr="00BB77E3">
        <w:rPr>
          <w:sz w:val="26"/>
          <w:szCs w:val="26"/>
        </w:rPr>
        <w:t xml:space="preserve"> на территории Северо-Енисейского </w:t>
      </w:r>
      <w:r w:rsidR="00F13B92">
        <w:rPr>
          <w:sz w:val="26"/>
          <w:szCs w:val="26"/>
        </w:rPr>
        <w:t>муниципального округа</w:t>
      </w:r>
      <w:r w:rsidRPr="00BB77E3">
        <w:rPr>
          <w:sz w:val="26"/>
          <w:szCs w:val="26"/>
        </w:rPr>
        <w:t xml:space="preserve"> направлена на обеспечение доступа субъектов малого и среднего предпринимательства к муниципальному имуществу, </w:t>
      </w:r>
      <w:r w:rsidRPr="00BB77E3">
        <w:rPr>
          <w:sz w:val="26"/>
          <w:szCs w:val="26"/>
          <w:shd w:val="clear" w:color="auto" w:fill="FFFFFF"/>
        </w:rPr>
        <w:t>предназначенному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720254" w:rsidRPr="00BB77E3" w:rsidRDefault="00720254" w:rsidP="00720254">
      <w:pPr>
        <w:pStyle w:val="af9"/>
        <w:ind w:firstLine="567"/>
        <w:jc w:val="both"/>
        <w:rPr>
          <w:rFonts w:ascii="Times New Roman" w:hAnsi="Times New Roman"/>
          <w:sz w:val="26"/>
          <w:szCs w:val="26"/>
          <w:u w:val="single"/>
          <w:shd w:val="clear" w:color="auto" w:fill="FFFFFF"/>
        </w:rPr>
      </w:pPr>
      <w:proofErr w:type="gramStart"/>
      <w:r w:rsidRPr="00BB77E3">
        <w:rPr>
          <w:rFonts w:ascii="Times New Roman" w:hAnsi="Times New Roman"/>
          <w:sz w:val="26"/>
          <w:szCs w:val="26"/>
          <w:shd w:val="clear" w:color="auto" w:fill="FFFFFF"/>
        </w:rPr>
        <w:t xml:space="preserve">В рамках реализации данного направления на территории Северо-Енисейского </w:t>
      </w:r>
      <w:r w:rsidR="00F13B92">
        <w:rPr>
          <w:rFonts w:ascii="Times New Roman" w:hAnsi="Times New Roman"/>
          <w:sz w:val="26"/>
          <w:szCs w:val="26"/>
          <w:shd w:val="clear" w:color="auto" w:fill="FFFFFF"/>
        </w:rPr>
        <w:t>муниципального округа</w:t>
      </w:r>
      <w:r w:rsidRPr="00BB77E3">
        <w:rPr>
          <w:rFonts w:ascii="Times New Roman" w:hAnsi="Times New Roman"/>
          <w:sz w:val="26"/>
          <w:szCs w:val="26"/>
          <w:shd w:val="clear" w:color="auto" w:fill="FFFFFF"/>
        </w:rPr>
        <w:t xml:space="preserve"> постановлением администрации Северо-Енисейского </w:t>
      </w:r>
      <w:r w:rsidR="002A193A">
        <w:rPr>
          <w:rFonts w:ascii="Times New Roman" w:hAnsi="Times New Roman"/>
          <w:sz w:val="26"/>
          <w:szCs w:val="26"/>
          <w:shd w:val="clear" w:color="auto" w:fill="FFFFFF"/>
        </w:rPr>
        <w:t xml:space="preserve">района </w:t>
      </w:r>
      <w:r w:rsidRPr="00BB77E3">
        <w:rPr>
          <w:rFonts w:ascii="Times New Roman" w:hAnsi="Times New Roman"/>
          <w:sz w:val="26"/>
          <w:szCs w:val="26"/>
          <w:shd w:val="clear" w:color="auto" w:fill="FFFFFF"/>
        </w:rPr>
        <w:t>от 13.07.2017 №280-п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w:t>
      </w:r>
      <w:proofErr w:type="gramEnd"/>
      <w:r w:rsidRPr="00BB77E3">
        <w:rPr>
          <w:rFonts w:ascii="Times New Roman" w:hAnsi="Times New Roman"/>
          <w:sz w:val="26"/>
          <w:szCs w:val="26"/>
          <w:shd w:val="clear" w:color="auto" w:fill="FFFFFF"/>
        </w:rPr>
        <w:t xml:space="preserve">, образующим инфраструктуру поддержки субъектов малого и среднего предпринимательства, а также порядка и условий предоставления такого имущества в аренду» </w:t>
      </w:r>
      <w:r w:rsidRPr="00BB77E3">
        <w:rPr>
          <w:rFonts w:ascii="Times New Roman" w:hAnsi="Times New Roman"/>
          <w:b/>
          <w:sz w:val="26"/>
          <w:szCs w:val="26"/>
          <w:u w:val="single"/>
          <w:shd w:val="clear" w:color="auto" w:fill="FFFFFF"/>
        </w:rPr>
        <w:t xml:space="preserve">утвержден перечень муниципального имущества, используемого в целях предоставления во владение и (или) в пользование субъектам малого и среднего предпринимательства </w:t>
      </w:r>
      <w:r w:rsidRPr="00BB77E3">
        <w:rPr>
          <w:rFonts w:ascii="Times New Roman" w:hAnsi="Times New Roman"/>
          <w:sz w:val="26"/>
          <w:szCs w:val="26"/>
          <w:u w:val="single"/>
          <w:shd w:val="clear" w:color="auto" w:fill="FFFFFF"/>
        </w:rPr>
        <w:t>и организациям, образующим инфраструктуру поддержки субъектов малого и среднего предпринимательства.</w:t>
      </w:r>
    </w:p>
    <w:p w:rsidR="00720254" w:rsidRPr="00BB77E3" w:rsidRDefault="00720254" w:rsidP="00720254">
      <w:pPr>
        <w:pStyle w:val="af9"/>
        <w:ind w:firstLine="567"/>
        <w:jc w:val="both"/>
        <w:rPr>
          <w:rFonts w:ascii="Times New Roman" w:hAnsi="Times New Roman"/>
          <w:sz w:val="26"/>
          <w:szCs w:val="26"/>
          <w:shd w:val="clear" w:color="auto" w:fill="FFFFFF"/>
        </w:rPr>
      </w:pPr>
      <w:r w:rsidRPr="00BB77E3">
        <w:rPr>
          <w:rFonts w:ascii="Times New Roman" w:hAnsi="Times New Roman"/>
          <w:sz w:val="26"/>
          <w:szCs w:val="26"/>
          <w:shd w:val="clear" w:color="auto" w:fill="FFFFFF"/>
        </w:rPr>
        <w:t xml:space="preserve">В 2024 году общая площадь имущества, предоставляемого во владение и (или) пользование субъектам малого и среднего предпринимательства, составляет </w:t>
      </w:r>
      <w:r w:rsidRPr="00BB77E3">
        <w:rPr>
          <w:rFonts w:ascii="Times New Roman" w:hAnsi="Times New Roman"/>
          <w:b/>
          <w:sz w:val="26"/>
          <w:szCs w:val="26"/>
          <w:u w:val="single"/>
          <w:shd w:val="clear" w:color="auto" w:fill="FFFFFF"/>
        </w:rPr>
        <w:t xml:space="preserve">569,5 </w:t>
      </w:r>
      <w:proofErr w:type="spellStart"/>
      <w:r w:rsidRPr="00BB77E3">
        <w:rPr>
          <w:rFonts w:ascii="Times New Roman" w:hAnsi="Times New Roman"/>
          <w:b/>
          <w:sz w:val="26"/>
          <w:szCs w:val="26"/>
          <w:u w:val="single"/>
          <w:shd w:val="clear" w:color="auto" w:fill="FFFFFF"/>
        </w:rPr>
        <w:t>кв.м</w:t>
      </w:r>
      <w:proofErr w:type="spellEnd"/>
      <w:r w:rsidRPr="00BB77E3">
        <w:rPr>
          <w:rFonts w:ascii="Times New Roman" w:hAnsi="Times New Roman"/>
          <w:b/>
          <w:sz w:val="26"/>
          <w:szCs w:val="26"/>
          <w:u w:val="single"/>
          <w:shd w:val="clear" w:color="auto" w:fill="FFFFFF"/>
        </w:rPr>
        <w:t>.</w:t>
      </w:r>
    </w:p>
    <w:p w:rsidR="00720254" w:rsidRPr="00BB77E3" w:rsidRDefault="00720254" w:rsidP="00720254">
      <w:pPr>
        <w:pStyle w:val="af3"/>
        <w:spacing w:after="0" w:line="240" w:lineRule="auto"/>
        <w:ind w:left="0" w:firstLine="567"/>
        <w:jc w:val="both"/>
        <w:rPr>
          <w:rFonts w:ascii="Times New Roman" w:hAnsi="Times New Roman"/>
          <w:sz w:val="26"/>
          <w:szCs w:val="26"/>
        </w:rPr>
      </w:pPr>
      <w:r w:rsidRPr="00BB77E3">
        <w:rPr>
          <w:rFonts w:ascii="Times New Roman" w:hAnsi="Times New Roman"/>
          <w:sz w:val="26"/>
          <w:szCs w:val="26"/>
          <w:u w:val="single"/>
        </w:rPr>
        <w:t>Субъектам малого и среднего предпринимательства предоставляются в аренду нежилые помещения муниципальной формы собственности, расположенные по адресу</w:t>
      </w:r>
      <w:r w:rsidRPr="00BB77E3">
        <w:rPr>
          <w:rFonts w:ascii="Times New Roman" w:hAnsi="Times New Roman"/>
          <w:sz w:val="26"/>
          <w:szCs w:val="26"/>
        </w:rPr>
        <w:t xml:space="preserve">: </w:t>
      </w:r>
      <w:proofErr w:type="spellStart"/>
      <w:r w:rsidRPr="00BB77E3">
        <w:rPr>
          <w:rFonts w:ascii="Times New Roman" w:hAnsi="Times New Roman"/>
          <w:sz w:val="26"/>
          <w:szCs w:val="26"/>
        </w:rPr>
        <w:t>гп</w:t>
      </w:r>
      <w:proofErr w:type="spellEnd"/>
      <w:r w:rsidRPr="00BB77E3">
        <w:rPr>
          <w:rFonts w:ascii="Times New Roman" w:hAnsi="Times New Roman"/>
          <w:sz w:val="26"/>
          <w:szCs w:val="26"/>
        </w:rPr>
        <w:t xml:space="preserve"> Северо-Енисейский, ул. Донского, д. 14А, пом. 25 и ул. 40 лет Победы, д.1.</w:t>
      </w:r>
    </w:p>
    <w:p w:rsidR="00486ED1" w:rsidRPr="00486ED1" w:rsidRDefault="00486ED1" w:rsidP="00486ED1">
      <w:pPr>
        <w:autoSpaceDE w:val="0"/>
        <w:autoSpaceDN w:val="0"/>
        <w:adjustRightInd w:val="0"/>
        <w:ind w:firstLine="567"/>
        <w:jc w:val="both"/>
        <w:rPr>
          <w:sz w:val="26"/>
          <w:szCs w:val="26"/>
        </w:rPr>
      </w:pPr>
      <w:r w:rsidRPr="00486ED1">
        <w:rPr>
          <w:b/>
          <w:sz w:val="26"/>
          <w:szCs w:val="26"/>
        </w:rPr>
        <w:lastRenderedPageBreak/>
        <w:t>Многие индивидуальны</w:t>
      </w:r>
      <w:bookmarkStart w:id="4" w:name="_GoBack"/>
      <w:bookmarkEnd w:id="4"/>
      <w:r w:rsidRPr="00486ED1">
        <w:rPr>
          <w:b/>
          <w:sz w:val="26"/>
          <w:szCs w:val="26"/>
        </w:rPr>
        <w:t>е предприниматели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486ED1">
        <w:rPr>
          <w:sz w:val="26"/>
          <w:szCs w:val="26"/>
        </w:rPr>
        <w:t xml:space="preserve">. </w:t>
      </w:r>
    </w:p>
    <w:p w:rsidR="00486ED1" w:rsidRPr="00486ED1" w:rsidRDefault="00486ED1" w:rsidP="00486ED1">
      <w:pPr>
        <w:pStyle w:val="af9"/>
        <w:ind w:firstLine="567"/>
        <w:jc w:val="both"/>
        <w:rPr>
          <w:rFonts w:ascii="Times New Roman" w:hAnsi="Times New Roman"/>
          <w:sz w:val="26"/>
          <w:szCs w:val="26"/>
        </w:rPr>
      </w:pPr>
      <w:r w:rsidRPr="00486ED1">
        <w:rPr>
          <w:rFonts w:ascii="Times New Roman" w:hAnsi="Times New Roman"/>
          <w:sz w:val="26"/>
          <w:szCs w:val="26"/>
        </w:rPr>
        <w:t xml:space="preserve">В 2024 году за плодотворное сотрудничество, оказание спонсорской помощи, участие в организации и проведении районных мероприятий, достойный вклад в социально-экономическое развитие Северо-Енисейского </w:t>
      </w:r>
      <w:r w:rsidR="00BC42A5">
        <w:rPr>
          <w:rFonts w:ascii="Times New Roman" w:hAnsi="Times New Roman"/>
          <w:sz w:val="26"/>
          <w:szCs w:val="26"/>
        </w:rPr>
        <w:t>муниципального округа</w:t>
      </w:r>
      <w:r w:rsidRPr="00486ED1">
        <w:rPr>
          <w:rFonts w:ascii="Times New Roman" w:hAnsi="Times New Roman"/>
          <w:sz w:val="26"/>
          <w:szCs w:val="26"/>
        </w:rPr>
        <w:t xml:space="preserve"> предприниматели были награждены следующими наградами:</w:t>
      </w:r>
    </w:p>
    <w:p w:rsidR="00486ED1" w:rsidRPr="00EC54BC" w:rsidRDefault="00486ED1" w:rsidP="00486ED1">
      <w:pPr>
        <w:pStyle w:val="af9"/>
        <w:spacing w:line="276" w:lineRule="auto"/>
        <w:ind w:firstLine="709"/>
        <w:jc w:val="both"/>
        <w:rPr>
          <w:rFonts w:ascii="Times New Roman" w:hAnsi="Times New Roman"/>
          <w:b/>
          <w:sz w:val="26"/>
          <w:szCs w:val="26"/>
        </w:rPr>
      </w:pPr>
      <w:r w:rsidRPr="00EC54BC">
        <w:rPr>
          <w:rFonts w:ascii="Times New Roman" w:hAnsi="Times New Roman"/>
          <w:b/>
          <w:sz w:val="26"/>
          <w:szCs w:val="26"/>
        </w:rPr>
        <w:t>Почетная грамота Главы Северо-Енисейского района:</w:t>
      </w:r>
    </w:p>
    <w:p w:rsidR="00486ED1" w:rsidRPr="00486ED1" w:rsidRDefault="00486ED1" w:rsidP="00486ED1">
      <w:pPr>
        <w:tabs>
          <w:tab w:val="left" w:pos="900"/>
        </w:tabs>
        <w:rPr>
          <w:sz w:val="26"/>
          <w:szCs w:val="26"/>
        </w:rPr>
      </w:pPr>
      <w:r w:rsidRPr="00486ED1">
        <w:rPr>
          <w:sz w:val="26"/>
          <w:szCs w:val="26"/>
        </w:rPr>
        <w:tab/>
        <w:t xml:space="preserve">- </w:t>
      </w:r>
      <w:proofErr w:type="spellStart"/>
      <w:r w:rsidRPr="00486ED1">
        <w:rPr>
          <w:sz w:val="26"/>
          <w:szCs w:val="26"/>
        </w:rPr>
        <w:t>Ивойлова</w:t>
      </w:r>
      <w:proofErr w:type="spellEnd"/>
      <w:r w:rsidRPr="00486ED1">
        <w:rPr>
          <w:sz w:val="26"/>
          <w:szCs w:val="26"/>
        </w:rPr>
        <w:t xml:space="preserve"> Любовь Михайловна;</w:t>
      </w:r>
    </w:p>
    <w:p w:rsidR="00486ED1" w:rsidRPr="00486ED1" w:rsidRDefault="00486ED1" w:rsidP="00486ED1">
      <w:pPr>
        <w:tabs>
          <w:tab w:val="left" w:pos="900"/>
        </w:tabs>
        <w:rPr>
          <w:sz w:val="26"/>
          <w:szCs w:val="26"/>
        </w:rPr>
      </w:pPr>
      <w:r w:rsidRPr="00486ED1">
        <w:rPr>
          <w:sz w:val="26"/>
          <w:szCs w:val="26"/>
        </w:rPr>
        <w:tab/>
        <w:t xml:space="preserve">- </w:t>
      </w:r>
      <w:proofErr w:type="spellStart"/>
      <w:r w:rsidRPr="00486ED1">
        <w:rPr>
          <w:sz w:val="26"/>
          <w:szCs w:val="26"/>
        </w:rPr>
        <w:t>Коева</w:t>
      </w:r>
      <w:proofErr w:type="spellEnd"/>
      <w:r w:rsidRPr="00486ED1">
        <w:rPr>
          <w:sz w:val="26"/>
          <w:szCs w:val="26"/>
        </w:rPr>
        <w:t xml:space="preserve"> Светлана Николаевна;</w:t>
      </w:r>
    </w:p>
    <w:p w:rsidR="00486ED1" w:rsidRPr="00486ED1" w:rsidRDefault="00486ED1" w:rsidP="00486ED1">
      <w:pPr>
        <w:tabs>
          <w:tab w:val="left" w:pos="851"/>
        </w:tabs>
        <w:autoSpaceDE w:val="0"/>
        <w:autoSpaceDN w:val="0"/>
        <w:adjustRightInd w:val="0"/>
        <w:rPr>
          <w:sz w:val="26"/>
          <w:szCs w:val="26"/>
        </w:rPr>
      </w:pPr>
      <w:r w:rsidRPr="00486ED1">
        <w:rPr>
          <w:sz w:val="26"/>
          <w:szCs w:val="26"/>
        </w:rPr>
        <w:tab/>
        <w:t>- Медведев Евгений Владимирович.</w:t>
      </w:r>
    </w:p>
    <w:p w:rsidR="00486ED1" w:rsidRPr="00486ED1" w:rsidRDefault="00486ED1" w:rsidP="00486ED1">
      <w:pPr>
        <w:tabs>
          <w:tab w:val="left" w:pos="851"/>
        </w:tabs>
        <w:autoSpaceDE w:val="0"/>
        <w:autoSpaceDN w:val="0"/>
        <w:adjustRightInd w:val="0"/>
        <w:rPr>
          <w:sz w:val="26"/>
          <w:szCs w:val="26"/>
        </w:rPr>
      </w:pPr>
    </w:p>
    <w:p w:rsidR="00486ED1" w:rsidRPr="00EC54BC" w:rsidRDefault="00486ED1" w:rsidP="00486ED1">
      <w:pPr>
        <w:pStyle w:val="af9"/>
        <w:ind w:firstLine="567"/>
        <w:jc w:val="both"/>
        <w:rPr>
          <w:rFonts w:ascii="Times New Roman" w:hAnsi="Times New Roman"/>
          <w:b/>
          <w:sz w:val="26"/>
          <w:szCs w:val="26"/>
        </w:rPr>
      </w:pPr>
      <w:r w:rsidRPr="00EC54BC">
        <w:rPr>
          <w:rFonts w:ascii="Times New Roman" w:hAnsi="Times New Roman"/>
          <w:b/>
          <w:sz w:val="26"/>
          <w:szCs w:val="26"/>
        </w:rPr>
        <w:t>Благодарностью Главы Северо-Енисейского района:</w:t>
      </w:r>
    </w:p>
    <w:p w:rsidR="00486ED1" w:rsidRPr="00486ED1" w:rsidRDefault="00486ED1" w:rsidP="00486ED1">
      <w:pPr>
        <w:autoSpaceDE w:val="0"/>
        <w:autoSpaceDN w:val="0"/>
        <w:adjustRightInd w:val="0"/>
        <w:jc w:val="both"/>
        <w:rPr>
          <w:sz w:val="26"/>
          <w:szCs w:val="26"/>
        </w:rPr>
      </w:pPr>
      <w:r w:rsidRPr="00486ED1">
        <w:rPr>
          <w:sz w:val="26"/>
          <w:szCs w:val="26"/>
        </w:rPr>
        <w:tab/>
        <w:t>- Гавриленко Екатерина Андреевна;</w:t>
      </w:r>
    </w:p>
    <w:p w:rsidR="00486ED1" w:rsidRPr="00486ED1" w:rsidRDefault="00486ED1" w:rsidP="00486ED1">
      <w:pPr>
        <w:autoSpaceDE w:val="0"/>
        <w:autoSpaceDN w:val="0"/>
        <w:adjustRightInd w:val="0"/>
        <w:jc w:val="both"/>
        <w:rPr>
          <w:sz w:val="26"/>
          <w:szCs w:val="26"/>
        </w:rPr>
      </w:pPr>
      <w:r w:rsidRPr="00486ED1">
        <w:rPr>
          <w:sz w:val="26"/>
          <w:szCs w:val="26"/>
        </w:rPr>
        <w:tab/>
        <w:t>- Демьянова Светлана Викторовн;</w:t>
      </w:r>
    </w:p>
    <w:p w:rsidR="00486ED1" w:rsidRPr="00486ED1" w:rsidRDefault="00486ED1" w:rsidP="00486ED1">
      <w:pPr>
        <w:autoSpaceDE w:val="0"/>
        <w:autoSpaceDN w:val="0"/>
        <w:adjustRightInd w:val="0"/>
        <w:jc w:val="both"/>
        <w:rPr>
          <w:sz w:val="26"/>
          <w:szCs w:val="26"/>
        </w:rPr>
      </w:pPr>
      <w:r w:rsidRPr="00486ED1">
        <w:rPr>
          <w:sz w:val="26"/>
          <w:szCs w:val="26"/>
        </w:rPr>
        <w:tab/>
        <w:t>- Трифонова Ольга Егоровна;</w:t>
      </w:r>
    </w:p>
    <w:p w:rsidR="00486ED1" w:rsidRPr="00486ED1" w:rsidRDefault="00486ED1" w:rsidP="00486ED1">
      <w:pPr>
        <w:tabs>
          <w:tab w:val="left" w:pos="709"/>
        </w:tabs>
        <w:rPr>
          <w:sz w:val="26"/>
          <w:szCs w:val="26"/>
        </w:rPr>
      </w:pPr>
      <w:r w:rsidRPr="00486ED1">
        <w:rPr>
          <w:sz w:val="26"/>
          <w:szCs w:val="26"/>
        </w:rPr>
        <w:tab/>
        <w:t>- Подоляк Андрей Васильевич;</w:t>
      </w:r>
    </w:p>
    <w:p w:rsidR="00486ED1" w:rsidRPr="00486ED1" w:rsidRDefault="00486ED1" w:rsidP="00486ED1">
      <w:pPr>
        <w:tabs>
          <w:tab w:val="left" w:pos="709"/>
        </w:tabs>
        <w:rPr>
          <w:sz w:val="26"/>
          <w:szCs w:val="26"/>
        </w:rPr>
      </w:pPr>
      <w:r w:rsidRPr="00486ED1">
        <w:rPr>
          <w:sz w:val="26"/>
          <w:szCs w:val="26"/>
        </w:rPr>
        <w:tab/>
        <w:t xml:space="preserve">- Тюрин Сергей Владимирович.         </w:t>
      </w:r>
    </w:p>
    <w:p w:rsidR="00486ED1" w:rsidRPr="00EC54BC" w:rsidRDefault="00486ED1" w:rsidP="00486ED1">
      <w:pPr>
        <w:ind w:firstLine="709"/>
        <w:jc w:val="both"/>
        <w:rPr>
          <w:b/>
          <w:sz w:val="26"/>
          <w:szCs w:val="26"/>
        </w:rPr>
      </w:pPr>
      <w:r w:rsidRPr="00EC54BC">
        <w:rPr>
          <w:b/>
          <w:sz w:val="26"/>
          <w:szCs w:val="26"/>
        </w:rPr>
        <w:t xml:space="preserve">Почетной грамотой Северо-Енисейского районного Совета депутатов: </w:t>
      </w:r>
    </w:p>
    <w:p w:rsidR="00486ED1" w:rsidRPr="00486ED1" w:rsidRDefault="00486ED1" w:rsidP="00486ED1">
      <w:pPr>
        <w:ind w:firstLine="709"/>
        <w:jc w:val="both"/>
        <w:rPr>
          <w:sz w:val="26"/>
          <w:szCs w:val="26"/>
        </w:rPr>
      </w:pPr>
      <w:r w:rsidRPr="00486ED1">
        <w:rPr>
          <w:sz w:val="26"/>
          <w:szCs w:val="26"/>
        </w:rPr>
        <w:t>- Гончаров Олег Анатольевич;</w:t>
      </w:r>
    </w:p>
    <w:p w:rsidR="00486ED1" w:rsidRPr="00486ED1" w:rsidRDefault="00486ED1" w:rsidP="00486ED1">
      <w:pPr>
        <w:tabs>
          <w:tab w:val="left" w:pos="851"/>
        </w:tabs>
        <w:ind w:firstLine="709"/>
        <w:jc w:val="both"/>
        <w:rPr>
          <w:sz w:val="26"/>
          <w:szCs w:val="26"/>
        </w:rPr>
      </w:pPr>
      <w:r w:rsidRPr="00486ED1">
        <w:rPr>
          <w:sz w:val="26"/>
          <w:szCs w:val="26"/>
        </w:rPr>
        <w:t>-Решетников Дмитрий Александрович.</w:t>
      </w:r>
    </w:p>
    <w:p w:rsidR="00486ED1" w:rsidRPr="00486ED1" w:rsidRDefault="00486ED1" w:rsidP="00486ED1">
      <w:pPr>
        <w:tabs>
          <w:tab w:val="left" w:pos="851"/>
        </w:tabs>
        <w:ind w:firstLine="709"/>
        <w:jc w:val="both"/>
        <w:rPr>
          <w:sz w:val="26"/>
          <w:szCs w:val="26"/>
        </w:rPr>
      </w:pPr>
    </w:p>
    <w:p w:rsidR="00486ED1" w:rsidRPr="00EC54BC" w:rsidRDefault="00486ED1" w:rsidP="00486ED1">
      <w:pPr>
        <w:ind w:firstLine="709"/>
        <w:jc w:val="both"/>
        <w:rPr>
          <w:b/>
          <w:sz w:val="26"/>
          <w:szCs w:val="26"/>
        </w:rPr>
      </w:pPr>
      <w:r w:rsidRPr="00EC54BC">
        <w:rPr>
          <w:b/>
          <w:sz w:val="26"/>
          <w:szCs w:val="26"/>
        </w:rPr>
        <w:t>Благодарственным письмом Северо-Енисейского районного Совета депутатов:</w:t>
      </w:r>
    </w:p>
    <w:p w:rsidR="00486ED1" w:rsidRPr="00486ED1" w:rsidRDefault="00486ED1" w:rsidP="00486ED1">
      <w:pPr>
        <w:ind w:firstLine="709"/>
        <w:jc w:val="both"/>
        <w:rPr>
          <w:sz w:val="26"/>
          <w:szCs w:val="26"/>
        </w:rPr>
      </w:pPr>
      <w:r w:rsidRPr="00486ED1">
        <w:rPr>
          <w:sz w:val="26"/>
          <w:szCs w:val="26"/>
        </w:rPr>
        <w:t xml:space="preserve">- Назаров </w:t>
      </w:r>
      <w:proofErr w:type="spellStart"/>
      <w:r w:rsidRPr="00486ED1">
        <w:rPr>
          <w:sz w:val="26"/>
          <w:szCs w:val="26"/>
        </w:rPr>
        <w:t>Джумабой</w:t>
      </w:r>
      <w:proofErr w:type="spellEnd"/>
      <w:r w:rsidRPr="00486ED1">
        <w:rPr>
          <w:sz w:val="26"/>
          <w:szCs w:val="26"/>
        </w:rPr>
        <w:t xml:space="preserve"> </w:t>
      </w:r>
      <w:proofErr w:type="spellStart"/>
      <w:r w:rsidRPr="00486ED1">
        <w:rPr>
          <w:sz w:val="26"/>
          <w:szCs w:val="26"/>
        </w:rPr>
        <w:t>Комилович</w:t>
      </w:r>
      <w:proofErr w:type="spellEnd"/>
      <w:r w:rsidRPr="00486ED1">
        <w:rPr>
          <w:sz w:val="26"/>
          <w:szCs w:val="26"/>
        </w:rPr>
        <w:t>;</w:t>
      </w:r>
    </w:p>
    <w:p w:rsidR="00486ED1" w:rsidRPr="00486ED1" w:rsidRDefault="00486ED1" w:rsidP="00486ED1">
      <w:pPr>
        <w:ind w:firstLine="709"/>
        <w:jc w:val="both"/>
        <w:rPr>
          <w:sz w:val="26"/>
          <w:szCs w:val="26"/>
        </w:rPr>
      </w:pPr>
      <w:r w:rsidRPr="00486ED1">
        <w:rPr>
          <w:sz w:val="26"/>
          <w:szCs w:val="26"/>
        </w:rPr>
        <w:t xml:space="preserve">- </w:t>
      </w:r>
      <w:proofErr w:type="spellStart"/>
      <w:r w:rsidRPr="00486ED1">
        <w:rPr>
          <w:sz w:val="26"/>
          <w:szCs w:val="26"/>
        </w:rPr>
        <w:t>Турыкина</w:t>
      </w:r>
      <w:proofErr w:type="spellEnd"/>
      <w:r w:rsidRPr="00486ED1">
        <w:rPr>
          <w:sz w:val="26"/>
          <w:szCs w:val="26"/>
        </w:rPr>
        <w:t xml:space="preserve"> Елена Викторовна;</w:t>
      </w:r>
    </w:p>
    <w:p w:rsidR="00486ED1" w:rsidRDefault="00486ED1" w:rsidP="00486ED1">
      <w:pPr>
        <w:ind w:firstLine="709"/>
        <w:jc w:val="both"/>
        <w:rPr>
          <w:sz w:val="26"/>
          <w:szCs w:val="26"/>
        </w:rPr>
      </w:pPr>
      <w:r w:rsidRPr="00486ED1">
        <w:rPr>
          <w:sz w:val="26"/>
          <w:szCs w:val="26"/>
        </w:rPr>
        <w:t xml:space="preserve">- </w:t>
      </w:r>
      <w:proofErr w:type="spellStart"/>
      <w:r w:rsidRPr="00486ED1">
        <w:rPr>
          <w:sz w:val="26"/>
          <w:szCs w:val="26"/>
        </w:rPr>
        <w:t>Цюрупало</w:t>
      </w:r>
      <w:proofErr w:type="spellEnd"/>
      <w:r w:rsidRPr="00486ED1">
        <w:rPr>
          <w:sz w:val="26"/>
          <w:szCs w:val="26"/>
        </w:rPr>
        <w:t xml:space="preserve"> Анжелика Викторовна.</w:t>
      </w:r>
    </w:p>
    <w:p w:rsidR="00193E80" w:rsidRPr="00486ED1" w:rsidRDefault="00193E80" w:rsidP="00486ED1">
      <w:pPr>
        <w:ind w:firstLine="709"/>
        <w:jc w:val="both"/>
        <w:rPr>
          <w:sz w:val="26"/>
          <w:szCs w:val="26"/>
        </w:rPr>
      </w:pPr>
    </w:p>
    <w:p w:rsidR="00486ED1" w:rsidRPr="00486ED1" w:rsidRDefault="00486ED1" w:rsidP="00486ED1">
      <w:pPr>
        <w:pStyle w:val="af9"/>
        <w:ind w:firstLine="567"/>
        <w:jc w:val="both"/>
        <w:rPr>
          <w:rFonts w:ascii="Times New Roman" w:hAnsi="Times New Roman"/>
          <w:sz w:val="26"/>
          <w:szCs w:val="26"/>
        </w:rPr>
      </w:pPr>
      <w:r w:rsidRPr="00486ED1">
        <w:rPr>
          <w:rFonts w:ascii="Times New Roman" w:hAnsi="Times New Roman"/>
          <w:sz w:val="26"/>
          <w:szCs w:val="26"/>
        </w:rPr>
        <w:t xml:space="preserve">Многие </w:t>
      </w:r>
      <w:r w:rsidRPr="00486ED1">
        <w:rPr>
          <w:rFonts w:ascii="Times New Roman" w:hAnsi="Times New Roman"/>
          <w:b/>
          <w:sz w:val="26"/>
          <w:szCs w:val="26"/>
        </w:rPr>
        <w:t>индивидуальные предприниматели района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486ED1">
        <w:rPr>
          <w:rFonts w:ascii="Times New Roman" w:hAnsi="Times New Roman"/>
          <w:sz w:val="26"/>
          <w:szCs w:val="26"/>
        </w:rPr>
        <w:t xml:space="preserve">. </w:t>
      </w:r>
    </w:p>
    <w:p w:rsidR="00486ED1" w:rsidRPr="00486ED1" w:rsidRDefault="00486ED1" w:rsidP="00486ED1">
      <w:pPr>
        <w:pStyle w:val="af9"/>
        <w:ind w:firstLine="567"/>
        <w:jc w:val="both"/>
        <w:rPr>
          <w:rFonts w:ascii="Times New Roman" w:hAnsi="Times New Roman"/>
          <w:b/>
          <w:sz w:val="26"/>
          <w:szCs w:val="26"/>
          <w:u w:val="single"/>
        </w:rPr>
      </w:pPr>
      <w:r w:rsidRPr="00486ED1">
        <w:rPr>
          <w:rFonts w:ascii="Times New Roman" w:hAnsi="Times New Roman"/>
          <w:b/>
          <w:sz w:val="26"/>
          <w:szCs w:val="26"/>
          <w:u w:val="single"/>
        </w:rPr>
        <w:t xml:space="preserve">С 2022 года активно работают благотворительные акции, направленные на поддержку военнослужащих, принимающих участие в специальной военной операции (далее - СВО) и членов их семей. </w:t>
      </w:r>
    </w:p>
    <w:p w:rsidR="00486ED1" w:rsidRPr="00486ED1" w:rsidRDefault="00486ED1" w:rsidP="00486ED1">
      <w:pPr>
        <w:pStyle w:val="af3"/>
        <w:pBdr>
          <w:bottom w:val="none" w:sz="4" w:space="3" w:color="000000"/>
          <w:right w:val="none" w:sz="4" w:space="4" w:color="000000"/>
        </w:pBdr>
        <w:shd w:val="clear" w:color="auto" w:fill="FFFFFF"/>
        <w:spacing w:after="0" w:line="240" w:lineRule="auto"/>
        <w:ind w:left="0" w:firstLine="567"/>
        <w:jc w:val="both"/>
        <w:rPr>
          <w:rFonts w:ascii="Times New Roman" w:hAnsi="Times New Roman"/>
          <w:sz w:val="26"/>
          <w:szCs w:val="26"/>
        </w:rPr>
      </w:pPr>
      <w:proofErr w:type="gramStart"/>
      <w:r w:rsidRPr="00486ED1">
        <w:rPr>
          <w:rFonts w:ascii="Times New Roman" w:hAnsi="Times New Roman"/>
          <w:sz w:val="26"/>
          <w:szCs w:val="26"/>
        </w:rPr>
        <w:t xml:space="preserve">В Северо-Енисейском районе в рамках проведения благотворительных акций, направленных на поддержку граждан, принимающих участие в специальной военной операции (далее - СВО) и их семей на базе МБУ «Молодежный центр «АУРУМ» </w:t>
      </w:r>
      <w:r w:rsidRPr="00486ED1">
        <w:rPr>
          <w:rFonts w:ascii="Times New Roman" w:hAnsi="Times New Roman"/>
          <w:sz w:val="26"/>
          <w:szCs w:val="26"/>
          <w:u w:val="single"/>
        </w:rPr>
        <w:t xml:space="preserve">организован </w:t>
      </w:r>
      <w:r w:rsidRPr="00486ED1">
        <w:rPr>
          <w:rFonts w:ascii="Times New Roman" w:hAnsi="Times New Roman"/>
          <w:b/>
          <w:sz w:val="26"/>
          <w:szCs w:val="26"/>
          <w:u w:val="single"/>
        </w:rPr>
        <w:t>пункт гуманитарной (безвозмездной) помощи солдатам</w:t>
      </w:r>
      <w:r w:rsidRPr="00486ED1">
        <w:rPr>
          <w:rFonts w:ascii="Times New Roman" w:hAnsi="Times New Roman"/>
          <w:sz w:val="26"/>
          <w:szCs w:val="26"/>
        </w:rPr>
        <w:t xml:space="preserve"> - теплые вещи, медикаменты, продукты питания, хозяйственные товары, пряжу, вещи, влажные салфетки, гвозди, </w:t>
      </w:r>
      <w:proofErr w:type="spellStart"/>
      <w:r w:rsidRPr="00486ED1">
        <w:rPr>
          <w:rFonts w:ascii="Times New Roman" w:hAnsi="Times New Roman"/>
          <w:sz w:val="26"/>
          <w:szCs w:val="26"/>
        </w:rPr>
        <w:t>саморезы</w:t>
      </w:r>
      <w:proofErr w:type="spellEnd"/>
      <w:r w:rsidRPr="00486ED1">
        <w:rPr>
          <w:rFonts w:ascii="Times New Roman" w:hAnsi="Times New Roman"/>
          <w:sz w:val="26"/>
          <w:szCs w:val="26"/>
        </w:rPr>
        <w:t xml:space="preserve">, утеплитель и другое. </w:t>
      </w:r>
      <w:proofErr w:type="gramEnd"/>
    </w:p>
    <w:p w:rsidR="00486ED1" w:rsidRPr="00486ED1" w:rsidRDefault="00486ED1" w:rsidP="00486ED1">
      <w:pPr>
        <w:pStyle w:val="af3"/>
        <w:pBdr>
          <w:bottom w:val="none" w:sz="4" w:space="3" w:color="000000"/>
          <w:right w:val="none" w:sz="4" w:space="4" w:color="000000"/>
        </w:pBdr>
        <w:shd w:val="clear" w:color="auto" w:fill="FFFFFF"/>
        <w:spacing w:after="0" w:line="240" w:lineRule="auto"/>
        <w:ind w:left="0" w:firstLine="567"/>
        <w:jc w:val="both"/>
        <w:rPr>
          <w:rFonts w:ascii="Times New Roman" w:hAnsi="Times New Roman"/>
          <w:sz w:val="26"/>
          <w:szCs w:val="26"/>
        </w:rPr>
      </w:pPr>
      <w:r w:rsidRPr="00486ED1">
        <w:rPr>
          <w:rFonts w:ascii="Times New Roman" w:hAnsi="Times New Roman"/>
          <w:b/>
          <w:sz w:val="26"/>
          <w:szCs w:val="26"/>
          <w:u w:val="single"/>
        </w:rPr>
        <w:t>Индивидуальные предприниматели Северо-Енисейского района также активно участвуют в акции «И</w:t>
      </w:r>
      <w:proofErr w:type="gramStart"/>
      <w:r w:rsidRPr="00486ED1">
        <w:rPr>
          <w:rFonts w:ascii="Times New Roman" w:hAnsi="Times New Roman"/>
          <w:b/>
          <w:sz w:val="26"/>
          <w:szCs w:val="26"/>
          <w:u w:val="single"/>
          <w:lang w:val="en-US"/>
        </w:rPr>
        <w:t>Z</w:t>
      </w:r>
      <w:proofErr w:type="gramEnd"/>
      <w:r w:rsidRPr="00486ED1">
        <w:rPr>
          <w:rFonts w:ascii="Times New Roman" w:hAnsi="Times New Roman"/>
          <w:b/>
          <w:sz w:val="26"/>
          <w:szCs w:val="26"/>
          <w:u w:val="single"/>
        </w:rPr>
        <w:t xml:space="preserve"> Сибири - сынам России»</w:t>
      </w:r>
      <w:r w:rsidRPr="00486ED1">
        <w:rPr>
          <w:rFonts w:ascii="Times New Roman" w:hAnsi="Times New Roman"/>
          <w:sz w:val="26"/>
          <w:szCs w:val="26"/>
        </w:rPr>
        <w:t xml:space="preserve">, предоставляют продукты питания, вещи, медикаменты. </w:t>
      </w:r>
    </w:p>
    <w:p w:rsidR="00486ED1" w:rsidRPr="00486ED1" w:rsidRDefault="00486ED1" w:rsidP="00486ED1">
      <w:pPr>
        <w:pStyle w:val="af3"/>
        <w:pBdr>
          <w:right w:val="none" w:sz="4" w:space="4" w:color="000000"/>
        </w:pBdr>
        <w:spacing w:after="0" w:line="240" w:lineRule="auto"/>
        <w:ind w:left="0" w:firstLine="567"/>
        <w:jc w:val="both"/>
        <w:rPr>
          <w:rFonts w:ascii="Times New Roman" w:hAnsi="Times New Roman"/>
          <w:sz w:val="26"/>
          <w:szCs w:val="26"/>
        </w:rPr>
      </w:pPr>
      <w:proofErr w:type="gramStart"/>
      <w:r w:rsidRPr="00486ED1">
        <w:rPr>
          <w:rFonts w:ascii="Times New Roman" w:hAnsi="Times New Roman"/>
          <w:sz w:val="26"/>
          <w:szCs w:val="26"/>
        </w:rPr>
        <w:t>Все информационные материалы о проводимых благотворительных акциях по оказанию поддержки участникам СВО и о</w:t>
      </w:r>
      <w:r>
        <w:rPr>
          <w:rFonts w:ascii="Times New Roman" w:hAnsi="Times New Roman"/>
          <w:sz w:val="26"/>
          <w:szCs w:val="26"/>
        </w:rPr>
        <w:t>б</w:t>
      </w:r>
      <w:r w:rsidRPr="00486ED1">
        <w:rPr>
          <w:rFonts w:ascii="Times New Roman" w:hAnsi="Times New Roman"/>
          <w:sz w:val="26"/>
          <w:szCs w:val="26"/>
        </w:rPr>
        <w:t xml:space="preserve"> оказанной поддержке со стороны бизнеса регулярно публикуются в газете «Северо-Енисейский вестник» и </w:t>
      </w:r>
      <w:r w:rsidRPr="00486ED1">
        <w:rPr>
          <w:rFonts w:ascii="Times New Roman" w:hAnsi="Times New Roman"/>
          <w:sz w:val="26"/>
          <w:szCs w:val="26"/>
        </w:rPr>
        <w:lastRenderedPageBreak/>
        <w:t>телевидении «</w:t>
      </w:r>
      <w:proofErr w:type="spellStart"/>
      <w:r w:rsidRPr="00486ED1">
        <w:rPr>
          <w:rFonts w:ascii="Times New Roman" w:hAnsi="Times New Roman"/>
          <w:sz w:val="26"/>
          <w:szCs w:val="26"/>
        </w:rPr>
        <w:t>Семис</w:t>
      </w:r>
      <w:proofErr w:type="spellEnd"/>
      <w:r w:rsidRPr="00486ED1">
        <w:rPr>
          <w:rFonts w:ascii="Times New Roman" w:hAnsi="Times New Roman"/>
          <w:sz w:val="26"/>
          <w:szCs w:val="26"/>
        </w:rPr>
        <w:t xml:space="preserve"> - ТВ», на официальном сайте Северо-Енисейского района, на официальном сайте Молодежного центра "</w:t>
      </w:r>
      <w:proofErr w:type="spellStart"/>
      <w:r w:rsidRPr="00486ED1">
        <w:rPr>
          <w:rFonts w:ascii="Times New Roman" w:hAnsi="Times New Roman"/>
          <w:sz w:val="26"/>
          <w:szCs w:val="26"/>
        </w:rPr>
        <w:t>Аурум</w:t>
      </w:r>
      <w:proofErr w:type="spellEnd"/>
      <w:r w:rsidRPr="00486ED1">
        <w:rPr>
          <w:rFonts w:ascii="Times New Roman" w:hAnsi="Times New Roman"/>
          <w:sz w:val="26"/>
          <w:szCs w:val="26"/>
        </w:rPr>
        <w:t xml:space="preserve">", в группах </w:t>
      </w:r>
      <w:proofErr w:type="spellStart"/>
      <w:r w:rsidRPr="00486ED1">
        <w:rPr>
          <w:rFonts w:ascii="Times New Roman" w:hAnsi="Times New Roman"/>
          <w:sz w:val="26"/>
          <w:szCs w:val="26"/>
        </w:rPr>
        <w:t>мессенджеров</w:t>
      </w:r>
      <w:proofErr w:type="spellEnd"/>
      <w:r w:rsidRPr="00486ED1">
        <w:rPr>
          <w:rFonts w:ascii="Times New Roman" w:hAnsi="Times New Roman"/>
          <w:sz w:val="26"/>
          <w:szCs w:val="26"/>
        </w:rPr>
        <w:t xml:space="preserve"> </w:t>
      </w:r>
      <w:proofErr w:type="spellStart"/>
      <w:r w:rsidRPr="00486ED1">
        <w:rPr>
          <w:rFonts w:ascii="Times New Roman" w:hAnsi="Times New Roman"/>
          <w:sz w:val="26"/>
          <w:szCs w:val="26"/>
          <w:lang w:val="en-US"/>
        </w:rPr>
        <w:t>WhatsApp</w:t>
      </w:r>
      <w:proofErr w:type="spellEnd"/>
      <w:r w:rsidRPr="00486ED1">
        <w:rPr>
          <w:rFonts w:ascii="Times New Roman" w:hAnsi="Times New Roman"/>
          <w:sz w:val="26"/>
          <w:szCs w:val="26"/>
        </w:rPr>
        <w:t xml:space="preserve">, </w:t>
      </w:r>
      <w:proofErr w:type="spellStart"/>
      <w:r w:rsidRPr="00486ED1">
        <w:rPr>
          <w:rFonts w:ascii="Times New Roman" w:hAnsi="Times New Roman"/>
          <w:sz w:val="26"/>
          <w:szCs w:val="26"/>
          <w:lang w:val="en-US"/>
        </w:rPr>
        <w:t>Viber</w:t>
      </w:r>
      <w:proofErr w:type="spellEnd"/>
      <w:r w:rsidRPr="00486ED1">
        <w:rPr>
          <w:rFonts w:ascii="Times New Roman" w:hAnsi="Times New Roman"/>
          <w:sz w:val="26"/>
          <w:szCs w:val="26"/>
        </w:rPr>
        <w:t xml:space="preserve">, </w:t>
      </w:r>
      <w:r w:rsidRPr="00486ED1">
        <w:rPr>
          <w:rFonts w:ascii="Times New Roman" w:hAnsi="Times New Roman"/>
          <w:sz w:val="26"/>
          <w:szCs w:val="26"/>
          <w:lang w:val="en-US"/>
        </w:rPr>
        <w:t>Telegram</w:t>
      </w:r>
      <w:r w:rsidRPr="00486ED1">
        <w:rPr>
          <w:rFonts w:ascii="Times New Roman" w:hAnsi="Times New Roman"/>
          <w:sz w:val="26"/>
          <w:szCs w:val="26"/>
        </w:rPr>
        <w:t>, в социальных сетях "</w:t>
      </w:r>
      <w:proofErr w:type="spellStart"/>
      <w:r w:rsidRPr="00486ED1">
        <w:rPr>
          <w:rFonts w:ascii="Times New Roman" w:hAnsi="Times New Roman"/>
          <w:sz w:val="26"/>
          <w:szCs w:val="26"/>
        </w:rPr>
        <w:t>Вконтакте</w:t>
      </w:r>
      <w:proofErr w:type="spellEnd"/>
      <w:r w:rsidRPr="00486ED1">
        <w:rPr>
          <w:rFonts w:ascii="Times New Roman" w:hAnsi="Times New Roman"/>
          <w:sz w:val="26"/>
          <w:szCs w:val="26"/>
        </w:rPr>
        <w:t>" и "Одноклассники".</w:t>
      </w:r>
      <w:proofErr w:type="gramEnd"/>
    </w:p>
    <w:p w:rsidR="00486ED1" w:rsidRPr="00486ED1" w:rsidRDefault="00486ED1" w:rsidP="00486ED1">
      <w:pPr>
        <w:pStyle w:val="af9"/>
        <w:ind w:firstLine="567"/>
        <w:jc w:val="both"/>
        <w:rPr>
          <w:rFonts w:ascii="Times New Roman" w:hAnsi="Times New Roman"/>
          <w:b/>
          <w:sz w:val="26"/>
          <w:szCs w:val="26"/>
          <w:highlight w:val="yellow"/>
        </w:rPr>
      </w:pPr>
      <w:r w:rsidRPr="00486ED1">
        <w:rPr>
          <w:rFonts w:ascii="Times New Roman" w:hAnsi="Times New Roman"/>
          <w:b/>
          <w:sz w:val="26"/>
          <w:szCs w:val="26"/>
          <w:u w:val="single"/>
        </w:rPr>
        <w:t xml:space="preserve">Все дети военнослужащих, участвующих в СВО, получили новогодние подарки от Главы Северо-Енисейского района, ООО «Соврудник» и индивидуальных предпринимателей района. </w:t>
      </w:r>
      <w:r w:rsidRPr="00486ED1">
        <w:rPr>
          <w:rFonts w:ascii="Times New Roman" w:hAnsi="Times New Roman"/>
          <w:sz w:val="26"/>
          <w:szCs w:val="26"/>
        </w:rPr>
        <w:t xml:space="preserve">В рамках </w:t>
      </w:r>
      <w:r w:rsidRPr="00486ED1">
        <w:rPr>
          <w:rFonts w:ascii="Times New Roman" w:hAnsi="Times New Roman"/>
          <w:b/>
          <w:sz w:val="26"/>
          <w:szCs w:val="26"/>
          <w:u w:val="single"/>
        </w:rPr>
        <w:t>акции «Елка желаний»</w:t>
      </w:r>
      <w:r w:rsidRPr="00486ED1">
        <w:rPr>
          <w:rFonts w:ascii="Times New Roman" w:hAnsi="Times New Roman"/>
          <w:sz w:val="26"/>
          <w:szCs w:val="26"/>
        </w:rPr>
        <w:t xml:space="preserve"> было организовано индивидуальное новогоднее поздравление</w:t>
      </w:r>
      <w:r w:rsidRPr="00486ED1">
        <w:rPr>
          <w:rFonts w:ascii="Times New Roman" w:hAnsi="Times New Roman"/>
          <w:b/>
          <w:sz w:val="26"/>
          <w:szCs w:val="26"/>
          <w:u w:val="single"/>
        </w:rPr>
        <w:t xml:space="preserve"> 89 детей.</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Членам семей участников СВО (родителям, супругам, детям) за счет собственных средств </w:t>
      </w:r>
      <w:r w:rsidRPr="00486ED1">
        <w:rPr>
          <w:rFonts w:ascii="Times New Roman" w:hAnsi="Times New Roman"/>
          <w:b/>
          <w:sz w:val="26"/>
          <w:szCs w:val="26"/>
          <w:u w:val="single"/>
        </w:rPr>
        <w:t xml:space="preserve">ООО «Соврудник» </w:t>
      </w:r>
      <w:proofErr w:type="gramStart"/>
      <w:r w:rsidRPr="00486ED1">
        <w:rPr>
          <w:rFonts w:ascii="Times New Roman" w:hAnsi="Times New Roman"/>
          <w:b/>
          <w:sz w:val="26"/>
          <w:szCs w:val="26"/>
          <w:u w:val="single"/>
        </w:rPr>
        <w:t>и ООО</w:t>
      </w:r>
      <w:proofErr w:type="gramEnd"/>
      <w:r w:rsidRPr="00486ED1">
        <w:rPr>
          <w:rFonts w:ascii="Times New Roman" w:hAnsi="Times New Roman"/>
          <w:b/>
          <w:sz w:val="26"/>
          <w:szCs w:val="26"/>
          <w:u w:val="single"/>
        </w:rPr>
        <w:t xml:space="preserve"> «Норд»</w:t>
      </w:r>
      <w:r w:rsidRPr="00486ED1">
        <w:rPr>
          <w:rFonts w:ascii="Times New Roman" w:hAnsi="Times New Roman"/>
          <w:sz w:val="26"/>
          <w:szCs w:val="26"/>
        </w:rPr>
        <w:t xml:space="preserve"> вручены подарочные продуктовые наборы в преддверии Дня защитника Отечества. Организовано поздравление членов семей участников СВО с Международным женским днём, каждой матери и жене участника СВО вручены цветы, приобретённые за счёт собственных средств </w:t>
      </w:r>
      <w:r w:rsidRPr="00486ED1">
        <w:rPr>
          <w:rFonts w:ascii="Times New Roman" w:hAnsi="Times New Roman"/>
          <w:b/>
          <w:sz w:val="26"/>
          <w:szCs w:val="26"/>
          <w:u w:val="single"/>
        </w:rPr>
        <w:t xml:space="preserve">индивидуальным предпринимателем </w:t>
      </w:r>
      <w:proofErr w:type="spellStart"/>
      <w:r w:rsidRPr="00486ED1">
        <w:rPr>
          <w:rFonts w:ascii="Times New Roman" w:hAnsi="Times New Roman"/>
          <w:b/>
          <w:sz w:val="26"/>
          <w:szCs w:val="26"/>
          <w:u w:val="single"/>
        </w:rPr>
        <w:t>Пчелинцевым</w:t>
      </w:r>
      <w:proofErr w:type="spellEnd"/>
      <w:r w:rsidRPr="00486ED1">
        <w:rPr>
          <w:rFonts w:ascii="Times New Roman" w:hAnsi="Times New Roman"/>
          <w:b/>
          <w:sz w:val="26"/>
          <w:szCs w:val="26"/>
          <w:u w:val="single"/>
        </w:rPr>
        <w:t xml:space="preserve"> Е.Е.</w:t>
      </w:r>
      <w:r w:rsidRPr="00486ED1">
        <w:rPr>
          <w:rFonts w:ascii="Times New Roman" w:hAnsi="Times New Roman"/>
          <w:sz w:val="26"/>
          <w:szCs w:val="26"/>
        </w:rPr>
        <w:t xml:space="preserve"> </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Индивидуальные предприниматели района приняли активное участие в </w:t>
      </w:r>
      <w:r w:rsidRPr="00486ED1">
        <w:rPr>
          <w:rFonts w:ascii="Times New Roman" w:hAnsi="Times New Roman"/>
          <w:b/>
          <w:sz w:val="26"/>
          <w:szCs w:val="26"/>
          <w:u w:val="single"/>
        </w:rPr>
        <w:t xml:space="preserve">акции «Шьем для </w:t>
      </w:r>
      <w:proofErr w:type="gramStart"/>
      <w:r w:rsidRPr="00486ED1">
        <w:rPr>
          <w:rFonts w:ascii="Times New Roman" w:hAnsi="Times New Roman"/>
          <w:b/>
          <w:sz w:val="26"/>
          <w:szCs w:val="26"/>
          <w:u w:val="single"/>
        </w:rPr>
        <w:t>наших</w:t>
      </w:r>
      <w:proofErr w:type="gramEnd"/>
      <w:r w:rsidRPr="00486ED1">
        <w:rPr>
          <w:rFonts w:ascii="Times New Roman" w:hAnsi="Times New Roman"/>
          <w:b/>
          <w:sz w:val="26"/>
          <w:szCs w:val="26"/>
          <w:u w:val="single"/>
        </w:rPr>
        <w:t>»</w:t>
      </w:r>
      <w:r w:rsidRPr="00486ED1">
        <w:rPr>
          <w:rFonts w:ascii="Times New Roman" w:hAnsi="Times New Roman"/>
          <w:sz w:val="26"/>
          <w:szCs w:val="26"/>
          <w:u w:val="single"/>
        </w:rPr>
        <w:t xml:space="preserve">, представив все необходимые материалы, так, </w:t>
      </w:r>
      <w:r w:rsidRPr="00486ED1">
        <w:rPr>
          <w:rFonts w:ascii="Times New Roman" w:hAnsi="Times New Roman"/>
          <w:b/>
          <w:sz w:val="26"/>
          <w:szCs w:val="26"/>
          <w:u w:val="single"/>
        </w:rPr>
        <w:t>индивидуальным предпринимателем Медведевым Е.В. закуплена ткань, нитки и все необходимые материалы для шитья</w:t>
      </w:r>
      <w:r w:rsidRPr="00486ED1">
        <w:rPr>
          <w:rFonts w:ascii="Times New Roman" w:hAnsi="Times New Roman"/>
          <w:sz w:val="26"/>
          <w:szCs w:val="26"/>
          <w:u w:val="single"/>
        </w:rPr>
        <w:t>. Индивидуальные предприниматели приняли непосредственное участие в пошиве футболок</w:t>
      </w:r>
      <w:r w:rsidRPr="00486ED1">
        <w:rPr>
          <w:rFonts w:ascii="Times New Roman" w:hAnsi="Times New Roman"/>
          <w:sz w:val="26"/>
          <w:szCs w:val="26"/>
        </w:rPr>
        <w:t xml:space="preserve"> для участников СВО.</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В Северо-Енисейском районе продолжается сбор гуманитарного груза для отправки участникам СВО. </w:t>
      </w:r>
      <w:r w:rsidRPr="00486ED1">
        <w:rPr>
          <w:rFonts w:ascii="Times New Roman" w:hAnsi="Times New Roman"/>
          <w:b/>
          <w:sz w:val="26"/>
          <w:szCs w:val="26"/>
          <w:u w:val="single"/>
        </w:rPr>
        <w:t>Индивидуальные предприниматели Северо-Енисейского района активно оказывают помощь в этой важной работе</w:t>
      </w:r>
      <w:r w:rsidRPr="00486ED1">
        <w:rPr>
          <w:rFonts w:ascii="Times New Roman" w:hAnsi="Times New Roman"/>
          <w:sz w:val="26"/>
          <w:szCs w:val="26"/>
        </w:rPr>
        <w:t xml:space="preserve">. </w:t>
      </w:r>
      <w:proofErr w:type="gramStart"/>
      <w:r w:rsidRPr="00486ED1">
        <w:rPr>
          <w:rFonts w:ascii="Times New Roman" w:hAnsi="Times New Roman"/>
          <w:sz w:val="26"/>
          <w:szCs w:val="26"/>
        </w:rPr>
        <w:t xml:space="preserve">В сборе гуманитарного груза для отправки участником СВО активно участвуют Медведев Е.В., </w:t>
      </w:r>
      <w:proofErr w:type="spellStart"/>
      <w:r w:rsidRPr="00486ED1">
        <w:rPr>
          <w:rFonts w:ascii="Times New Roman" w:hAnsi="Times New Roman"/>
          <w:sz w:val="26"/>
          <w:szCs w:val="26"/>
        </w:rPr>
        <w:t>Ивойлова</w:t>
      </w:r>
      <w:proofErr w:type="spellEnd"/>
      <w:r w:rsidRPr="00486ED1">
        <w:rPr>
          <w:rFonts w:ascii="Times New Roman" w:hAnsi="Times New Roman"/>
          <w:sz w:val="26"/>
          <w:szCs w:val="26"/>
        </w:rPr>
        <w:t xml:space="preserve"> Л.М., </w:t>
      </w:r>
      <w:proofErr w:type="spellStart"/>
      <w:r w:rsidRPr="00486ED1">
        <w:rPr>
          <w:rFonts w:ascii="Times New Roman" w:hAnsi="Times New Roman"/>
          <w:sz w:val="26"/>
          <w:szCs w:val="26"/>
        </w:rPr>
        <w:t>Коева</w:t>
      </w:r>
      <w:proofErr w:type="spellEnd"/>
      <w:r w:rsidRPr="00486ED1">
        <w:rPr>
          <w:rFonts w:ascii="Times New Roman" w:hAnsi="Times New Roman"/>
          <w:sz w:val="26"/>
          <w:szCs w:val="26"/>
        </w:rPr>
        <w:t xml:space="preserve"> С.Н., Юсупов О.Х., Назаров Д.К., </w:t>
      </w:r>
      <w:proofErr w:type="spellStart"/>
      <w:r w:rsidRPr="00486ED1">
        <w:rPr>
          <w:rFonts w:ascii="Times New Roman" w:hAnsi="Times New Roman"/>
          <w:sz w:val="26"/>
          <w:szCs w:val="26"/>
        </w:rPr>
        <w:t>Раджабов</w:t>
      </w:r>
      <w:proofErr w:type="spellEnd"/>
      <w:r w:rsidRPr="00486ED1">
        <w:rPr>
          <w:rFonts w:ascii="Times New Roman" w:hAnsi="Times New Roman"/>
          <w:sz w:val="26"/>
          <w:szCs w:val="26"/>
        </w:rPr>
        <w:t xml:space="preserve"> О.Р., Полякова Л.Н., </w:t>
      </w:r>
      <w:proofErr w:type="spellStart"/>
      <w:r w:rsidRPr="00486ED1">
        <w:rPr>
          <w:rFonts w:ascii="Times New Roman" w:hAnsi="Times New Roman"/>
          <w:sz w:val="26"/>
          <w:szCs w:val="26"/>
        </w:rPr>
        <w:t>Пчелинцев</w:t>
      </w:r>
      <w:proofErr w:type="spellEnd"/>
      <w:r w:rsidRPr="00486ED1">
        <w:rPr>
          <w:rFonts w:ascii="Times New Roman" w:hAnsi="Times New Roman"/>
          <w:sz w:val="26"/>
          <w:szCs w:val="26"/>
        </w:rPr>
        <w:t xml:space="preserve"> Е.Е., </w:t>
      </w:r>
      <w:proofErr w:type="spellStart"/>
      <w:r w:rsidRPr="00486ED1">
        <w:rPr>
          <w:rFonts w:ascii="Times New Roman" w:hAnsi="Times New Roman"/>
          <w:sz w:val="26"/>
          <w:szCs w:val="26"/>
        </w:rPr>
        <w:t>Ермошкина</w:t>
      </w:r>
      <w:proofErr w:type="spellEnd"/>
      <w:r w:rsidRPr="00486ED1">
        <w:rPr>
          <w:rFonts w:ascii="Times New Roman" w:hAnsi="Times New Roman"/>
          <w:sz w:val="26"/>
          <w:szCs w:val="26"/>
        </w:rPr>
        <w:t xml:space="preserve"> Л.Л., </w:t>
      </w:r>
      <w:proofErr w:type="spellStart"/>
      <w:r w:rsidRPr="00486ED1">
        <w:rPr>
          <w:rFonts w:ascii="Times New Roman" w:hAnsi="Times New Roman"/>
          <w:sz w:val="26"/>
          <w:szCs w:val="26"/>
        </w:rPr>
        <w:t>Козяева</w:t>
      </w:r>
      <w:proofErr w:type="spellEnd"/>
      <w:r w:rsidRPr="00486ED1">
        <w:rPr>
          <w:rFonts w:ascii="Times New Roman" w:hAnsi="Times New Roman"/>
          <w:sz w:val="26"/>
          <w:szCs w:val="26"/>
        </w:rPr>
        <w:t xml:space="preserve"> Т.Е., </w:t>
      </w:r>
      <w:proofErr w:type="spellStart"/>
      <w:r w:rsidRPr="00486ED1">
        <w:rPr>
          <w:rFonts w:ascii="Times New Roman" w:hAnsi="Times New Roman"/>
          <w:sz w:val="26"/>
          <w:szCs w:val="26"/>
        </w:rPr>
        <w:t>Жосу</w:t>
      </w:r>
      <w:proofErr w:type="spellEnd"/>
      <w:r w:rsidRPr="00486ED1">
        <w:rPr>
          <w:rFonts w:ascii="Times New Roman" w:hAnsi="Times New Roman"/>
          <w:sz w:val="26"/>
          <w:szCs w:val="26"/>
        </w:rPr>
        <w:t xml:space="preserve"> И.М., </w:t>
      </w:r>
      <w:proofErr w:type="spellStart"/>
      <w:r w:rsidRPr="00486ED1">
        <w:rPr>
          <w:rFonts w:ascii="Times New Roman" w:hAnsi="Times New Roman"/>
          <w:sz w:val="26"/>
          <w:szCs w:val="26"/>
        </w:rPr>
        <w:t>Мейриева</w:t>
      </w:r>
      <w:proofErr w:type="spellEnd"/>
      <w:r w:rsidRPr="00486ED1">
        <w:rPr>
          <w:rFonts w:ascii="Times New Roman" w:hAnsi="Times New Roman"/>
          <w:sz w:val="26"/>
          <w:szCs w:val="26"/>
        </w:rPr>
        <w:t xml:space="preserve"> Н.А., Крамаренко А.В., Тюрин С.В., Демьянов В.И., Решетников Д.А. и многие</w:t>
      </w:r>
      <w:proofErr w:type="gramEnd"/>
      <w:r w:rsidRPr="00486ED1">
        <w:rPr>
          <w:rFonts w:ascii="Times New Roman" w:hAnsi="Times New Roman"/>
          <w:sz w:val="26"/>
          <w:szCs w:val="26"/>
        </w:rPr>
        <w:t xml:space="preserve"> другие.</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u w:val="single"/>
        </w:rPr>
      </w:pPr>
      <w:proofErr w:type="gramStart"/>
      <w:r w:rsidRPr="00486ED1">
        <w:rPr>
          <w:rFonts w:ascii="Times New Roman" w:hAnsi="Times New Roman"/>
          <w:sz w:val="26"/>
          <w:szCs w:val="26"/>
          <w:u w:val="single"/>
        </w:rPr>
        <w:t>Индивидуальным предпринимателям, внесшим весомый вклад в сбор гуманитарной помощи участникам СВО от Северо-Енисейского района были</w:t>
      </w:r>
      <w:proofErr w:type="gramEnd"/>
      <w:r w:rsidRPr="00486ED1">
        <w:rPr>
          <w:rFonts w:ascii="Times New Roman" w:hAnsi="Times New Roman"/>
          <w:sz w:val="26"/>
          <w:szCs w:val="26"/>
          <w:u w:val="single"/>
        </w:rPr>
        <w:t xml:space="preserve"> вручены награды Губернатора Красноярского края и награды Главы Северо-Енисейского района за неравнодушие, за активную гражданскую ответственность.</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b/>
          <w:sz w:val="26"/>
          <w:szCs w:val="26"/>
        </w:rPr>
      </w:pPr>
      <w:r w:rsidRPr="00486ED1">
        <w:rPr>
          <w:rFonts w:ascii="Times New Roman" w:hAnsi="Times New Roman"/>
          <w:sz w:val="26"/>
          <w:szCs w:val="26"/>
          <w:shd w:val="clear" w:color="auto" w:fill="FFFFFF"/>
        </w:rPr>
        <w:t xml:space="preserve">Кроме того, Индивидуальный предприниматель района </w:t>
      </w:r>
      <w:r w:rsidRPr="00486ED1">
        <w:rPr>
          <w:rFonts w:ascii="Times New Roman" w:hAnsi="Times New Roman"/>
          <w:sz w:val="26"/>
          <w:szCs w:val="26"/>
          <w:u w:val="single"/>
          <w:shd w:val="clear" w:color="auto" w:fill="FFFFFF"/>
        </w:rPr>
        <w:t xml:space="preserve">Медведев </w:t>
      </w:r>
      <w:r w:rsidRPr="00486ED1">
        <w:rPr>
          <w:rFonts w:ascii="Times New Roman" w:hAnsi="Times New Roman"/>
          <w:sz w:val="26"/>
          <w:szCs w:val="26"/>
          <w:u w:val="single"/>
        </w:rPr>
        <w:t>Евгений Владимирович</w:t>
      </w:r>
      <w:r w:rsidRPr="00486ED1">
        <w:rPr>
          <w:rFonts w:ascii="Times New Roman" w:hAnsi="Times New Roman"/>
          <w:sz w:val="26"/>
          <w:szCs w:val="26"/>
        </w:rPr>
        <w:t xml:space="preserve"> </w:t>
      </w:r>
      <w:r w:rsidRPr="00486ED1">
        <w:rPr>
          <w:rFonts w:ascii="Times New Roman" w:hAnsi="Times New Roman"/>
          <w:b/>
          <w:sz w:val="26"/>
          <w:szCs w:val="26"/>
        </w:rPr>
        <w:t>ежегодно оказывает спонсорскую помощь и готовит подарки для школьников в новогодние праздники.</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b/>
          <w:sz w:val="26"/>
          <w:szCs w:val="26"/>
        </w:rPr>
      </w:pPr>
      <w:r w:rsidRPr="00486ED1">
        <w:rPr>
          <w:rFonts w:ascii="Times New Roman" w:hAnsi="Times New Roman"/>
          <w:b/>
          <w:sz w:val="26"/>
          <w:szCs w:val="26"/>
        </w:rPr>
        <w:t xml:space="preserve">Ежегодно оказывает спонсорскую помощь, труженикам тыла, готовит </w:t>
      </w:r>
      <w:proofErr w:type="gramStart"/>
      <w:r w:rsidRPr="00486ED1">
        <w:rPr>
          <w:rFonts w:ascii="Times New Roman" w:hAnsi="Times New Roman"/>
          <w:b/>
          <w:sz w:val="26"/>
          <w:szCs w:val="26"/>
        </w:rPr>
        <w:t>к</w:t>
      </w:r>
      <w:proofErr w:type="gramEnd"/>
      <w:r w:rsidRPr="00486ED1">
        <w:rPr>
          <w:rFonts w:ascii="Times New Roman" w:hAnsi="Times New Roman"/>
          <w:b/>
          <w:sz w:val="26"/>
          <w:szCs w:val="26"/>
        </w:rPr>
        <w:t xml:space="preserve"> Дню Победы для пожилых людей подарочные продуктовые наборы. </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Оказывает </w:t>
      </w:r>
      <w:r w:rsidRPr="00486ED1">
        <w:rPr>
          <w:rFonts w:ascii="Times New Roman" w:hAnsi="Times New Roman"/>
          <w:b/>
          <w:sz w:val="26"/>
          <w:szCs w:val="26"/>
        </w:rPr>
        <w:t>спонсорскую помощь местному отделению партии «Единая Россия»</w:t>
      </w:r>
      <w:r w:rsidRPr="00486ED1">
        <w:rPr>
          <w:rFonts w:ascii="Times New Roman" w:hAnsi="Times New Roman"/>
          <w:sz w:val="26"/>
          <w:szCs w:val="26"/>
        </w:rPr>
        <w:t xml:space="preserve">, предоставляет подарки детям из малоимущих и многодетных семей, а также на 9 мая подарки для детей войны. Является ежегодным спонсором конкурса «Благоустройство – забота общая» в </w:t>
      </w:r>
      <w:proofErr w:type="spellStart"/>
      <w:r w:rsidRPr="00486ED1">
        <w:rPr>
          <w:rFonts w:ascii="Times New Roman" w:hAnsi="Times New Roman"/>
          <w:sz w:val="26"/>
          <w:szCs w:val="26"/>
        </w:rPr>
        <w:t>гп</w:t>
      </w:r>
      <w:proofErr w:type="spellEnd"/>
      <w:r w:rsidRPr="00486ED1">
        <w:rPr>
          <w:rFonts w:ascii="Times New Roman" w:hAnsi="Times New Roman"/>
          <w:sz w:val="26"/>
          <w:szCs w:val="26"/>
        </w:rPr>
        <w:t xml:space="preserve"> </w:t>
      </w:r>
      <w:proofErr w:type="gramStart"/>
      <w:r w:rsidRPr="00486ED1">
        <w:rPr>
          <w:rFonts w:ascii="Times New Roman" w:hAnsi="Times New Roman"/>
          <w:sz w:val="26"/>
          <w:szCs w:val="26"/>
        </w:rPr>
        <w:t>Северо-Енисейский</w:t>
      </w:r>
      <w:proofErr w:type="gramEnd"/>
      <w:r w:rsidRPr="00486ED1">
        <w:rPr>
          <w:rFonts w:ascii="Times New Roman" w:hAnsi="Times New Roman"/>
          <w:sz w:val="26"/>
          <w:szCs w:val="26"/>
        </w:rPr>
        <w:t>.</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В период реализации на территории Северо-Енисейского района подпрограммы «Развитие сельского хозяйства на территории Северо-Енисейского района» Евгений Владимирович активно включился в работу по своевременному завозу и доставке населению кормов, а также через свои торговые объекты оказывал содействие местным сельхозпроизводителям в реализации выращенной продукции, для населения (молоко, яйцо).</w:t>
      </w:r>
    </w:p>
    <w:p w:rsidR="00EC54BC" w:rsidRDefault="00EC54BC" w:rsidP="00486ED1">
      <w:pPr>
        <w:pStyle w:val="af3"/>
        <w:pBdr>
          <w:bottom w:val="none" w:sz="4" w:space="2" w:color="000000"/>
          <w:right w:val="none" w:sz="4" w:space="5" w:color="000000"/>
        </w:pBdr>
        <w:spacing w:after="0" w:line="240" w:lineRule="auto"/>
        <w:ind w:left="0" w:firstLine="567"/>
        <w:jc w:val="both"/>
        <w:rPr>
          <w:rStyle w:val="aff0"/>
          <w:rFonts w:ascii="Times New Roman" w:hAnsi="Times New Roman"/>
          <w:i w:val="0"/>
          <w:sz w:val="26"/>
          <w:szCs w:val="26"/>
        </w:rPr>
      </w:pP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Style w:val="aff0"/>
          <w:rFonts w:ascii="Times New Roman" w:hAnsi="Times New Roman"/>
          <w:b/>
          <w:i w:val="0"/>
          <w:sz w:val="26"/>
          <w:szCs w:val="26"/>
          <w:u w:val="single"/>
        </w:rPr>
      </w:pPr>
      <w:r w:rsidRPr="00486ED1">
        <w:rPr>
          <w:rStyle w:val="aff0"/>
          <w:rFonts w:ascii="Times New Roman" w:hAnsi="Times New Roman"/>
          <w:i w:val="0"/>
          <w:sz w:val="26"/>
          <w:szCs w:val="26"/>
        </w:rPr>
        <w:lastRenderedPageBreak/>
        <w:t xml:space="preserve">Также Евгением Владимировичем, за счет собственных средств, была оказана помощь </w:t>
      </w:r>
      <w:r w:rsidRPr="00486ED1">
        <w:rPr>
          <w:rStyle w:val="aff0"/>
          <w:rFonts w:ascii="Times New Roman" w:hAnsi="Times New Roman"/>
          <w:b/>
          <w:i w:val="0"/>
          <w:sz w:val="26"/>
          <w:szCs w:val="26"/>
        </w:rPr>
        <w:t xml:space="preserve">в сборе гуманитарной помощи для участников Специальной военной операции, беженцев Донбасса, за что он был </w:t>
      </w:r>
      <w:r w:rsidRPr="00486ED1">
        <w:rPr>
          <w:rStyle w:val="aff0"/>
          <w:rFonts w:ascii="Times New Roman" w:hAnsi="Times New Roman"/>
          <w:b/>
          <w:i w:val="0"/>
          <w:sz w:val="26"/>
          <w:szCs w:val="26"/>
          <w:u w:val="single"/>
        </w:rPr>
        <w:t>награжден Благодарственным письмом Губернатора Красноярского края.</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Style w:val="aff0"/>
          <w:rFonts w:ascii="Times New Roman" w:hAnsi="Times New Roman"/>
          <w:i w:val="0"/>
          <w:sz w:val="26"/>
          <w:szCs w:val="26"/>
        </w:rPr>
      </w:pPr>
      <w:proofErr w:type="gramStart"/>
      <w:r w:rsidRPr="00486ED1">
        <w:rPr>
          <w:rStyle w:val="aff0"/>
          <w:rFonts w:ascii="Times New Roman" w:hAnsi="Times New Roman"/>
          <w:i w:val="0"/>
          <w:sz w:val="26"/>
          <w:szCs w:val="26"/>
        </w:rPr>
        <w:t>Евгений Владимирович установил в сети своих магазинов тележки, куда не равнодушные приносили вещи и средства первой необходимости, после чего все было передано в пункт приема гуманитарной помощи расположенном на базе молодежного центра «</w:t>
      </w:r>
      <w:proofErr w:type="spellStart"/>
      <w:r w:rsidRPr="00486ED1">
        <w:rPr>
          <w:rStyle w:val="aff0"/>
          <w:rFonts w:ascii="Times New Roman" w:hAnsi="Times New Roman"/>
          <w:i w:val="0"/>
          <w:sz w:val="26"/>
          <w:szCs w:val="26"/>
        </w:rPr>
        <w:t>Аурум</w:t>
      </w:r>
      <w:proofErr w:type="spellEnd"/>
      <w:r w:rsidRPr="00486ED1">
        <w:rPr>
          <w:rStyle w:val="aff0"/>
          <w:rFonts w:ascii="Times New Roman" w:hAnsi="Times New Roman"/>
          <w:i w:val="0"/>
          <w:sz w:val="26"/>
          <w:szCs w:val="26"/>
        </w:rPr>
        <w:t>» в городском поселке Северо-Енисейский.</w:t>
      </w:r>
      <w:proofErr w:type="gramEnd"/>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u w:val="single"/>
        </w:rPr>
      </w:pPr>
      <w:r w:rsidRPr="00486ED1">
        <w:rPr>
          <w:rFonts w:ascii="Times New Roman" w:hAnsi="Times New Roman"/>
          <w:sz w:val="26"/>
          <w:szCs w:val="26"/>
        </w:rPr>
        <w:t xml:space="preserve">Индивидуальный предприниматель </w:t>
      </w:r>
      <w:proofErr w:type="spellStart"/>
      <w:r w:rsidRPr="00486ED1">
        <w:rPr>
          <w:rFonts w:ascii="Times New Roman" w:hAnsi="Times New Roman"/>
          <w:sz w:val="26"/>
          <w:szCs w:val="26"/>
          <w:u w:val="single"/>
        </w:rPr>
        <w:t>Ивойлова</w:t>
      </w:r>
      <w:proofErr w:type="spellEnd"/>
      <w:r w:rsidRPr="00486ED1">
        <w:rPr>
          <w:rFonts w:ascii="Times New Roman" w:hAnsi="Times New Roman"/>
          <w:sz w:val="26"/>
          <w:szCs w:val="26"/>
          <w:u w:val="single"/>
        </w:rPr>
        <w:t xml:space="preserve"> Любовь Михайловна</w:t>
      </w:r>
      <w:proofErr w:type="gramStart"/>
      <w:r w:rsidRPr="00486ED1">
        <w:rPr>
          <w:rFonts w:ascii="Times New Roman" w:hAnsi="Times New Roman"/>
          <w:sz w:val="26"/>
          <w:szCs w:val="26"/>
        </w:rPr>
        <w:t xml:space="preserve"> ,</w:t>
      </w:r>
      <w:proofErr w:type="gramEnd"/>
      <w:r w:rsidRPr="00486ED1">
        <w:rPr>
          <w:rFonts w:ascii="Times New Roman" w:hAnsi="Times New Roman"/>
          <w:sz w:val="26"/>
          <w:szCs w:val="26"/>
        </w:rPr>
        <w:t xml:space="preserve"> также является активным участникам акций, направленных на помощь участникам СВО и членам их семей, и награждена </w:t>
      </w:r>
      <w:r w:rsidRPr="00486ED1">
        <w:rPr>
          <w:rFonts w:ascii="Times New Roman" w:hAnsi="Times New Roman"/>
          <w:sz w:val="26"/>
          <w:szCs w:val="26"/>
          <w:u w:val="single"/>
        </w:rPr>
        <w:t>Благодарственным письмом Главы Северо-Енисейского района.</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b/>
          <w:sz w:val="26"/>
          <w:szCs w:val="26"/>
          <w:u w:val="single"/>
        </w:rPr>
      </w:pPr>
      <w:r w:rsidRPr="00486ED1">
        <w:rPr>
          <w:rFonts w:ascii="Times New Roman" w:hAnsi="Times New Roman"/>
          <w:sz w:val="26"/>
          <w:szCs w:val="26"/>
        </w:rPr>
        <w:t xml:space="preserve">Кроме того </w:t>
      </w:r>
      <w:r w:rsidRPr="00486ED1">
        <w:rPr>
          <w:rFonts w:ascii="Times New Roman" w:hAnsi="Times New Roman"/>
          <w:b/>
          <w:sz w:val="26"/>
          <w:szCs w:val="26"/>
          <w:u w:val="single"/>
        </w:rPr>
        <w:t xml:space="preserve">оказывает постоянную спонсорскую помощь, выделяя ежегодно ко Дню Победы подарочные продуктовые наборы многим пенсионерам района. </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Оказывает </w:t>
      </w:r>
      <w:r w:rsidRPr="00486ED1">
        <w:rPr>
          <w:rFonts w:ascii="Times New Roman" w:hAnsi="Times New Roman"/>
          <w:b/>
          <w:sz w:val="26"/>
          <w:szCs w:val="26"/>
        </w:rPr>
        <w:t>спонсорскую помощь местному отделению партии «Единая Россия»</w:t>
      </w:r>
      <w:r w:rsidRPr="00486ED1">
        <w:rPr>
          <w:rFonts w:ascii="Times New Roman" w:hAnsi="Times New Roman"/>
          <w:sz w:val="26"/>
          <w:szCs w:val="26"/>
        </w:rPr>
        <w:t xml:space="preserve"> готовит подарки детям из малоимущих и многодетных семей и к празднованию 9 мая.</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Оказывает поддержку по реализации проектов по благоустройству, в том </w:t>
      </w:r>
      <w:proofErr w:type="gramStart"/>
      <w:r w:rsidRPr="00486ED1">
        <w:rPr>
          <w:rFonts w:ascii="Times New Roman" w:hAnsi="Times New Roman"/>
          <w:sz w:val="26"/>
          <w:szCs w:val="26"/>
        </w:rPr>
        <w:t>числе</w:t>
      </w:r>
      <w:proofErr w:type="gramEnd"/>
      <w:r w:rsidRPr="00486ED1">
        <w:rPr>
          <w:rFonts w:ascii="Times New Roman" w:hAnsi="Times New Roman"/>
          <w:sz w:val="26"/>
          <w:szCs w:val="26"/>
        </w:rPr>
        <w:t xml:space="preserve"> в рамках реализации подпрограммы «Поддержка местных инициатив» краевой государственной программы «Содействие развитию местного самоуправления» в </w:t>
      </w:r>
      <w:proofErr w:type="spellStart"/>
      <w:r w:rsidRPr="00486ED1">
        <w:rPr>
          <w:rFonts w:ascii="Times New Roman" w:hAnsi="Times New Roman"/>
          <w:sz w:val="26"/>
          <w:szCs w:val="26"/>
        </w:rPr>
        <w:t>гп</w:t>
      </w:r>
      <w:proofErr w:type="spellEnd"/>
      <w:r w:rsidRPr="00486ED1">
        <w:rPr>
          <w:rFonts w:ascii="Times New Roman" w:hAnsi="Times New Roman"/>
          <w:sz w:val="26"/>
          <w:szCs w:val="26"/>
        </w:rPr>
        <w:t xml:space="preserve"> Северо-Енисейский.</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Style w:val="aff0"/>
          <w:rFonts w:ascii="Times New Roman" w:hAnsi="Times New Roman"/>
          <w:i w:val="0"/>
          <w:sz w:val="26"/>
          <w:szCs w:val="26"/>
        </w:rPr>
      </w:pPr>
      <w:r w:rsidRPr="00486ED1">
        <w:rPr>
          <w:rStyle w:val="aff0"/>
          <w:rFonts w:ascii="Times New Roman" w:hAnsi="Times New Roman"/>
          <w:i w:val="0"/>
          <w:sz w:val="26"/>
          <w:szCs w:val="26"/>
        </w:rPr>
        <w:t xml:space="preserve">Любовью Михайловной оказана спонсорская помощь при проведении спортивных мероприятий МБУ </w:t>
      </w:r>
      <w:proofErr w:type="gramStart"/>
      <w:r w:rsidRPr="00486ED1">
        <w:rPr>
          <w:rStyle w:val="aff0"/>
          <w:rFonts w:ascii="Times New Roman" w:hAnsi="Times New Roman"/>
          <w:i w:val="0"/>
          <w:sz w:val="26"/>
          <w:szCs w:val="26"/>
        </w:rPr>
        <w:t>ДО</w:t>
      </w:r>
      <w:proofErr w:type="gramEnd"/>
      <w:r w:rsidRPr="00486ED1">
        <w:rPr>
          <w:rStyle w:val="aff0"/>
          <w:rFonts w:ascii="Times New Roman" w:hAnsi="Times New Roman"/>
          <w:i w:val="0"/>
          <w:sz w:val="26"/>
          <w:szCs w:val="26"/>
        </w:rPr>
        <w:t xml:space="preserve"> «Северо-Енисейский детско-юношеский центр».</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Так же хочется отметить </w:t>
      </w:r>
      <w:r w:rsidRPr="00486ED1">
        <w:rPr>
          <w:rFonts w:ascii="Times New Roman" w:hAnsi="Times New Roman"/>
          <w:b/>
          <w:sz w:val="26"/>
          <w:szCs w:val="26"/>
          <w:u w:val="single"/>
        </w:rPr>
        <w:t xml:space="preserve">творческий подход индивидуального предпринимателя </w:t>
      </w:r>
      <w:proofErr w:type="spellStart"/>
      <w:r w:rsidRPr="00486ED1">
        <w:rPr>
          <w:rFonts w:ascii="Times New Roman" w:hAnsi="Times New Roman"/>
          <w:b/>
          <w:sz w:val="26"/>
          <w:szCs w:val="26"/>
          <w:u w:val="single"/>
        </w:rPr>
        <w:t>Коевой</w:t>
      </w:r>
      <w:proofErr w:type="spellEnd"/>
      <w:r w:rsidRPr="00486ED1">
        <w:rPr>
          <w:rFonts w:ascii="Times New Roman" w:hAnsi="Times New Roman"/>
          <w:b/>
          <w:sz w:val="26"/>
          <w:szCs w:val="26"/>
          <w:u w:val="single"/>
        </w:rPr>
        <w:t xml:space="preserve"> Светланы Николаевны к мероприятиям связанных с благоустройством территорий принадлежащих ей торговых объектов</w:t>
      </w:r>
      <w:r w:rsidRPr="00486ED1">
        <w:rPr>
          <w:rFonts w:ascii="Times New Roman" w:hAnsi="Times New Roman"/>
          <w:sz w:val="26"/>
          <w:szCs w:val="26"/>
        </w:rPr>
        <w:t xml:space="preserve">, которые неоднократно становились победителями в конкурсах по благоустройству, проводимых администрацией </w:t>
      </w:r>
      <w:proofErr w:type="spellStart"/>
      <w:r w:rsidRPr="00486ED1">
        <w:rPr>
          <w:rFonts w:ascii="Times New Roman" w:hAnsi="Times New Roman"/>
          <w:sz w:val="26"/>
          <w:szCs w:val="26"/>
        </w:rPr>
        <w:t>гп</w:t>
      </w:r>
      <w:proofErr w:type="spellEnd"/>
      <w:r w:rsidRPr="00486ED1">
        <w:rPr>
          <w:rFonts w:ascii="Times New Roman" w:hAnsi="Times New Roman"/>
          <w:sz w:val="26"/>
          <w:szCs w:val="26"/>
        </w:rPr>
        <w:t xml:space="preserve"> Северо-Енисейский. </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u w:val="single"/>
        </w:rPr>
      </w:pPr>
      <w:proofErr w:type="gramStart"/>
      <w:r w:rsidRPr="00486ED1">
        <w:rPr>
          <w:rFonts w:ascii="Times New Roman" w:hAnsi="Times New Roman"/>
          <w:sz w:val="26"/>
          <w:szCs w:val="26"/>
        </w:rPr>
        <w:t xml:space="preserve">Предприниматель постоянно оказывает помощь администрации городского поселка Северо-Енисейский, в проводимых проектах и мероприятиях, в том числе акциях направленных на поддержку участников СВО и членов их семей, также награждена </w:t>
      </w:r>
      <w:r w:rsidRPr="00486ED1">
        <w:rPr>
          <w:rFonts w:ascii="Times New Roman" w:hAnsi="Times New Roman"/>
          <w:sz w:val="26"/>
          <w:szCs w:val="26"/>
          <w:u w:val="single"/>
        </w:rPr>
        <w:t>Благодарственным письмом Главы Северо-Енисейского района.</w:t>
      </w:r>
      <w:proofErr w:type="gramEnd"/>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b/>
          <w:sz w:val="26"/>
          <w:szCs w:val="26"/>
          <w:u w:val="single"/>
        </w:rPr>
      </w:pPr>
      <w:r w:rsidRPr="00486ED1">
        <w:rPr>
          <w:rFonts w:ascii="Times New Roman" w:hAnsi="Times New Roman"/>
          <w:sz w:val="26"/>
          <w:szCs w:val="26"/>
        </w:rPr>
        <w:t xml:space="preserve">Светлана Николаевна постоянно оказывает спонсорскую помощь </w:t>
      </w:r>
      <w:r w:rsidRPr="00486ED1">
        <w:rPr>
          <w:rFonts w:ascii="Times New Roman" w:hAnsi="Times New Roman"/>
          <w:b/>
          <w:sz w:val="26"/>
          <w:szCs w:val="26"/>
          <w:u w:val="single"/>
        </w:rPr>
        <w:t>местному отделению партии «Единая Россия», предоставляет подарки детям из малоимущих и многодетных семей.</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Fonts w:ascii="Times New Roman" w:hAnsi="Times New Roman"/>
          <w:sz w:val="26"/>
          <w:szCs w:val="26"/>
        </w:rPr>
        <w:t xml:space="preserve">На территории городского поселка Северо-Енисейский находятся 2 магазина, реализующих торговлю строительными и отделочными материалами, бытовой химией и товарами первой необходимости, руководителем которых является </w:t>
      </w:r>
      <w:r w:rsidRPr="00486ED1">
        <w:rPr>
          <w:rFonts w:ascii="Times New Roman" w:hAnsi="Times New Roman"/>
          <w:sz w:val="26"/>
          <w:szCs w:val="26"/>
          <w:u w:val="single"/>
        </w:rPr>
        <w:t>Решетников Дмитрий Александрович.</w:t>
      </w:r>
      <w:r w:rsidRPr="00486ED1">
        <w:rPr>
          <w:rFonts w:ascii="Times New Roman" w:hAnsi="Times New Roman"/>
          <w:sz w:val="26"/>
          <w:szCs w:val="26"/>
        </w:rPr>
        <w:t xml:space="preserve"> </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Style w:val="aff0"/>
          <w:rFonts w:ascii="Times New Roman" w:hAnsi="Times New Roman"/>
          <w:i w:val="0"/>
          <w:sz w:val="26"/>
          <w:szCs w:val="26"/>
        </w:rPr>
      </w:pPr>
      <w:r w:rsidRPr="00486ED1">
        <w:rPr>
          <w:rStyle w:val="aff0"/>
          <w:rFonts w:ascii="Times New Roman" w:hAnsi="Times New Roman"/>
          <w:i w:val="0"/>
          <w:sz w:val="26"/>
          <w:szCs w:val="26"/>
        </w:rPr>
        <w:t>Высокое качество обслуживания, большой ассортимент, а так же</w:t>
      </w:r>
      <w:r w:rsidRPr="00486ED1">
        <w:rPr>
          <w:rStyle w:val="aff0"/>
          <w:rFonts w:ascii="Times New Roman" w:hAnsi="Times New Roman"/>
          <w:b/>
          <w:i w:val="0"/>
          <w:sz w:val="26"/>
          <w:szCs w:val="26"/>
          <w:u w:val="single"/>
        </w:rPr>
        <w:t xml:space="preserve"> бесплатная доставка товаров по населенным пунктам Северо-Енисейского района</w:t>
      </w:r>
      <w:r w:rsidRPr="00486ED1">
        <w:rPr>
          <w:rStyle w:val="aff0"/>
          <w:rFonts w:ascii="Times New Roman" w:hAnsi="Times New Roman"/>
          <w:i w:val="0"/>
          <w:sz w:val="26"/>
          <w:szCs w:val="26"/>
        </w:rPr>
        <w:t xml:space="preserve"> – это отличительная особенность магазинов под руководством Дмитрия Александровича.</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u w:val="single"/>
        </w:rPr>
      </w:pPr>
      <w:r w:rsidRPr="00486ED1">
        <w:rPr>
          <w:rStyle w:val="aff0"/>
          <w:rFonts w:ascii="Times New Roman" w:hAnsi="Times New Roman"/>
          <w:i w:val="0"/>
          <w:sz w:val="26"/>
          <w:szCs w:val="26"/>
        </w:rPr>
        <w:t xml:space="preserve">Дмитрий Александрович активный участник акции </w:t>
      </w:r>
      <w:r w:rsidRPr="00486ED1">
        <w:rPr>
          <w:rFonts w:ascii="Times New Roman" w:hAnsi="Times New Roman"/>
          <w:b/>
          <w:sz w:val="26"/>
          <w:szCs w:val="26"/>
          <w:u w:val="single"/>
        </w:rPr>
        <w:t>«И</w:t>
      </w:r>
      <w:proofErr w:type="gramStart"/>
      <w:r w:rsidRPr="00486ED1">
        <w:rPr>
          <w:rFonts w:ascii="Times New Roman" w:hAnsi="Times New Roman"/>
          <w:b/>
          <w:sz w:val="26"/>
          <w:szCs w:val="26"/>
          <w:u w:val="single"/>
          <w:lang w:val="en-US"/>
        </w:rPr>
        <w:t>Z</w:t>
      </w:r>
      <w:proofErr w:type="gramEnd"/>
      <w:r w:rsidRPr="00486ED1">
        <w:rPr>
          <w:rFonts w:ascii="Times New Roman" w:hAnsi="Times New Roman"/>
          <w:b/>
          <w:sz w:val="26"/>
          <w:szCs w:val="26"/>
          <w:u w:val="single"/>
        </w:rPr>
        <w:t xml:space="preserve"> Сибири - сынам России»</w:t>
      </w:r>
      <w:r w:rsidRPr="00486ED1">
        <w:rPr>
          <w:rFonts w:ascii="Times New Roman" w:hAnsi="Times New Roman"/>
          <w:sz w:val="26"/>
          <w:szCs w:val="26"/>
        </w:rPr>
        <w:t xml:space="preserve"> и в сборе гуманитарного груза для отправки участником СВО.</w:t>
      </w:r>
      <w:r w:rsidRPr="00486ED1">
        <w:rPr>
          <w:rFonts w:ascii="Times New Roman" w:hAnsi="Times New Roman"/>
          <w:sz w:val="26"/>
          <w:szCs w:val="26"/>
          <w:u w:val="single"/>
        </w:rPr>
        <w:t xml:space="preserve"> </w:t>
      </w:r>
      <w:proofErr w:type="gramStart"/>
      <w:r w:rsidRPr="00486ED1">
        <w:rPr>
          <w:rFonts w:ascii="Times New Roman" w:hAnsi="Times New Roman"/>
          <w:sz w:val="26"/>
          <w:szCs w:val="26"/>
          <w:u w:val="single"/>
        </w:rPr>
        <w:t>Награжден</w:t>
      </w:r>
      <w:proofErr w:type="gramEnd"/>
      <w:r w:rsidRPr="00486ED1">
        <w:rPr>
          <w:rFonts w:ascii="Times New Roman" w:hAnsi="Times New Roman"/>
          <w:sz w:val="26"/>
          <w:szCs w:val="26"/>
          <w:u w:val="single"/>
        </w:rPr>
        <w:t xml:space="preserve"> Благодарственным письмом Главы Северо-Енисейского района.</w:t>
      </w:r>
    </w:p>
    <w:p w:rsidR="00486ED1" w:rsidRPr="00486ED1" w:rsidRDefault="00486ED1" w:rsidP="00486ED1">
      <w:pPr>
        <w:pStyle w:val="af3"/>
        <w:pBdr>
          <w:bottom w:val="none" w:sz="4" w:space="2" w:color="000000"/>
          <w:right w:val="none" w:sz="4" w:space="5" w:color="000000"/>
        </w:pBdr>
        <w:spacing w:after="0" w:line="240" w:lineRule="auto"/>
        <w:ind w:left="0" w:firstLine="567"/>
        <w:jc w:val="both"/>
        <w:rPr>
          <w:rFonts w:ascii="Times New Roman" w:hAnsi="Times New Roman"/>
          <w:sz w:val="26"/>
          <w:szCs w:val="26"/>
        </w:rPr>
      </w:pPr>
      <w:r w:rsidRPr="00486ED1">
        <w:rPr>
          <w:rStyle w:val="aff0"/>
          <w:rFonts w:ascii="Times New Roman" w:hAnsi="Times New Roman"/>
          <w:i w:val="0"/>
          <w:sz w:val="26"/>
          <w:szCs w:val="26"/>
          <w:u w:val="single"/>
        </w:rPr>
        <w:lastRenderedPageBreak/>
        <w:t xml:space="preserve">Принимает активное участие в жизнедеятельности  п. </w:t>
      </w:r>
      <w:proofErr w:type="spellStart"/>
      <w:r w:rsidRPr="00486ED1">
        <w:rPr>
          <w:rStyle w:val="aff0"/>
          <w:rFonts w:ascii="Times New Roman" w:hAnsi="Times New Roman"/>
          <w:i w:val="0"/>
          <w:sz w:val="26"/>
          <w:szCs w:val="26"/>
          <w:u w:val="single"/>
        </w:rPr>
        <w:t>Вангаш</w:t>
      </w:r>
      <w:proofErr w:type="spellEnd"/>
      <w:r w:rsidRPr="00486ED1">
        <w:rPr>
          <w:rStyle w:val="aff0"/>
          <w:rFonts w:ascii="Times New Roman" w:hAnsi="Times New Roman"/>
          <w:i w:val="0"/>
          <w:sz w:val="26"/>
          <w:szCs w:val="26"/>
          <w:u w:val="single"/>
        </w:rPr>
        <w:t xml:space="preserve"> и п. </w:t>
      </w:r>
      <w:proofErr w:type="spellStart"/>
      <w:r w:rsidRPr="00486ED1">
        <w:rPr>
          <w:rStyle w:val="aff0"/>
          <w:rFonts w:ascii="Times New Roman" w:hAnsi="Times New Roman"/>
          <w:i w:val="0"/>
          <w:sz w:val="26"/>
          <w:szCs w:val="26"/>
          <w:u w:val="single"/>
        </w:rPr>
        <w:t>Новоерудинский</w:t>
      </w:r>
      <w:proofErr w:type="spellEnd"/>
      <w:r w:rsidRPr="00486ED1">
        <w:rPr>
          <w:rStyle w:val="aff0"/>
          <w:rFonts w:ascii="Times New Roman" w:hAnsi="Times New Roman"/>
          <w:i w:val="0"/>
          <w:sz w:val="26"/>
          <w:szCs w:val="26"/>
          <w:u w:val="single"/>
        </w:rPr>
        <w:t xml:space="preserve"> предприниматель Ткачев Павел Евгеньевич</w:t>
      </w:r>
      <w:r w:rsidRPr="00486ED1">
        <w:rPr>
          <w:rStyle w:val="aff0"/>
          <w:rFonts w:ascii="Times New Roman" w:hAnsi="Times New Roman"/>
          <w:i w:val="0"/>
          <w:sz w:val="26"/>
          <w:szCs w:val="26"/>
        </w:rPr>
        <w:t xml:space="preserve">, участвует в проводимых мероприятиях, принимает активное участие </w:t>
      </w:r>
      <w:r w:rsidRPr="00486ED1">
        <w:rPr>
          <w:rStyle w:val="aff0"/>
          <w:rFonts w:ascii="Times New Roman" w:hAnsi="Times New Roman"/>
          <w:i w:val="0"/>
          <w:sz w:val="26"/>
          <w:szCs w:val="26"/>
          <w:u w:val="single"/>
        </w:rPr>
        <w:t>в поощрении жителей поселков в рамках празднований Дня поселков, конкурсов по благоустройству и пр.</w:t>
      </w:r>
      <w:r w:rsidRPr="00486ED1">
        <w:rPr>
          <w:rStyle w:val="aff0"/>
          <w:rFonts w:ascii="Times New Roman" w:hAnsi="Times New Roman"/>
          <w:i w:val="0"/>
          <w:sz w:val="26"/>
          <w:szCs w:val="26"/>
        </w:rPr>
        <w:t xml:space="preserve"> Активный участник акции </w:t>
      </w:r>
      <w:r w:rsidRPr="00486ED1">
        <w:rPr>
          <w:rFonts w:ascii="Times New Roman" w:hAnsi="Times New Roman"/>
          <w:sz w:val="26"/>
          <w:szCs w:val="26"/>
          <w:u w:val="single"/>
        </w:rPr>
        <w:t>«</w:t>
      </w:r>
      <w:r w:rsidRPr="00486ED1">
        <w:rPr>
          <w:rFonts w:ascii="Times New Roman" w:hAnsi="Times New Roman"/>
          <w:b/>
          <w:sz w:val="26"/>
          <w:szCs w:val="26"/>
          <w:u w:val="single"/>
        </w:rPr>
        <w:t>И</w:t>
      </w:r>
      <w:proofErr w:type="gramStart"/>
      <w:r w:rsidRPr="00486ED1">
        <w:rPr>
          <w:rFonts w:ascii="Times New Roman" w:hAnsi="Times New Roman"/>
          <w:b/>
          <w:sz w:val="26"/>
          <w:szCs w:val="26"/>
          <w:u w:val="single"/>
          <w:lang w:val="en-US"/>
        </w:rPr>
        <w:t>Z</w:t>
      </w:r>
      <w:proofErr w:type="gramEnd"/>
      <w:r w:rsidRPr="00486ED1">
        <w:rPr>
          <w:rFonts w:ascii="Times New Roman" w:hAnsi="Times New Roman"/>
          <w:b/>
          <w:sz w:val="26"/>
          <w:szCs w:val="26"/>
          <w:u w:val="single"/>
        </w:rPr>
        <w:t xml:space="preserve"> Сибири - сынам России»</w:t>
      </w:r>
      <w:r w:rsidRPr="00486ED1">
        <w:rPr>
          <w:rFonts w:ascii="Times New Roman" w:hAnsi="Times New Roman"/>
          <w:sz w:val="26"/>
          <w:szCs w:val="26"/>
        </w:rPr>
        <w:t xml:space="preserve"> и в сборе гуманитарного груза для отправки участником СВО.</w:t>
      </w:r>
    </w:p>
    <w:p w:rsidR="00720254" w:rsidRPr="00FF072A" w:rsidRDefault="00720254" w:rsidP="00720254">
      <w:pPr>
        <w:rPr>
          <w:sz w:val="28"/>
          <w:szCs w:val="28"/>
        </w:rPr>
      </w:pPr>
    </w:p>
    <w:p w:rsidR="0006397B" w:rsidRPr="00720254" w:rsidRDefault="0006397B" w:rsidP="0006397B">
      <w:pPr>
        <w:autoSpaceDE w:val="0"/>
        <w:autoSpaceDN w:val="0"/>
        <w:adjustRightInd w:val="0"/>
        <w:ind w:firstLine="567"/>
        <w:jc w:val="both"/>
        <w:rPr>
          <w:b/>
          <w:bCs/>
          <w:sz w:val="26"/>
          <w:szCs w:val="26"/>
        </w:rPr>
      </w:pPr>
      <w:r w:rsidRPr="00720254">
        <w:rPr>
          <w:b/>
          <w:sz w:val="26"/>
          <w:szCs w:val="26"/>
        </w:rPr>
        <w:t xml:space="preserve">Инвестиционная деятельность субъектов малого и среднего бизнеса </w:t>
      </w:r>
      <w:r w:rsidR="00F13B92">
        <w:rPr>
          <w:b/>
          <w:sz w:val="26"/>
          <w:szCs w:val="26"/>
        </w:rPr>
        <w:t>муниципального округа</w:t>
      </w:r>
      <w:r w:rsidRPr="00720254">
        <w:rPr>
          <w:b/>
          <w:sz w:val="26"/>
          <w:szCs w:val="26"/>
        </w:rPr>
        <w:t xml:space="preserve"> в </w:t>
      </w:r>
      <w:r w:rsidRPr="00720254">
        <w:rPr>
          <w:sz w:val="26"/>
          <w:szCs w:val="26"/>
        </w:rPr>
        <w:t>202</w:t>
      </w:r>
      <w:r w:rsidR="00720254" w:rsidRPr="00720254">
        <w:rPr>
          <w:sz w:val="26"/>
          <w:szCs w:val="26"/>
        </w:rPr>
        <w:t>4</w:t>
      </w:r>
      <w:r w:rsidRPr="00720254">
        <w:rPr>
          <w:sz w:val="26"/>
          <w:szCs w:val="26"/>
        </w:rPr>
        <w:t xml:space="preserve">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06397B" w:rsidRPr="00720254" w:rsidRDefault="0006397B" w:rsidP="0006397B">
      <w:pPr>
        <w:autoSpaceDE w:val="0"/>
        <w:autoSpaceDN w:val="0"/>
        <w:adjustRightInd w:val="0"/>
        <w:ind w:firstLine="567"/>
        <w:jc w:val="both"/>
        <w:rPr>
          <w:sz w:val="26"/>
          <w:szCs w:val="26"/>
        </w:rPr>
      </w:pPr>
      <w:r w:rsidRPr="00720254">
        <w:rPr>
          <w:sz w:val="26"/>
          <w:szCs w:val="26"/>
        </w:rPr>
        <w:t xml:space="preserve">Значительная часть инвестиций направляется индивидуальными предпринимателями </w:t>
      </w:r>
      <w:r w:rsidR="00F13B92">
        <w:rPr>
          <w:sz w:val="26"/>
          <w:szCs w:val="26"/>
        </w:rPr>
        <w:t>муниципального округа</w:t>
      </w:r>
      <w:r w:rsidRPr="00720254">
        <w:rPr>
          <w:sz w:val="26"/>
          <w:szCs w:val="26"/>
        </w:rPr>
        <w:t xml:space="preserve"> на приобретение новой автомобильной техники, оборудования и инвентаря для пополнения товарно-материальных ценностей.</w:t>
      </w:r>
    </w:p>
    <w:p w:rsidR="0006397B" w:rsidRPr="00720254" w:rsidRDefault="0006397B" w:rsidP="0006397B">
      <w:pPr>
        <w:autoSpaceDE w:val="0"/>
        <w:autoSpaceDN w:val="0"/>
        <w:adjustRightInd w:val="0"/>
        <w:ind w:firstLine="567"/>
        <w:jc w:val="both"/>
        <w:rPr>
          <w:sz w:val="26"/>
          <w:szCs w:val="26"/>
        </w:rPr>
      </w:pPr>
      <w:r w:rsidRPr="00720254">
        <w:rPr>
          <w:sz w:val="26"/>
          <w:szCs w:val="26"/>
        </w:rPr>
        <w:t>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w:t>
      </w:r>
      <w:proofErr w:type="spellStart"/>
      <w:r w:rsidRPr="00720254">
        <w:rPr>
          <w:sz w:val="26"/>
          <w:szCs w:val="26"/>
        </w:rPr>
        <w:t>Епишино</w:t>
      </w:r>
      <w:proofErr w:type="spellEnd"/>
      <w:r w:rsidRPr="00720254">
        <w:rPr>
          <w:sz w:val="26"/>
          <w:szCs w:val="26"/>
        </w:rPr>
        <w:t xml:space="preserve"> - Северо-Енисейский» находится в аварийном состоянии, индивидуальным предпринимателями приходится </w:t>
      </w:r>
      <w:r w:rsidRPr="00720254">
        <w:rPr>
          <w:b/>
          <w:sz w:val="26"/>
          <w:szCs w:val="26"/>
        </w:rPr>
        <w:t>вкладывать инвестиции в частый ремонт своих автотранспортных средств, либо покупать новые автомобили.</w:t>
      </w:r>
    </w:p>
    <w:p w:rsidR="0006397B" w:rsidRPr="00720254" w:rsidRDefault="0006397B" w:rsidP="0006397B">
      <w:pPr>
        <w:autoSpaceDE w:val="0"/>
        <w:autoSpaceDN w:val="0"/>
        <w:adjustRightInd w:val="0"/>
        <w:ind w:firstLine="567"/>
        <w:jc w:val="both"/>
        <w:rPr>
          <w:sz w:val="26"/>
          <w:szCs w:val="26"/>
        </w:rPr>
      </w:pPr>
      <w:r w:rsidRPr="00720254">
        <w:rPr>
          <w:sz w:val="26"/>
          <w:szCs w:val="26"/>
        </w:rPr>
        <w:t xml:space="preserve">Население </w:t>
      </w:r>
      <w:r w:rsidR="00F13B92">
        <w:rPr>
          <w:sz w:val="26"/>
          <w:szCs w:val="26"/>
        </w:rPr>
        <w:t>муниципального округа</w:t>
      </w:r>
      <w:r w:rsidRPr="00720254">
        <w:rPr>
          <w:sz w:val="26"/>
          <w:szCs w:val="26"/>
        </w:rPr>
        <w:t xml:space="preserve">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w:t>
      </w:r>
      <w:r w:rsidR="00F13B92">
        <w:rPr>
          <w:sz w:val="26"/>
          <w:szCs w:val="26"/>
        </w:rPr>
        <w:t>муниципального округа</w:t>
      </w:r>
      <w:r w:rsidRPr="00720254">
        <w:rPr>
          <w:sz w:val="26"/>
          <w:szCs w:val="26"/>
        </w:rPr>
        <w:t>.</w:t>
      </w:r>
    </w:p>
    <w:p w:rsidR="00C67BBE" w:rsidRPr="00D35A7D" w:rsidRDefault="00C67BBE" w:rsidP="00866A6C">
      <w:pPr>
        <w:autoSpaceDE w:val="0"/>
        <w:autoSpaceDN w:val="0"/>
        <w:adjustRightInd w:val="0"/>
        <w:ind w:firstLine="567"/>
        <w:jc w:val="both"/>
        <w:rPr>
          <w:sz w:val="26"/>
          <w:szCs w:val="26"/>
          <w:highlight w:val="yellow"/>
        </w:rPr>
      </w:pPr>
    </w:p>
    <w:bookmarkEnd w:id="0"/>
    <w:bookmarkEnd w:id="1"/>
    <w:bookmarkEnd w:id="2"/>
    <w:p w:rsidR="00FF190F" w:rsidRPr="00CF4955" w:rsidRDefault="00FF190F" w:rsidP="00FF190F">
      <w:pPr>
        <w:widowControl w:val="0"/>
        <w:autoSpaceDE w:val="0"/>
        <w:autoSpaceDN w:val="0"/>
        <w:adjustRightInd w:val="0"/>
        <w:ind w:firstLine="567"/>
        <w:jc w:val="both"/>
        <w:rPr>
          <w:b/>
          <w:sz w:val="26"/>
          <w:szCs w:val="26"/>
          <w:lang w:eastAsia="ru-RU"/>
        </w:rPr>
      </w:pPr>
      <w:r w:rsidRPr="00CF4955">
        <w:rPr>
          <w:b/>
          <w:sz w:val="26"/>
          <w:szCs w:val="26"/>
          <w:lang w:eastAsia="ru-RU"/>
        </w:rPr>
        <w:t>3. Показатель «Объем инвестиций в основной капитал (за исключением бюджетных средств) в расчете на 1 жителя»</w:t>
      </w:r>
    </w:p>
    <w:p w:rsidR="00FF190F" w:rsidRPr="00CF4955" w:rsidRDefault="00FF190F" w:rsidP="00FF190F">
      <w:pPr>
        <w:widowControl w:val="0"/>
        <w:autoSpaceDE w:val="0"/>
        <w:autoSpaceDN w:val="0"/>
        <w:adjustRightInd w:val="0"/>
        <w:ind w:firstLine="567"/>
        <w:jc w:val="both"/>
        <w:rPr>
          <w:b/>
          <w:sz w:val="26"/>
          <w:szCs w:val="26"/>
          <w:lang w:eastAsia="ru-RU"/>
        </w:rPr>
      </w:pPr>
    </w:p>
    <w:p w:rsidR="00FF190F" w:rsidRPr="00CF4955" w:rsidRDefault="00FF190F" w:rsidP="00FF190F">
      <w:pPr>
        <w:autoSpaceDE w:val="0"/>
        <w:autoSpaceDN w:val="0"/>
        <w:adjustRightInd w:val="0"/>
        <w:ind w:firstLine="567"/>
        <w:jc w:val="both"/>
        <w:rPr>
          <w:sz w:val="26"/>
          <w:szCs w:val="26"/>
          <w:lang w:eastAsia="ru-RU"/>
        </w:rPr>
      </w:pPr>
      <w:r w:rsidRPr="00F77CCE">
        <w:rPr>
          <w:sz w:val="26"/>
          <w:szCs w:val="26"/>
          <w:lang w:eastAsia="ru-RU"/>
        </w:rPr>
        <w:t xml:space="preserve">По данным Красноярскстата за 2024 год объем инвестиций в основной капитал за счет всех источников финансирования составил </w:t>
      </w:r>
      <w:r w:rsidRPr="00F77CCE">
        <w:rPr>
          <w:b/>
          <w:sz w:val="26"/>
          <w:szCs w:val="26"/>
          <w:lang w:eastAsia="ru-RU"/>
        </w:rPr>
        <w:t xml:space="preserve">51 413 991,00 </w:t>
      </w:r>
      <w:r w:rsidRPr="00F77CCE">
        <w:rPr>
          <w:sz w:val="26"/>
          <w:szCs w:val="26"/>
          <w:lang w:eastAsia="ru-RU"/>
        </w:rPr>
        <w:t>тыс. рублей,</w:t>
      </w:r>
      <w:r w:rsidRPr="00CF4955">
        <w:rPr>
          <w:sz w:val="26"/>
          <w:szCs w:val="26"/>
          <w:lang w:eastAsia="ru-RU"/>
        </w:rPr>
        <w:t xml:space="preserve"> </w:t>
      </w:r>
      <w:r w:rsidR="00F77CCE">
        <w:rPr>
          <w:sz w:val="26"/>
          <w:szCs w:val="26"/>
          <w:lang w:eastAsia="ru-RU"/>
        </w:rPr>
        <w:t xml:space="preserve">и увеличился по сравнению с 2023 годом на </w:t>
      </w:r>
      <w:r w:rsidR="00F77CCE" w:rsidRPr="00F77CCE">
        <w:rPr>
          <w:b/>
          <w:sz w:val="26"/>
          <w:szCs w:val="26"/>
          <w:lang w:eastAsia="ru-RU"/>
        </w:rPr>
        <w:t>20 312 812,49 тыс. руб</w:t>
      </w:r>
      <w:r w:rsidR="00F77CCE">
        <w:rPr>
          <w:b/>
          <w:sz w:val="26"/>
          <w:szCs w:val="26"/>
          <w:lang w:eastAsia="ru-RU"/>
        </w:rPr>
        <w:t>лей</w:t>
      </w:r>
      <w:r w:rsidR="00F77CCE">
        <w:rPr>
          <w:sz w:val="26"/>
          <w:szCs w:val="26"/>
          <w:lang w:eastAsia="ru-RU"/>
        </w:rPr>
        <w:t xml:space="preserve"> или </w:t>
      </w:r>
      <w:r w:rsidR="00F77CCE" w:rsidRPr="00F77CCE">
        <w:rPr>
          <w:b/>
          <w:sz w:val="26"/>
          <w:szCs w:val="26"/>
          <w:lang w:eastAsia="ru-RU"/>
        </w:rPr>
        <w:t>65,3%</w:t>
      </w:r>
      <w:r w:rsidR="00F77CCE">
        <w:rPr>
          <w:sz w:val="26"/>
          <w:szCs w:val="26"/>
          <w:lang w:eastAsia="ru-RU"/>
        </w:rPr>
        <w:t xml:space="preserve"> (2023- год – 31 101 178,51 тыс. рублей).</w:t>
      </w:r>
    </w:p>
    <w:p w:rsidR="00FF190F" w:rsidRPr="00CF4955" w:rsidRDefault="00FF190F" w:rsidP="00FF190F">
      <w:pPr>
        <w:autoSpaceDE w:val="0"/>
        <w:autoSpaceDN w:val="0"/>
        <w:adjustRightInd w:val="0"/>
        <w:ind w:firstLine="567"/>
        <w:jc w:val="both"/>
        <w:rPr>
          <w:sz w:val="26"/>
          <w:szCs w:val="26"/>
          <w:lang w:eastAsia="ru-RU"/>
        </w:rPr>
      </w:pPr>
      <w:r w:rsidRPr="00CF4955">
        <w:rPr>
          <w:sz w:val="26"/>
          <w:szCs w:val="26"/>
          <w:lang w:eastAsia="ru-RU"/>
        </w:rPr>
        <w:t xml:space="preserve">Данный показатель формируется инвестициями золотодобывающих предприятий Северо-Енисейского </w:t>
      </w:r>
      <w:r w:rsidR="00F13B92">
        <w:rPr>
          <w:sz w:val="26"/>
          <w:szCs w:val="26"/>
          <w:lang w:eastAsia="ru-RU"/>
        </w:rPr>
        <w:t>муниципального округа</w:t>
      </w:r>
      <w:r w:rsidRPr="00CF4955">
        <w:rPr>
          <w:sz w:val="26"/>
          <w:szCs w:val="26"/>
          <w:lang w:eastAsia="ru-RU"/>
        </w:rPr>
        <w:t xml:space="preserve"> за счет приобретения нового современного оборудования и высококлассной техники, а также вложенных ими инвестиций в здания и сооружения. </w:t>
      </w:r>
    </w:p>
    <w:p w:rsidR="00FF190F" w:rsidRPr="00CF4955" w:rsidRDefault="00FF190F" w:rsidP="00FF190F">
      <w:pPr>
        <w:autoSpaceDE w:val="0"/>
        <w:autoSpaceDN w:val="0"/>
        <w:adjustRightInd w:val="0"/>
        <w:ind w:firstLine="567"/>
        <w:jc w:val="both"/>
        <w:rPr>
          <w:sz w:val="26"/>
          <w:szCs w:val="26"/>
          <w:lang w:eastAsia="ru-RU"/>
        </w:rPr>
      </w:pPr>
      <w:r w:rsidRPr="00CF4955">
        <w:rPr>
          <w:sz w:val="26"/>
          <w:szCs w:val="26"/>
          <w:lang w:eastAsia="ru-RU"/>
        </w:rPr>
        <w:t xml:space="preserve">По данным Красноярскстата в 2024 году </w:t>
      </w:r>
      <w:r w:rsidRPr="00CF4955">
        <w:rPr>
          <w:b/>
          <w:sz w:val="26"/>
          <w:szCs w:val="26"/>
          <w:lang w:eastAsia="ru-RU"/>
        </w:rPr>
        <w:t>объем инвестиций в основной капитал за счет бюджетных средств</w:t>
      </w:r>
      <w:r w:rsidRPr="00CF4955">
        <w:rPr>
          <w:sz w:val="26"/>
          <w:szCs w:val="26"/>
          <w:lang w:eastAsia="ru-RU"/>
        </w:rPr>
        <w:t xml:space="preserve">  составил </w:t>
      </w:r>
      <w:r w:rsidRPr="00CF4955">
        <w:rPr>
          <w:b/>
          <w:sz w:val="26"/>
          <w:szCs w:val="26"/>
          <w:lang w:eastAsia="ru-RU"/>
        </w:rPr>
        <w:t>243 553,0</w:t>
      </w:r>
      <w:r w:rsidRPr="00CF4955">
        <w:rPr>
          <w:sz w:val="26"/>
          <w:szCs w:val="26"/>
          <w:lang w:eastAsia="ru-RU"/>
        </w:rPr>
        <w:t xml:space="preserve"> тыс. рублей. Основное направление расходования средств бюджета Северо-Енисейского </w:t>
      </w:r>
      <w:r w:rsidR="00F13B92">
        <w:rPr>
          <w:sz w:val="26"/>
          <w:szCs w:val="26"/>
          <w:lang w:eastAsia="ru-RU"/>
        </w:rPr>
        <w:t>муниципального округа</w:t>
      </w:r>
      <w:r w:rsidRPr="00CF4955">
        <w:rPr>
          <w:sz w:val="26"/>
          <w:szCs w:val="26"/>
          <w:lang w:eastAsia="ru-RU"/>
        </w:rPr>
        <w:t xml:space="preserve"> было направлено на проведение капитальных ремонтов объектов недвижимого имущества, находящихся в муниципальной собственности  Северо-Енисейского </w:t>
      </w:r>
      <w:r w:rsidR="00F13B92">
        <w:rPr>
          <w:sz w:val="26"/>
          <w:szCs w:val="26"/>
          <w:lang w:eastAsia="ru-RU"/>
        </w:rPr>
        <w:t>муниципального округа</w:t>
      </w:r>
      <w:r w:rsidRPr="00CF4955">
        <w:rPr>
          <w:sz w:val="26"/>
          <w:szCs w:val="26"/>
          <w:lang w:eastAsia="ru-RU"/>
        </w:rPr>
        <w:t>.</w:t>
      </w:r>
    </w:p>
    <w:p w:rsidR="00486ED1" w:rsidRDefault="00486ED1" w:rsidP="00FF190F">
      <w:pPr>
        <w:autoSpaceDE w:val="0"/>
        <w:autoSpaceDN w:val="0"/>
        <w:adjustRightInd w:val="0"/>
        <w:ind w:firstLine="567"/>
        <w:jc w:val="both"/>
        <w:rPr>
          <w:b/>
          <w:sz w:val="26"/>
          <w:szCs w:val="26"/>
          <w:lang w:eastAsia="ru-RU"/>
        </w:rPr>
      </w:pPr>
    </w:p>
    <w:p w:rsidR="00FF190F" w:rsidRPr="00EC54BC" w:rsidRDefault="00FF190F" w:rsidP="00FF190F">
      <w:pPr>
        <w:autoSpaceDE w:val="0"/>
        <w:autoSpaceDN w:val="0"/>
        <w:adjustRightInd w:val="0"/>
        <w:ind w:firstLine="567"/>
        <w:jc w:val="both"/>
        <w:rPr>
          <w:sz w:val="26"/>
          <w:szCs w:val="26"/>
          <w:lang w:eastAsia="ru-RU"/>
        </w:rPr>
      </w:pPr>
      <w:r w:rsidRPr="00BC42A5">
        <w:rPr>
          <w:b/>
          <w:sz w:val="26"/>
          <w:szCs w:val="26"/>
          <w:lang w:eastAsia="ru-RU"/>
        </w:rPr>
        <w:t>Структура инвестиций в основной капитал за счет всех источников финансирования представлена в таблице 2</w:t>
      </w:r>
      <w:r w:rsidRPr="00EC54BC">
        <w:rPr>
          <w:sz w:val="26"/>
          <w:szCs w:val="26"/>
          <w:lang w:eastAsia="ru-RU"/>
        </w:rPr>
        <w:t>.</w:t>
      </w:r>
    </w:p>
    <w:p w:rsidR="00EC54BC" w:rsidRDefault="00EC54BC" w:rsidP="00FF190F">
      <w:pPr>
        <w:autoSpaceDE w:val="0"/>
        <w:autoSpaceDN w:val="0"/>
        <w:adjustRightInd w:val="0"/>
        <w:ind w:firstLine="709"/>
        <w:jc w:val="right"/>
        <w:rPr>
          <w:sz w:val="26"/>
          <w:szCs w:val="26"/>
          <w:lang w:eastAsia="ru-RU"/>
        </w:rPr>
      </w:pPr>
    </w:p>
    <w:p w:rsidR="00FF190F" w:rsidRPr="00CF4955" w:rsidRDefault="00FF190F" w:rsidP="00FF190F">
      <w:pPr>
        <w:autoSpaceDE w:val="0"/>
        <w:autoSpaceDN w:val="0"/>
        <w:adjustRightInd w:val="0"/>
        <w:ind w:firstLine="709"/>
        <w:jc w:val="right"/>
        <w:rPr>
          <w:sz w:val="26"/>
          <w:szCs w:val="26"/>
          <w:lang w:eastAsia="ru-RU"/>
        </w:rPr>
      </w:pPr>
      <w:r w:rsidRPr="00CF4955">
        <w:rPr>
          <w:sz w:val="26"/>
          <w:szCs w:val="26"/>
          <w:lang w:eastAsia="ru-RU"/>
        </w:rPr>
        <w:lastRenderedPageBreak/>
        <w:t>Таблица 2</w:t>
      </w:r>
    </w:p>
    <w:p w:rsidR="00FF190F" w:rsidRPr="00CF4955" w:rsidRDefault="00FF190F" w:rsidP="00FF190F">
      <w:pPr>
        <w:autoSpaceDE w:val="0"/>
        <w:autoSpaceDN w:val="0"/>
        <w:adjustRightInd w:val="0"/>
        <w:ind w:firstLine="567"/>
        <w:jc w:val="both"/>
        <w:rPr>
          <w:b/>
          <w:sz w:val="26"/>
          <w:szCs w:val="26"/>
          <w:lang w:eastAsia="ru-RU"/>
        </w:rPr>
      </w:pPr>
      <w:r w:rsidRPr="00CF4955">
        <w:rPr>
          <w:b/>
          <w:sz w:val="26"/>
          <w:szCs w:val="26"/>
          <w:lang w:eastAsia="ru-RU"/>
        </w:rPr>
        <w:t>Структура инвестиции в основной капитал за счет всех источников финансирования</w:t>
      </w:r>
    </w:p>
    <w:tbl>
      <w:tblPr>
        <w:tblW w:w="9573" w:type="dxa"/>
        <w:jc w:val="center"/>
        <w:tblLayout w:type="fixed"/>
        <w:tblLook w:val="0000" w:firstRow="0" w:lastRow="0" w:firstColumn="0" w:lastColumn="0" w:noHBand="0" w:noVBand="0"/>
      </w:tblPr>
      <w:tblGrid>
        <w:gridCol w:w="5434"/>
        <w:gridCol w:w="2721"/>
        <w:gridCol w:w="1418"/>
      </w:tblGrid>
      <w:tr w:rsidR="00FF190F" w:rsidRPr="002A193A" w:rsidTr="00FF190F">
        <w:trPr>
          <w:trHeight w:val="549"/>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b/>
                <w:color w:val="000000"/>
                <w:lang w:eastAsia="ru-RU"/>
              </w:rPr>
            </w:pPr>
            <w:r w:rsidRPr="002A193A">
              <w:rPr>
                <w:b/>
                <w:color w:val="000000"/>
                <w:lang w:eastAsia="ru-RU"/>
              </w:rPr>
              <w:t xml:space="preserve">Вид экономической деятельности </w:t>
            </w:r>
          </w:p>
        </w:tc>
        <w:tc>
          <w:tcPr>
            <w:tcW w:w="2721" w:type="dxa"/>
            <w:tcBorders>
              <w:top w:val="single" w:sz="4" w:space="0" w:color="auto"/>
              <w:left w:val="nil"/>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b/>
                <w:color w:val="000000"/>
                <w:lang w:eastAsia="ru-RU"/>
              </w:rPr>
            </w:pPr>
            <w:r w:rsidRPr="002A193A">
              <w:rPr>
                <w:b/>
                <w:color w:val="000000"/>
                <w:lang w:eastAsia="ru-RU"/>
              </w:rPr>
              <w:t>Использовано инвестиций,</w:t>
            </w:r>
          </w:p>
          <w:p w:rsidR="00FF190F" w:rsidRPr="002A193A" w:rsidRDefault="00FF190F" w:rsidP="00FF190F">
            <w:pPr>
              <w:autoSpaceDE w:val="0"/>
              <w:autoSpaceDN w:val="0"/>
              <w:adjustRightInd w:val="0"/>
              <w:jc w:val="center"/>
              <w:rPr>
                <w:b/>
                <w:color w:val="000000"/>
                <w:lang w:eastAsia="ru-RU"/>
              </w:rPr>
            </w:pPr>
            <w:r w:rsidRPr="002A193A">
              <w:rPr>
                <w:b/>
                <w:color w:val="000000"/>
                <w:lang w:eastAsia="ru-RU"/>
              </w:rPr>
              <w:t>тыс. рублей</w:t>
            </w:r>
          </w:p>
        </w:tc>
        <w:tc>
          <w:tcPr>
            <w:tcW w:w="1418" w:type="dxa"/>
            <w:tcBorders>
              <w:top w:val="single" w:sz="4" w:space="0" w:color="auto"/>
              <w:left w:val="nil"/>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b/>
                <w:color w:val="000000"/>
                <w:lang w:eastAsia="ru-RU"/>
              </w:rPr>
            </w:pPr>
            <w:r w:rsidRPr="002A193A">
              <w:rPr>
                <w:b/>
                <w:color w:val="000000"/>
                <w:lang w:eastAsia="ru-RU"/>
              </w:rPr>
              <w:t>Удельный вес, %</w:t>
            </w:r>
          </w:p>
        </w:tc>
      </w:tr>
      <w:tr w:rsidR="00FF190F" w:rsidRPr="002A193A" w:rsidTr="00FF190F">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color w:val="000000"/>
                <w:lang w:eastAsia="ru-RU"/>
              </w:rPr>
            </w:pPr>
            <w:r w:rsidRPr="002A193A">
              <w:rPr>
                <w:color w:val="000000"/>
                <w:lang w:eastAsia="ru-RU"/>
              </w:rPr>
              <w:t>Всего</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b/>
                <w:lang w:eastAsia="ru-RU"/>
              </w:rPr>
            </w:pPr>
            <w:r w:rsidRPr="002A193A">
              <w:rPr>
                <w:b/>
                <w:lang w:eastAsia="ru-RU"/>
              </w:rPr>
              <w:t>51 413 991,00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b/>
                <w:lang w:eastAsia="ru-RU"/>
              </w:rPr>
            </w:pPr>
            <w:r w:rsidRPr="002A193A">
              <w:rPr>
                <w:b/>
                <w:lang w:eastAsia="ru-RU"/>
              </w:rPr>
              <w:t>100,00</w:t>
            </w:r>
          </w:p>
        </w:tc>
      </w:tr>
      <w:tr w:rsidR="00FF190F" w:rsidRPr="002A193A" w:rsidTr="00FF190F">
        <w:trPr>
          <w:trHeight w:val="348"/>
          <w:jc w:val="center"/>
        </w:trPr>
        <w:tc>
          <w:tcPr>
            <w:tcW w:w="8155" w:type="dxa"/>
            <w:gridSpan w:val="2"/>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p>
        </w:tc>
      </w:tr>
      <w:tr w:rsidR="00FF190F" w:rsidRPr="002A193A" w:rsidTr="00FF190F">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Добыча полезных ископаемых (В)</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42 124 242,00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81,93</w:t>
            </w:r>
          </w:p>
        </w:tc>
      </w:tr>
      <w:tr w:rsidR="00FF190F" w:rsidRPr="002A193A" w:rsidTr="00FF190F">
        <w:trPr>
          <w:trHeight w:val="420"/>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Обрабатывающее производство (С)</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5 278 952,00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10,27</w:t>
            </w:r>
          </w:p>
        </w:tc>
      </w:tr>
      <w:tr w:rsidR="00FF190F" w:rsidRPr="002A193A" w:rsidTr="00FF190F">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 xml:space="preserve">Строительство </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95 298,00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0,19</w:t>
            </w:r>
          </w:p>
        </w:tc>
      </w:tr>
      <w:tr w:rsidR="00FF190F" w:rsidRPr="002A193A" w:rsidTr="00FF190F">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Транспортировка и хранение (Н)</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201 099,00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0,39</w:t>
            </w:r>
          </w:p>
        </w:tc>
      </w:tr>
      <w:tr w:rsidR="00FF190F" w:rsidRPr="002A193A" w:rsidTr="00FF190F">
        <w:trPr>
          <w:trHeight w:val="464"/>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Деятельность профессиональная научная и техническая</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2 807 228,00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5,46</w:t>
            </w:r>
          </w:p>
        </w:tc>
      </w:tr>
      <w:tr w:rsidR="00FF190F" w:rsidRPr="002A193A" w:rsidTr="00FF190F">
        <w:trPr>
          <w:trHeight w:val="303"/>
          <w:jc w:val="center"/>
        </w:trPr>
        <w:tc>
          <w:tcPr>
            <w:tcW w:w="5434"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rPr>
                <w:lang w:eastAsia="ru-RU"/>
              </w:rPr>
            </w:pPr>
            <w:r w:rsidRPr="002A193A">
              <w:rPr>
                <w:lang w:eastAsia="ru-RU"/>
              </w:rPr>
              <w:t xml:space="preserve">Прочие </w:t>
            </w:r>
          </w:p>
        </w:tc>
        <w:tc>
          <w:tcPr>
            <w:tcW w:w="2721"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907 172,00</w:t>
            </w:r>
          </w:p>
        </w:tc>
        <w:tc>
          <w:tcPr>
            <w:tcW w:w="1418" w:type="dxa"/>
            <w:tcBorders>
              <w:top w:val="single" w:sz="4" w:space="0" w:color="auto"/>
              <w:left w:val="single" w:sz="4" w:space="0" w:color="auto"/>
              <w:bottom w:val="single" w:sz="4" w:space="0" w:color="auto"/>
              <w:right w:val="single" w:sz="4" w:space="0" w:color="auto"/>
            </w:tcBorders>
            <w:vAlign w:val="center"/>
          </w:tcPr>
          <w:p w:rsidR="00FF190F" w:rsidRPr="002A193A" w:rsidRDefault="00FF190F" w:rsidP="00FF190F">
            <w:pPr>
              <w:autoSpaceDE w:val="0"/>
              <w:autoSpaceDN w:val="0"/>
              <w:adjustRightInd w:val="0"/>
              <w:jc w:val="center"/>
              <w:rPr>
                <w:lang w:eastAsia="ru-RU"/>
              </w:rPr>
            </w:pPr>
            <w:r w:rsidRPr="002A193A">
              <w:rPr>
                <w:lang w:eastAsia="ru-RU"/>
              </w:rPr>
              <w:t>1,76</w:t>
            </w:r>
          </w:p>
        </w:tc>
      </w:tr>
    </w:tbl>
    <w:p w:rsidR="00FF190F" w:rsidRPr="00FF190F" w:rsidRDefault="00FF190F" w:rsidP="00FF190F">
      <w:pPr>
        <w:autoSpaceDE w:val="0"/>
        <w:autoSpaceDN w:val="0"/>
        <w:adjustRightInd w:val="0"/>
        <w:ind w:firstLine="567"/>
        <w:jc w:val="both"/>
        <w:rPr>
          <w:sz w:val="28"/>
          <w:szCs w:val="28"/>
          <w:highlight w:val="yellow"/>
          <w:lang w:eastAsia="ru-RU"/>
        </w:rPr>
      </w:pPr>
    </w:p>
    <w:p w:rsidR="00FF190F" w:rsidRPr="00CF4955" w:rsidRDefault="00FF190F" w:rsidP="00FF190F">
      <w:pPr>
        <w:autoSpaceDE w:val="0"/>
        <w:autoSpaceDN w:val="0"/>
        <w:adjustRightInd w:val="0"/>
        <w:ind w:firstLine="567"/>
        <w:jc w:val="both"/>
        <w:rPr>
          <w:sz w:val="26"/>
          <w:szCs w:val="26"/>
          <w:lang w:eastAsia="ru-RU"/>
        </w:rPr>
      </w:pPr>
      <w:r w:rsidRPr="00CF4955">
        <w:rPr>
          <w:sz w:val="26"/>
          <w:szCs w:val="26"/>
          <w:lang w:eastAsia="ru-RU"/>
        </w:rPr>
        <w:t xml:space="preserve">Наибольшая доля инвестиций (81,93% от общего объема инвестиций за счет всех источников финансирования) приходится на вид экономической деятельности «Добыча полезных ископаемых» и составляет в 2024 году </w:t>
      </w:r>
      <w:r w:rsidRPr="00CF4955">
        <w:rPr>
          <w:b/>
          <w:sz w:val="26"/>
          <w:szCs w:val="26"/>
          <w:lang w:eastAsia="ru-RU"/>
        </w:rPr>
        <w:t xml:space="preserve">42 124 242,00 </w:t>
      </w:r>
      <w:r w:rsidRPr="00CF4955">
        <w:rPr>
          <w:sz w:val="26"/>
          <w:szCs w:val="26"/>
          <w:lang w:eastAsia="ru-RU"/>
        </w:rPr>
        <w:t xml:space="preserve">тыс. руб. </w:t>
      </w:r>
    </w:p>
    <w:p w:rsidR="00FF190F" w:rsidRPr="00CF4955" w:rsidRDefault="00FF190F" w:rsidP="00FF190F">
      <w:pPr>
        <w:autoSpaceDE w:val="0"/>
        <w:autoSpaceDN w:val="0"/>
        <w:adjustRightInd w:val="0"/>
        <w:ind w:firstLine="567"/>
        <w:jc w:val="both"/>
        <w:rPr>
          <w:sz w:val="26"/>
          <w:szCs w:val="26"/>
          <w:lang w:eastAsia="ru-RU"/>
        </w:rPr>
      </w:pPr>
      <w:r w:rsidRPr="00CF4955">
        <w:rPr>
          <w:sz w:val="26"/>
          <w:szCs w:val="26"/>
          <w:lang w:eastAsia="ru-RU"/>
        </w:rPr>
        <w:t xml:space="preserve">Главным образом, это инвестиции основных золотодобывающих предприятий </w:t>
      </w:r>
      <w:r w:rsidR="00F13B92">
        <w:rPr>
          <w:sz w:val="26"/>
          <w:szCs w:val="26"/>
          <w:lang w:eastAsia="ru-RU"/>
        </w:rPr>
        <w:t>муниципального округа</w:t>
      </w:r>
      <w:r w:rsidRPr="00CF4955">
        <w:rPr>
          <w:sz w:val="26"/>
          <w:szCs w:val="26"/>
          <w:lang w:eastAsia="ru-RU"/>
        </w:rPr>
        <w:t>: АО «Полюс Красноярск», ООО «Соврудник», ООО ГРК «</w:t>
      </w:r>
      <w:proofErr w:type="spellStart"/>
      <w:r w:rsidRPr="00CF4955">
        <w:rPr>
          <w:sz w:val="26"/>
          <w:szCs w:val="26"/>
          <w:lang w:eastAsia="ru-RU"/>
        </w:rPr>
        <w:t>Амикан</w:t>
      </w:r>
      <w:proofErr w:type="spellEnd"/>
      <w:r w:rsidRPr="00CF4955">
        <w:rPr>
          <w:sz w:val="26"/>
          <w:szCs w:val="26"/>
          <w:lang w:eastAsia="ru-RU"/>
        </w:rPr>
        <w:t xml:space="preserve">», ООО АС «Прииск Дражный», прежде всего, это капиталоемкие вложения золотодобывающих предприятий по реализации действующих инвестиционных проектов. </w:t>
      </w:r>
    </w:p>
    <w:p w:rsidR="00FF190F" w:rsidRPr="00CF4955" w:rsidRDefault="00FF190F" w:rsidP="00FF190F">
      <w:pPr>
        <w:pBdr>
          <w:bottom w:val="none" w:sz="4" w:space="4" w:color="000000"/>
          <w:right w:val="none" w:sz="4" w:space="5" w:color="000000"/>
        </w:pBdr>
        <w:suppressAutoHyphens w:val="0"/>
        <w:ind w:firstLine="567"/>
        <w:contextualSpacing/>
        <w:jc w:val="both"/>
        <w:rPr>
          <w:b/>
          <w:sz w:val="26"/>
          <w:szCs w:val="26"/>
          <w:u w:val="single"/>
          <w:lang w:eastAsia="ru-RU"/>
        </w:rPr>
      </w:pPr>
      <w:r w:rsidRPr="00CF4955">
        <w:rPr>
          <w:b/>
          <w:sz w:val="26"/>
          <w:szCs w:val="26"/>
          <w:u w:val="single"/>
          <w:lang w:eastAsia="ru-RU"/>
        </w:rPr>
        <w:t xml:space="preserve">В Северо-Енисейском </w:t>
      </w:r>
      <w:r w:rsidR="005D7E76">
        <w:rPr>
          <w:b/>
          <w:sz w:val="26"/>
          <w:szCs w:val="26"/>
          <w:u w:val="single"/>
          <w:lang w:eastAsia="ru-RU"/>
        </w:rPr>
        <w:t>муниципальном округе</w:t>
      </w:r>
      <w:r w:rsidRPr="00CF4955">
        <w:rPr>
          <w:b/>
          <w:sz w:val="26"/>
          <w:szCs w:val="26"/>
          <w:u w:val="single"/>
          <w:lang w:eastAsia="ru-RU"/>
        </w:rPr>
        <w:t xml:space="preserve"> активно и успешно реализуются масштабные инвестиционные проекты в сфере золотодобычи. </w:t>
      </w:r>
    </w:p>
    <w:p w:rsidR="00FF190F" w:rsidRPr="00CF4955" w:rsidRDefault="00FF190F" w:rsidP="00FF190F">
      <w:pPr>
        <w:pBdr>
          <w:bottom w:val="none" w:sz="4" w:space="4" w:color="000000"/>
          <w:right w:val="none" w:sz="4" w:space="5" w:color="000000"/>
        </w:pBdr>
        <w:suppressAutoHyphens w:val="0"/>
        <w:ind w:firstLine="567"/>
        <w:contextualSpacing/>
        <w:jc w:val="both"/>
        <w:rPr>
          <w:b/>
          <w:bCs/>
          <w:sz w:val="26"/>
          <w:szCs w:val="26"/>
          <w:u w:val="single"/>
          <w:lang w:eastAsia="ru-RU"/>
        </w:rPr>
      </w:pPr>
      <w:r w:rsidRPr="00CF4955">
        <w:rPr>
          <w:b/>
          <w:bCs/>
          <w:sz w:val="26"/>
          <w:szCs w:val="26"/>
          <w:lang w:eastAsia="ru-RU"/>
        </w:rPr>
        <w:t>АО «Полюс Красноярск»</w:t>
      </w:r>
      <w:r w:rsidRPr="00CF4955">
        <w:rPr>
          <w:bCs/>
          <w:sz w:val="26"/>
          <w:szCs w:val="26"/>
          <w:lang w:eastAsia="ru-RU"/>
        </w:rPr>
        <w:t xml:space="preserve"> реализует на территории </w:t>
      </w:r>
      <w:r w:rsidR="00F13B92">
        <w:rPr>
          <w:bCs/>
          <w:sz w:val="26"/>
          <w:szCs w:val="26"/>
          <w:lang w:eastAsia="ru-RU"/>
        </w:rPr>
        <w:t>муниципального округа</w:t>
      </w:r>
      <w:r w:rsidRPr="00CF4955">
        <w:rPr>
          <w:bCs/>
          <w:sz w:val="26"/>
          <w:szCs w:val="26"/>
          <w:lang w:eastAsia="ru-RU"/>
        </w:rPr>
        <w:t xml:space="preserve"> </w:t>
      </w:r>
      <w:r w:rsidRPr="00CF4955">
        <w:rPr>
          <w:b/>
          <w:bCs/>
          <w:sz w:val="26"/>
          <w:szCs w:val="26"/>
          <w:u w:val="single"/>
          <w:lang w:eastAsia="ru-RU"/>
        </w:rPr>
        <w:t>3 инвестиционных проекта:</w:t>
      </w:r>
    </w:p>
    <w:p w:rsidR="00FF190F" w:rsidRPr="00CF4955" w:rsidRDefault="00FF190F" w:rsidP="00FF190F">
      <w:pPr>
        <w:pBdr>
          <w:top w:val="none" w:sz="4" w:space="0" w:color="000000"/>
          <w:left w:val="none" w:sz="4" w:space="0" w:color="000000"/>
          <w:bottom w:val="none" w:sz="4" w:space="4" w:color="000000"/>
          <w:right w:val="none" w:sz="4" w:space="1" w:color="000000"/>
          <w:between w:val="none" w:sz="4" w:space="0" w:color="000000"/>
        </w:pBdr>
        <w:suppressAutoHyphens w:val="0"/>
        <w:spacing w:after="200" w:line="276" w:lineRule="auto"/>
        <w:contextualSpacing/>
        <w:jc w:val="both"/>
        <w:rPr>
          <w:rFonts w:eastAsia="Calibri"/>
          <w:b/>
          <w:bCs/>
          <w:sz w:val="26"/>
          <w:szCs w:val="26"/>
          <w:u w:val="single"/>
          <w:lang w:eastAsia="ru-RU"/>
        </w:rPr>
      </w:pPr>
      <w:r w:rsidRPr="00CF4955">
        <w:rPr>
          <w:bCs/>
          <w:sz w:val="26"/>
          <w:szCs w:val="26"/>
          <w:lang w:eastAsia="ru-RU"/>
        </w:rPr>
        <w:t xml:space="preserve">       инвестиционный проект «</w:t>
      </w:r>
      <w:r w:rsidRPr="00CF4955">
        <w:rPr>
          <w:b/>
          <w:bCs/>
          <w:sz w:val="26"/>
          <w:szCs w:val="26"/>
          <w:u w:val="single"/>
          <w:lang w:eastAsia="ru-RU"/>
        </w:rPr>
        <w:t xml:space="preserve">Освоение глубоких горизонтов </w:t>
      </w:r>
      <w:proofErr w:type="spellStart"/>
      <w:r w:rsidRPr="00CF4955">
        <w:rPr>
          <w:b/>
          <w:bCs/>
          <w:sz w:val="26"/>
          <w:szCs w:val="26"/>
          <w:u w:val="single"/>
          <w:lang w:eastAsia="ru-RU"/>
        </w:rPr>
        <w:t>Олимпиадинского</w:t>
      </w:r>
      <w:proofErr w:type="spellEnd"/>
      <w:r w:rsidRPr="00CF4955">
        <w:rPr>
          <w:b/>
          <w:bCs/>
          <w:sz w:val="26"/>
          <w:szCs w:val="26"/>
          <w:u w:val="single"/>
          <w:lang w:eastAsia="ru-RU"/>
        </w:rPr>
        <w:t xml:space="preserve"> месторождения»</w:t>
      </w:r>
      <w:r w:rsidRPr="00CF4955">
        <w:rPr>
          <w:bCs/>
          <w:sz w:val="26"/>
          <w:szCs w:val="26"/>
          <w:lang w:eastAsia="ru-RU"/>
        </w:rPr>
        <w:t xml:space="preserve"> с проведением строительства карьерной инфраструктуры и увеличением парка </w:t>
      </w:r>
      <w:proofErr w:type="gramStart"/>
      <w:r w:rsidRPr="00CF4955">
        <w:rPr>
          <w:bCs/>
          <w:sz w:val="26"/>
          <w:szCs w:val="26"/>
          <w:lang w:eastAsia="ru-RU"/>
        </w:rPr>
        <w:t>горно-транспортного</w:t>
      </w:r>
      <w:proofErr w:type="gramEnd"/>
      <w:r w:rsidRPr="00CF4955">
        <w:rPr>
          <w:bCs/>
          <w:sz w:val="26"/>
          <w:szCs w:val="26"/>
          <w:lang w:eastAsia="ru-RU"/>
        </w:rPr>
        <w:t xml:space="preserve"> оборудования.</w:t>
      </w:r>
      <w:r w:rsidRPr="00CF4955">
        <w:rPr>
          <w:rFonts w:eastAsia="Calibri"/>
          <w:b/>
          <w:bCs/>
          <w:sz w:val="26"/>
          <w:szCs w:val="26"/>
          <w:lang w:eastAsia="ru-RU"/>
        </w:rPr>
        <w:t xml:space="preserve"> </w:t>
      </w:r>
    </w:p>
    <w:p w:rsidR="00FF190F" w:rsidRPr="00CF4955" w:rsidRDefault="00FF190F" w:rsidP="00FF190F">
      <w:pPr>
        <w:pBdr>
          <w:top w:val="none" w:sz="4" w:space="0" w:color="000000"/>
          <w:left w:val="none" w:sz="4" w:space="0" w:color="000000"/>
          <w:bottom w:val="none" w:sz="4" w:space="4" w:color="000000"/>
          <w:right w:val="none" w:sz="4" w:space="1" w:color="000000"/>
          <w:between w:val="none" w:sz="4" w:space="0" w:color="000000"/>
        </w:pBdr>
        <w:suppressAutoHyphens w:val="0"/>
        <w:spacing w:after="200" w:line="276" w:lineRule="auto"/>
        <w:ind w:left="142"/>
        <w:contextualSpacing/>
        <w:jc w:val="both"/>
        <w:rPr>
          <w:rFonts w:eastAsia="Calibri"/>
          <w:bCs/>
          <w:sz w:val="26"/>
          <w:szCs w:val="26"/>
          <w:lang w:eastAsia="ru-RU"/>
        </w:rPr>
      </w:pPr>
      <w:r w:rsidRPr="00CF4955">
        <w:rPr>
          <w:rFonts w:eastAsia="Calibri"/>
          <w:b/>
          <w:bCs/>
          <w:sz w:val="26"/>
          <w:szCs w:val="26"/>
          <w:lang w:eastAsia="ru-RU"/>
        </w:rPr>
        <w:t xml:space="preserve">     </w:t>
      </w:r>
      <w:r w:rsidRPr="00CF4955">
        <w:rPr>
          <w:rFonts w:eastAsia="Calibri"/>
          <w:bCs/>
          <w:sz w:val="26"/>
          <w:szCs w:val="26"/>
          <w:lang w:eastAsia="ru-RU"/>
        </w:rPr>
        <w:t>инвестиционный проект</w:t>
      </w:r>
      <w:r w:rsidRPr="00CF4955">
        <w:rPr>
          <w:rFonts w:eastAsia="Calibri"/>
          <w:b/>
          <w:bCs/>
          <w:sz w:val="26"/>
          <w:szCs w:val="26"/>
          <w:u w:val="single"/>
          <w:lang w:eastAsia="ru-RU"/>
        </w:rPr>
        <w:t xml:space="preserve"> «Модернизация и развитие отделений бактериального окисления», </w:t>
      </w:r>
      <w:r w:rsidRPr="00CF4955">
        <w:rPr>
          <w:rFonts w:eastAsia="Calibri"/>
          <w:bCs/>
          <w:sz w:val="26"/>
          <w:szCs w:val="26"/>
          <w:lang w:eastAsia="ru-RU"/>
        </w:rPr>
        <w:t xml:space="preserve">в рамках которого производится расширение и модернизация передела БИО. </w:t>
      </w:r>
    </w:p>
    <w:p w:rsidR="00FF190F" w:rsidRPr="00CF4955" w:rsidRDefault="00FF190F" w:rsidP="00FF190F">
      <w:pPr>
        <w:ind w:firstLine="567"/>
        <w:jc w:val="both"/>
        <w:rPr>
          <w:bCs/>
          <w:sz w:val="26"/>
          <w:szCs w:val="26"/>
          <w:lang w:eastAsia="ru-RU"/>
        </w:rPr>
      </w:pPr>
      <w:r w:rsidRPr="00CF4955">
        <w:rPr>
          <w:rFonts w:eastAsia="Calibri"/>
          <w:bCs/>
          <w:sz w:val="26"/>
          <w:szCs w:val="26"/>
          <w:lang w:eastAsia="ru-RU"/>
        </w:rPr>
        <w:t xml:space="preserve">    инвестиционный проект </w:t>
      </w:r>
      <w:r w:rsidRPr="00CF4955">
        <w:rPr>
          <w:rFonts w:eastAsia="Calibri"/>
          <w:b/>
          <w:bCs/>
          <w:sz w:val="26"/>
          <w:szCs w:val="26"/>
          <w:u w:val="single"/>
          <w:lang w:eastAsia="ru-RU"/>
        </w:rPr>
        <w:t>«Увеличение добывающих и перерабатывающих мощностей месторождение «Благодатное»</w:t>
      </w:r>
      <w:r w:rsidRPr="00CF4955">
        <w:rPr>
          <w:rFonts w:eastAsia="Calibri"/>
          <w:bCs/>
          <w:sz w:val="26"/>
          <w:szCs w:val="26"/>
          <w:lang w:eastAsia="ru-RU"/>
        </w:rPr>
        <w:t xml:space="preserve"> (ЗИФ-5), в рамках которого </w:t>
      </w:r>
      <w:r w:rsidRPr="00CF4955">
        <w:rPr>
          <w:rFonts w:eastAsia="Calibri"/>
          <w:b/>
          <w:bCs/>
          <w:sz w:val="26"/>
          <w:szCs w:val="26"/>
          <w:lang w:eastAsia="ru-RU"/>
        </w:rPr>
        <w:t xml:space="preserve">строится новая </w:t>
      </w:r>
      <w:proofErr w:type="spellStart"/>
      <w:r w:rsidRPr="00CF4955">
        <w:rPr>
          <w:rFonts w:eastAsia="Calibri"/>
          <w:b/>
          <w:bCs/>
          <w:sz w:val="26"/>
          <w:szCs w:val="26"/>
          <w:lang w:eastAsia="ru-RU"/>
        </w:rPr>
        <w:t>золотоизвлекательная</w:t>
      </w:r>
      <w:proofErr w:type="spellEnd"/>
      <w:r w:rsidRPr="00CF4955">
        <w:rPr>
          <w:rFonts w:eastAsia="Calibri"/>
          <w:b/>
          <w:bCs/>
          <w:sz w:val="26"/>
          <w:szCs w:val="26"/>
          <w:lang w:eastAsia="ru-RU"/>
        </w:rPr>
        <w:t xml:space="preserve"> фабрика по переработке руды месторождения «Благодатное»</w:t>
      </w:r>
      <w:r w:rsidRPr="00CF4955">
        <w:rPr>
          <w:rFonts w:eastAsia="Calibri"/>
          <w:bCs/>
          <w:sz w:val="26"/>
          <w:szCs w:val="26"/>
          <w:lang w:eastAsia="ru-RU"/>
        </w:rPr>
        <w:t xml:space="preserve"> производительностью </w:t>
      </w:r>
      <w:r w:rsidRPr="00CF4955">
        <w:rPr>
          <w:rFonts w:eastAsia="Calibri"/>
          <w:b/>
          <w:bCs/>
          <w:sz w:val="26"/>
          <w:szCs w:val="26"/>
          <w:u w:val="single"/>
          <w:lang w:eastAsia="ru-RU"/>
        </w:rPr>
        <w:t xml:space="preserve">8,3 млн. тонн руды в год. </w:t>
      </w:r>
      <w:r w:rsidRPr="00CF4955">
        <w:rPr>
          <w:rFonts w:eastAsia="Calibri"/>
          <w:bCs/>
          <w:sz w:val="26"/>
          <w:szCs w:val="26"/>
          <w:lang w:eastAsia="ru-RU"/>
        </w:rPr>
        <w:t xml:space="preserve">Сроки реализации проекта 2021-2028 годы. </w:t>
      </w:r>
      <w:r w:rsidRPr="00CF4955">
        <w:rPr>
          <w:rFonts w:eastAsia="Calibri"/>
          <w:b/>
          <w:bCs/>
          <w:sz w:val="26"/>
          <w:szCs w:val="26"/>
          <w:u w:val="single"/>
          <w:lang w:eastAsia="ru-RU"/>
        </w:rPr>
        <w:t>Количество создаваемых рабочих мест на 356 человек.</w:t>
      </w:r>
    </w:p>
    <w:p w:rsidR="00FF190F" w:rsidRPr="00CF4955" w:rsidRDefault="00FF190F" w:rsidP="00FF190F">
      <w:pPr>
        <w:ind w:firstLine="567"/>
        <w:jc w:val="both"/>
        <w:rPr>
          <w:b/>
          <w:bCs/>
          <w:sz w:val="26"/>
          <w:szCs w:val="26"/>
          <w:lang w:eastAsia="ru-RU"/>
        </w:rPr>
      </w:pPr>
      <w:r w:rsidRPr="00CF4955">
        <w:rPr>
          <w:bCs/>
          <w:sz w:val="26"/>
          <w:szCs w:val="26"/>
          <w:lang w:eastAsia="ru-RU"/>
        </w:rPr>
        <w:t xml:space="preserve">Строительство ЗИФ-5 по переработке руды месторождения «Благодатное» производительностью 8,3 млн. т/год является </w:t>
      </w:r>
      <w:r w:rsidRPr="00CF4955">
        <w:rPr>
          <w:b/>
          <w:bCs/>
          <w:sz w:val="26"/>
          <w:szCs w:val="26"/>
          <w:u w:val="single"/>
          <w:lang w:eastAsia="ru-RU"/>
        </w:rPr>
        <w:t>главным инвестиционным проектом компании.</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 xml:space="preserve">Запуск ЗИФ-5 позволит обеспечить дополнительную первичную переработку минерального сырья на 8,3 млн. тонн руды в год. Проект увеличит мощности </w:t>
      </w:r>
      <w:r w:rsidRPr="00CF4955">
        <w:rPr>
          <w:bCs/>
          <w:sz w:val="26"/>
          <w:szCs w:val="26"/>
          <w:lang w:eastAsia="ru-RU"/>
        </w:rPr>
        <w:lastRenderedPageBreak/>
        <w:t xml:space="preserve">переработки руды на действующем месторождении «Благодатное» </w:t>
      </w:r>
      <w:r w:rsidRPr="00CF4955">
        <w:rPr>
          <w:b/>
          <w:bCs/>
          <w:sz w:val="26"/>
          <w:szCs w:val="26"/>
          <w:u w:val="single"/>
          <w:lang w:eastAsia="ru-RU"/>
        </w:rPr>
        <w:t xml:space="preserve">до 17 млн. т/год </w:t>
      </w:r>
      <w:r w:rsidRPr="00CF4955">
        <w:rPr>
          <w:bCs/>
          <w:sz w:val="26"/>
          <w:szCs w:val="26"/>
          <w:lang w:eastAsia="ru-RU"/>
        </w:rPr>
        <w:t xml:space="preserve">и объем производства золота на ~ </w:t>
      </w:r>
      <w:r w:rsidRPr="00CF4955">
        <w:rPr>
          <w:b/>
          <w:bCs/>
          <w:sz w:val="26"/>
          <w:szCs w:val="26"/>
          <w:u w:val="single"/>
          <w:lang w:eastAsia="ru-RU"/>
        </w:rPr>
        <w:t>9 т/год.</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В рамках строительства ЗИФ-5 в настоящее время  строятся основные производственные объекты:</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 xml:space="preserve">-корпуса </w:t>
      </w:r>
      <w:proofErr w:type="spellStart"/>
      <w:r w:rsidRPr="00CF4955">
        <w:rPr>
          <w:bCs/>
          <w:sz w:val="26"/>
          <w:szCs w:val="26"/>
          <w:lang w:eastAsia="ru-RU"/>
        </w:rPr>
        <w:t>рудоподготовки</w:t>
      </w:r>
      <w:proofErr w:type="spellEnd"/>
      <w:r w:rsidRPr="00CF4955">
        <w:rPr>
          <w:bCs/>
          <w:sz w:val="26"/>
          <w:szCs w:val="26"/>
          <w:lang w:eastAsia="ru-RU"/>
        </w:rPr>
        <w:t>;</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-корпуса гидрометаллургического отделения;</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-комплекса сгустителей;</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-объектов энергообеспечения и водоснабжения.</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 xml:space="preserve">-подстанция 110 </w:t>
      </w:r>
      <w:proofErr w:type="spellStart"/>
      <w:r w:rsidRPr="00CF4955">
        <w:rPr>
          <w:bCs/>
          <w:sz w:val="26"/>
          <w:szCs w:val="26"/>
          <w:lang w:eastAsia="ru-RU"/>
        </w:rPr>
        <w:t>кВ</w:t>
      </w:r>
      <w:proofErr w:type="spellEnd"/>
      <w:r w:rsidRPr="00CF4955">
        <w:rPr>
          <w:bCs/>
          <w:sz w:val="26"/>
          <w:szCs w:val="26"/>
          <w:lang w:eastAsia="ru-RU"/>
        </w:rPr>
        <w:t xml:space="preserve"> «</w:t>
      </w:r>
      <w:proofErr w:type="spellStart"/>
      <w:r w:rsidRPr="00CF4955">
        <w:rPr>
          <w:bCs/>
          <w:sz w:val="26"/>
          <w:szCs w:val="26"/>
          <w:lang w:eastAsia="ru-RU"/>
        </w:rPr>
        <w:t>Гурахта</w:t>
      </w:r>
      <w:proofErr w:type="spellEnd"/>
      <w:r w:rsidRPr="00CF4955">
        <w:rPr>
          <w:bCs/>
          <w:sz w:val="26"/>
          <w:szCs w:val="26"/>
          <w:lang w:eastAsia="ru-RU"/>
        </w:rPr>
        <w:t>»;</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-ремонтно-механическая мастерская и ремонтно-гаражные боксы;</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-складские помещения;</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-столовая;</w:t>
      </w: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-расширение вахтового поселка.</w:t>
      </w:r>
    </w:p>
    <w:p w:rsidR="00681342" w:rsidRDefault="00681342" w:rsidP="00FF190F">
      <w:pPr>
        <w:suppressAutoHyphens w:val="0"/>
        <w:ind w:firstLine="567"/>
        <w:jc w:val="both"/>
        <w:rPr>
          <w:bCs/>
          <w:sz w:val="26"/>
          <w:szCs w:val="26"/>
          <w:lang w:eastAsia="ru-RU"/>
        </w:rPr>
      </w:pPr>
    </w:p>
    <w:p w:rsidR="00FF190F" w:rsidRPr="00CF4955" w:rsidRDefault="00FF190F" w:rsidP="00FF190F">
      <w:pPr>
        <w:suppressAutoHyphens w:val="0"/>
        <w:ind w:firstLine="567"/>
        <w:jc w:val="both"/>
        <w:rPr>
          <w:bCs/>
          <w:sz w:val="26"/>
          <w:szCs w:val="26"/>
          <w:lang w:eastAsia="ru-RU"/>
        </w:rPr>
      </w:pPr>
      <w:r w:rsidRPr="00CF4955">
        <w:rPr>
          <w:bCs/>
          <w:sz w:val="26"/>
          <w:szCs w:val="26"/>
          <w:lang w:eastAsia="ru-RU"/>
        </w:rPr>
        <w:t>Запуск фабрики в эксплуатацию намечен на 2025 год, выход на полную проектную мощность в 2028 году.</w:t>
      </w:r>
    </w:p>
    <w:p w:rsidR="00FF190F" w:rsidRPr="00CF4955" w:rsidRDefault="00FF190F" w:rsidP="00FF190F">
      <w:pPr>
        <w:suppressAutoHyphens w:val="0"/>
        <w:ind w:firstLine="567"/>
        <w:jc w:val="both"/>
        <w:rPr>
          <w:bCs/>
          <w:sz w:val="26"/>
          <w:szCs w:val="26"/>
          <w:lang w:eastAsia="ru-RU"/>
        </w:rPr>
      </w:pPr>
    </w:p>
    <w:p w:rsidR="00FF190F" w:rsidRPr="00CF4955" w:rsidRDefault="00FF190F" w:rsidP="00FF190F">
      <w:pPr>
        <w:pBdr>
          <w:bottom w:val="none" w:sz="4" w:space="4" w:color="000000"/>
          <w:right w:val="none" w:sz="4" w:space="5" w:color="000000"/>
        </w:pBdr>
        <w:suppressAutoHyphens w:val="0"/>
        <w:ind w:firstLine="567"/>
        <w:contextualSpacing/>
        <w:jc w:val="both"/>
        <w:rPr>
          <w:bCs/>
          <w:sz w:val="26"/>
          <w:szCs w:val="26"/>
          <w:lang w:eastAsia="ru-RU"/>
        </w:rPr>
      </w:pPr>
      <w:r w:rsidRPr="00CF4955">
        <w:rPr>
          <w:b/>
          <w:sz w:val="26"/>
          <w:szCs w:val="26"/>
          <w:lang w:eastAsia="ru-RU"/>
        </w:rPr>
        <w:t xml:space="preserve">ООО «Соврудник» </w:t>
      </w:r>
      <w:r w:rsidRPr="00CF4955">
        <w:rPr>
          <w:bCs/>
          <w:sz w:val="26"/>
          <w:szCs w:val="26"/>
          <w:lang w:eastAsia="ru-RU"/>
        </w:rPr>
        <w:t xml:space="preserve">реализует инвестиционный проект </w:t>
      </w:r>
      <w:r w:rsidRPr="00CF4955">
        <w:rPr>
          <w:b/>
          <w:bCs/>
          <w:sz w:val="26"/>
          <w:szCs w:val="26"/>
          <w:u w:val="single"/>
          <w:lang w:eastAsia="ru-RU"/>
        </w:rPr>
        <w:t xml:space="preserve">«Освоение золоторудных месторождений </w:t>
      </w:r>
      <w:proofErr w:type="spellStart"/>
      <w:r w:rsidRPr="00CF4955">
        <w:rPr>
          <w:b/>
          <w:bCs/>
          <w:sz w:val="26"/>
          <w:szCs w:val="26"/>
          <w:u w:val="single"/>
          <w:lang w:eastAsia="ru-RU"/>
        </w:rPr>
        <w:t>Нойбинской</w:t>
      </w:r>
      <w:proofErr w:type="spellEnd"/>
      <w:r w:rsidRPr="00CF4955">
        <w:rPr>
          <w:b/>
          <w:bCs/>
          <w:sz w:val="26"/>
          <w:szCs w:val="26"/>
          <w:u w:val="single"/>
          <w:lang w:eastAsia="ru-RU"/>
        </w:rPr>
        <w:t xml:space="preserve"> площади Северо-Енисейского </w:t>
      </w:r>
      <w:r w:rsidR="00F13B92">
        <w:rPr>
          <w:b/>
          <w:bCs/>
          <w:sz w:val="26"/>
          <w:szCs w:val="26"/>
          <w:u w:val="single"/>
          <w:lang w:eastAsia="ru-RU"/>
        </w:rPr>
        <w:t>муниципального округа</w:t>
      </w:r>
      <w:r w:rsidRPr="00CF4955">
        <w:rPr>
          <w:b/>
          <w:bCs/>
          <w:sz w:val="26"/>
          <w:szCs w:val="26"/>
          <w:u w:val="single"/>
          <w:lang w:eastAsia="ru-RU"/>
        </w:rPr>
        <w:t xml:space="preserve"> Красноярского края»</w:t>
      </w:r>
      <w:r w:rsidRPr="00CF4955">
        <w:rPr>
          <w:bCs/>
          <w:sz w:val="26"/>
          <w:szCs w:val="26"/>
          <w:lang w:eastAsia="ru-RU"/>
        </w:rPr>
        <w:t>.</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jc w:val="both"/>
        <w:rPr>
          <w:b/>
          <w:bCs/>
          <w:sz w:val="26"/>
          <w:szCs w:val="26"/>
          <w:u w:val="single"/>
          <w:lang w:eastAsia="ru-RU"/>
        </w:rPr>
      </w:pPr>
      <w:r w:rsidRPr="00CF4955">
        <w:rPr>
          <w:bCs/>
          <w:sz w:val="26"/>
          <w:szCs w:val="26"/>
          <w:lang w:eastAsia="ru-RU"/>
        </w:rPr>
        <w:t xml:space="preserve">Предприятием ООО «Соврудник» в 2024 году на месторождении </w:t>
      </w:r>
      <w:r w:rsidRPr="00CF4955">
        <w:rPr>
          <w:b/>
          <w:bCs/>
          <w:sz w:val="26"/>
          <w:szCs w:val="26"/>
          <w:u w:val="single"/>
          <w:lang w:eastAsia="ru-RU"/>
        </w:rPr>
        <w:t xml:space="preserve">«Высокое» был запущен современный </w:t>
      </w:r>
      <w:proofErr w:type="spellStart"/>
      <w:r w:rsidRPr="00CF4955">
        <w:rPr>
          <w:b/>
          <w:bCs/>
          <w:sz w:val="26"/>
          <w:szCs w:val="26"/>
          <w:u w:val="single"/>
          <w:lang w:eastAsia="ru-RU"/>
        </w:rPr>
        <w:t>горнообоготительный</w:t>
      </w:r>
      <w:proofErr w:type="spellEnd"/>
      <w:r w:rsidRPr="00CF4955">
        <w:rPr>
          <w:b/>
          <w:bCs/>
          <w:sz w:val="26"/>
          <w:szCs w:val="26"/>
          <w:u w:val="single"/>
          <w:lang w:eastAsia="ru-RU"/>
        </w:rPr>
        <w:t xml:space="preserve"> комбинат с новой золотоизвлекательной фабрикой</w:t>
      </w:r>
      <w:r w:rsidRPr="00CF4955">
        <w:rPr>
          <w:bCs/>
          <w:sz w:val="26"/>
          <w:szCs w:val="26"/>
          <w:lang w:eastAsia="ru-RU"/>
        </w:rPr>
        <w:t xml:space="preserve"> производительностью по переработке руды до 6 млн. тонн и золотодобычей </w:t>
      </w:r>
      <w:r w:rsidR="00CD5582">
        <w:rPr>
          <w:b/>
          <w:bCs/>
          <w:sz w:val="26"/>
          <w:szCs w:val="26"/>
          <w:u w:val="single"/>
          <w:lang w:eastAsia="ru-RU"/>
        </w:rPr>
        <w:t>4</w:t>
      </w:r>
      <w:r w:rsidRPr="00CF4955">
        <w:rPr>
          <w:b/>
          <w:bCs/>
          <w:sz w:val="26"/>
          <w:szCs w:val="26"/>
          <w:u w:val="single"/>
          <w:lang w:eastAsia="ru-RU"/>
        </w:rPr>
        <w:t xml:space="preserve"> тонн золота</w:t>
      </w:r>
      <w:r w:rsidRPr="00CF4955">
        <w:rPr>
          <w:bCs/>
          <w:sz w:val="26"/>
          <w:szCs w:val="26"/>
          <w:lang w:eastAsia="ru-RU"/>
        </w:rPr>
        <w:t xml:space="preserve">. Сложность и масштаб  этого проекта определяли его удаленность далеко в тайге и суровые северные условия, в которых велось </w:t>
      </w:r>
      <w:r w:rsidRPr="00CF4955">
        <w:rPr>
          <w:b/>
          <w:bCs/>
          <w:sz w:val="26"/>
          <w:szCs w:val="26"/>
          <w:u w:val="single"/>
          <w:lang w:eastAsia="ru-RU"/>
        </w:rPr>
        <w:t>строительство ГОКа с «нулевого уровня»</w:t>
      </w:r>
      <w:r w:rsidRPr="00CF4955">
        <w:rPr>
          <w:bCs/>
          <w:sz w:val="26"/>
          <w:szCs w:val="26"/>
          <w:lang w:eastAsia="ru-RU"/>
        </w:rPr>
        <w:t xml:space="preserve">. Данный инвестиционный проект входит в комплексный инвестиционный проект развития Красноярского края </w:t>
      </w:r>
      <w:r w:rsidRPr="00CF4955">
        <w:rPr>
          <w:b/>
          <w:bCs/>
          <w:sz w:val="26"/>
          <w:szCs w:val="26"/>
          <w:u w:val="single"/>
          <w:lang w:eastAsia="ru-RU"/>
        </w:rPr>
        <w:t>«Енисейская Сибирь».</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rPr>
          <w:rFonts w:eastAsia="Calibri"/>
          <w:bCs/>
          <w:sz w:val="26"/>
          <w:szCs w:val="26"/>
          <w:lang w:eastAsia="ru-RU"/>
        </w:rPr>
      </w:pPr>
      <w:r w:rsidRPr="00CF4955">
        <w:rPr>
          <w:rFonts w:eastAsia="Calibri"/>
          <w:b/>
          <w:bCs/>
          <w:sz w:val="26"/>
          <w:szCs w:val="26"/>
          <w:lang w:eastAsia="ru-RU"/>
        </w:rPr>
        <w:t>Срок реализации:</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jc w:val="both"/>
        <w:rPr>
          <w:rFonts w:eastAsia="Calibri"/>
          <w:bCs/>
          <w:sz w:val="26"/>
          <w:szCs w:val="26"/>
          <w:lang w:eastAsia="ru-RU"/>
        </w:rPr>
      </w:pPr>
      <w:r w:rsidRPr="00CF4955">
        <w:rPr>
          <w:rFonts w:eastAsia="Calibri"/>
          <w:bCs/>
          <w:sz w:val="26"/>
          <w:szCs w:val="26"/>
          <w:lang w:eastAsia="ru-RU"/>
        </w:rPr>
        <w:t>2019-2023 годы (1-й этап инвестиционная стадия);</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jc w:val="both"/>
        <w:rPr>
          <w:rFonts w:eastAsia="Calibri"/>
          <w:bCs/>
          <w:sz w:val="26"/>
          <w:szCs w:val="26"/>
          <w:lang w:eastAsia="ru-RU"/>
        </w:rPr>
      </w:pPr>
      <w:r w:rsidRPr="00CF4955">
        <w:rPr>
          <w:rFonts w:eastAsia="Calibri"/>
          <w:bCs/>
          <w:sz w:val="26"/>
          <w:szCs w:val="26"/>
          <w:lang w:eastAsia="ru-RU"/>
        </w:rPr>
        <w:t xml:space="preserve">2024-2028 годы (2-я  стадия промышленная эксплуатация: запуск 1-й и 2-й линии ГОК). </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jc w:val="both"/>
        <w:rPr>
          <w:rFonts w:eastAsia="Calibri"/>
          <w:b/>
          <w:bCs/>
          <w:sz w:val="26"/>
          <w:szCs w:val="26"/>
          <w:u w:val="single"/>
          <w:lang w:eastAsia="ru-RU"/>
        </w:rPr>
      </w:pPr>
      <w:r w:rsidRPr="00CF4955">
        <w:rPr>
          <w:rFonts w:eastAsia="Calibri"/>
          <w:bCs/>
          <w:sz w:val="26"/>
          <w:szCs w:val="26"/>
          <w:lang w:eastAsia="ru-RU"/>
        </w:rPr>
        <w:t xml:space="preserve">Количество создаваемых мест </w:t>
      </w:r>
      <w:r w:rsidRPr="00CF4955">
        <w:rPr>
          <w:rFonts w:eastAsia="Calibri"/>
          <w:b/>
          <w:bCs/>
          <w:sz w:val="26"/>
          <w:szCs w:val="26"/>
          <w:u w:val="single"/>
          <w:lang w:eastAsia="ru-RU"/>
        </w:rPr>
        <w:t xml:space="preserve">более 1500 человек. </w:t>
      </w:r>
    </w:p>
    <w:p w:rsidR="00FF190F" w:rsidRPr="00CF4955" w:rsidRDefault="00FF190F" w:rsidP="00FF190F">
      <w:pPr>
        <w:pBdr>
          <w:top w:val="none" w:sz="4" w:space="0" w:color="000000"/>
          <w:left w:val="none" w:sz="4" w:space="0" w:color="000000"/>
          <w:bottom w:val="none" w:sz="4" w:space="0" w:color="000000"/>
          <w:right w:val="none" w:sz="4" w:space="5" w:color="000000"/>
          <w:between w:val="none" w:sz="4" w:space="0" w:color="000000"/>
        </w:pBdr>
        <w:suppressAutoHyphens w:val="0"/>
        <w:ind w:firstLine="567"/>
        <w:contextualSpacing/>
        <w:jc w:val="both"/>
        <w:rPr>
          <w:rFonts w:eastAsia="Calibri"/>
          <w:b/>
          <w:bCs/>
          <w:sz w:val="26"/>
          <w:szCs w:val="26"/>
          <w:u w:val="single"/>
          <w:lang w:eastAsia="ru-RU"/>
        </w:rPr>
      </w:pPr>
    </w:p>
    <w:p w:rsidR="00FF190F" w:rsidRPr="00CF4955" w:rsidRDefault="00FF190F" w:rsidP="00FF190F">
      <w:pPr>
        <w:pBdr>
          <w:bottom w:val="none" w:sz="4" w:space="4" w:color="000000"/>
          <w:right w:val="none" w:sz="4" w:space="5" w:color="000000"/>
        </w:pBdr>
        <w:suppressAutoHyphens w:val="0"/>
        <w:spacing w:after="200" w:line="276" w:lineRule="auto"/>
        <w:ind w:firstLine="567"/>
        <w:contextualSpacing/>
        <w:jc w:val="both"/>
        <w:rPr>
          <w:rFonts w:eastAsia="Tahoma"/>
          <w:bCs/>
          <w:color w:val="000000"/>
          <w:sz w:val="26"/>
          <w:szCs w:val="26"/>
          <w:lang w:eastAsia="x-none"/>
        </w:rPr>
      </w:pPr>
      <w:r w:rsidRPr="00CF4955">
        <w:rPr>
          <w:b/>
          <w:bCs/>
          <w:sz w:val="26"/>
          <w:szCs w:val="26"/>
          <w:lang w:eastAsia="ru-RU"/>
        </w:rPr>
        <w:t>ООО ГРК «</w:t>
      </w:r>
      <w:proofErr w:type="spellStart"/>
      <w:r w:rsidRPr="00CF4955">
        <w:rPr>
          <w:b/>
          <w:bCs/>
          <w:sz w:val="26"/>
          <w:szCs w:val="26"/>
          <w:lang w:eastAsia="ru-RU"/>
        </w:rPr>
        <w:t>Амикан</w:t>
      </w:r>
      <w:proofErr w:type="spellEnd"/>
      <w:r w:rsidRPr="00CF4955">
        <w:rPr>
          <w:b/>
          <w:bCs/>
          <w:sz w:val="26"/>
          <w:szCs w:val="26"/>
          <w:lang w:eastAsia="ru-RU"/>
        </w:rPr>
        <w:t xml:space="preserve">» </w:t>
      </w:r>
      <w:r w:rsidRPr="00CF4955">
        <w:rPr>
          <w:rFonts w:eastAsia="Tahoma"/>
          <w:bCs/>
          <w:color w:val="000000"/>
          <w:sz w:val="26"/>
          <w:szCs w:val="26"/>
          <w:lang w:val="x-none" w:eastAsia="x-none"/>
        </w:rPr>
        <w:t xml:space="preserve">реализует </w:t>
      </w:r>
      <w:r w:rsidRPr="00CF4955">
        <w:rPr>
          <w:rFonts w:eastAsia="Tahoma"/>
          <w:b/>
          <w:bCs/>
          <w:color w:val="000000"/>
          <w:sz w:val="26"/>
          <w:szCs w:val="26"/>
          <w:u w:val="single"/>
          <w:lang w:val="x-none" w:eastAsia="x-none"/>
        </w:rPr>
        <w:t xml:space="preserve">инвестиционный проект </w:t>
      </w:r>
      <w:r w:rsidRPr="00CF4955">
        <w:rPr>
          <w:rFonts w:eastAsia="Tahoma"/>
          <w:b/>
          <w:bCs/>
          <w:color w:val="000000"/>
          <w:sz w:val="26"/>
          <w:szCs w:val="26"/>
          <w:lang w:val="x-none" w:eastAsia="x-none"/>
        </w:rPr>
        <w:t>«Строительство горнодобывающего и перерабатывающего предприятия на базе золоторудного месторождения «</w:t>
      </w:r>
      <w:proofErr w:type="spellStart"/>
      <w:r w:rsidRPr="00CF4955">
        <w:rPr>
          <w:rFonts w:eastAsia="Tahoma"/>
          <w:b/>
          <w:bCs/>
          <w:color w:val="000000"/>
          <w:sz w:val="26"/>
          <w:szCs w:val="26"/>
          <w:lang w:val="x-none" w:eastAsia="x-none"/>
        </w:rPr>
        <w:t>Ведугинское</w:t>
      </w:r>
      <w:proofErr w:type="spellEnd"/>
      <w:r w:rsidRPr="00CF4955">
        <w:rPr>
          <w:rFonts w:eastAsia="Tahoma"/>
          <w:b/>
          <w:bCs/>
          <w:color w:val="000000"/>
          <w:sz w:val="26"/>
          <w:szCs w:val="26"/>
          <w:lang w:val="x-none" w:eastAsia="x-none"/>
        </w:rPr>
        <w:t>»</w:t>
      </w:r>
      <w:r w:rsidRPr="00CF4955">
        <w:rPr>
          <w:rFonts w:eastAsia="Tahoma"/>
          <w:bCs/>
          <w:color w:val="000000"/>
          <w:sz w:val="26"/>
          <w:szCs w:val="26"/>
          <w:lang w:val="x-none" w:eastAsia="x-none"/>
        </w:rPr>
        <w:t xml:space="preserve">, в рамках которого ведется разработка и освоение </w:t>
      </w:r>
      <w:r w:rsidRPr="00CF4955">
        <w:rPr>
          <w:rFonts w:eastAsia="Tahoma"/>
          <w:b/>
          <w:bCs/>
          <w:color w:val="000000"/>
          <w:sz w:val="26"/>
          <w:szCs w:val="26"/>
          <w:lang w:val="x-none" w:eastAsia="x-none"/>
        </w:rPr>
        <w:t>запасов месторождения открытым и подземным способом и строительство горно-обогатительного комбината</w:t>
      </w:r>
      <w:r w:rsidRPr="00CF4955">
        <w:rPr>
          <w:rFonts w:eastAsia="Tahoma"/>
          <w:bCs/>
          <w:color w:val="000000"/>
          <w:sz w:val="26"/>
          <w:szCs w:val="26"/>
          <w:lang w:val="x-none" w:eastAsia="x-none"/>
        </w:rPr>
        <w:t>, а также объектов инженерной инфраструктуры.</w:t>
      </w:r>
    </w:p>
    <w:p w:rsidR="00FF190F" w:rsidRPr="00CF4955" w:rsidRDefault="00FF190F" w:rsidP="00FF190F">
      <w:pPr>
        <w:pBdr>
          <w:bottom w:val="none" w:sz="4" w:space="4" w:color="000000"/>
          <w:right w:val="none" w:sz="4" w:space="5" w:color="000000"/>
        </w:pBdr>
        <w:suppressAutoHyphens w:val="0"/>
        <w:ind w:firstLine="567"/>
        <w:contextualSpacing/>
        <w:jc w:val="both"/>
        <w:rPr>
          <w:rFonts w:eastAsia="Tahoma"/>
          <w:bCs/>
          <w:color w:val="000000"/>
          <w:sz w:val="26"/>
          <w:szCs w:val="26"/>
          <w:lang w:val="x-none" w:eastAsia="x-none"/>
        </w:rPr>
      </w:pPr>
      <w:r w:rsidRPr="00CF4955">
        <w:rPr>
          <w:rFonts w:eastAsia="Tahoma"/>
          <w:b/>
          <w:bCs/>
          <w:color w:val="000000"/>
          <w:sz w:val="26"/>
          <w:szCs w:val="26"/>
          <w:u w:val="single"/>
          <w:lang w:val="x-none" w:eastAsia="x-none"/>
        </w:rPr>
        <w:t>Производственная мощность по добыче руды 850 тыс. тонн в год</w:t>
      </w:r>
      <w:r w:rsidRPr="00CF4955">
        <w:rPr>
          <w:rFonts w:eastAsia="Tahoma"/>
          <w:bCs/>
          <w:color w:val="000000"/>
          <w:sz w:val="26"/>
          <w:szCs w:val="26"/>
          <w:lang w:val="x-none" w:eastAsia="x-none"/>
        </w:rPr>
        <w:t xml:space="preserve">, технологическая схема обогащения руд до получения концентратов, </w:t>
      </w:r>
      <w:r w:rsidRPr="00CF4955">
        <w:rPr>
          <w:rFonts w:eastAsia="Tahoma"/>
          <w:b/>
          <w:bCs/>
          <w:color w:val="000000"/>
          <w:sz w:val="26"/>
          <w:szCs w:val="26"/>
          <w:u w:val="single"/>
          <w:lang w:val="x-none" w:eastAsia="x-none"/>
        </w:rPr>
        <w:t xml:space="preserve">выпуск металла в концентрате на уровне 3600 </w:t>
      </w:r>
      <w:proofErr w:type="spellStart"/>
      <w:r w:rsidRPr="00CF4955">
        <w:rPr>
          <w:rFonts w:eastAsia="Tahoma"/>
          <w:b/>
          <w:bCs/>
          <w:color w:val="000000"/>
          <w:sz w:val="26"/>
          <w:szCs w:val="26"/>
          <w:u w:val="single"/>
          <w:lang w:val="x-none" w:eastAsia="x-none"/>
        </w:rPr>
        <w:t>кг.в</w:t>
      </w:r>
      <w:proofErr w:type="spellEnd"/>
      <w:r w:rsidRPr="00CF4955">
        <w:rPr>
          <w:rFonts w:eastAsia="Tahoma"/>
          <w:b/>
          <w:bCs/>
          <w:color w:val="000000"/>
          <w:sz w:val="26"/>
          <w:szCs w:val="26"/>
          <w:u w:val="single"/>
          <w:lang w:val="x-none" w:eastAsia="x-none"/>
        </w:rPr>
        <w:t xml:space="preserve"> год</w:t>
      </w:r>
      <w:r w:rsidRPr="00CF4955">
        <w:rPr>
          <w:rFonts w:eastAsia="Tahoma"/>
          <w:bCs/>
          <w:color w:val="000000"/>
          <w:sz w:val="26"/>
          <w:szCs w:val="26"/>
          <w:lang w:val="x-none" w:eastAsia="x-none"/>
        </w:rPr>
        <w:t xml:space="preserve">. </w:t>
      </w:r>
    </w:p>
    <w:p w:rsidR="00FF190F" w:rsidRPr="00CF4955" w:rsidRDefault="00FF190F" w:rsidP="00FF190F">
      <w:pPr>
        <w:pBdr>
          <w:top w:val="none" w:sz="4" w:space="0" w:color="000000"/>
          <w:left w:val="none" w:sz="4" w:space="0" w:color="000000"/>
          <w:bottom w:val="none" w:sz="4" w:space="4" w:color="000000"/>
          <w:right w:val="none" w:sz="4" w:space="5" w:color="000000"/>
          <w:between w:val="none" w:sz="4" w:space="0" w:color="000000"/>
        </w:pBdr>
        <w:suppressAutoHyphens w:val="0"/>
        <w:ind w:firstLine="567"/>
        <w:contextualSpacing/>
        <w:jc w:val="both"/>
        <w:rPr>
          <w:rFonts w:eastAsia="Calibri"/>
          <w:bCs/>
          <w:sz w:val="26"/>
          <w:szCs w:val="26"/>
          <w:lang w:eastAsia="ru-RU"/>
        </w:rPr>
      </w:pPr>
      <w:r w:rsidRPr="00CF4955">
        <w:rPr>
          <w:rFonts w:eastAsia="Calibri"/>
          <w:b/>
          <w:bCs/>
          <w:sz w:val="26"/>
          <w:szCs w:val="26"/>
          <w:u w:val="single"/>
          <w:lang w:eastAsia="ru-RU"/>
        </w:rPr>
        <w:t>Разрабатываемые и реализуемые проекты, входящие в инвестиционный проект</w:t>
      </w:r>
      <w:r w:rsidRPr="00CF4955">
        <w:rPr>
          <w:rFonts w:eastAsia="Calibri"/>
          <w:bCs/>
          <w:sz w:val="26"/>
          <w:szCs w:val="26"/>
          <w:u w:val="single"/>
          <w:lang w:eastAsia="ru-RU"/>
        </w:rPr>
        <w:t>:</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sz w:val="26"/>
          <w:szCs w:val="26"/>
          <w:lang w:eastAsia="ru-RU"/>
        </w:rPr>
      </w:pPr>
      <w:r w:rsidRPr="00CF4955">
        <w:rPr>
          <w:sz w:val="26"/>
          <w:szCs w:val="26"/>
          <w:lang w:eastAsia="ru-RU"/>
        </w:rPr>
        <w:t xml:space="preserve">- Подземный рудник. </w:t>
      </w:r>
      <w:proofErr w:type="gramStart"/>
      <w:r w:rsidRPr="00CF4955">
        <w:rPr>
          <w:sz w:val="26"/>
          <w:szCs w:val="26"/>
          <w:lang w:val="en-US" w:eastAsia="ru-RU"/>
        </w:rPr>
        <w:t>I</w:t>
      </w:r>
      <w:r w:rsidRPr="00CF4955">
        <w:rPr>
          <w:sz w:val="26"/>
          <w:szCs w:val="26"/>
          <w:lang w:eastAsia="ru-RU"/>
        </w:rPr>
        <w:t xml:space="preserve"> этап строительства.</w:t>
      </w:r>
      <w:proofErr w:type="gramEnd"/>
      <w:r w:rsidRPr="00CF4955">
        <w:rPr>
          <w:sz w:val="26"/>
          <w:szCs w:val="26"/>
          <w:lang w:eastAsia="ru-RU"/>
        </w:rPr>
        <w:t xml:space="preserve"> Капитальные горные выработки до </w:t>
      </w:r>
      <w:r w:rsidRPr="00CF4955">
        <w:rPr>
          <w:sz w:val="26"/>
          <w:szCs w:val="26"/>
          <w:lang w:eastAsia="ru-RU"/>
        </w:rPr>
        <w:lastRenderedPageBreak/>
        <w:t>горизонта (-305) м.</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sz w:val="26"/>
          <w:szCs w:val="26"/>
          <w:lang w:eastAsia="ru-RU"/>
        </w:rPr>
      </w:pPr>
      <w:r w:rsidRPr="00CF4955">
        <w:rPr>
          <w:sz w:val="26"/>
          <w:szCs w:val="26"/>
          <w:lang w:eastAsia="ru-RU"/>
        </w:rPr>
        <w:t>- Отработка месторождения открытым способом (2-я очередь).</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sz w:val="26"/>
          <w:szCs w:val="26"/>
          <w:lang w:eastAsia="ru-RU"/>
        </w:rPr>
      </w:pPr>
      <w:r w:rsidRPr="00CF4955">
        <w:rPr>
          <w:sz w:val="26"/>
          <w:szCs w:val="26"/>
          <w:lang w:eastAsia="ru-RU"/>
        </w:rPr>
        <w:t xml:space="preserve">- Строительство обогатительной фабрики «Ведуга» и </w:t>
      </w:r>
      <w:proofErr w:type="spellStart"/>
      <w:r w:rsidRPr="00CF4955">
        <w:rPr>
          <w:sz w:val="26"/>
          <w:szCs w:val="26"/>
          <w:lang w:eastAsia="ru-RU"/>
        </w:rPr>
        <w:t>Хвостохранилище</w:t>
      </w:r>
      <w:proofErr w:type="spellEnd"/>
      <w:r w:rsidRPr="00CF4955">
        <w:rPr>
          <w:sz w:val="26"/>
          <w:szCs w:val="26"/>
          <w:lang w:eastAsia="ru-RU"/>
        </w:rPr>
        <w:t xml:space="preserve"> обогатительной фабрики «Ведуга».</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sz w:val="26"/>
          <w:szCs w:val="26"/>
          <w:lang w:eastAsia="ru-RU"/>
        </w:rPr>
      </w:pPr>
      <w:r w:rsidRPr="00CF4955">
        <w:rPr>
          <w:sz w:val="26"/>
          <w:szCs w:val="26"/>
          <w:lang w:eastAsia="ru-RU"/>
        </w:rPr>
        <w:t xml:space="preserve">- ПС 220 </w:t>
      </w:r>
      <w:proofErr w:type="spellStart"/>
      <w:r w:rsidRPr="00CF4955">
        <w:rPr>
          <w:sz w:val="26"/>
          <w:szCs w:val="26"/>
          <w:lang w:eastAsia="ru-RU"/>
        </w:rPr>
        <w:t>кВ</w:t>
      </w:r>
      <w:proofErr w:type="spellEnd"/>
      <w:r w:rsidRPr="00CF4955">
        <w:rPr>
          <w:sz w:val="26"/>
          <w:szCs w:val="26"/>
          <w:lang w:eastAsia="ru-RU"/>
        </w:rPr>
        <w:t xml:space="preserve"> </w:t>
      </w:r>
      <w:proofErr w:type="spellStart"/>
      <w:r w:rsidRPr="00CF4955">
        <w:rPr>
          <w:sz w:val="26"/>
          <w:szCs w:val="26"/>
          <w:lang w:eastAsia="ru-RU"/>
        </w:rPr>
        <w:t>Амикан</w:t>
      </w:r>
      <w:proofErr w:type="spellEnd"/>
      <w:r w:rsidRPr="00CF4955">
        <w:rPr>
          <w:sz w:val="26"/>
          <w:szCs w:val="26"/>
          <w:lang w:eastAsia="ru-RU"/>
        </w:rPr>
        <w:t>.</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sz w:val="26"/>
          <w:szCs w:val="26"/>
          <w:lang w:eastAsia="ru-RU"/>
        </w:rPr>
      </w:pPr>
      <w:r w:rsidRPr="00CF4955">
        <w:rPr>
          <w:sz w:val="26"/>
          <w:szCs w:val="26"/>
          <w:u w:val="single"/>
          <w:lang w:eastAsia="ru-RU"/>
        </w:rPr>
        <w:t xml:space="preserve">Объекты инфраструктуры на </w:t>
      </w:r>
      <w:proofErr w:type="spellStart"/>
      <w:r w:rsidRPr="00CF4955">
        <w:rPr>
          <w:sz w:val="26"/>
          <w:szCs w:val="26"/>
          <w:u w:val="single"/>
          <w:lang w:eastAsia="ru-RU"/>
        </w:rPr>
        <w:t>Ведугинском</w:t>
      </w:r>
      <w:proofErr w:type="spellEnd"/>
      <w:r w:rsidRPr="00CF4955">
        <w:rPr>
          <w:sz w:val="26"/>
          <w:szCs w:val="26"/>
          <w:u w:val="single"/>
          <w:lang w:eastAsia="ru-RU"/>
        </w:rPr>
        <w:t xml:space="preserve"> месторождении:</w:t>
      </w:r>
      <w:r w:rsidRPr="00CF4955">
        <w:rPr>
          <w:sz w:val="26"/>
          <w:szCs w:val="26"/>
          <w:lang w:eastAsia="ru-RU"/>
        </w:rPr>
        <w:t xml:space="preserve"> </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ind w:firstLine="567"/>
        <w:jc w:val="both"/>
        <w:rPr>
          <w:sz w:val="26"/>
          <w:szCs w:val="26"/>
          <w:lang w:eastAsia="ru-RU"/>
        </w:rPr>
      </w:pPr>
      <w:r w:rsidRPr="00CF4955">
        <w:rPr>
          <w:sz w:val="26"/>
          <w:szCs w:val="26"/>
          <w:lang w:eastAsia="ru-RU"/>
        </w:rPr>
        <w:t xml:space="preserve">- Строительство площадки ОГР Карьер Ведуга. </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ind w:firstLine="567"/>
        <w:jc w:val="both"/>
        <w:rPr>
          <w:sz w:val="26"/>
          <w:szCs w:val="26"/>
          <w:lang w:eastAsia="ru-RU"/>
        </w:rPr>
      </w:pPr>
      <w:r w:rsidRPr="00CF4955">
        <w:rPr>
          <w:sz w:val="26"/>
          <w:szCs w:val="26"/>
          <w:lang w:eastAsia="ru-RU"/>
        </w:rPr>
        <w:t>- Центральная лаборатория.</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ind w:firstLine="567"/>
        <w:jc w:val="both"/>
        <w:rPr>
          <w:sz w:val="26"/>
          <w:szCs w:val="26"/>
          <w:lang w:eastAsia="ru-RU"/>
        </w:rPr>
      </w:pPr>
      <w:r w:rsidRPr="00CF4955">
        <w:rPr>
          <w:sz w:val="26"/>
          <w:szCs w:val="26"/>
          <w:lang w:eastAsia="ru-RU"/>
        </w:rPr>
        <w:t>- Административно-бытовой корпус с пешеходной галереей.</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ind w:firstLine="567"/>
        <w:jc w:val="both"/>
        <w:rPr>
          <w:sz w:val="26"/>
          <w:szCs w:val="26"/>
          <w:lang w:eastAsia="ru-RU"/>
        </w:rPr>
      </w:pPr>
      <w:r w:rsidRPr="00CF4955">
        <w:rPr>
          <w:sz w:val="26"/>
          <w:szCs w:val="26"/>
          <w:lang w:eastAsia="ru-RU"/>
        </w:rPr>
        <w:t>- Строительство водозабора подземных вод на участке «</w:t>
      </w:r>
      <w:proofErr w:type="spellStart"/>
      <w:r w:rsidRPr="00CF4955">
        <w:rPr>
          <w:sz w:val="26"/>
          <w:szCs w:val="26"/>
          <w:lang w:eastAsia="ru-RU"/>
        </w:rPr>
        <w:t>руч</w:t>
      </w:r>
      <w:proofErr w:type="spellEnd"/>
      <w:r w:rsidRPr="00CF4955">
        <w:rPr>
          <w:sz w:val="26"/>
          <w:szCs w:val="26"/>
          <w:lang w:eastAsia="ru-RU"/>
        </w:rPr>
        <w:t xml:space="preserve">. Золотой» для питьевого и хозяйственно-бытового и технического водоснабжения. </w:t>
      </w:r>
    </w:p>
    <w:p w:rsidR="00FF190F" w:rsidRPr="00CF4955" w:rsidRDefault="00FF190F" w:rsidP="00FF190F">
      <w:pPr>
        <w:widowControl w:val="0"/>
        <w:pBdr>
          <w:left w:val="none" w:sz="4" w:space="0" w:color="000000"/>
          <w:bottom w:val="none" w:sz="4" w:space="6" w:color="000000"/>
        </w:pBdr>
        <w:suppressAutoHyphens w:val="0"/>
        <w:autoSpaceDE w:val="0"/>
        <w:autoSpaceDN w:val="0"/>
        <w:adjustRightInd w:val="0"/>
        <w:spacing w:after="200" w:line="276" w:lineRule="auto"/>
        <w:ind w:firstLine="567"/>
        <w:contextualSpacing/>
        <w:jc w:val="both"/>
        <w:rPr>
          <w:b/>
          <w:sz w:val="26"/>
          <w:szCs w:val="26"/>
          <w:u w:val="single"/>
          <w:lang w:eastAsia="ru-RU"/>
        </w:rPr>
      </w:pPr>
      <w:r w:rsidRPr="00CF4955">
        <w:rPr>
          <w:b/>
          <w:bCs/>
          <w:sz w:val="26"/>
          <w:szCs w:val="26"/>
          <w:u w:val="single"/>
          <w:lang w:eastAsia="ru-RU"/>
        </w:rPr>
        <w:t xml:space="preserve">Сроки выполнения проекта: </w:t>
      </w:r>
      <w:r w:rsidRPr="00CF4955">
        <w:rPr>
          <w:b/>
          <w:sz w:val="26"/>
          <w:szCs w:val="26"/>
          <w:u w:val="single"/>
          <w:lang w:eastAsia="ru-RU"/>
        </w:rPr>
        <w:t xml:space="preserve">2021-2027 годы. Количество создаваемых рабочих мест </w:t>
      </w:r>
      <w:r w:rsidRPr="00CF4955">
        <w:rPr>
          <w:b/>
          <w:bCs/>
          <w:sz w:val="26"/>
          <w:szCs w:val="26"/>
          <w:u w:val="single"/>
          <w:lang w:eastAsia="ru-RU"/>
        </w:rPr>
        <w:t>627 человек.</w:t>
      </w:r>
    </w:p>
    <w:p w:rsidR="00FF190F" w:rsidRPr="00CF4955" w:rsidRDefault="00FF190F" w:rsidP="00FF190F">
      <w:pPr>
        <w:pBdr>
          <w:bottom w:val="none" w:sz="4" w:space="4" w:color="000000"/>
          <w:right w:val="none" w:sz="4" w:space="5" w:color="000000"/>
        </w:pBdr>
        <w:suppressAutoHyphens w:val="0"/>
        <w:ind w:firstLine="567"/>
        <w:contextualSpacing/>
        <w:jc w:val="both"/>
        <w:rPr>
          <w:sz w:val="26"/>
          <w:szCs w:val="26"/>
          <w:lang w:eastAsia="ru-RU"/>
        </w:rPr>
      </w:pPr>
      <w:r w:rsidRPr="00CF4955">
        <w:rPr>
          <w:b/>
          <w:sz w:val="26"/>
          <w:szCs w:val="26"/>
          <w:u w:val="single"/>
          <w:lang w:eastAsia="ru-RU"/>
        </w:rPr>
        <w:t>Реализация инвестиционных проектов</w:t>
      </w:r>
      <w:r w:rsidRPr="00CF4955">
        <w:rPr>
          <w:sz w:val="26"/>
          <w:szCs w:val="26"/>
          <w:lang w:eastAsia="ru-RU"/>
        </w:rPr>
        <w:t xml:space="preserve"> – это результат последовательного наращивания инвестиционной активности в </w:t>
      </w:r>
      <w:r w:rsidR="005D7E76">
        <w:rPr>
          <w:sz w:val="26"/>
          <w:szCs w:val="26"/>
          <w:lang w:eastAsia="ru-RU"/>
        </w:rPr>
        <w:t>муниципальном округе</w:t>
      </w:r>
      <w:r w:rsidRPr="00CF4955">
        <w:rPr>
          <w:sz w:val="26"/>
          <w:szCs w:val="26"/>
          <w:lang w:eastAsia="ru-RU"/>
        </w:rPr>
        <w:t>, и соответственно, развитие высокотехнологичного производства, комплексное развитие золотодобывающих предприятий, которые работают уверенно и стабильно.</w:t>
      </w:r>
    </w:p>
    <w:p w:rsidR="00FF190F" w:rsidRPr="00CF4955" w:rsidRDefault="00FF190F" w:rsidP="00FF190F">
      <w:pPr>
        <w:autoSpaceDE w:val="0"/>
        <w:autoSpaceDN w:val="0"/>
        <w:adjustRightInd w:val="0"/>
        <w:ind w:firstLine="567"/>
        <w:jc w:val="both"/>
        <w:rPr>
          <w:b/>
          <w:sz w:val="26"/>
          <w:szCs w:val="26"/>
          <w:lang w:eastAsia="ru-RU"/>
        </w:rPr>
      </w:pPr>
      <w:r w:rsidRPr="00CF4955">
        <w:rPr>
          <w:b/>
          <w:sz w:val="26"/>
          <w:szCs w:val="26"/>
          <w:lang w:eastAsia="ru-RU"/>
        </w:rPr>
        <w:t>Динамика инвестиций в основной капитал за счет всех источников финансирования представлена в таблице 3</w:t>
      </w:r>
    </w:p>
    <w:p w:rsidR="00FF190F" w:rsidRPr="00CF4955" w:rsidRDefault="00FF190F" w:rsidP="00FF190F">
      <w:pPr>
        <w:autoSpaceDE w:val="0"/>
        <w:autoSpaceDN w:val="0"/>
        <w:adjustRightInd w:val="0"/>
        <w:ind w:firstLine="709"/>
        <w:jc w:val="right"/>
        <w:rPr>
          <w:rFonts w:ascii="Times New Roman CYR" w:hAnsi="Times New Roman CYR" w:cs="Times New Roman CYR"/>
          <w:sz w:val="26"/>
          <w:szCs w:val="26"/>
          <w:lang w:eastAsia="ru-RU"/>
        </w:rPr>
      </w:pPr>
      <w:r w:rsidRPr="00CF4955">
        <w:rPr>
          <w:rFonts w:ascii="Times New Roman CYR" w:hAnsi="Times New Roman CYR" w:cs="Times New Roman CYR"/>
          <w:sz w:val="26"/>
          <w:szCs w:val="26"/>
          <w:lang w:eastAsia="ru-RU"/>
        </w:rPr>
        <w:t>Таблица 3</w:t>
      </w:r>
    </w:p>
    <w:p w:rsidR="00FF190F" w:rsidRPr="00CF4955" w:rsidRDefault="00FF190F" w:rsidP="00FF190F">
      <w:pPr>
        <w:autoSpaceDE w:val="0"/>
        <w:autoSpaceDN w:val="0"/>
        <w:adjustRightInd w:val="0"/>
        <w:ind w:firstLine="567"/>
        <w:jc w:val="both"/>
        <w:rPr>
          <w:rFonts w:ascii="Times New Roman CYR" w:hAnsi="Times New Roman CYR" w:cs="Times New Roman CYR"/>
          <w:b/>
          <w:sz w:val="26"/>
          <w:szCs w:val="26"/>
          <w:lang w:eastAsia="ru-RU"/>
        </w:rPr>
      </w:pPr>
      <w:r w:rsidRPr="00CF4955">
        <w:rPr>
          <w:rFonts w:ascii="Times New Roman CYR" w:hAnsi="Times New Roman CYR" w:cs="Times New Roman CYR"/>
          <w:b/>
          <w:sz w:val="26"/>
          <w:szCs w:val="26"/>
          <w:lang w:eastAsia="ru-RU"/>
        </w:rPr>
        <w:t>Динамика инвестиций в основной капитал за счет всех источников финансирования</w:t>
      </w:r>
    </w:p>
    <w:tbl>
      <w:tblPr>
        <w:tblStyle w:val="18"/>
        <w:tblW w:w="5000" w:type="pct"/>
        <w:tblLook w:val="04A0" w:firstRow="1" w:lastRow="0" w:firstColumn="1" w:lastColumn="0" w:noHBand="0" w:noVBand="1"/>
      </w:tblPr>
      <w:tblGrid>
        <w:gridCol w:w="2990"/>
        <w:gridCol w:w="1266"/>
        <w:gridCol w:w="1266"/>
        <w:gridCol w:w="1266"/>
        <w:gridCol w:w="1266"/>
        <w:gridCol w:w="1516"/>
      </w:tblGrid>
      <w:tr w:rsidR="00FF190F" w:rsidRPr="002A193A" w:rsidTr="002A193A">
        <w:trPr>
          <w:trHeight w:val="349"/>
        </w:trPr>
        <w:tc>
          <w:tcPr>
            <w:tcW w:w="1686" w:type="pct"/>
            <w:vMerge w:val="restart"/>
            <w:hideMark/>
          </w:tcPr>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Наименование показателя и единицы измерения</w:t>
            </w:r>
          </w:p>
        </w:tc>
        <w:tc>
          <w:tcPr>
            <w:tcW w:w="3314" w:type="pct"/>
            <w:gridSpan w:val="5"/>
            <w:hideMark/>
          </w:tcPr>
          <w:p w:rsidR="00FF190F" w:rsidRPr="002A193A" w:rsidRDefault="00FF190F" w:rsidP="00FF190F">
            <w:pPr>
              <w:autoSpaceDE w:val="0"/>
              <w:autoSpaceDN w:val="0"/>
              <w:adjustRightInd w:val="0"/>
              <w:ind w:firstLine="567"/>
              <w:jc w:val="center"/>
              <w:rPr>
                <w:sz w:val="20"/>
                <w:szCs w:val="20"/>
                <w:lang w:eastAsia="ru-RU"/>
              </w:rPr>
            </w:pPr>
            <w:r w:rsidRPr="002A193A">
              <w:rPr>
                <w:sz w:val="20"/>
                <w:szCs w:val="20"/>
                <w:lang w:eastAsia="ru-RU"/>
              </w:rPr>
              <w:t>Значения показателя</w:t>
            </w:r>
          </w:p>
        </w:tc>
      </w:tr>
      <w:tr w:rsidR="00FF403E" w:rsidRPr="002A193A" w:rsidTr="00FF403E">
        <w:trPr>
          <w:trHeight w:val="469"/>
        </w:trPr>
        <w:tc>
          <w:tcPr>
            <w:tcW w:w="1686" w:type="pct"/>
            <w:vMerge/>
            <w:hideMark/>
          </w:tcPr>
          <w:p w:rsidR="00FF190F" w:rsidRPr="002A193A" w:rsidRDefault="00FF190F" w:rsidP="00FF190F">
            <w:pPr>
              <w:autoSpaceDE w:val="0"/>
              <w:autoSpaceDN w:val="0"/>
              <w:adjustRightInd w:val="0"/>
              <w:ind w:firstLine="567"/>
              <w:rPr>
                <w:sz w:val="20"/>
                <w:szCs w:val="20"/>
                <w:lang w:eastAsia="ru-RU"/>
              </w:rPr>
            </w:pPr>
          </w:p>
        </w:tc>
        <w:tc>
          <w:tcPr>
            <w:tcW w:w="666" w:type="pct"/>
            <w:hideMark/>
          </w:tcPr>
          <w:p w:rsidR="00FF190F" w:rsidRPr="002A193A" w:rsidRDefault="00FF190F" w:rsidP="00FF190F">
            <w:pPr>
              <w:autoSpaceDE w:val="0"/>
              <w:autoSpaceDN w:val="0"/>
              <w:adjustRightInd w:val="0"/>
              <w:ind w:firstLine="55"/>
              <w:jc w:val="center"/>
              <w:rPr>
                <w:sz w:val="20"/>
                <w:szCs w:val="20"/>
                <w:lang w:eastAsia="ru-RU"/>
              </w:rPr>
            </w:pPr>
            <w:r w:rsidRPr="002A193A">
              <w:rPr>
                <w:sz w:val="20"/>
                <w:szCs w:val="20"/>
                <w:lang w:eastAsia="ru-RU"/>
              </w:rPr>
              <w:t>2023</w:t>
            </w:r>
          </w:p>
          <w:p w:rsidR="00FF190F" w:rsidRPr="002A193A" w:rsidRDefault="00FF190F" w:rsidP="00FF190F">
            <w:pPr>
              <w:autoSpaceDE w:val="0"/>
              <w:autoSpaceDN w:val="0"/>
              <w:adjustRightInd w:val="0"/>
              <w:ind w:firstLine="55"/>
              <w:jc w:val="center"/>
              <w:rPr>
                <w:sz w:val="20"/>
                <w:szCs w:val="20"/>
                <w:lang w:eastAsia="ru-RU"/>
              </w:rPr>
            </w:pPr>
            <w:r w:rsidRPr="002A193A">
              <w:rPr>
                <w:sz w:val="20"/>
                <w:szCs w:val="20"/>
                <w:lang w:eastAsia="ru-RU"/>
              </w:rPr>
              <w:t>факт</w:t>
            </w:r>
          </w:p>
        </w:tc>
        <w:tc>
          <w:tcPr>
            <w:tcW w:w="666" w:type="pct"/>
            <w:hideMark/>
          </w:tcPr>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2024</w:t>
            </w:r>
          </w:p>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факт</w:t>
            </w:r>
          </w:p>
        </w:tc>
        <w:tc>
          <w:tcPr>
            <w:tcW w:w="668" w:type="pct"/>
            <w:hideMark/>
          </w:tcPr>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 xml:space="preserve">2025 </w:t>
            </w:r>
          </w:p>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оценка</w:t>
            </w:r>
          </w:p>
        </w:tc>
        <w:tc>
          <w:tcPr>
            <w:tcW w:w="667" w:type="pct"/>
            <w:hideMark/>
          </w:tcPr>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 xml:space="preserve">2026 </w:t>
            </w:r>
          </w:p>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прогноз</w:t>
            </w:r>
          </w:p>
        </w:tc>
        <w:tc>
          <w:tcPr>
            <w:tcW w:w="647" w:type="pct"/>
            <w:hideMark/>
          </w:tcPr>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2027</w:t>
            </w:r>
          </w:p>
          <w:p w:rsidR="00FF190F" w:rsidRPr="002A193A" w:rsidRDefault="00FF190F" w:rsidP="00FF190F">
            <w:pPr>
              <w:autoSpaceDE w:val="0"/>
              <w:autoSpaceDN w:val="0"/>
              <w:adjustRightInd w:val="0"/>
              <w:jc w:val="center"/>
              <w:rPr>
                <w:sz w:val="20"/>
                <w:szCs w:val="20"/>
                <w:lang w:eastAsia="ru-RU"/>
              </w:rPr>
            </w:pPr>
            <w:r w:rsidRPr="002A193A">
              <w:rPr>
                <w:sz w:val="20"/>
                <w:szCs w:val="20"/>
                <w:lang w:eastAsia="ru-RU"/>
              </w:rPr>
              <w:t xml:space="preserve"> прогноз</w:t>
            </w:r>
          </w:p>
        </w:tc>
      </w:tr>
      <w:tr w:rsidR="00FF403E" w:rsidRPr="002A193A" w:rsidTr="00681342">
        <w:trPr>
          <w:trHeight w:val="963"/>
        </w:trPr>
        <w:tc>
          <w:tcPr>
            <w:tcW w:w="1686" w:type="pct"/>
            <w:vAlign w:val="center"/>
            <w:hideMark/>
          </w:tcPr>
          <w:p w:rsidR="00FF190F" w:rsidRPr="002A193A" w:rsidRDefault="00FF190F" w:rsidP="00681342">
            <w:pPr>
              <w:autoSpaceDE w:val="0"/>
              <w:autoSpaceDN w:val="0"/>
              <w:adjustRightInd w:val="0"/>
              <w:rPr>
                <w:sz w:val="20"/>
                <w:szCs w:val="20"/>
                <w:lang w:eastAsia="ru-RU"/>
              </w:rPr>
            </w:pPr>
            <w:r w:rsidRPr="002A193A">
              <w:rPr>
                <w:sz w:val="20"/>
                <w:szCs w:val="20"/>
                <w:lang w:eastAsia="ru-RU"/>
              </w:rPr>
              <w:t>1. Объем инвестиций в основной капитал за счет всех источников финансирования (без субъектов малого предпринимательства), тыс. руб.</w:t>
            </w:r>
          </w:p>
        </w:tc>
        <w:tc>
          <w:tcPr>
            <w:tcW w:w="666" w:type="pct"/>
            <w:vAlign w:val="center"/>
            <w:hideMark/>
          </w:tcPr>
          <w:p w:rsidR="00FF190F" w:rsidRPr="002A193A" w:rsidRDefault="00FF190F" w:rsidP="00CD5582">
            <w:pPr>
              <w:tabs>
                <w:tab w:val="left" w:pos="1011"/>
              </w:tabs>
              <w:autoSpaceDE w:val="0"/>
              <w:autoSpaceDN w:val="0"/>
              <w:adjustRightInd w:val="0"/>
              <w:jc w:val="center"/>
              <w:rPr>
                <w:sz w:val="20"/>
                <w:szCs w:val="20"/>
                <w:lang w:eastAsia="ru-RU"/>
              </w:rPr>
            </w:pPr>
            <w:r w:rsidRPr="002A193A">
              <w:rPr>
                <w:sz w:val="20"/>
                <w:szCs w:val="20"/>
                <w:lang w:eastAsia="ru-RU"/>
              </w:rPr>
              <w:t>3</w:t>
            </w:r>
            <w:r w:rsidR="00CD5582" w:rsidRPr="002A193A">
              <w:rPr>
                <w:sz w:val="20"/>
                <w:szCs w:val="20"/>
                <w:lang w:eastAsia="ru-RU"/>
              </w:rPr>
              <w:t>1101178</w:t>
            </w:r>
            <w:r w:rsidRPr="002A193A">
              <w:rPr>
                <w:sz w:val="20"/>
                <w:szCs w:val="20"/>
                <w:lang w:eastAsia="ru-RU"/>
              </w:rPr>
              <w:t>,00</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jc w:val="center"/>
              <w:rPr>
                <w:sz w:val="20"/>
                <w:szCs w:val="20"/>
                <w:lang w:eastAsia="ru-RU"/>
              </w:rPr>
            </w:pPr>
            <w:r w:rsidRPr="002A193A">
              <w:rPr>
                <w:sz w:val="20"/>
                <w:szCs w:val="20"/>
                <w:lang w:eastAsia="ru-RU"/>
              </w:rPr>
              <w:t>51413991,00</w:t>
            </w:r>
          </w:p>
        </w:tc>
        <w:tc>
          <w:tcPr>
            <w:tcW w:w="668" w:type="pct"/>
            <w:vAlign w:val="center"/>
          </w:tcPr>
          <w:p w:rsidR="00FF190F" w:rsidRPr="002A193A" w:rsidRDefault="00CD5582" w:rsidP="00FF190F">
            <w:pPr>
              <w:tabs>
                <w:tab w:val="left" w:pos="1011"/>
              </w:tabs>
              <w:autoSpaceDE w:val="0"/>
              <w:autoSpaceDN w:val="0"/>
              <w:adjustRightInd w:val="0"/>
              <w:jc w:val="center"/>
              <w:rPr>
                <w:sz w:val="20"/>
                <w:szCs w:val="20"/>
                <w:lang w:eastAsia="ru-RU"/>
              </w:rPr>
            </w:pPr>
            <w:r w:rsidRPr="002A193A">
              <w:rPr>
                <w:sz w:val="20"/>
                <w:szCs w:val="20"/>
                <w:lang w:eastAsia="ru-RU"/>
              </w:rPr>
              <w:t>36461041</w:t>
            </w:r>
            <w:r w:rsidR="00FF190F" w:rsidRPr="002A193A">
              <w:rPr>
                <w:sz w:val="20"/>
                <w:szCs w:val="20"/>
                <w:lang w:eastAsia="ru-RU"/>
              </w:rPr>
              <w:t>,</w:t>
            </w:r>
            <w:r w:rsidRPr="002A193A">
              <w:rPr>
                <w:sz w:val="20"/>
                <w:szCs w:val="20"/>
                <w:lang w:eastAsia="ru-RU"/>
              </w:rPr>
              <w:t>94</w:t>
            </w:r>
          </w:p>
        </w:tc>
        <w:tc>
          <w:tcPr>
            <w:tcW w:w="667" w:type="pct"/>
            <w:vAlign w:val="center"/>
          </w:tcPr>
          <w:p w:rsidR="00FF190F" w:rsidRPr="002A193A" w:rsidRDefault="00CD5582" w:rsidP="00FF190F">
            <w:pPr>
              <w:tabs>
                <w:tab w:val="left" w:pos="1011"/>
              </w:tabs>
              <w:autoSpaceDE w:val="0"/>
              <w:autoSpaceDN w:val="0"/>
              <w:adjustRightInd w:val="0"/>
              <w:jc w:val="center"/>
              <w:rPr>
                <w:sz w:val="20"/>
                <w:szCs w:val="20"/>
                <w:lang w:eastAsia="ru-RU"/>
              </w:rPr>
            </w:pPr>
            <w:r w:rsidRPr="002A193A">
              <w:rPr>
                <w:sz w:val="20"/>
                <w:szCs w:val="20"/>
                <w:lang w:eastAsia="ru-RU"/>
              </w:rPr>
              <w:t>38794548</w:t>
            </w:r>
            <w:r w:rsidR="00FF190F" w:rsidRPr="002A193A">
              <w:rPr>
                <w:sz w:val="20"/>
                <w:szCs w:val="20"/>
                <w:lang w:eastAsia="ru-RU"/>
              </w:rPr>
              <w:t>,</w:t>
            </w:r>
            <w:r w:rsidRPr="002A193A">
              <w:rPr>
                <w:sz w:val="20"/>
                <w:szCs w:val="20"/>
                <w:lang w:eastAsia="ru-RU"/>
              </w:rPr>
              <w:t>63</w:t>
            </w:r>
          </w:p>
        </w:tc>
        <w:tc>
          <w:tcPr>
            <w:tcW w:w="647" w:type="pct"/>
            <w:shd w:val="clear" w:color="auto" w:fill="auto"/>
            <w:vAlign w:val="center"/>
          </w:tcPr>
          <w:p w:rsidR="00FF190F" w:rsidRPr="002A193A" w:rsidRDefault="00CD5582" w:rsidP="00FF190F">
            <w:pPr>
              <w:tabs>
                <w:tab w:val="left" w:pos="1011"/>
              </w:tabs>
              <w:jc w:val="center"/>
              <w:rPr>
                <w:color w:val="000000"/>
                <w:sz w:val="20"/>
                <w:szCs w:val="20"/>
              </w:rPr>
            </w:pPr>
            <w:r w:rsidRPr="002A193A">
              <w:rPr>
                <w:color w:val="000000"/>
                <w:sz w:val="20"/>
                <w:szCs w:val="20"/>
              </w:rPr>
              <w:t>40540303,32</w:t>
            </w:r>
            <w:r w:rsidR="00FF190F" w:rsidRPr="002A193A">
              <w:rPr>
                <w:color w:val="000000"/>
                <w:sz w:val="20"/>
                <w:szCs w:val="20"/>
              </w:rPr>
              <w:t>,08</w:t>
            </w:r>
          </w:p>
        </w:tc>
      </w:tr>
      <w:tr w:rsidR="00FF403E" w:rsidRPr="002A193A" w:rsidTr="00681342">
        <w:trPr>
          <w:trHeight w:val="679"/>
        </w:trPr>
        <w:tc>
          <w:tcPr>
            <w:tcW w:w="1686" w:type="pct"/>
            <w:vAlign w:val="center"/>
            <w:hideMark/>
          </w:tcPr>
          <w:p w:rsidR="00FF190F" w:rsidRPr="002A193A" w:rsidRDefault="00FF190F" w:rsidP="00681342">
            <w:pPr>
              <w:autoSpaceDE w:val="0"/>
              <w:autoSpaceDN w:val="0"/>
              <w:adjustRightInd w:val="0"/>
              <w:rPr>
                <w:i/>
                <w:iCs/>
                <w:sz w:val="20"/>
                <w:szCs w:val="20"/>
                <w:lang w:eastAsia="ru-RU"/>
              </w:rPr>
            </w:pPr>
            <w:r w:rsidRPr="002A193A">
              <w:rPr>
                <w:i/>
                <w:iCs/>
                <w:sz w:val="20"/>
                <w:szCs w:val="20"/>
                <w:lang w:eastAsia="ru-RU"/>
              </w:rPr>
              <w:t>1.1. Темп роста в действующих ценах, к соответствующему периоду предыдущего года, %</w:t>
            </w:r>
          </w:p>
        </w:tc>
        <w:tc>
          <w:tcPr>
            <w:tcW w:w="666" w:type="pct"/>
            <w:vAlign w:val="center"/>
            <w:hideMark/>
          </w:tcPr>
          <w:p w:rsidR="00FF190F" w:rsidRPr="002A193A" w:rsidRDefault="00FF190F" w:rsidP="00CD5582">
            <w:pPr>
              <w:tabs>
                <w:tab w:val="left" w:pos="1011"/>
              </w:tabs>
              <w:autoSpaceDE w:val="0"/>
              <w:autoSpaceDN w:val="0"/>
              <w:adjustRightInd w:val="0"/>
              <w:jc w:val="center"/>
              <w:rPr>
                <w:i/>
                <w:iCs/>
                <w:sz w:val="20"/>
                <w:szCs w:val="20"/>
                <w:lang w:eastAsia="ru-RU"/>
              </w:rPr>
            </w:pPr>
            <w:r w:rsidRPr="002A193A">
              <w:rPr>
                <w:i/>
                <w:iCs/>
                <w:sz w:val="20"/>
                <w:szCs w:val="20"/>
                <w:lang w:eastAsia="ru-RU"/>
              </w:rPr>
              <w:t>14</w:t>
            </w:r>
            <w:r w:rsidR="00CD5582" w:rsidRPr="002A193A">
              <w:rPr>
                <w:i/>
                <w:iCs/>
                <w:sz w:val="20"/>
                <w:szCs w:val="20"/>
                <w:lang w:eastAsia="ru-RU"/>
              </w:rPr>
              <w:t>9,0</w:t>
            </w:r>
            <w:r w:rsidRPr="002A193A">
              <w:rPr>
                <w:i/>
                <w:iCs/>
                <w:sz w:val="20"/>
                <w:szCs w:val="20"/>
                <w:lang w:eastAsia="ru-RU"/>
              </w:rPr>
              <w:t>1</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rPr>
                <w:i/>
                <w:iCs/>
                <w:sz w:val="20"/>
                <w:szCs w:val="20"/>
                <w:lang w:eastAsia="ru-RU"/>
              </w:rPr>
            </w:pPr>
            <w:r w:rsidRPr="002A193A">
              <w:rPr>
                <w:i/>
                <w:iCs/>
                <w:sz w:val="20"/>
                <w:szCs w:val="20"/>
                <w:lang w:eastAsia="ru-RU"/>
              </w:rPr>
              <w:t xml:space="preserve">       165,31</w:t>
            </w:r>
          </w:p>
        </w:tc>
        <w:tc>
          <w:tcPr>
            <w:tcW w:w="668" w:type="pct"/>
            <w:shd w:val="clear" w:color="auto" w:fill="auto"/>
            <w:vAlign w:val="center"/>
          </w:tcPr>
          <w:p w:rsidR="00FF190F" w:rsidRPr="002A193A" w:rsidRDefault="00FF190F" w:rsidP="00CD5582">
            <w:pPr>
              <w:tabs>
                <w:tab w:val="left" w:pos="1011"/>
              </w:tabs>
              <w:autoSpaceDE w:val="0"/>
              <w:autoSpaceDN w:val="0"/>
              <w:adjustRightInd w:val="0"/>
              <w:rPr>
                <w:i/>
                <w:iCs/>
                <w:sz w:val="20"/>
                <w:szCs w:val="20"/>
                <w:lang w:eastAsia="ru-RU"/>
              </w:rPr>
            </w:pPr>
            <w:r w:rsidRPr="002A193A">
              <w:rPr>
                <w:i/>
                <w:iCs/>
                <w:sz w:val="20"/>
                <w:szCs w:val="20"/>
                <w:lang w:eastAsia="ru-RU"/>
              </w:rPr>
              <w:t xml:space="preserve">      </w:t>
            </w:r>
            <w:r w:rsidR="00CD5582" w:rsidRPr="002A193A">
              <w:rPr>
                <w:i/>
                <w:iCs/>
                <w:sz w:val="20"/>
                <w:szCs w:val="20"/>
                <w:lang w:eastAsia="ru-RU"/>
              </w:rPr>
              <w:t>70,92</w:t>
            </w:r>
          </w:p>
        </w:tc>
        <w:tc>
          <w:tcPr>
            <w:tcW w:w="667" w:type="pct"/>
            <w:shd w:val="clear" w:color="auto" w:fill="auto"/>
            <w:vAlign w:val="center"/>
          </w:tcPr>
          <w:p w:rsidR="00FF190F" w:rsidRPr="002A193A" w:rsidRDefault="00CD5582" w:rsidP="00FF190F">
            <w:pPr>
              <w:tabs>
                <w:tab w:val="left" w:pos="1011"/>
              </w:tabs>
              <w:autoSpaceDE w:val="0"/>
              <w:autoSpaceDN w:val="0"/>
              <w:adjustRightInd w:val="0"/>
              <w:rPr>
                <w:i/>
                <w:iCs/>
                <w:sz w:val="20"/>
                <w:szCs w:val="20"/>
                <w:lang w:eastAsia="ru-RU"/>
              </w:rPr>
            </w:pPr>
            <w:r w:rsidRPr="002A193A">
              <w:rPr>
                <w:i/>
                <w:iCs/>
                <w:sz w:val="20"/>
                <w:szCs w:val="20"/>
                <w:lang w:eastAsia="ru-RU"/>
              </w:rPr>
              <w:t xml:space="preserve">     106</w:t>
            </w:r>
            <w:r w:rsidR="00FF190F" w:rsidRPr="002A193A">
              <w:rPr>
                <w:i/>
                <w:iCs/>
                <w:sz w:val="20"/>
                <w:szCs w:val="20"/>
                <w:lang w:eastAsia="ru-RU"/>
              </w:rPr>
              <w:t>,40</w:t>
            </w:r>
          </w:p>
        </w:tc>
        <w:tc>
          <w:tcPr>
            <w:tcW w:w="647" w:type="pct"/>
            <w:shd w:val="clear" w:color="auto" w:fill="auto"/>
            <w:vAlign w:val="center"/>
          </w:tcPr>
          <w:p w:rsidR="00FF190F" w:rsidRPr="002A193A" w:rsidRDefault="00FF190F" w:rsidP="00FF190F">
            <w:pPr>
              <w:tabs>
                <w:tab w:val="left" w:pos="1011"/>
              </w:tabs>
              <w:jc w:val="center"/>
              <w:rPr>
                <w:i/>
                <w:iCs/>
                <w:color w:val="000000"/>
                <w:sz w:val="20"/>
                <w:szCs w:val="20"/>
              </w:rPr>
            </w:pPr>
            <w:r w:rsidRPr="002A193A">
              <w:rPr>
                <w:i/>
                <w:iCs/>
                <w:color w:val="000000"/>
                <w:sz w:val="20"/>
                <w:szCs w:val="20"/>
              </w:rPr>
              <w:t>104,50</w:t>
            </w:r>
          </w:p>
        </w:tc>
      </w:tr>
      <w:tr w:rsidR="00FF403E" w:rsidRPr="002A193A" w:rsidTr="00681342">
        <w:trPr>
          <w:trHeight w:val="425"/>
        </w:trPr>
        <w:tc>
          <w:tcPr>
            <w:tcW w:w="1686" w:type="pct"/>
            <w:vAlign w:val="center"/>
            <w:hideMark/>
          </w:tcPr>
          <w:p w:rsidR="00FF190F" w:rsidRPr="002A193A" w:rsidRDefault="00FF190F" w:rsidP="00681342">
            <w:pPr>
              <w:autoSpaceDE w:val="0"/>
              <w:autoSpaceDN w:val="0"/>
              <w:adjustRightInd w:val="0"/>
              <w:rPr>
                <w:i/>
                <w:iCs/>
                <w:sz w:val="20"/>
                <w:szCs w:val="20"/>
                <w:lang w:eastAsia="ru-RU"/>
              </w:rPr>
            </w:pPr>
            <w:r w:rsidRPr="002A193A">
              <w:rPr>
                <w:i/>
                <w:iCs/>
                <w:sz w:val="20"/>
                <w:szCs w:val="20"/>
                <w:lang w:eastAsia="ru-RU"/>
              </w:rPr>
              <w:t>1.2. Индекс-дефлятор, %</w:t>
            </w:r>
          </w:p>
        </w:tc>
        <w:tc>
          <w:tcPr>
            <w:tcW w:w="666" w:type="pct"/>
            <w:shd w:val="clear" w:color="auto" w:fill="auto"/>
            <w:vAlign w:val="center"/>
            <w:hideMark/>
          </w:tcPr>
          <w:p w:rsidR="00FF190F" w:rsidRPr="002A193A" w:rsidRDefault="00CD5582" w:rsidP="00FF190F">
            <w:pPr>
              <w:tabs>
                <w:tab w:val="left" w:pos="1011"/>
              </w:tabs>
              <w:autoSpaceDE w:val="0"/>
              <w:autoSpaceDN w:val="0"/>
              <w:adjustRightInd w:val="0"/>
              <w:jc w:val="center"/>
              <w:rPr>
                <w:i/>
                <w:iCs/>
                <w:sz w:val="20"/>
                <w:szCs w:val="20"/>
                <w:lang w:eastAsia="ru-RU"/>
              </w:rPr>
            </w:pPr>
            <w:r w:rsidRPr="002A193A">
              <w:rPr>
                <w:i/>
                <w:iCs/>
                <w:sz w:val="20"/>
                <w:szCs w:val="20"/>
                <w:lang w:eastAsia="ru-RU"/>
              </w:rPr>
              <w:t>112,40</w:t>
            </w:r>
          </w:p>
        </w:tc>
        <w:tc>
          <w:tcPr>
            <w:tcW w:w="666" w:type="pct"/>
            <w:shd w:val="clear" w:color="auto" w:fill="auto"/>
            <w:vAlign w:val="center"/>
            <w:hideMark/>
          </w:tcPr>
          <w:p w:rsidR="00FF190F" w:rsidRPr="002A193A" w:rsidRDefault="00CD5582" w:rsidP="00FF190F">
            <w:pPr>
              <w:tabs>
                <w:tab w:val="left" w:pos="1011"/>
              </w:tabs>
              <w:autoSpaceDE w:val="0"/>
              <w:autoSpaceDN w:val="0"/>
              <w:adjustRightInd w:val="0"/>
              <w:jc w:val="center"/>
              <w:rPr>
                <w:i/>
                <w:iCs/>
                <w:sz w:val="20"/>
                <w:szCs w:val="20"/>
                <w:lang w:eastAsia="ru-RU"/>
              </w:rPr>
            </w:pPr>
            <w:r w:rsidRPr="002A193A">
              <w:rPr>
                <w:i/>
                <w:iCs/>
                <w:sz w:val="20"/>
                <w:szCs w:val="20"/>
                <w:lang w:eastAsia="ru-RU"/>
              </w:rPr>
              <w:t>109,50</w:t>
            </w:r>
          </w:p>
        </w:tc>
        <w:tc>
          <w:tcPr>
            <w:tcW w:w="668" w:type="pct"/>
            <w:vAlign w:val="center"/>
          </w:tcPr>
          <w:p w:rsidR="00FF190F" w:rsidRPr="002A193A" w:rsidRDefault="00CD5582" w:rsidP="00FF190F">
            <w:pPr>
              <w:tabs>
                <w:tab w:val="left" w:pos="1011"/>
              </w:tabs>
              <w:autoSpaceDE w:val="0"/>
              <w:autoSpaceDN w:val="0"/>
              <w:adjustRightInd w:val="0"/>
              <w:jc w:val="center"/>
              <w:rPr>
                <w:i/>
                <w:iCs/>
                <w:sz w:val="20"/>
                <w:szCs w:val="20"/>
                <w:lang w:eastAsia="ru-RU"/>
              </w:rPr>
            </w:pPr>
            <w:r w:rsidRPr="002A193A">
              <w:rPr>
                <w:i/>
                <w:iCs/>
                <w:sz w:val="20"/>
                <w:szCs w:val="20"/>
                <w:lang w:eastAsia="ru-RU"/>
              </w:rPr>
              <w:t>108,0</w:t>
            </w:r>
          </w:p>
        </w:tc>
        <w:tc>
          <w:tcPr>
            <w:tcW w:w="667" w:type="pct"/>
            <w:vAlign w:val="center"/>
          </w:tcPr>
          <w:p w:rsidR="00FF190F" w:rsidRPr="002A193A" w:rsidRDefault="00CD5582" w:rsidP="00FF190F">
            <w:pPr>
              <w:tabs>
                <w:tab w:val="left" w:pos="1011"/>
              </w:tabs>
              <w:autoSpaceDE w:val="0"/>
              <w:autoSpaceDN w:val="0"/>
              <w:adjustRightInd w:val="0"/>
              <w:jc w:val="center"/>
              <w:rPr>
                <w:i/>
                <w:iCs/>
                <w:sz w:val="20"/>
                <w:szCs w:val="20"/>
                <w:lang w:eastAsia="ru-RU"/>
              </w:rPr>
            </w:pPr>
            <w:r w:rsidRPr="002A193A">
              <w:rPr>
                <w:i/>
                <w:iCs/>
                <w:sz w:val="20"/>
                <w:szCs w:val="20"/>
                <w:lang w:eastAsia="ru-RU"/>
              </w:rPr>
              <w:t>105,40</w:t>
            </w:r>
          </w:p>
        </w:tc>
        <w:tc>
          <w:tcPr>
            <w:tcW w:w="647" w:type="pct"/>
            <w:shd w:val="clear" w:color="auto" w:fill="auto"/>
            <w:vAlign w:val="center"/>
          </w:tcPr>
          <w:p w:rsidR="00FF190F" w:rsidRPr="002A193A" w:rsidRDefault="00CD5582" w:rsidP="00FF190F">
            <w:pPr>
              <w:tabs>
                <w:tab w:val="left" w:pos="1011"/>
              </w:tabs>
              <w:jc w:val="center"/>
              <w:rPr>
                <w:i/>
                <w:iCs/>
                <w:color w:val="000000"/>
                <w:sz w:val="20"/>
                <w:szCs w:val="20"/>
              </w:rPr>
            </w:pPr>
            <w:r w:rsidRPr="002A193A">
              <w:rPr>
                <w:i/>
                <w:iCs/>
                <w:color w:val="000000"/>
                <w:sz w:val="20"/>
                <w:szCs w:val="20"/>
              </w:rPr>
              <w:t>104,50</w:t>
            </w:r>
          </w:p>
        </w:tc>
      </w:tr>
      <w:tr w:rsidR="00FF403E" w:rsidRPr="002A193A" w:rsidTr="002A193A">
        <w:trPr>
          <w:trHeight w:val="131"/>
        </w:trPr>
        <w:tc>
          <w:tcPr>
            <w:tcW w:w="1686" w:type="pct"/>
            <w:vAlign w:val="center"/>
            <w:hideMark/>
          </w:tcPr>
          <w:p w:rsidR="00FF190F" w:rsidRPr="002A193A" w:rsidRDefault="00FF190F" w:rsidP="00681342">
            <w:pPr>
              <w:autoSpaceDE w:val="0"/>
              <w:autoSpaceDN w:val="0"/>
              <w:adjustRightInd w:val="0"/>
              <w:rPr>
                <w:i/>
                <w:iCs/>
                <w:sz w:val="20"/>
                <w:szCs w:val="20"/>
                <w:lang w:eastAsia="ru-RU"/>
              </w:rPr>
            </w:pPr>
            <w:r w:rsidRPr="002A193A">
              <w:rPr>
                <w:i/>
                <w:iCs/>
                <w:sz w:val="20"/>
                <w:szCs w:val="20"/>
                <w:lang w:eastAsia="ru-RU"/>
              </w:rPr>
              <w:t>1.3. Темп роста в сопоставимых ценах, к соответствующему периоду предыдущего года, %</w:t>
            </w:r>
          </w:p>
        </w:tc>
        <w:tc>
          <w:tcPr>
            <w:tcW w:w="666" w:type="pct"/>
            <w:vAlign w:val="center"/>
            <w:hideMark/>
          </w:tcPr>
          <w:p w:rsidR="00FF190F" w:rsidRPr="002A193A" w:rsidRDefault="00CD5582" w:rsidP="00FF190F">
            <w:pPr>
              <w:tabs>
                <w:tab w:val="left" w:pos="1011"/>
              </w:tabs>
              <w:autoSpaceDE w:val="0"/>
              <w:autoSpaceDN w:val="0"/>
              <w:adjustRightInd w:val="0"/>
              <w:jc w:val="center"/>
              <w:rPr>
                <w:i/>
                <w:iCs/>
                <w:sz w:val="20"/>
                <w:szCs w:val="20"/>
                <w:lang w:eastAsia="ru-RU"/>
              </w:rPr>
            </w:pPr>
            <w:r w:rsidRPr="002A193A">
              <w:rPr>
                <w:i/>
                <w:iCs/>
                <w:sz w:val="20"/>
                <w:szCs w:val="20"/>
                <w:lang w:eastAsia="ru-RU"/>
              </w:rPr>
              <w:t>132,58</w:t>
            </w:r>
          </w:p>
        </w:tc>
        <w:tc>
          <w:tcPr>
            <w:tcW w:w="666" w:type="pct"/>
            <w:shd w:val="clear" w:color="auto" w:fill="auto"/>
            <w:vAlign w:val="center"/>
          </w:tcPr>
          <w:p w:rsidR="00FF190F" w:rsidRPr="002A193A" w:rsidRDefault="00FF190F" w:rsidP="00FF190F">
            <w:pPr>
              <w:tabs>
                <w:tab w:val="left" w:pos="1011"/>
              </w:tabs>
              <w:autoSpaceDE w:val="0"/>
              <w:autoSpaceDN w:val="0"/>
              <w:adjustRightInd w:val="0"/>
              <w:rPr>
                <w:i/>
                <w:iCs/>
                <w:sz w:val="20"/>
                <w:szCs w:val="20"/>
                <w:lang w:eastAsia="ru-RU"/>
              </w:rPr>
            </w:pPr>
            <w:r w:rsidRPr="002A193A">
              <w:rPr>
                <w:i/>
                <w:iCs/>
                <w:sz w:val="20"/>
                <w:szCs w:val="20"/>
                <w:lang w:eastAsia="ru-RU"/>
              </w:rPr>
              <w:t xml:space="preserve">       150,97</w:t>
            </w:r>
          </w:p>
        </w:tc>
        <w:tc>
          <w:tcPr>
            <w:tcW w:w="668" w:type="pct"/>
            <w:vAlign w:val="center"/>
          </w:tcPr>
          <w:p w:rsidR="00FF190F" w:rsidRPr="002A193A" w:rsidRDefault="00CD5582" w:rsidP="00CD5582">
            <w:pPr>
              <w:tabs>
                <w:tab w:val="left" w:pos="1011"/>
              </w:tabs>
              <w:autoSpaceDE w:val="0"/>
              <w:autoSpaceDN w:val="0"/>
              <w:adjustRightInd w:val="0"/>
              <w:rPr>
                <w:i/>
                <w:iCs/>
                <w:sz w:val="20"/>
                <w:szCs w:val="20"/>
                <w:lang w:eastAsia="ru-RU"/>
              </w:rPr>
            </w:pPr>
            <w:r w:rsidRPr="002A193A">
              <w:rPr>
                <w:i/>
                <w:iCs/>
                <w:sz w:val="20"/>
                <w:szCs w:val="20"/>
                <w:lang w:eastAsia="ru-RU"/>
              </w:rPr>
              <w:t xml:space="preserve">       65,66</w:t>
            </w:r>
          </w:p>
        </w:tc>
        <w:tc>
          <w:tcPr>
            <w:tcW w:w="667" w:type="pct"/>
            <w:vAlign w:val="center"/>
          </w:tcPr>
          <w:p w:rsidR="00FF190F" w:rsidRPr="002A193A" w:rsidRDefault="00FF190F" w:rsidP="00CD5582">
            <w:pPr>
              <w:tabs>
                <w:tab w:val="left" w:pos="1011"/>
              </w:tabs>
              <w:autoSpaceDE w:val="0"/>
              <w:autoSpaceDN w:val="0"/>
              <w:adjustRightInd w:val="0"/>
              <w:jc w:val="center"/>
              <w:rPr>
                <w:i/>
                <w:iCs/>
                <w:sz w:val="20"/>
                <w:szCs w:val="20"/>
                <w:lang w:eastAsia="ru-RU"/>
              </w:rPr>
            </w:pPr>
            <w:r w:rsidRPr="002A193A">
              <w:rPr>
                <w:i/>
                <w:iCs/>
                <w:sz w:val="20"/>
                <w:szCs w:val="20"/>
                <w:lang w:eastAsia="ru-RU"/>
              </w:rPr>
              <w:t>100</w:t>
            </w:r>
            <w:r w:rsidR="00CD5582" w:rsidRPr="002A193A">
              <w:rPr>
                <w:i/>
                <w:iCs/>
                <w:sz w:val="20"/>
                <w:szCs w:val="20"/>
                <w:lang w:eastAsia="ru-RU"/>
              </w:rPr>
              <w:t>,95</w:t>
            </w:r>
          </w:p>
        </w:tc>
        <w:tc>
          <w:tcPr>
            <w:tcW w:w="647" w:type="pct"/>
            <w:shd w:val="clear" w:color="auto" w:fill="auto"/>
            <w:vAlign w:val="center"/>
          </w:tcPr>
          <w:p w:rsidR="00FF190F" w:rsidRPr="002A193A" w:rsidRDefault="00FF190F" w:rsidP="00FF190F">
            <w:pPr>
              <w:tabs>
                <w:tab w:val="left" w:pos="1011"/>
              </w:tabs>
              <w:jc w:val="center"/>
              <w:rPr>
                <w:i/>
                <w:iCs/>
                <w:color w:val="000000"/>
                <w:sz w:val="20"/>
                <w:szCs w:val="20"/>
              </w:rPr>
            </w:pPr>
            <w:r w:rsidRPr="002A193A">
              <w:rPr>
                <w:i/>
                <w:iCs/>
                <w:color w:val="000000"/>
                <w:sz w:val="20"/>
                <w:szCs w:val="20"/>
              </w:rPr>
              <w:t>100</w:t>
            </w:r>
          </w:p>
        </w:tc>
      </w:tr>
      <w:tr w:rsidR="00FF403E" w:rsidRPr="002A193A" w:rsidTr="00681342">
        <w:trPr>
          <w:trHeight w:val="933"/>
        </w:trPr>
        <w:tc>
          <w:tcPr>
            <w:tcW w:w="1686" w:type="pct"/>
            <w:vAlign w:val="center"/>
            <w:hideMark/>
          </w:tcPr>
          <w:p w:rsidR="00FF190F" w:rsidRPr="002A193A" w:rsidRDefault="00FF190F" w:rsidP="00681342">
            <w:pPr>
              <w:autoSpaceDE w:val="0"/>
              <w:autoSpaceDN w:val="0"/>
              <w:adjustRightInd w:val="0"/>
              <w:rPr>
                <w:sz w:val="20"/>
                <w:szCs w:val="20"/>
                <w:lang w:eastAsia="ru-RU"/>
              </w:rPr>
            </w:pPr>
            <w:r w:rsidRPr="002A193A">
              <w:rPr>
                <w:sz w:val="20"/>
                <w:szCs w:val="20"/>
                <w:lang w:eastAsia="ru-RU"/>
              </w:rPr>
              <w:t>2. Инвестиции в основной капитал за счет бюджетных средств, тыс. руб.</w:t>
            </w:r>
          </w:p>
        </w:tc>
        <w:tc>
          <w:tcPr>
            <w:tcW w:w="666" w:type="pct"/>
            <w:vAlign w:val="center"/>
            <w:hideMark/>
          </w:tcPr>
          <w:p w:rsidR="00FF190F" w:rsidRPr="002A193A" w:rsidRDefault="00FF190F" w:rsidP="00FF190F">
            <w:pPr>
              <w:tabs>
                <w:tab w:val="left" w:pos="1011"/>
              </w:tabs>
              <w:autoSpaceDE w:val="0"/>
              <w:autoSpaceDN w:val="0"/>
              <w:adjustRightInd w:val="0"/>
              <w:jc w:val="center"/>
              <w:rPr>
                <w:sz w:val="20"/>
                <w:szCs w:val="20"/>
                <w:lang w:eastAsia="ru-RU"/>
              </w:rPr>
            </w:pPr>
            <w:r w:rsidRPr="002A193A">
              <w:rPr>
                <w:sz w:val="20"/>
                <w:szCs w:val="20"/>
                <w:lang w:eastAsia="ru-RU"/>
              </w:rPr>
              <w:t>328285,00</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ind w:firstLine="34"/>
              <w:jc w:val="center"/>
              <w:rPr>
                <w:sz w:val="20"/>
                <w:szCs w:val="20"/>
                <w:lang w:eastAsia="ru-RU"/>
              </w:rPr>
            </w:pPr>
            <w:r w:rsidRPr="002A193A">
              <w:rPr>
                <w:sz w:val="20"/>
                <w:szCs w:val="20"/>
                <w:lang w:eastAsia="ru-RU"/>
              </w:rPr>
              <w:t>243553,00</w:t>
            </w:r>
          </w:p>
        </w:tc>
        <w:tc>
          <w:tcPr>
            <w:tcW w:w="668" w:type="pct"/>
            <w:vAlign w:val="center"/>
          </w:tcPr>
          <w:p w:rsidR="00FF190F" w:rsidRPr="002A193A" w:rsidRDefault="00FF190F" w:rsidP="00FF190F">
            <w:pPr>
              <w:tabs>
                <w:tab w:val="left" w:pos="1011"/>
              </w:tabs>
              <w:autoSpaceDE w:val="0"/>
              <w:autoSpaceDN w:val="0"/>
              <w:adjustRightInd w:val="0"/>
              <w:ind w:firstLine="34"/>
              <w:jc w:val="center"/>
              <w:rPr>
                <w:sz w:val="20"/>
                <w:szCs w:val="20"/>
                <w:lang w:eastAsia="ru-RU"/>
              </w:rPr>
            </w:pPr>
            <w:r w:rsidRPr="002A193A">
              <w:rPr>
                <w:sz w:val="20"/>
                <w:szCs w:val="20"/>
                <w:lang w:eastAsia="ru-RU"/>
              </w:rPr>
              <w:t>263037,24</w:t>
            </w:r>
          </w:p>
        </w:tc>
        <w:tc>
          <w:tcPr>
            <w:tcW w:w="667" w:type="pct"/>
            <w:vAlign w:val="center"/>
          </w:tcPr>
          <w:p w:rsidR="00FF190F" w:rsidRPr="002A193A" w:rsidRDefault="00FF190F" w:rsidP="00FF190F">
            <w:pPr>
              <w:tabs>
                <w:tab w:val="left" w:pos="1011"/>
              </w:tabs>
              <w:jc w:val="center"/>
              <w:rPr>
                <w:color w:val="000000"/>
                <w:sz w:val="20"/>
                <w:szCs w:val="20"/>
              </w:rPr>
            </w:pPr>
            <w:r w:rsidRPr="002A193A">
              <w:rPr>
                <w:color w:val="000000"/>
                <w:sz w:val="20"/>
                <w:szCs w:val="20"/>
              </w:rPr>
              <w:t>277241,25</w:t>
            </w:r>
          </w:p>
        </w:tc>
        <w:tc>
          <w:tcPr>
            <w:tcW w:w="647" w:type="pct"/>
            <w:shd w:val="clear" w:color="auto" w:fill="auto"/>
            <w:vAlign w:val="center"/>
          </w:tcPr>
          <w:p w:rsidR="00FF190F" w:rsidRPr="002A193A" w:rsidRDefault="00FF190F" w:rsidP="00FF190F">
            <w:pPr>
              <w:tabs>
                <w:tab w:val="left" w:pos="1011"/>
              </w:tabs>
              <w:jc w:val="center"/>
              <w:rPr>
                <w:color w:val="000000"/>
                <w:sz w:val="20"/>
                <w:szCs w:val="20"/>
              </w:rPr>
            </w:pPr>
            <w:r w:rsidRPr="002A193A">
              <w:rPr>
                <w:color w:val="000000"/>
                <w:sz w:val="20"/>
                <w:szCs w:val="20"/>
              </w:rPr>
              <w:t>289717,11</w:t>
            </w:r>
          </w:p>
        </w:tc>
      </w:tr>
      <w:tr w:rsidR="00FF403E" w:rsidRPr="002A193A" w:rsidTr="002A193A">
        <w:trPr>
          <w:trHeight w:val="799"/>
        </w:trPr>
        <w:tc>
          <w:tcPr>
            <w:tcW w:w="1686" w:type="pct"/>
            <w:vAlign w:val="center"/>
            <w:hideMark/>
          </w:tcPr>
          <w:p w:rsidR="00FF190F" w:rsidRPr="002A193A" w:rsidRDefault="00FF190F" w:rsidP="00681342">
            <w:pPr>
              <w:autoSpaceDE w:val="0"/>
              <w:autoSpaceDN w:val="0"/>
              <w:adjustRightInd w:val="0"/>
              <w:rPr>
                <w:sz w:val="20"/>
                <w:szCs w:val="20"/>
                <w:lang w:eastAsia="ru-RU"/>
              </w:rPr>
            </w:pPr>
            <w:r w:rsidRPr="002A193A">
              <w:rPr>
                <w:sz w:val="20"/>
                <w:szCs w:val="20"/>
                <w:lang w:eastAsia="ru-RU"/>
              </w:rPr>
              <w:t>3. Объем инвестиций без бюджетных средств, тыс. руб. (стр. 1 – стр. 2)</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jc w:val="center"/>
              <w:rPr>
                <w:sz w:val="20"/>
                <w:szCs w:val="20"/>
                <w:lang w:eastAsia="ru-RU"/>
              </w:rPr>
            </w:pPr>
            <w:r w:rsidRPr="002A193A">
              <w:rPr>
                <w:sz w:val="20"/>
                <w:szCs w:val="20"/>
                <w:lang w:eastAsia="ru-RU"/>
              </w:rPr>
              <w:t>30772893,00</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jc w:val="center"/>
              <w:rPr>
                <w:sz w:val="20"/>
                <w:szCs w:val="20"/>
                <w:lang w:eastAsia="ru-RU"/>
              </w:rPr>
            </w:pPr>
            <w:r w:rsidRPr="002A193A">
              <w:rPr>
                <w:sz w:val="20"/>
                <w:szCs w:val="20"/>
                <w:lang w:eastAsia="ru-RU"/>
              </w:rPr>
              <w:t>51170438,00</w:t>
            </w:r>
          </w:p>
        </w:tc>
        <w:tc>
          <w:tcPr>
            <w:tcW w:w="668" w:type="pct"/>
            <w:vAlign w:val="center"/>
          </w:tcPr>
          <w:p w:rsidR="00FF190F" w:rsidRPr="002A193A" w:rsidRDefault="00CD5582" w:rsidP="00FF190F">
            <w:pPr>
              <w:tabs>
                <w:tab w:val="left" w:pos="1011"/>
              </w:tabs>
              <w:autoSpaceDE w:val="0"/>
              <w:autoSpaceDN w:val="0"/>
              <w:adjustRightInd w:val="0"/>
              <w:jc w:val="center"/>
              <w:rPr>
                <w:sz w:val="20"/>
                <w:szCs w:val="20"/>
                <w:lang w:eastAsia="ru-RU"/>
              </w:rPr>
            </w:pPr>
            <w:r w:rsidRPr="002A193A">
              <w:rPr>
                <w:sz w:val="20"/>
                <w:szCs w:val="20"/>
                <w:lang w:eastAsia="ru-RU"/>
              </w:rPr>
              <w:t>36198004,70</w:t>
            </w:r>
          </w:p>
        </w:tc>
        <w:tc>
          <w:tcPr>
            <w:tcW w:w="667" w:type="pct"/>
            <w:vAlign w:val="center"/>
          </w:tcPr>
          <w:p w:rsidR="00FF190F" w:rsidRPr="002A193A" w:rsidRDefault="00CD5582" w:rsidP="00FF190F">
            <w:pPr>
              <w:tabs>
                <w:tab w:val="left" w:pos="1011"/>
              </w:tabs>
              <w:jc w:val="center"/>
              <w:rPr>
                <w:color w:val="000000"/>
                <w:sz w:val="20"/>
                <w:szCs w:val="20"/>
              </w:rPr>
            </w:pPr>
            <w:r w:rsidRPr="002A193A">
              <w:rPr>
                <w:color w:val="000000"/>
                <w:sz w:val="20"/>
                <w:szCs w:val="20"/>
              </w:rPr>
              <w:t>38517307,38</w:t>
            </w:r>
          </w:p>
        </w:tc>
        <w:tc>
          <w:tcPr>
            <w:tcW w:w="647" w:type="pct"/>
            <w:shd w:val="clear" w:color="auto" w:fill="auto"/>
            <w:vAlign w:val="center"/>
          </w:tcPr>
          <w:p w:rsidR="00FF190F" w:rsidRPr="002A193A" w:rsidRDefault="00CD5582" w:rsidP="00FF190F">
            <w:pPr>
              <w:tabs>
                <w:tab w:val="left" w:pos="1011"/>
              </w:tabs>
              <w:jc w:val="center"/>
              <w:rPr>
                <w:color w:val="000000"/>
                <w:sz w:val="20"/>
                <w:szCs w:val="20"/>
              </w:rPr>
            </w:pPr>
            <w:r w:rsidRPr="002A193A">
              <w:rPr>
                <w:color w:val="000000"/>
                <w:sz w:val="20"/>
                <w:szCs w:val="20"/>
              </w:rPr>
              <w:t>40250586,21</w:t>
            </w:r>
          </w:p>
        </w:tc>
      </w:tr>
      <w:tr w:rsidR="00FF403E" w:rsidRPr="002A193A" w:rsidTr="002A193A">
        <w:trPr>
          <w:trHeight w:val="980"/>
        </w:trPr>
        <w:tc>
          <w:tcPr>
            <w:tcW w:w="1686" w:type="pct"/>
            <w:vAlign w:val="center"/>
            <w:hideMark/>
          </w:tcPr>
          <w:p w:rsidR="00FF190F" w:rsidRPr="002A193A" w:rsidRDefault="00FF190F" w:rsidP="002A193A">
            <w:pPr>
              <w:autoSpaceDE w:val="0"/>
              <w:autoSpaceDN w:val="0"/>
              <w:adjustRightInd w:val="0"/>
              <w:rPr>
                <w:sz w:val="20"/>
                <w:szCs w:val="20"/>
                <w:lang w:eastAsia="ru-RU"/>
              </w:rPr>
            </w:pPr>
            <w:r w:rsidRPr="002A193A">
              <w:rPr>
                <w:sz w:val="20"/>
                <w:szCs w:val="20"/>
                <w:lang w:eastAsia="ru-RU"/>
              </w:rPr>
              <w:t xml:space="preserve">4. </w:t>
            </w:r>
            <w:r w:rsidRPr="002A193A">
              <w:rPr>
                <w:bCs/>
                <w:sz w:val="20"/>
                <w:szCs w:val="20"/>
                <w:lang w:eastAsia="ru-RU"/>
              </w:rPr>
              <w:t xml:space="preserve">Среднегодовая </w:t>
            </w:r>
            <w:r w:rsidRPr="002A193A">
              <w:rPr>
                <w:sz w:val="20"/>
                <w:szCs w:val="20"/>
                <w:lang w:eastAsia="ru-RU"/>
              </w:rPr>
              <w:t xml:space="preserve">численность населения муниципального, городского округа (муниципального </w:t>
            </w:r>
            <w:r w:rsidR="00F13B92" w:rsidRPr="002A193A">
              <w:rPr>
                <w:sz w:val="20"/>
                <w:szCs w:val="20"/>
                <w:lang w:eastAsia="ru-RU"/>
              </w:rPr>
              <w:t>округа</w:t>
            </w:r>
            <w:r w:rsidRPr="002A193A">
              <w:rPr>
                <w:sz w:val="20"/>
                <w:szCs w:val="20"/>
                <w:lang w:eastAsia="ru-RU"/>
              </w:rPr>
              <w:t>), чел.</w:t>
            </w:r>
          </w:p>
        </w:tc>
        <w:tc>
          <w:tcPr>
            <w:tcW w:w="666" w:type="pct"/>
            <w:vAlign w:val="center"/>
            <w:hideMark/>
          </w:tcPr>
          <w:p w:rsidR="00FF190F" w:rsidRPr="002A193A" w:rsidRDefault="00FF190F" w:rsidP="00FF190F">
            <w:pPr>
              <w:tabs>
                <w:tab w:val="left" w:pos="1011"/>
              </w:tabs>
              <w:autoSpaceDE w:val="0"/>
              <w:autoSpaceDN w:val="0"/>
              <w:adjustRightInd w:val="0"/>
              <w:jc w:val="center"/>
              <w:rPr>
                <w:sz w:val="20"/>
                <w:szCs w:val="20"/>
                <w:lang w:eastAsia="ru-RU"/>
              </w:rPr>
            </w:pPr>
            <w:r w:rsidRPr="002A193A">
              <w:rPr>
                <w:sz w:val="20"/>
                <w:szCs w:val="20"/>
                <w:lang w:eastAsia="ru-RU"/>
              </w:rPr>
              <w:t>8 400</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ind w:firstLine="35"/>
              <w:jc w:val="center"/>
              <w:rPr>
                <w:sz w:val="20"/>
                <w:szCs w:val="20"/>
                <w:lang w:eastAsia="ru-RU"/>
              </w:rPr>
            </w:pPr>
            <w:r w:rsidRPr="002A193A">
              <w:rPr>
                <w:sz w:val="20"/>
                <w:szCs w:val="20"/>
                <w:lang w:eastAsia="ru-RU"/>
              </w:rPr>
              <w:t>8 241</w:t>
            </w:r>
          </w:p>
        </w:tc>
        <w:tc>
          <w:tcPr>
            <w:tcW w:w="668" w:type="pct"/>
            <w:vAlign w:val="center"/>
          </w:tcPr>
          <w:p w:rsidR="00FF190F" w:rsidRPr="002A193A" w:rsidRDefault="00FF190F" w:rsidP="00FF190F">
            <w:pPr>
              <w:tabs>
                <w:tab w:val="left" w:pos="1011"/>
              </w:tabs>
              <w:autoSpaceDE w:val="0"/>
              <w:autoSpaceDN w:val="0"/>
              <w:adjustRightInd w:val="0"/>
              <w:ind w:firstLine="35"/>
              <w:jc w:val="center"/>
              <w:rPr>
                <w:sz w:val="20"/>
                <w:szCs w:val="20"/>
                <w:lang w:eastAsia="ru-RU"/>
              </w:rPr>
            </w:pPr>
            <w:r w:rsidRPr="002A193A">
              <w:rPr>
                <w:sz w:val="20"/>
                <w:szCs w:val="20"/>
                <w:lang w:eastAsia="ru-RU"/>
              </w:rPr>
              <w:t>8108</w:t>
            </w:r>
          </w:p>
        </w:tc>
        <w:tc>
          <w:tcPr>
            <w:tcW w:w="667" w:type="pct"/>
            <w:vAlign w:val="center"/>
          </w:tcPr>
          <w:p w:rsidR="00FF190F" w:rsidRPr="002A193A" w:rsidRDefault="00FF190F" w:rsidP="00FF190F">
            <w:pPr>
              <w:tabs>
                <w:tab w:val="left" w:pos="1011"/>
              </w:tabs>
              <w:jc w:val="center"/>
              <w:rPr>
                <w:color w:val="000000"/>
                <w:sz w:val="20"/>
                <w:szCs w:val="20"/>
              </w:rPr>
            </w:pPr>
            <w:r w:rsidRPr="002A193A">
              <w:rPr>
                <w:color w:val="000000"/>
                <w:sz w:val="20"/>
                <w:szCs w:val="20"/>
              </w:rPr>
              <w:t>7978</w:t>
            </w:r>
          </w:p>
        </w:tc>
        <w:tc>
          <w:tcPr>
            <w:tcW w:w="647" w:type="pct"/>
            <w:vAlign w:val="center"/>
          </w:tcPr>
          <w:p w:rsidR="00FF190F" w:rsidRPr="002A193A" w:rsidRDefault="00FF190F" w:rsidP="00FF190F">
            <w:pPr>
              <w:tabs>
                <w:tab w:val="left" w:pos="1011"/>
              </w:tabs>
              <w:jc w:val="center"/>
              <w:rPr>
                <w:color w:val="000000"/>
                <w:sz w:val="20"/>
                <w:szCs w:val="20"/>
              </w:rPr>
            </w:pPr>
            <w:r w:rsidRPr="002A193A">
              <w:rPr>
                <w:color w:val="000000"/>
                <w:sz w:val="20"/>
                <w:szCs w:val="20"/>
              </w:rPr>
              <w:t>7849</w:t>
            </w:r>
          </w:p>
        </w:tc>
      </w:tr>
      <w:tr w:rsidR="00FF403E" w:rsidRPr="002A193A" w:rsidTr="00681342">
        <w:trPr>
          <w:trHeight w:val="876"/>
        </w:trPr>
        <w:tc>
          <w:tcPr>
            <w:tcW w:w="1686" w:type="pct"/>
            <w:vAlign w:val="center"/>
            <w:hideMark/>
          </w:tcPr>
          <w:p w:rsidR="00FF190F" w:rsidRPr="002A193A" w:rsidRDefault="00FF190F" w:rsidP="00681342">
            <w:pPr>
              <w:autoSpaceDE w:val="0"/>
              <w:autoSpaceDN w:val="0"/>
              <w:adjustRightInd w:val="0"/>
              <w:rPr>
                <w:bCs/>
                <w:sz w:val="20"/>
                <w:szCs w:val="20"/>
                <w:lang w:eastAsia="ru-RU"/>
              </w:rPr>
            </w:pPr>
            <w:r w:rsidRPr="002A193A">
              <w:rPr>
                <w:bCs/>
                <w:sz w:val="20"/>
                <w:szCs w:val="20"/>
                <w:lang w:eastAsia="ru-RU"/>
              </w:rPr>
              <w:lastRenderedPageBreak/>
              <w:t>5. Объем инвестиций в основной капитал (за исключением бюджетных средств) в расчете на 1 человека населения, руб. (стр. 3*1000/стр. 4)</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jc w:val="center"/>
              <w:rPr>
                <w:bCs/>
                <w:sz w:val="20"/>
                <w:szCs w:val="20"/>
                <w:lang w:eastAsia="ru-RU"/>
              </w:rPr>
            </w:pPr>
            <w:r w:rsidRPr="002A193A">
              <w:rPr>
                <w:bCs/>
                <w:sz w:val="20"/>
                <w:szCs w:val="20"/>
                <w:lang w:eastAsia="ru-RU"/>
              </w:rPr>
              <w:t>3663439,64</w:t>
            </w:r>
          </w:p>
        </w:tc>
        <w:tc>
          <w:tcPr>
            <w:tcW w:w="666" w:type="pct"/>
            <w:shd w:val="clear" w:color="auto" w:fill="auto"/>
            <w:vAlign w:val="center"/>
            <w:hideMark/>
          </w:tcPr>
          <w:p w:rsidR="00FF190F" w:rsidRPr="002A193A" w:rsidRDefault="00FF190F" w:rsidP="00FF190F">
            <w:pPr>
              <w:tabs>
                <w:tab w:val="left" w:pos="1011"/>
              </w:tabs>
              <w:autoSpaceDE w:val="0"/>
              <w:autoSpaceDN w:val="0"/>
              <w:adjustRightInd w:val="0"/>
              <w:ind w:firstLine="34"/>
              <w:jc w:val="center"/>
              <w:rPr>
                <w:bCs/>
                <w:sz w:val="20"/>
                <w:szCs w:val="20"/>
                <w:lang w:eastAsia="ru-RU"/>
              </w:rPr>
            </w:pPr>
            <w:r w:rsidRPr="002A193A">
              <w:rPr>
                <w:bCs/>
                <w:sz w:val="20"/>
                <w:szCs w:val="20"/>
                <w:lang w:eastAsia="ru-RU"/>
              </w:rPr>
              <w:t>6209251,06</w:t>
            </w:r>
          </w:p>
        </w:tc>
        <w:tc>
          <w:tcPr>
            <w:tcW w:w="668" w:type="pct"/>
            <w:vAlign w:val="center"/>
          </w:tcPr>
          <w:p w:rsidR="00FF190F" w:rsidRPr="002A193A" w:rsidRDefault="00CD5582" w:rsidP="00FF190F">
            <w:pPr>
              <w:tabs>
                <w:tab w:val="left" w:pos="1011"/>
              </w:tabs>
              <w:autoSpaceDE w:val="0"/>
              <w:autoSpaceDN w:val="0"/>
              <w:adjustRightInd w:val="0"/>
              <w:ind w:firstLine="34"/>
              <w:jc w:val="center"/>
              <w:rPr>
                <w:bCs/>
                <w:sz w:val="20"/>
                <w:szCs w:val="20"/>
                <w:lang w:eastAsia="ru-RU"/>
              </w:rPr>
            </w:pPr>
            <w:r w:rsidRPr="002A193A">
              <w:rPr>
                <w:bCs/>
                <w:sz w:val="20"/>
                <w:szCs w:val="20"/>
                <w:lang w:eastAsia="ru-RU"/>
              </w:rPr>
              <w:t>4464480,11</w:t>
            </w:r>
          </w:p>
        </w:tc>
        <w:tc>
          <w:tcPr>
            <w:tcW w:w="667" w:type="pct"/>
            <w:vAlign w:val="center"/>
          </w:tcPr>
          <w:p w:rsidR="00FF190F" w:rsidRPr="002A193A" w:rsidRDefault="00CD5582" w:rsidP="00FF190F">
            <w:pPr>
              <w:tabs>
                <w:tab w:val="left" w:pos="1011"/>
              </w:tabs>
              <w:jc w:val="center"/>
              <w:rPr>
                <w:bCs/>
                <w:color w:val="000000"/>
                <w:sz w:val="20"/>
                <w:szCs w:val="20"/>
              </w:rPr>
            </w:pPr>
            <w:r w:rsidRPr="002A193A">
              <w:rPr>
                <w:bCs/>
                <w:color w:val="000000"/>
                <w:sz w:val="20"/>
                <w:szCs w:val="20"/>
              </w:rPr>
              <w:t>4827940,26</w:t>
            </w:r>
          </w:p>
        </w:tc>
        <w:tc>
          <w:tcPr>
            <w:tcW w:w="647" w:type="pct"/>
            <w:vAlign w:val="center"/>
          </w:tcPr>
          <w:p w:rsidR="00FF190F" w:rsidRPr="002A193A" w:rsidRDefault="00CD5582" w:rsidP="00FF190F">
            <w:pPr>
              <w:tabs>
                <w:tab w:val="left" w:pos="1011"/>
              </w:tabs>
              <w:jc w:val="center"/>
              <w:rPr>
                <w:bCs/>
                <w:color w:val="000000"/>
                <w:sz w:val="20"/>
                <w:szCs w:val="20"/>
              </w:rPr>
            </w:pPr>
            <w:r w:rsidRPr="002A193A">
              <w:rPr>
                <w:bCs/>
                <w:color w:val="000000"/>
                <w:sz w:val="20"/>
                <w:szCs w:val="20"/>
              </w:rPr>
              <w:t>5128116,47</w:t>
            </w:r>
          </w:p>
        </w:tc>
      </w:tr>
    </w:tbl>
    <w:p w:rsidR="00FF190F" w:rsidRPr="00FF190F" w:rsidRDefault="00FF190F" w:rsidP="00FF190F">
      <w:pPr>
        <w:autoSpaceDE w:val="0"/>
        <w:autoSpaceDN w:val="0"/>
        <w:adjustRightInd w:val="0"/>
        <w:ind w:firstLine="567"/>
        <w:jc w:val="both"/>
        <w:rPr>
          <w:rFonts w:ascii="Times New Roman CYR" w:hAnsi="Times New Roman CYR" w:cs="Times New Roman CYR"/>
          <w:sz w:val="26"/>
          <w:szCs w:val="26"/>
          <w:highlight w:val="yellow"/>
          <w:lang w:eastAsia="ru-RU"/>
        </w:rPr>
      </w:pPr>
    </w:p>
    <w:p w:rsidR="00FF190F" w:rsidRPr="00CF4955" w:rsidRDefault="00FF190F" w:rsidP="00FF190F">
      <w:pPr>
        <w:autoSpaceDE w:val="0"/>
        <w:autoSpaceDN w:val="0"/>
        <w:adjustRightInd w:val="0"/>
        <w:ind w:firstLine="567"/>
        <w:jc w:val="both"/>
        <w:rPr>
          <w:rFonts w:ascii="Times New Roman CYR" w:hAnsi="Times New Roman CYR" w:cs="Times New Roman CYR"/>
          <w:sz w:val="26"/>
          <w:szCs w:val="26"/>
          <w:lang w:eastAsia="ru-RU"/>
        </w:rPr>
      </w:pPr>
      <w:r w:rsidRPr="00CF4955">
        <w:rPr>
          <w:rFonts w:ascii="Times New Roman CYR" w:hAnsi="Times New Roman CYR" w:cs="Times New Roman CYR"/>
          <w:sz w:val="26"/>
          <w:szCs w:val="26"/>
          <w:lang w:eastAsia="ru-RU"/>
        </w:rPr>
        <w:t xml:space="preserve">В 2024 году объем инвестиций (без бюджетных средств) на 1 жителя составит </w:t>
      </w:r>
      <w:r w:rsidRPr="00CF4955">
        <w:rPr>
          <w:rFonts w:ascii="Times New Roman CYR" w:hAnsi="Times New Roman CYR" w:cs="Times New Roman CYR"/>
          <w:b/>
          <w:sz w:val="26"/>
          <w:szCs w:val="26"/>
          <w:lang w:eastAsia="ru-RU"/>
        </w:rPr>
        <w:t xml:space="preserve">6 209 251,06 </w:t>
      </w:r>
      <w:r w:rsidRPr="00CF4955">
        <w:rPr>
          <w:rFonts w:ascii="Times New Roman CYR" w:hAnsi="Times New Roman CYR" w:cs="Times New Roman CYR"/>
          <w:sz w:val="26"/>
          <w:szCs w:val="26"/>
          <w:lang w:eastAsia="ru-RU"/>
        </w:rPr>
        <w:t xml:space="preserve">рублей. </w:t>
      </w:r>
    </w:p>
    <w:p w:rsidR="00EC54BC" w:rsidRDefault="00EC54BC" w:rsidP="00FF190F">
      <w:pPr>
        <w:autoSpaceDE w:val="0"/>
        <w:autoSpaceDN w:val="0"/>
        <w:adjustRightInd w:val="0"/>
        <w:ind w:firstLine="567"/>
        <w:jc w:val="both"/>
        <w:rPr>
          <w:rFonts w:ascii="Times New Roman CYR" w:hAnsi="Times New Roman CYR" w:cs="Times New Roman CYR"/>
          <w:sz w:val="26"/>
          <w:szCs w:val="26"/>
          <w:lang w:eastAsia="ru-RU"/>
        </w:rPr>
      </w:pPr>
    </w:p>
    <w:p w:rsidR="00FF190F" w:rsidRPr="00CF4955" w:rsidRDefault="00FF190F" w:rsidP="00FF190F">
      <w:pPr>
        <w:autoSpaceDE w:val="0"/>
        <w:autoSpaceDN w:val="0"/>
        <w:adjustRightInd w:val="0"/>
        <w:ind w:firstLine="567"/>
        <w:jc w:val="both"/>
        <w:rPr>
          <w:rFonts w:ascii="Times New Roman CYR" w:hAnsi="Times New Roman CYR" w:cs="Times New Roman CYR"/>
          <w:sz w:val="26"/>
          <w:szCs w:val="26"/>
          <w:lang w:eastAsia="ru-RU"/>
        </w:rPr>
      </w:pPr>
      <w:r w:rsidRPr="00CF4955">
        <w:rPr>
          <w:rFonts w:ascii="Times New Roman CYR" w:hAnsi="Times New Roman CYR" w:cs="Times New Roman CYR"/>
          <w:sz w:val="26"/>
          <w:szCs w:val="26"/>
          <w:lang w:eastAsia="ru-RU"/>
        </w:rPr>
        <w:t xml:space="preserve">В 2025 году значение данного показателя планируется на уровне </w:t>
      </w:r>
      <w:r w:rsidR="00CD5582">
        <w:rPr>
          <w:rFonts w:ascii="Times New Roman CYR" w:hAnsi="Times New Roman CYR" w:cs="Times New Roman CYR"/>
          <w:b/>
          <w:sz w:val="26"/>
          <w:szCs w:val="26"/>
          <w:lang w:eastAsia="ru-RU"/>
        </w:rPr>
        <w:t>4 464 480,11</w:t>
      </w:r>
      <w:r w:rsidRPr="00CF4955">
        <w:rPr>
          <w:rFonts w:ascii="Times New Roman CYR" w:hAnsi="Times New Roman CYR" w:cs="Times New Roman CYR"/>
          <w:b/>
          <w:sz w:val="26"/>
          <w:szCs w:val="26"/>
          <w:lang w:eastAsia="ru-RU"/>
        </w:rPr>
        <w:t xml:space="preserve"> </w:t>
      </w:r>
      <w:r w:rsidRPr="00CF4955">
        <w:rPr>
          <w:rFonts w:ascii="Times New Roman CYR" w:hAnsi="Times New Roman CYR" w:cs="Times New Roman CYR"/>
          <w:sz w:val="26"/>
          <w:szCs w:val="26"/>
          <w:lang w:eastAsia="ru-RU"/>
        </w:rPr>
        <w:t xml:space="preserve">рублей, 2026 году – </w:t>
      </w:r>
      <w:r w:rsidR="00CD5582">
        <w:rPr>
          <w:rFonts w:ascii="Times New Roman CYR" w:hAnsi="Times New Roman CYR" w:cs="Times New Roman CYR"/>
          <w:b/>
          <w:sz w:val="26"/>
          <w:szCs w:val="26"/>
          <w:lang w:eastAsia="ru-RU"/>
        </w:rPr>
        <w:t>4 827 940,26</w:t>
      </w:r>
      <w:r w:rsidRPr="00CF4955">
        <w:rPr>
          <w:rFonts w:ascii="Times New Roman CYR" w:hAnsi="Times New Roman CYR" w:cs="Times New Roman CYR"/>
          <w:b/>
          <w:sz w:val="26"/>
          <w:szCs w:val="26"/>
          <w:lang w:eastAsia="ru-RU"/>
        </w:rPr>
        <w:t xml:space="preserve"> </w:t>
      </w:r>
      <w:r w:rsidRPr="00CF4955">
        <w:rPr>
          <w:rFonts w:ascii="Times New Roman CYR" w:hAnsi="Times New Roman CYR" w:cs="Times New Roman CYR"/>
          <w:sz w:val="26"/>
          <w:szCs w:val="26"/>
          <w:lang w:eastAsia="ru-RU"/>
        </w:rPr>
        <w:t xml:space="preserve">рублей, 2027 году – </w:t>
      </w:r>
      <w:r w:rsidR="00CD5582">
        <w:rPr>
          <w:rFonts w:ascii="Times New Roman CYR" w:hAnsi="Times New Roman CYR" w:cs="Times New Roman CYR"/>
          <w:b/>
          <w:sz w:val="26"/>
          <w:szCs w:val="26"/>
          <w:lang w:eastAsia="ru-RU"/>
        </w:rPr>
        <w:t>5 128 116,47</w:t>
      </w:r>
      <w:r w:rsidRPr="00CF4955">
        <w:rPr>
          <w:rFonts w:ascii="Times New Roman CYR" w:hAnsi="Times New Roman CYR" w:cs="Times New Roman CYR"/>
          <w:sz w:val="26"/>
          <w:szCs w:val="26"/>
          <w:lang w:eastAsia="ru-RU"/>
        </w:rPr>
        <w:t xml:space="preserve"> рублей</w:t>
      </w:r>
    </w:p>
    <w:p w:rsidR="00A12697" w:rsidRPr="00CF4955" w:rsidRDefault="00A12697" w:rsidP="00A12697">
      <w:pPr>
        <w:autoSpaceDE w:val="0"/>
        <w:autoSpaceDN w:val="0"/>
        <w:adjustRightInd w:val="0"/>
        <w:ind w:firstLine="567"/>
        <w:jc w:val="both"/>
        <w:rPr>
          <w:rFonts w:ascii="Times New Roman CYR" w:hAnsi="Times New Roman CYR" w:cs="Times New Roman CYR"/>
          <w:b/>
          <w:sz w:val="26"/>
          <w:szCs w:val="26"/>
          <w:highlight w:val="yellow"/>
          <w:lang w:eastAsia="ru-RU"/>
        </w:rPr>
      </w:pPr>
    </w:p>
    <w:p w:rsidR="00FF190F" w:rsidRPr="00CF4955" w:rsidRDefault="00FF190F" w:rsidP="00FF190F">
      <w:pPr>
        <w:autoSpaceDE w:val="0"/>
        <w:autoSpaceDN w:val="0"/>
        <w:adjustRightInd w:val="0"/>
        <w:ind w:firstLine="567"/>
        <w:jc w:val="both"/>
        <w:rPr>
          <w:rFonts w:ascii="Times New Roman CYR" w:hAnsi="Times New Roman CYR" w:cs="Times New Roman CYR"/>
          <w:b/>
          <w:sz w:val="26"/>
          <w:szCs w:val="26"/>
          <w:lang w:eastAsia="ru-RU"/>
        </w:rPr>
      </w:pPr>
      <w:r w:rsidRPr="00CF4955">
        <w:rPr>
          <w:rFonts w:ascii="Times New Roman CYR" w:hAnsi="Times New Roman CYR" w:cs="Times New Roman CYR"/>
          <w:b/>
          <w:sz w:val="26"/>
          <w:szCs w:val="26"/>
          <w:lang w:eastAsia="ru-RU"/>
        </w:rPr>
        <w:t>Динамика объема инвестиций в основной капитал (за исключением бюджетных средств) в расчете на одного жителя (рублей) наглядно представлен на рис.3.</w:t>
      </w:r>
    </w:p>
    <w:p w:rsidR="00FF190F" w:rsidRPr="00FF190F" w:rsidRDefault="00FF190F" w:rsidP="00FF190F">
      <w:pPr>
        <w:autoSpaceDE w:val="0"/>
        <w:autoSpaceDN w:val="0"/>
        <w:adjustRightInd w:val="0"/>
        <w:ind w:firstLine="567"/>
        <w:jc w:val="both"/>
        <w:rPr>
          <w:rFonts w:ascii="Times New Roman CYR" w:hAnsi="Times New Roman CYR" w:cs="Times New Roman CYR"/>
          <w:b/>
          <w:sz w:val="26"/>
          <w:szCs w:val="26"/>
          <w:lang w:eastAsia="ru-RU"/>
        </w:rPr>
      </w:pPr>
    </w:p>
    <w:p w:rsidR="00FF190F" w:rsidRPr="00FF190F" w:rsidRDefault="00FF190F" w:rsidP="00FF190F">
      <w:pPr>
        <w:suppressAutoHyphens w:val="0"/>
        <w:autoSpaceDE w:val="0"/>
        <w:autoSpaceDN w:val="0"/>
        <w:adjustRightInd w:val="0"/>
        <w:jc w:val="center"/>
        <w:rPr>
          <w:rFonts w:ascii="Times New Roman CYR" w:hAnsi="Times New Roman CYR" w:cs="Times New Roman CYR"/>
          <w:lang w:eastAsia="ru-RU"/>
        </w:rPr>
      </w:pPr>
      <w:r w:rsidRPr="00FF190F">
        <w:rPr>
          <w:rFonts w:ascii="Times New Roman CYR" w:hAnsi="Times New Roman CYR" w:cs="Times New Roman CYR"/>
          <w:noProof/>
          <w:sz w:val="22"/>
          <w:szCs w:val="22"/>
          <w:lang w:eastAsia="ru-RU"/>
        </w:rPr>
        <w:drawing>
          <wp:inline distT="0" distB="0" distL="0" distR="0" wp14:anchorId="3CC6F378" wp14:editId="377716BD">
            <wp:extent cx="5829300" cy="2476500"/>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F190F" w:rsidRPr="00FF190F" w:rsidRDefault="00FF190F" w:rsidP="00FF190F">
      <w:pPr>
        <w:widowControl w:val="0"/>
        <w:autoSpaceDE w:val="0"/>
        <w:autoSpaceDN w:val="0"/>
        <w:adjustRightInd w:val="0"/>
        <w:ind w:firstLine="567"/>
        <w:jc w:val="center"/>
        <w:rPr>
          <w:rFonts w:ascii="Times New Roman CYR" w:hAnsi="Times New Roman CYR" w:cs="Times New Roman CYR"/>
          <w:b/>
          <w:lang w:eastAsia="ru-RU"/>
        </w:rPr>
      </w:pPr>
      <w:r w:rsidRPr="00FF190F">
        <w:rPr>
          <w:rFonts w:ascii="Times New Roman CYR" w:hAnsi="Times New Roman CYR" w:cs="Times New Roman CYR"/>
          <w:b/>
          <w:lang w:eastAsia="ru-RU"/>
        </w:rPr>
        <w:t>Рис. 3. Объем инвестиций в основной капитал (за исключением бюджетных средств) в расчете на 1 жителя, руб.</w:t>
      </w:r>
    </w:p>
    <w:p w:rsidR="001D319D" w:rsidRPr="00D35A7D" w:rsidRDefault="001D319D" w:rsidP="00FF190F">
      <w:pPr>
        <w:widowControl w:val="0"/>
        <w:autoSpaceDE w:val="0"/>
        <w:autoSpaceDN w:val="0"/>
        <w:adjustRightInd w:val="0"/>
        <w:rPr>
          <w:rFonts w:ascii="Times New Roman CYR" w:hAnsi="Times New Roman CYR" w:cs="Times New Roman CYR"/>
          <w:b/>
          <w:highlight w:val="yellow"/>
          <w:lang w:eastAsia="ru-RU"/>
        </w:rPr>
      </w:pPr>
    </w:p>
    <w:p w:rsidR="001D4A03" w:rsidRPr="00E41C0F" w:rsidRDefault="001D4A03" w:rsidP="00866A6C">
      <w:pPr>
        <w:ind w:firstLine="567"/>
        <w:jc w:val="both"/>
        <w:rPr>
          <w:b/>
          <w:bCs/>
          <w:iCs/>
          <w:sz w:val="26"/>
          <w:szCs w:val="26"/>
        </w:rPr>
      </w:pPr>
      <w:r w:rsidRPr="00E41C0F">
        <w:rPr>
          <w:b/>
          <w:bCs/>
          <w:sz w:val="26"/>
          <w:szCs w:val="26"/>
        </w:rPr>
        <w:t>4. Показатель «Д</w:t>
      </w:r>
      <w:r w:rsidRPr="00E41C0F">
        <w:rPr>
          <w:b/>
          <w:bCs/>
          <w:iCs/>
          <w:sz w:val="26"/>
          <w:szCs w:val="26"/>
        </w:rPr>
        <w:t xml:space="preserve">оля площади земельных участков, являющихся объектами налогообложения земельным налогом, в общей площади территории городского округа (муниципального </w:t>
      </w:r>
      <w:r w:rsidR="00F13B92">
        <w:rPr>
          <w:b/>
          <w:bCs/>
          <w:iCs/>
          <w:sz w:val="26"/>
          <w:szCs w:val="26"/>
        </w:rPr>
        <w:t>округа</w:t>
      </w:r>
      <w:r w:rsidRPr="00E41C0F">
        <w:rPr>
          <w:b/>
          <w:bCs/>
          <w:iCs/>
          <w:sz w:val="26"/>
          <w:szCs w:val="26"/>
        </w:rPr>
        <w:t>)»</w:t>
      </w:r>
    </w:p>
    <w:p w:rsidR="000E17C5" w:rsidRPr="00E41C0F" w:rsidRDefault="000E17C5" w:rsidP="00866A6C">
      <w:pPr>
        <w:ind w:firstLine="567"/>
        <w:jc w:val="both"/>
        <w:rPr>
          <w:sz w:val="26"/>
          <w:szCs w:val="26"/>
        </w:rPr>
      </w:pPr>
    </w:p>
    <w:p w:rsidR="00703B49" w:rsidRPr="00E41C0F" w:rsidRDefault="00703B49" w:rsidP="00703B49">
      <w:pPr>
        <w:ind w:firstLine="567"/>
        <w:jc w:val="both"/>
        <w:rPr>
          <w:sz w:val="26"/>
          <w:szCs w:val="26"/>
        </w:rPr>
      </w:pPr>
      <w:r w:rsidRPr="00E41C0F">
        <w:rPr>
          <w:sz w:val="26"/>
          <w:szCs w:val="26"/>
        </w:rPr>
        <w:t xml:space="preserve">Значение показателя </w:t>
      </w:r>
      <w:r w:rsidRPr="00E41C0F">
        <w:rPr>
          <w:b/>
          <w:bCs/>
          <w:sz w:val="26"/>
          <w:szCs w:val="26"/>
        </w:rPr>
        <w:t>«Д</w:t>
      </w:r>
      <w:r w:rsidRPr="00E41C0F">
        <w:rPr>
          <w:b/>
          <w:bCs/>
          <w:iCs/>
          <w:sz w:val="26"/>
          <w:szCs w:val="26"/>
        </w:rPr>
        <w:t xml:space="preserve">оля площади земельных участков, являющихся объектами налогообложения земельным налогом, в общей площади территории городского округа (муниципального </w:t>
      </w:r>
      <w:r w:rsidR="00F13B92">
        <w:rPr>
          <w:b/>
          <w:bCs/>
          <w:iCs/>
          <w:sz w:val="26"/>
          <w:szCs w:val="26"/>
        </w:rPr>
        <w:t>округа</w:t>
      </w:r>
      <w:r w:rsidRPr="00E41C0F">
        <w:rPr>
          <w:b/>
          <w:bCs/>
          <w:iCs/>
          <w:sz w:val="26"/>
          <w:szCs w:val="26"/>
        </w:rPr>
        <w:t>)»</w:t>
      </w:r>
      <w:r w:rsidRPr="00E41C0F">
        <w:rPr>
          <w:sz w:val="26"/>
          <w:szCs w:val="26"/>
        </w:rPr>
        <w:t xml:space="preserve"> за отчетный период составило </w:t>
      </w:r>
      <w:r w:rsidRPr="00E41C0F">
        <w:rPr>
          <w:b/>
          <w:sz w:val="26"/>
          <w:szCs w:val="26"/>
        </w:rPr>
        <w:t>0,01%,</w:t>
      </w:r>
      <w:r w:rsidRPr="00E41C0F">
        <w:rPr>
          <w:sz w:val="26"/>
          <w:szCs w:val="26"/>
        </w:rPr>
        <w:t xml:space="preserve"> и в среднесрочной перспективе ожидается на этом же уровне.</w:t>
      </w:r>
    </w:p>
    <w:p w:rsidR="008912BF" w:rsidRPr="00C53A01" w:rsidRDefault="00703B49" w:rsidP="008912BF">
      <w:pPr>
        <w:pStyle w:val="ConsPlusTitle"/>
        <w:ind w:firstLine="567"/>
        <w:jc w:val="both"/>
        <w:rPr>
          <w:rFonts w:ascii="Times New Roman" w:hAnsi="Times New Roman" w:cs="Times New Roman"/>
          <w:b w:val="0"/>
          <w:sz w:val="26"/>
          <w:szCs w:val="26"/>
        </w:rPr>
      </w:pPr>
      <w:r w:rsidRPr="00C53A01">
        <w:rPr>
          <w:rFonts w:ascii="Times New Roman" w:hAnsi="Times New Roman" w:cs="Times New Roman"/>
          <w:b w:val="0"/>
          <w:sz w:val="26"/>
          <w:szCs w:val="26"/>
        </w:rPr>
        <w:t xml:space="preserve">Общая площадь Северо-Енисейского </w:t>
      </w:r>
      <w:r w:rsidR="00F13B92">
        <w:rPr>
          <w:rFonts w:ascii="Times New Roman" w:hAnsi="Times New Roman" w:cs="Times New Roman"/>
          <w:b w:val="0"/>
          <w:sz w:val="26"/>
          <w:szCs w:val="26"/>
        </w:rPr>
        <w:t>муниципального округа</w:t>
      </w:r>
      <w:r w:rsidRPr="00C53A01">
        <w:rPr>
          <w:rFonts w:ascii="Times New Roman" w:hAnsi="Times New Roman" w:cs="Times New Roman"/>
          <w:b w:val="0"/>
          <w:sz w:val="26"/>
          <w:szCs w:val="26"/>
        </w:rPr>
        <w:t xml:space="preserve"> по данным </w:t>
      </w:r>
      <w:proofErr w:type="spellStart"/>
      <w:r w:rsidRPr="00C53A01">
        <w:rPr>
          <w:rFonts w:ascii="Times New Roman" w:hAnsi="Times New Roman" w:cs="Times New Roman"/>
          <w:b w:val="0"/>
          <w:sz w:val="26"/>
          <w:szCs w:val="26"/>
        </w:rPr>
        <w:t>Росреестра</w:t>
      </w:r>
      <w:proofErr w:type="spellEnd"/>
      <w:r w:rsidR="00F400E2">
        <w:rPr>
          <w:rFonts w:ascii="Times New Roman" w:hAnsi="Times New Roman" w:cs="Times New Roman"/>
          <w:b w:val="0"/>
          <w:sz w:val="26"/>
          <w:szCs w:val="26"/>
        </w:rPr>
        <w:t xml:space="preserve"> </w:t>
      </w:r>
      <w:r w:rsidR="002A193A">
        <w:rPr>
          <w:rFonts w:ascii="Times New Roman" w:hAnsi="Times New Roman" w:cs="Times New Roman"/>
          <w:b w:val="0"/>
          <w:sz w:val="26"/>
          <w:szCs w:val="26"/>
        </w:rPr>
        <w:t>на 01.01.2024</w:t>
      </w:r>
      <w:r w:rsidRPr="00C53A01">
        <w:rPr>
          <w:rFonts w:ascii="Times New Roman" w:hAnsi="Times New Roman" w:cs="Times New Roman"/>
          <w:b w:val="0"/>
          <w:sz w:val="26"/>
          <w:szCs w:val="26"/>
        </w:rPr>
        <w:t xml:space="preserve"> составляет </w:t>
      </w:r>
      <w:r w:rsidRPr="00C53A01">
        <w:rPr>
          <w:rFonts w:ascii="Times New Roman" w:hAnsi="Times New Roman" w:cs="Times New Roman"/>
          <w:sz w:val="26"/>
          <w:szCs w:val="26"/>
        </w:rPr>
        <w:t>4 724 200,00</w:t>
      </w:r>
      <w:r w:rsidRPr="00C53A01">
        <w:rPr>
          <w:rFonts w:ascii="Times New Roman" w:hAnsi="Times New Roman" w:cs="Times New Roman"/>
          <w:b w:val="0"/>
          <w:sz w:val="26"/>
          <w:szCs w:val="26"/>
        </w:rPr>
        <w:t xml:space="preserve"> Га, что значительно больше площади земельных участков, являющихся объектами налогообложения. </w:t>
      </w:r>
    </w:p>
    <w:p w:rsidR="00703B49" w:rsidRPr="00C53A01" w:rsidRDefault="00703B49" w:rsidP="008912BF">
      <w:pPr>
        <w:pStyle w:val="ConsPlusTitle"/>
        <w:ind w:firstLine="567"/>
        <w:jc w:val="both"/>
        <w:rPr>
          <w:rFonts w:ascii="Times New Roman" w:hAnsi="Times New Roman" w:cs="Times New Roman"/>
          <w:b w:val="0"/>
          <w:sz w:val="26"/>
          <w:szCs w:val="26"/>
        </w:rPr>
      </w:pPr>
      <w:r w:rsidRPr="00C53A01">
        <w:rPr>
          <w:rFonts w:ascii="Times New Roman" w:hAnsi="Times New Roman" w:cs="Times New Roman"/>
          <w:b w:val="0"/>
          <w:sz w:val="26"/>
          <w:szCs w:val="26"/>
        </w:rPr>
        <w:t>П</w:t>
      </w:r>
      <w:r w:rsidRPr="00C53A01">
        <w:rPr>
          <w:rFonts w:ascii="Times New Roman" w:hAnsi="Times New Roman" w:cs="Times New Roman"/>
          <w:b w:val="0"/>
          <w:bCs/>
          <w:iCs/>
          <w:sz w:val="26"/>
          <w:szCs w:val="26"/>
        </w:rPr>
        <w:t xml:space="preserve">лощадь </w:t>
      </w:r>
      <w:proofErr w:type="gramStart"/>
      <w:r w:rsidRPr="00C53A01">
        <w:rPr>
          <w:rFonts w:ascii="Times New Roman" w:hAnsi="Times New Roman" w:cs="Times New Roman"/>
          <w:b w:val="0"/>
          <w:bCs/>
          <w:iCs/>
          <w:sz w:val="26"/>
          <w:szCs w:val="26"/>
        </w:rPr>
        <w:t>земельных участков, являющихся объектами налогообложения составляет</w:t>
      </w:r>
      <w:proofErr w:type="gramEnd"/>
      <w:r w:rsidR="00C53A01" w:rsidRPr="00C53A01">
        <w:rPr>
          <w:rFonts w:ascii="Times New Roman" w:hAnsi="Times New Roman" w:cs="Times New Roman"/>
          <w:b w:val="0"/>
          <w:bCs/>
          <w:iCs/>
          <w:sz w:val="26"/>
          <w:szCs w:val="26"/>
        </w:rPr>
        <w:t xml:space="preserve"> </w:t>
      </w:r>
      <w:r w:rsidR="00C53A01" w:rsidRPr="00C53A01">
        <w:rPr>
          <w:rFonts w:ascii="Times New Roman" w:hAnsi="Times New Roman" w:cs="Times New Roman"/>
          <w:bCs/>
          <w:iCs/>
          <w:sz w:val="26"/>
          <w:szCs w:val="26"/>
        </w:rPr>
        <w:t>203,65</w:t>
      </w:r>
      <w:r w:rsidRPr="00C53A01">
        <w:rPr>
          <w:rFonts w:ascii="Times New Roman" w:hAnsi="Times New Roman" w:cs="Times New Roman"/>
          <w:b w:val="0"/>
          <w:bCs/>
          <w:iCs/>
          <w:sz w:val="26"/>
          <w:szCs w:val="26"/>
        </w:rPr>
        <w:t xml:space="preserve"> Га,</w:t>
      </w:r>
      <w:r w:rsidRPr="00C53A01">
        <w:rPr>
          <w:rFonts w:ascii="Times New Roman" w:hAnsi="Times New Roman" w:cs="Times New Roman"/>
          <w:b w:val="0"/>
          <w:sz w:val="26"/>
          <w:szCs w:val="26"/>
        </w:rPr>
        <w:t xml:space="preserve"> и в среднесрочной перспективе значительных изменений данного показателя не планируется.</w:t>
      </w:r>
    </w:p>
    <w:p w:rsidR="00EC54BC" w:rsidRDefault="00EC54BC" w:rsidP="00866A6C">
      <w:pPr>
        <w:ind w:firstLine="708"/>
        <w:jc w:val="both"/>
        <w:rPr>
          <w:b/>
          <w:bCs/>
          <w:iCs/>
          <w:sz w:val="26"/>
          <w:szCs w:val="26"/>
        </w:rPr>
      </w:pPr>
    </w:p>
    <w:p w:rsidR="00EC54BC" w:rsidRDefault="00EC54BC" w:rsidP="00866A6C">
      <w:pPr>
        <w:ind w:firstLine="708"/>
        <w:jc w:val="both"/>
        <w:rPr>
          <w:b/>
          <w:bCs/>
          <w:iCs/>
          <w:sz w:val="26"/>
          <w:szCs w:val="26"/>
        </w:rPr>
      </w:pPr>
    </w:p>
    <w:p w:rsidR="00EC54BC" w:rsidRDefault="00EC54BC" w:rsidP="00866A6C">
      <w:pPr>
        <w:ind w:firstLine="708"/>
        <w:jc w:val="both"/>
        <w:rPr>
          <w:b/>
          <w:bCs/>
          <w:iCs/>
          <w:sz w:val="26"/>
          <w:szCs w:val="26"/>
        </w:rPr>
      </w:pPr>
    </w:p>
    <w:p w:rsidR="001D4A03" w:rsidRPr="00C53A01" w:rsidRDefault="001D4A03" w:rsidP="00866A6C">
      <w:pPr>
        <w:ind w:firstLine="708"/>
        <w:jc w:val="both"/>
        <w:rPr>
          <w:b/>
          <w:bCs/>
          <w:iCs/>
          <w:sz w:val="26"/>
          <w:szCs w:val="26"/>
        </w:rPr>
      </w:pPr>
      <w:r w:rsidRPr="00C53A01">
        <w:rPr>
          <w:b/>
          <w:bCs/>
          <w:iCs/>
          <w:sz w:val="26"/>
          <w:szCs w:val="26"/>
        </w:rPr>
        <w:lastRenderedPageBreak/>
        <w:t>5. </w:t>
      </w:r>
      <w:r w:rsidRPr="00C53A01">
        <w:rPr>
          <w:b/>
          <w:bCs/>
          <w:sz w:val="26"/>
          <w:szCs w:val="26"/>
        </w:rPr>
        <w:t>Показатель</w:t>
      </w:r>
      <w:r w:rsidRPr="00C53A01">
        <w:rPr>
          <w:b/>
          <w:bCs/>
          <w:iCs/>
          <w:sz w:val="26"/>
          <w:szCs w:val="26"/>
        </w:rPr>
        <w:t xml:space="preserve"> «Доля прибыльных сельскохозяйственных </w:t>
      </w:r>
      <w:proofErr w:type="gramStart"/>
      <w:r w:rsidR="00DD030D" w:rsidRPr="00C53A01">
        <w:rPr>
          <w:b/>
          <w:bCs/>
          <w:iCs/>
          <w:sz w:val="26"/>
          <w:szCs w:val="26"/>
        </w:rPr>
        <w:t>организаций</w:t>
      </w:r>
      <w:proofErr w:type="gramEnd"/>
      <w:r w:rsidR="00CC5E1F">
        <w:rPr>
          <w:b/>
          <w:bCs/>
          <w:iCs/>
          <w:sz w:val="26"/>
          <w:szCs w:val="26"/>
        </w:rPr>
        <w:t xml:space="preserve"> </w:t>
      </w:r>
      <w:r w:rsidRPr="00C53A01">
        <w:rPr>
          <w:b/>
          <w:bCs/>
          <w:iCs/>
          <w:sz w:val="26"/>
          <w:szCs w:val="26"/>
        </w:rPr>
        <w:t xml:space="preserve">в </w:t>
      </w:r>
      <w:r w:rsidR="00DD030D" w:rsidRPr="00C53A01">
        <w:rPr>
          <w:b/>
          <w:bCs/>
          <w:iCs/>
          <w:sz w:val="26"/>
          <w:szCs w:val="26"/>
        </w:rPr>
        <w:t>общем</w:t>
      </w:r>
      <w:r w:rsidRPr="00C53A01">
        <w:rPr>
          <w:b/>
          <w:bCs/>
          <w:iCs/>
          <w:sz w:val="26"/>
          <w:szCs w:val="26"/>
        </w:rPr>
        <w:t xml:space="preserve"> их числе»</w:t>
      </w:r>
    </w:p>
    <w:p w:rsidR="002A193A" w:rsidRDefault="002A193A" w:rsidP="00866A6C">
      <w:pPr>
        <w:ind w:firstLine="708"/>
        <w:jc w:val="both"/>
        <w:rPr>
          <w:bCs/>
          <w:iCs/>
          <w:sz w:val="26"/>
          <w:szCs w:val="26"/>
        </w:rPr>
      </w:pPr>
    </w:p>
    <w:p w:rsidR="00243038" w:rsidRDefault="00420337" w:rsidP="00866A6C">
      <w:pPr>
        <w:ind w:firstLine="708"/>
        <w:jc w:val="both"/>
        <w:rPr>
          <w:bCs/>
          <w:iCs/>
          <w:sz w:val="26"/>
          <w:szCs w:val="26"/>
        </w:rPr>
      </w:pPr>
      <w:r w:rsidRPr="00C53A01">
        <w:rPr>
          <w:bCs/>
          <w:iCs/>
          <w:sz w:val="26"/>
          <w:szCs w:val="26"/>
        </w:rPr>
        <w:t xml:space="preserve">Северо-Енисейский </w:t>
      </w:r>
      <w:r w:rsidR="002A193A">
        <w:rPr>
          <w:bCs/>
          <w:iCs/>
          <w:sz w:val="26"/>
          <w:szCs w:val="26"/>
        </w:rPr>
        <w:t>муниципальный округ</w:t>
      </w:r>
      <w:r w:rsidRPr="00C53A01">
        <w:rPr>
          <w:bCs/>
          <w:iCs/>
          <w:sz w:val="26"/>
          <w:szCs w:val="26"/>
        </w:rPr>
        <w:t xml:space="preserve"> - район Крайнего Севера, золотодобывающая промышленность составляет </w:t>
      </w:r>
      <w:r w:rsidR="000B3CF7">
        <w:rPr>
          <w:bCs/>
          <w:iCs/>
          <w:sz w:val="26"/>
          <w:szCs w:val="26"/>
        </w:rPr>
        <w:t xml:space="preserve">свыше </w:t>
      </w:r>
      <w:r w:rsidR="000B3CF7">
        <w:rPr>
          <w:b/>
          <w:bCs/>
          <w:iCs/>
          <w:sz w:val="26"/>
          <w:szCs w:val="26"/>
        </w:rPr>
        <w:t>90</w:t>
      </w:r>
      <w:r w:rsidRPr="00C53A01">
        <w:rPr>
          <w:b/>
          <w:bCs/>
          <w:iCs/>
          <w:sz w:val="26"/>
          <w:szCs w:val="26"/>
        </w:rPr>
        <w:t xml:space="preserve">%, сельское хозяйство представлено на уровне личных подсобных хозяйств, </w:t>
      </w:r>
      <w:r w:rsidRPr="00C53A01">
        <w:rPr>
          <w:bCs/>
          <w:iCs/>
          <w:sz w:val="26"/>
          <w:szCs w:val="26"/>
        </w:rPr>
        <w:t>сельскохозяйственные</w:t>
      </w:r>
      <w:r w:rsidR="001E6C66" w:rsidRPr="00C53A01">
        <w:rPr>
          <w:bCs/>
          <w:iCs/>
          <w:sz w:val="26"/>
          <w:szCs w:val="26"/>
        </w:rPr>
        <w:t xml:space="preserve"> и агропромышленные предприятия </w:t>
      </w:r>
      <w:r w:rsidRPr="00C53A01">
        <w:rPr>
          <w:bCs/>
          <w:iCs/>
          <w:sz w:val="26"/>
          <w:szCs w:val="26"/>
        </w:rPr>
        <w:t>отсутствуют.</w:t>
      </w:r>
    </w:p>
    <w:p w:rsidR="002A193A" w:rsidRPr="00C53A01" w:rsidRDefault="002A193A" w:rsidP="00866A6C">
      <w:pPr>
        <w:ind w:firstLine="708"/>
        <w:jc w:val="both"/>
        <w:rPr>
          <w:bCs/>
          <w:iCs/>
          <w:sz w:val="26"/>
          <w:szCs w:val="26"/>
        </w:rPr>
      </w:pPr>
    </w:p>
    <w:p w:rsidR="00430580" w:rsidRPr="00964F07" w:rsidRDefault="00430580" w:rsidP="00866A6C">
      <w:pPr>
        <w:ind w:firstLine="708"/>
        <w:jc w:val="both"/>
        <w:rPr>
          <w:b/>
          <w:bCs/>
          <w:sz w:val="26"/>
          <w:szCs w:val="26"/>
        </w:rPr>
      </w:pPr>
      <w:r w:rsidRPr="00964F07">
        <w:rPr>
          <w:b/>
          <w:bCs/>
          <w:sz w:val="26"/>
          <w:szCs w:val="26"/>
        </w:rPr>
        <w:t xml:space="preserve">6. </w:t>
      </w:r>
      <w:r w:rsidR="00821F89" w:rsidRPr="00964F07">
        <w:rPr>
          <w:b/>
          <w:bCs/>
          <w:sz w:val="26"/>
          <w:szCs w:val="26"/>
        </w:rPr>
        <w:t>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430580" w:rsidRPr="00964F07" w:rsidRDefault="00430580" w:rsidP="00866A6C">
      <w:pPr>
        <w:ind w:firstLine="708"/>
        <w:jc w:val="both"/>
        <w:rPr>
          <w:b/>
          <w:bCs/>
          <w:sz w:val="26"/>
          <w:szCs w:val="26"/>
        </w:rPr>
      </w:pPr>
    </w:p>
    <w:p w:rsidR="00964F07" w:rsidRPr="00964F07" w:rsidRDefault="00964F07" w:rsidP="00964F07">
      <w:pPr>
        <w:autoSpaceDE w:val="0"/>
        <w:autoSpaceDN w:val="0"/>
        <w:adjustRightInd w:val="0"/>
        <w:ind w:firstLine="567"/>
        <w:jc w:val="both"/>
        <w:rPr>
          <w:sz w:val="26"/>
          <w:szCs w:val="26"/>
          <w:lang w:eastAsia="ru-RU"/>
        </w:rPr>
      </w:pPr>
      <w:r w:rsidRPr="00964F07">
        <w:rPr>
          <w:sz w:val="26"/>
          <w:szCs w:val="26"/>
          <w:lang w:eastAsia="ru-RU"/>
        </w:rPr>
        <w:t xml:space="preserve">Протяженность автомобильных дорог общего пользования местного значения Северо-Енисейского </w:t>
      </w:r>
      <w:r w:rsidR="00F13B92">
        <w:rPr>
          <w:sz w:val="26"/>
          <w:szCs w:val="26"/>
          <w:lang w:eastAsia="ru-RU"/>
        </w:rPr>
        <w:t>муниципального округа</w:t>
      </w:r>
      <w:r w:rsidRPr="00964F07">
        <w:rPr>
          <w:sz w:val="26"/>
          <w:szCs w:val="26"/>
          <w:lang w:eastAsia="ru-RU"/>
        </w:rPr>
        <w:t xml:space="preserve"> </w:t>
      </w:r>
      <w:proofErr w:type="gramStart"/>
      <w:r w:rsidRPr="00964F07">
        <w:rPr>
          <w:sz w:val="26"/>
          <w:szCs w:val="26"/>
          <w:lang w:eastAsia="ru-RU"/>
        </w:rPr>
        <w:t>на конец</w:t>
      </w:r>
      <w:proofErr w:type="gramEnd"/>
      <w:r w:rsidRPr="00964F07">
        <w:rPr>
          <w:sz w:val="26"/>
          <w:szCs w:val="26"/>
          <w:lang w:eastAsia="ru-RU"/>
        </w:rPr>
        <w:t xml:space="preserve"> 2024 года составила </w:t>
      </w:r>
      <w:r w:rsidRPr="00964F07">
        <w:rPr>
          <w:b/>
          <w:sz w:val="26"/>
          <w:szCs w:val="26"/>
          <w:lang w:eastAsia="ru-RU"/>
        </w:rPr>
        <w:t>110,0</w:t>
      </w:r>
      <w:r w:rsidRPr="00964F07">
        <w:rPr>
          <w:sz w:val="26"/>
          <w:szCs w:val="26"/>
          <w:lang w:eastAsia="ru-RU"/>
        </w:rPr>
        <w:t xml:space="preserve"> км. Работы по содержанию автомобильных дорог общего пользования местного значения Северо-Енисейского </w:t>
      </w:r>
      <w:r w:rsidR="00F13B92">
        <w:rPr>
          <w:sz w:val="26"/>
          <w:szCs w:val="26"/>
          <w:lang w:eastAsia="ru-RU"/>
        </w:rPr>
        <w:t>муниципального округа</w:t>
      </w:r>
      <w:r w:rsidRPr="00964F07">
        <w:rPr>
          <w:sz w:val="26"/>
          <w:szCs w:val="26"/>
          <w:lang w:eastAsia="ru-RU"/>
        </w:rPr>
        <w:t xml:space="preserve"> проводятся на постоянной основе, в соответствии с муниципальной программой, утвержденной постановлением администрации от 28.10.2013 №</w:t>
      </w:r>
      <w:r w:rsidR="00F77CCE">
        <w:rPr>
          <w:sz w:val="26"/>
          <w:szCs w:val="26"/>
          <w:lang w:eastAsia="ru-RU"/>
        </w:rPr>
        <w:t xml:space="preserve"> </w:t>
      </w:r>
      <w:r w:rsidRPr="00964F07">
        <w:rPr>
          <w:sz w:val="26"/>
          <w:szCs w:val="26"/>
          <w:lang w:eastAsia="ru-RU"/>
        </w:rPr>
        <w:t xml:space="preserve">561-п  «Развитие транспортной системы Северо-Енисейского </w:t>
      </w:r>
      <w:r w:rsidR="00F77CCE">
        <w:rPr>
          <w:sz w:val="26"/>
          <w:szCs w:val="26"/>
          <w:lang w:eastAsia="ru-RU"/>
        </w:rPr>
        <w:t>района</w:t>
      </w:r>
      <w:r w:rsidRPr="00964F07">
        <w:rPr>
          <w:sz w:val="26"/>
          <w:szCs w:val="26"/>
          <w:lang w:eastAsia="ru-RU"/>
        </w:rPr>
        <w:t xml:space="preserve">», на средства бюджета Северо-Енисейского </w:t>
      </w:r>
      <w:r w:rsidR="00F77CCE">
        <w:rPr>
          <w:sz w:val="26"/>
          <w:szCs w:val="26"/>
          <w:lang w:eastAsia="ru-RU"/>
        </w:rPr>
        <w:t>района</w:t>
      </w:r>
      <w:r w:rsidRPr="00964F07">
        <w:rPr>
          <w:sz w:val="26"/>
          <w:szCs w:val="26"/>
          <w:lang w:eastAsia="ru-RU"/>
        </w:rPr>
        <w:t>.</w:t>
      </w:r>
    </w:p>
    <w:p w:rsidR="00964F07" w:rsidRPr="00964F07" w:rsidRDefault="00964F07" w:rsidP="00964F07">
      <w:pPr>
        <w:autoSpaceDE w:val="0"/>
        <w:autoSpaceDN w:val="0"/>
        <w:adjustRightInd w:val="0"/>
        <w:ind w:firstLine="567"/>
        <w:jc w:val="both"/>
        <w:rPr>
          <w:sz w:val="26"/>
          <w:szCs w:val="26"/>
          <w:lang w:eastAsia="ru-RU"/>
        </w:rPr>
      </w:pPr>
      <w:r w:rsidRPr="00964F07">
        <w:rPr>
          <w:sz w:val="26"/>
          <w:szCs w:val="26"/>
          <w:lang w:eastAsia="ru-RU"/>
        </w:rPr>
        <w:t xml:space="preserve">Диагностика улично-дорожной сети Северо-Енисейского </w:t>
      </w:r>
      <w:r w:rsidR="00F13B92">
        <w:rPr>
          <w:sz w:val="26"/>
          <w:szCs w:val="26"/>
          <w:lang w:eastAsia="ru-RU"/>
        </w:rPr>
        <w:t>муниципального округа</w:t>
      </w:r>
      <w:r w:rsidRPr="00964F07">
        <w:rPr>
          <w:sz w:val="26"/>
          <w:szCs w:val="26"/>
          <w:lang w:eastAsia="ru-RU"/>
        </w:rPr>
        <w:t xml:space="preserve"> проведена в 2024 году, на основании которой дороги общего пользования местного значения, не отвечающие нормативным требованиям, в Северо-Енисейском </w:t>
      </w:r>
      <w:r w:rsidR="005D7E76">
        <w:rPr>
          <w:sz w:val="26"/>
          <w:szCs w:val="26"/>
          <w:lang w:eastAsia="ru-RU"/>
        </w:rPr>
        <w:t>муниципальном округе</w:t>
      </w:r>
      <w:r w:rsidRPr="00964F07">
        <w:rPr>
          <w:sz w:val="26"/>
          <w:szCs w:val="26"/>
          <w:lang w:eastAsia="ru-RU"/>
        </w:rPr>
        <w:t xml:space="preserve"> отсутствуют.</w:t>
      </w:r>
    </w:p>
    <w:p w:rsidR="00430580" w:rsidRPr="00D35A7D" w:rsidRDefault="00964F07" w:rsidP="00964F07">
      <w:pPr>
        <w:autoSpaceDE w:val="0"/>
        <w:autoSpaceDN w:val="0"/>
        <w:adjustRightInd w:val="0"/>
        <w:ind w:firstLine="567"/>
        <w:jc w:val="both"/>
        <w:rPr>
          <w:sz w:val="26"/>
          <w:szCs w:val="26"/>
          <w:highlight w:val="yellow"/>
          <w:lang w:eastAsia="ru-RU"/>
        </w:rPr>
      </w:pPr>
      <w:r w:rsidRPr="00964F07">
        <w:rPr>
          <w:sz w:val="26"/>
          <w:szCs w:val="26"/>
          <w:lang w:eastAsia="ru-RU"/>
        </w:rPr>
        <w:t xml:space="preserve">Таким образом,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2024 год составила </w:t>
      </w:r>
      <w:r w:rsidRPr="00964F07">
        <w:rPr>
          <w:b/>
          <w:sz w:val="26"/>
          <w:szCs w:val="26"/>
          <w:lang w:eastAsia="ru-RU"/>
        </w:rPr>
        <w:t>0</w:t>
      </w:r>
      <w:r w:rsidR="00005F90">
        <w:rPr>
          <w:b/>
          <w:sz w:val="26"/>
          <w:szCs w:val="26"/>
          <w:lang w:eastAsia="ru-RU"/>
        </w:rPr>
        <w:t>,00</w:t>
      </w:r>
      <w:r w:rsidRPr="00964F07">
        <w:rPr>
          <w:b/>
          <w:sz w:val="26"/>
          <w:szCs w:val="26"/>
          <w:lang w:eastAsia="ru-RU"/>
        </w:rPr>
        <w:t>%</w:t>
      </w:r>
      <w:r w:rsidRPr="00964F07">
        <w:rPr>
          <w:sz w:val="26"/>
          <w:szCs w:val="26"/>
          <w:lang w:eastAsia="ru-RU"/>
        </w:rPr>
        <w:t>.</w:t>
      </w:r>
    </w:p>
    <w:p w:rsidR="00430580" w:rsidRPr="00D35A7D" w:rsidRDefault="00430580" w:rsidP="00866A6C">
      <w:pPr>
        <w:ind w:firstLine="708"/>
        <w:jc w:val="both"/>
        <w:rPr>
          <w:bCs/>
          <w:sz w:val="26"/>
          <w:szCs w:val="26"/>
          <w:highlight w:val="yellow"/>
        </w:rPr>
      </w:pPr>
    </w:p>
    <w:p w:rsidR="00430580" w:rsidRPr="00964F07" w:rsidRDefault="00430580" w:rsidP="00866A6C">
      <w:pPr>
        <w:ind w:firstLine="567"/>
        <w:jc w:val="both"/>
        <w:rPr>
          <w:b/>
          <w:bCs/>
          <w:sz w:val="26"/>
          <w:szCs w:val="26"/>
        </w:rPr>
      </w:pPr>
      <w:r w:rsidRPr="00964F07">
        <w:rPr>
          <w:b/>
          <w:bCs/>
          <w:iCs/>
          <w:sz w:val="26"/>
          <w:szCs w:val="26"/>
        </w:rPr>
        <w:t xml:space="preserve">7. </w:t>
      </w:r>
      <w:proofErr w:type="gramStart"/>
      <w:r w:rsidR="00821F89" w:rsidRPr="00964F07">
        <w:rPr>
          <w:b/>
          <w:bCs/>
          <w:iCs/>
          <w:sz w:val="26"/>
          <w:szCs w:val="26"/>
        </w:rPr>
        <w:t xml:space="preserve">Показатель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городского округов (муниципального </w:t>
      </w:r>
      <w:r w:rsidR="00F77CCE">
        <w:rPr>
          <w:b/>
          <w:bCs/>
          <w:iCs/>
          <w:sz w:val="26"/>
          <w:szCs w:val="26"/>
        </w:rPr>
        <w:t>района</w:t>
      </w:r>
      <w:r w:rsidR="00821F89" w:rsidRPr="00964F07">
        <w:rPr>
          <w:b/>
          <w:bCs/>
          <w:iCs/>
          <w:sz w:val="26"/>
          <w:szCs w:val="26"/>
        </w:rPr>
        <w:t xml:space="preserve">), в общей численности населения муниципального, городского округов  (муниципального </w:t>
      </w:r>
      <w:r w:rsidR="00F77CCE">
        <w:rPr>
          <w:b/>
          <w:bCs/>
          <w:iCs/>
          <w:sz w:val="26"/>
          <w:szCs w:val="26"/>
        </w:rPr>
        <w:t>района</w:t>
      </w:r>
      <w:r w:rsidR="00821F89" w:rsidRPr="00964F07">
        <w:rPr>
          <w:b/>
          <w:bCs/>
          <w:iCs/>
          <w:sz w:val="26"/>
          <w:szCs w:val="26"/>
        </w:rPr>
        <w:t>)»</w:t>
      </w:r>
      <w:proofErr w:type="gramEnd"/>
    </w:p>
    <w:p w:rsidR="00257149" w:rsidRPr="00D35A7D" w:rsidRDefault="00257149" w:rsidP="00866A6C">
      <w:pPr>
        <w:autoSpaceDE w:val="0"/>
        <w:autoSpaceDN w:val="0"/>
        <w:adjustRightInd w:val="0"/>
        <w:ind w:firstLine="567"/>
        <w:jc w:val="both"/>
        <w:rPr>
          <w:sz w:val="26"/>
          <w:szCs w:val="26"/>
          <w:highlight w:val="yellow"/>
          <w:lang w:eastAsia="ru-RU"/>
        </w:rPr>
      </w:pPr>
    </w:p>
    <w:p w:rsidR="00964F07" w:rsidRPr="00964F07" w:rsidRDefault="00964F07" w:rsidP="00964F07">
      <w:pPr>
        <w:autoSpaceDE w:val="0"/>
        <w:autoSpaceDN w:val="0"/>
        <w:adjustRightInd w:val="0"/>
        <w:ind w:firstLine="567"/>
        <w:jc w:val="both"/>
        <w:rPr>
          <w:sz w:val="26"/>
          <w:szCs w:val="26"/>
          <w:lang w:eastAsia="ru-RU"/>
        </w:rPr>
      </w:pPr>
      <w:r w:rsidRPr="00964F07">
        <w:rPr>
          <w:sz w:val="26"/>
          <w:szCs w:val="26"/>
          <w:lang w:eastAsia="ru-RU"/>
        </w:rPr>
        <w:t xml:space="preserve">На территории Северо-Енисейского </w:t>
      </w:r>
      <w:r w:rsidR="00F13B92">
        <w:rPr>
          <w:sz w:val="26"/>
          <w:szCs w:val="26"/>
          <w:lang w:eastAsia="ru-RU"/>
        </w:rPr>
        <w:t>муниципального округа</w:t>
      </w:r>
      <w:r w:rsidRPr="00964F07">
        <w:rPr>
          <w:sz w:val="26"/>
          <w:szCs w:val="26"/>
          <w:lang w:eastAsia="ru-RU"/>
        </w:rPr>
        <w:t xml:space="preserve"> расположен населенный пункт д. </w:t>
      </w:r>
      <w:proofErr w:type="spellStart"/>
      <w:r w:rsidRPr="00964F07">
        <w:rPr>
          <w:sz w:val="26"/>
          <w:szCs w:val="26"/>
          <w:lang w:eastAsia="ru-RU"/>
        </w:rPr>
        <w:t>Куромба</w:t>
      </w:r>
      <w:proofErr w:type="spellEnd"/>
      <w:r w:rsidRPr="00964F07">
        <w:rPr>
          <w:sz w:val="26"/>
          <w:szCs w:val="26"/>
          <w:lang w:eastAsia="ru-RU"/>
        </w:rPr>
        <w:t xml:space="preserve"> с численностью населения в 2024 году – </w:t>
      </w:r>
      <w:r w:rsidRPr="00964F07">
        <w:rPr>
          <w:b/>
          <w:sz w:val="26"/>
          <w:szCs w:val="26"/>
          <w:lang w:eastAsia="ru-RU"/>
        </w:rPr>
        <w:t>36 человек.</w:t>
      </w:r>
    </w:p>
    <w:p w:rsidR="00964F07" w:rsidRPr="00964F07" w:rsidRDefault="00964F07" w:rsidP="00964F07">
      <w:pPr>
        <w:autoSpaceDE w:val="0"/>
        <w:autoSpaceDN w:val="0"/>
        <w:adjustRightInd w:val="0"/>
        <w:ind w:firstLine="567"/>
        <w:jc w:val="both"/>
        <w:rPr>
          <w:sz w:val="26"/>
          <w:szCs w:val="26"/>
          <w:lang w:eastAsia="ru-RU"/>
        </w:rPr>
      </w:pPr>
      <w:r w:rsidRPr="00964F07">
        <w:rPr>
          <w:sz w:val="26"/>
          <w:szCs w:val="26"/>
          <w:lang w:eastAsia="ru-RU"/>
        </w:rPr>
        <w:t xml:space="preserve">В летний период сообщение с населенным пунктом осуществляется по реке </w:t>
      </w:r>
      <w:proofErr w:type="spellStart"/>
      <w:r w:rsidRPr="00964F07">
        <w:rPr>
          <w:sz w:val="26"/>
          <w:szCs w:val="26"/>
          <w:lang w:eastAsia="ru-RU"/>
        </w:rPr>
        <w:t>Вельмо</w:t>
      </w:r>
      <w:proofErr w:type="spellEnd"/>
      <w:r w:rsidRPr="00964F07">
        <w:rPr>
          <w:sz w:val="26"/>
          <w:szCs w:val="26"/>
          <w:lang w:eastAsia="ru-RU"/>
        </w:rPr>
        <w:t xml:space="preserve"> с использованием водного транспорта, а в зимний период по льду.</w:t>
      </w:r>
    </w:p>
    <w:p w:rsidR="00430580" w:rsidRPr="00D35A7D" w:rsidRDefault="00964F07" w:rsidP="00964F07">
      <w:pPr>
        <w:autoSpaceDE w:val="0"/>
        <w:autoSpaceDN w:val="0"/>
        <w:adjustRightInd w:val="0"/>
        <w:ind w:firstLine="567"/>
        <w:jc w:val="both"/>
        <w:rPr>
          <w:sz w:val="26"/>
          <w:szCs w:val="26"/>
          <w:highlight w:val="yellow"/>
          <w:lang w:eastAsia="ru-RU"/>
        </w:rPr>
      </w:pPr>
      <w:r w:rsidRPr="00964F07">
        <w:rPr>
          <w:sz w:val="26"/>
          <w:szCs w:val="26"/>
          <w:lang w:eastAsia="ru-RU"/>
        </w:rPr>
        <w:t xml:space="preserve">В 2024 году данный показатель составил </w:t>
      </w:r>
      <w:r w:rsidRPr="00964F07">
        <w:rPr>
          <w:b/>
          <w:sz w:val="26"/>
          <w:szCs w:val="26"/>
          <w:lang w:eastAsia="ru-RU"/>
        </w:rPr>
        <w:t>0,44%</w:t>
      </w:r>
      <w:r w:rsidRPr="00964F07">
        <w:rPr>
          <w:sz w:val="26"/>
          <w:szCs w:val="26"/>
          <w:lang w:eastAsia="ru-RU"/>
        </w:rPr>
        <w:t xml:space="preserve"> (в 2023 году – 0,43%). Показатель увеличился за счет уменьшения среднегодовой численности населения Северо-Енисейского </w:t>
      </w:r>
      <w:r w:rsidR="00F13B92">
        <w:rPr>
          <w:sz w:val="26"/>
          <w:szCs w:val="26"/>
          <w:lang w:eastAsia="ru-RU"/>
        </w:rPr>
        <w:t>муниципального округа</w:t>
      </w:r>
      <w:r w:rsidRPr="00964F07">
        <w:rPr>
          <w:sz w:val="26"/>
          <w:szCs w:val="26"/>
          <w:lang w:eastAsia="ru-RU"/>
        </w:rPr>
        <w:t>.</w:t>
      </w:r>
    </w:p>
    <w:p w:rsidR="00257149" w:rsidRPr="00D35A7D" w:rsidRDefault="00257149" w:rsidP="00866A6C">
      <w:pPr>
        <w:ind w:firstLine="567"/>
        <w:jc w:val="both"/>
        <w:rPr>
          <w:b/>
          <w:bCs/>
          <w:sz w:val="26"/>
          <w:szCs w:val="26"/>
          <w:highlight w:val="yellow"/>
        </w:rPr>
      </w:pPr>
    </w:p>
    <w:p w:rsidR="00EC54BC" w:rsidRDefault="00EC54BC" w:rsidP="00866A6C">
      <w:pPr>
        <w:ind w:firstLine="567"/>
        <w:jc w:val="both"/>
        <w:rPr>
          <w:b/>
          <w:bCs/>
          <w:sz w:val="26"/>
          <w:szCs w:val="26"/>
        </w:rPr>
      </w:pPr>
    </w:p>
    <w:p w:rsidR="00EC54BC" w:rsidRDefault="00EC54BC" w:rsidP="00866A6C">
      <w:pPr>
        <w:ind w:firstLine="567"/>
        <w:jc w:val="both"/>
        <w:rPr>
          <w:b/>
          <w:bCs/>
          <w:sz w:val="26"/>
          <w:szCs w:val="26"/>
        </w:rPr>
      </w:pPr>
    </w:p>
    <w:p w:rsidR="00EC54BC" w:rsidRDefault="00EC54BC" w:rsidP="00866A6C">
      <w:pPr>
        <w:ind w:firstLine="567"/>
        <w:jc w:val="both"/>
        <w:rPr>
          <w:b/>
          <w:bCs/>
          <w:sz w:val="26"/>
          <w:szCs w:val="26"/>
        </w:rPr>
      </w:pPr>
    </w:p>
    <w:p w:rsidR="00E73EE6" w:rsidRPr="008B3A70" w:rsidRDefault="00E73EE6" w:rsidP="00866A6C">
      <w:pPr>
        <w:ind w:firstLine="567"/>
        <w:jc w:val="both"/>
        <w:rPr>
          <w:b/>
          <w:bCs/>
          <w:sz w:val="26"/>
          <w:szCs w:val="26"/>
        </w:rPr>
      </w:pPr>
      <w:r w:rsidRPr="008B3A70">
        <w:rPr>
          <w:b/>
          <w:bCs/>
          <w:sz w:val="26"/>
          <w:szCs w:val="26"/>
        </w:rPr>
        <w:lastRenderedPageBreak/>
        <w:t>8. Показатель «Среднемесячная номинальная начисленная заработная плата работников»</w:t>
      </w:r>
    </w:p>
    <w:p w:rsidR="00F50D06" w:rsidRPr="008B3A70" w:rsidRDefault="00F50D06" w:rsidP="00866A6C">
      <w:pPr>
        <w:ind w:firstLine="567"/>
        <w:jc w:val="both"/>
        <w:rPr>
          <w:sz w:val="26"/>
          <w:szCs w:val="26"/>
        </w:rPr>
      </w:pPr>
    </w:p>
    <w:p w:rsidR="00E73EE6" w:rsidRPr="008B3A70" w:rsidRDefault="00E73EE6" w:rsidP="00866A6C">
      <w:pPr>
        <w:ind w:firstLine="567"/>
        <w:jc w:val="both"/>
        <w:rPr>
          <w:sz w:val="26"/>
          <w:szCs w:val="26"/>
        </w:rPr>
      </w:pPr>
      <w:r w:rsidRPr="008B3A70">
        <w:rPr>
          <w:sz w:val="26"/>
          <w:szCs w:val="26"/>
        </w:rPr>
        <w:t xml:space="preserve">Одним из важнейших </w:t>
      </w:r>
      <w:r w:rsidRPr="008B3A70">
        <w:rPr>
          <w:b/>
          <w:sz w:val="26"/>
          <w:szCs w:val="26"/>
          <w:u w:val="single"/>
        </w:rPr>
        <w:t>показателей уровня жизни населения</w:t>
      </w:r>
      <w:r w:rsidRPr="008B3A70">
        <w:rPr>
          <w:sz w:val="26"/>
          <w:szCs w:val="26"/>
        </w:rPr>
        <w:t xml:space="preserve"> остается своевременная и полная выплата заработной платы работникам предприятий и организаций </w:t>
      </w:r>
      <w:r w:rsidR="00F13B92">
        <w:rPr>
          <w:sz w:val="26"/>
          <w:szCs w:val="26"/>
        </w:rPr>
        <w:t>муниципального округа</w:t>
      </w:r>
      <w:r w:rsidRPr="008B3A70">
        <w:rPr>
          <w:sz w:val="26"/>
          <w:szCs w:val="26"/>
        </w:rPr>
        <w:t>.</w:t>
      </w:r>
    </w:p>
    <w:p w:rsidR="00E73EE6" w:rsidRPr="008B3A70" w:rsidRDefault="00E73EE6" w:rsidP="00866A6C">
      <w:pPr>
        <w:pStyle w:val="a6"/>
        <w:spacing w:after="0"/>
        <w:ind w:firstLine="567"/>
        <w:jc w:val="both"/>
        <w:rPr>
          <w:sz w:val="26"/>
          <w:szCs w:val="26"/>
        </w:rPr>
      </w:pPr>
      <w:r w:rsidRPr="008B3A70">
        <w:rPr>
          <w:sz w:val="26"/>
          <w:szCs w:val="26"/>
        </w:rPr>
        <w:t xml:space="preserve">Проводимая в </w:t>
      </w:r>
      <w:r w:rsidR="005D7E76">
        <w:rPr>
          <w:sz w:val="26"/>
          <w:szCs w:val="26"/>
        </w:rPr>
        <w:t>муниципальном округе</w:t>
      </w:r>
      <w:r w:rsidRPr="008B3A70">
        <w:rPr>
          <w:sz w:val="26"/>
          <w:szCs w:val="26"/>
        </w:rPr>
        <w:t xml:space="preserve"> в течение 20</w:t>
      </w:r>
      <w:r w:rsidR="00DB2AE3" w:rsidRPr="008B3A70">
        <w:rPr>
          <w:sz w:val="26"/>
          <w:szCs w:val="26"/>
        </w:rPr>
        <w:t>2</w:t>
      </w:r>
      <w:r w:rsidR="008B3A70" w:rsidRPr="008B3A70">
        <w:rPr>
          <w:sz w:val="26"/>
          <w:szCs w:val="26"/>
        </w:rPr>
        <w:t>4</w:t>
      </w:r>
      <w:r w:rsidRPr="008B3A70">
        <w:rPr>
          <w:sz w:val="26"/>
          <w:szCs w:val="26"/>
        </w:rPr>
        <w:t xml:space="preserve">года политика в области оплаты труда была направлена, в первую очередь, на повышение жизненного уровня работников производственной и бюджетной сфер </w:t>
      </w:r>
      <w:r w:rsidR="00F13B92">
        <w:rPr>
          <w:sz w:val="26"/>
          <w:szCs w:val="26"/>
        </w:rPr>
        <w:t>муниципального округа</w:t>
      </w:r>
      <w:r w:rsidRPr="008B3A70">
        <w:rPr>
          <w:sz w:val="26"/>
          <w:szCs w:val="26"/>
        </w:rPr>
        <w:t>.</w:t>
      </w:r>
    </w:p>
    <w:p w:rsidR="00E73EE6" w:rsidRPr="00EC54BC" w:rsidRDefault="00E73EE6" w:rsidP="00866A6C">
      <w:pPr>
        <w:pStyle w:val="a6"/>
        <w:spacing w:after="0"/>
        <w:ind w:firstLine="567"/>
        <w:jc w:val="both"/>
        <w:rPr>
          <w:color w:val="000000"/>
          <w:sz w:val="26"/>
          <w:szCs w:val="26"/>
        </w:rPr>
      </w:pPr>
      <w:r w:rsidRPr="00EC54BC">
        <w:rPr>
          <w:sz w:val="26"/>
          <w:szCs w:val="26"/>
        </w:rPr>
        <w:t xml:space="preserve">Динамика роста среднемесячной номинальной начисленной заработной платы работников в целом по району представлена в таблице </w:t>
      </w:r>
      <w:r w:rsidR="00CD7D18" w:rsidRPr="00EC54BC">
        <w:rPr>
          <w:sz w:val="26"/>
          <w:szCs w:val="26"/>
        </w:rPr>
        <w:t>4</w:t>
      </w:r>
      <w:r w:rsidRPr="00EC54BC">
        <w:rPr>
          <w:sz w:val="26"/>
          <w:szCs w:val="26"/>
        </w:rPr>
        <w:t>.</w:t>
      </w:r>
    </w:p>
    <w:p w:rsidR="00E73EE6" w:rsidRPr="008B3A70" w:rsidRDefault="00E73EE6" w:rsidP="00866A6C">
      <w:pPr>
        <w:ind w:firstLine="567"/>
        <w:jc w:val="right"/>
        <w:rPr>
          <w:sz w:val="26"/>
          <w:szCs w:val="26"/>
        </w:rPr>
      </w:pPr>
      <w:r w:rsidRPr="008B3A70">
        <w:rPr>
          <w:sz w:val="26"/>
          <w:szCs w:val="26"/>
        </w:rPr>
        <w:t xml:space="preserve">Таблица </w:t>
      </w:r>
      <w:r w:rsidR="00CD7D18" w:rsidRPr="008B3A70">
        <w:rPr>
          <w:sz w:val="26"/>
          <w:szCs w:val="26"/>
        </w:rPr>
        <w:t>4</w:t>
      </w:r>
    </w:p>
    <w:p w:rsidR="00F50D06" w:rsidRDefault="00F50D06" w:rsidP="00866A6C">
      <w:pPr>
        <w:ind w:firstLine="567"/>
        <w:jc w:val="both"/>
        <w:rPr>
          <w:b/>
          <w:sz w:val="26"/>
          <w:szCs w:val="26"/>
        </w:rPr>
      </w:pPr>
      <w:r w:rsidRPr="008B3A70">
        <w:rPr>
          <w:b/>
          <w:sz w:val="26"/>
          <w:szCs w:val="26"/>
        </w:rPr>
        <w:t>Среднемесячная номинальная заработная плата работников по району</w:t>
      </w:r>
    </w:p>
    <w:p w:rsidR="00EC54BC" w:rsidRPr="008B3A70" w:rsidRDefault="00EC54BC" w:rsidP="00866A6C">
      <w:pPr>
        <w:ind w:firstLine="567"/>
        <w:jc w:val="both"/>
        <w:rPr>
          <w:b/>
          <w:sz w:val="26"/>
          <w:szCs w:val="26"/>
        </w:rPr>
      </w:pPr>
    </w:p>
    <w:tbl>
      <w:tblPr>
        <w:tblW w:w="9915" w:type="dxa"/>
        <w:jc w:val="center"/>
        <w:tblInd w:w="-816" w:type="dxa"/>
        <w:tblLayout w:type="fixed"/>
        <w:tblCellMar>
          <w:left w:w="0" w:type="dxa"/>
          <w:right w:w="0" w:type="dxa"/>
        </w:tblCellMar>
        <w:tblLook w:val="0000" w:firstRow="0" w:lastRow="0" w:firstColumn="0" w:lastColumn="0" w:noHBand="0" w:noVBand="0"/>
      </w:tblPr>
      <w:tblGrid>
        <w:gridCol w:w="3683"/>
        <w:gridCol w:w="567"/>
        <w:gridCol w:w="1134"/>
        <w:gridCol w:w="1134"/>
        <w:gridCol w:w="1134"/>
        <w:gridCol w:w="1134"/>
        <w:gridCol w:w="1129"/>
      </w:tblGrid>
      <w:tr w:rsidR="008B3A70" w:rsidRPr="00F77CCE" w:rsidTr="008912BF">
        <w:trPr>
          <w:trHeight w:val="416"/>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8B3A70" w:rsidRPr="00F77CCE" w:rsidRDefault="008B3A70" w:rsidP="00866A6C">
            <w:pPr>
              <w:jc w:val="center"/>
              <w:rPr>
                <w:b/>
                <w:sz w:val="20"/>
                <w:szCs w:val="20"/>
              </w:rPr>
            </w:pPr>
            <w:r w:rsidRPr="00F77CCE">
              <w:rPr>
                <w:b/>
                <w:sz w:val="20"/>
                <w:szCs w:val="20"/>
              </w:rPr>
              <w:t>Наименование отрасли</w:t>
            </w:r>
          </w:p>
        </w:tc>
        <w:tc>
          <w:tcPr>
            <w:tcW w:w="567" w:type="dxa"/>
            <w:tcBorders>
              <w:top w:val="single" w:sz="4" w:space="0" w:color="auto"/>
              <w:left w:val="nil"/>
              <w:bottom w:val="single" w:sz="4" w:space="0" w:color="auto"/>
              <w:right w:val="single" w:sz="4" w:space="0" w:color="auto"/>
            </w:tcBorders>
            <w:shd w:val="clear" w:color="auto" w:fill="auto"/>
          </w:tcPr>
          <w:p w:rsidR="008B3A70" w:rsidRPr="00F77CCE" w:rsidRDefault="008B3A70" w:rsidP="00866A6C">
            <w:pPr>
              <w:jc w:val="center"/>
              <w:rPr>
                <w:b/>
                <w:sz w:val="20"/>
                <w:szCs w:val="20"/>
              </w:rPr>
            </w:pPr>
            <w:r w:rsidRPr="00F77CCE">
              <w:rPr>
                <w:b/>
                <w:sz w:val="20"/>
                <w:szCs w:val="20"/>
              </w:rPr>
              <w:t>Ед.</w:t>
            </w:r>
          </w:p>
          <w:p w:rsidR="008B3A70" w:rsidRPr="00F77CCE" w:rsidRDefault="008B3A70" w:rsidP="00866A6C">
            <w:pPr>
              <w:jc w:val="center"/>
              <w:rPr>
                <w:b/>
                <w:sz w:val="20"/>
                <w:szCs w:val="20"/>
              </w:rPr>
            </w:pPr>
            <w:r w:rsidRPr="00F77CCE">
              <w:rPr>
                <w:b/>
                <w:sz w:val="20"/>
                <w:szCs w:val="20"/>
              </w:rPr>
              <w:t>изм.</w:t>
            </w:r>
          </w:p>
        </w:tc>
        <w:tc>
          <w:tcPr>
            <w:tcW w:w="1134" w:type="dxa"/>
            <w:tcBorders>
              <w:top w:val="single" w:sz="4" w:space="0" w:color="auto"/>
              <w:left w:val="nil"/>
              <w:bottom w:val="single" w:sz="4" w:space="0" w:color="auto"/>
              <w:right w:val="single" w:sz="4" w:space="0" w:color="auto"/>
            </w:tcBorders>
          </w:tcPr>
          <w:p w:rsidR="008B3A70" w:rsidRPr="00F77CCE" w:rsidRDefault="008B3A70" w:rsidP="008B3A70">
            <w:pPr>
              <w:jc w:val="center"/>
              <w:rPr>
                <w:b/>
                <w:sz w:val="20"/>
                <w:szCs w:val="20"/>
              </w:rPr>
            </w:pPr>
            <w:r w:rsidRPr="00F77CCE">
              <w:rPr>
                <w:b/>
                <w:sz w:val="20"/>
                <w:szCs w:val="20"/>
              </w:rPr>
              <w:t>2023 год</w:t>
            </w:r>
          </w:p>
          <w:p w:rsidR="008B3A70" w:rsidRPr="00F77CCE" w:rsidRDefault="008B3A70" w:rsidP="008B3A70">
            <w:pPr>
              <w:jc w:val="center"/>
              <w:rPr>
                <w:b/>
                <w:sz w:val="20"/>
                <w:szCs w:val="20"/>
              </w:rPr>
            </w:pPr>
            <w:r w:rsidRPr="00F77CCE">
              <w:rPr>
                <w:b/>
                <w:sz w:val="20"/>
                <w:szCs w:val="20"/>
              </w:rPr>
              <w:t>отчет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B3A70" w:rsidRPr="00F77CCE" w:rsidRDefault="008B3A70" w:rsidP="008B3A70">
            <w:pPr>
              <w:jc w:val="center"/>
              <w:rPr>
                <w:b/>
                <w:sz w:val="20"/>
                <w:szCs w:val="20"/>
              </w:rPr>
            </w:pPr>
            <w:r w:rsidRPr="00F77CCE">
              <w:rPr>
                <w:b/>
                <w:sz w:val="20"/>
                <w:szCs w:val="20"/>
              </w:rPr>
              <w:t>2024 год</w:t>
            </w:r>
          </w:p>
          <w:p w:rsidR="008B3A70" w:rsidRPr="00F77CCE" w:rsidRDefault="008B3A70" w:rsidP="008B3A70">
            <w:pPr>
              <w:jc w:val="center"/>
              <w:rPr>
                <w:b/>
                <w:sz w:val="20"/>
                <w:szCs w:val="20"/>
              </w:rPr>
            </w:pPr>
            <w:r w:rsidRPr="00F77CCE">
              <w:rPr>
                <w:b/>
                <w:sz w:val="20"/>
                <w:szCs w:val="20"/>
              </w:rPr>
              <w:t>отчет</w:t>
            </w:r>
          </w:p>
        </w:tc>
        <w:tc>
          <w:tcPr>
            <w:tcW w:w="1134" w:type="dxa"/>
            <w:tcBorders>
              <w:top w:val="single" w:sz="4" w:space="0" w:color="auto"/>
              <w:left w:val="nil"/>
              <w:bottom w:val="single" w:sz="4" w:space="0" w:color="auto"/>
              <w:right w:val="single" w:sz="4" w:space="0" w:color="auto"/>
            </w:tcBorders>
          </w:tcPr>
          <w:p w:rsidR="008B3A70" w:rsidRPr="00F77CCE" w:rsidRDefault="008B3A70" w:rsidP="008B3A70">
            <w:pPr>
              <w:jc w:val="center"/>
              <w:rPr>
                <w:b/>
                <w:sz w:val="20"/>
                <w:szCs w:val="20"/>
              </w:rPr>
            </w:pPr>
            <w:r w:rsidRPr="00F77CCE">
              <w:rPr>
                <w:b/>
                <w:sz w:val="20"/>
                <w:szCs w:val="20"/>
              </w:rPr>
              <w:t>2025 год</w:t>
            </w:r>
          </w:p>
          <w:p w:rsidR="008B3A70" w:rsidRPr="00F77CCE" w:rsidRDefault="008B3A70" w:rsidP="008B3A70">
            <w:pPr>
              <w:jc w:val="center"/>
              <w:rPr>
                <w:b/>
                <w:sz w:val="20"/>
                <w:szCs w:val="20"/>
              </w:rPr>
            </w:pPr>
            <w:r w:rsidRPr="00F77CCE">
              <w:rPr>
                <w:b/>
                <w:sz w:val="20"/>
                <w:szCs w:val="20"/>
              </w:rPr>
              <w:t>оценка</w:t>
            </w:r>
          </w:p>
        </w:tc>
        <w:tc>
          <w:tcPr>
            <w:tcW w:w="1134" w:type="dxa"/>
            <w:tcBorders>
              <w:top w:val="single" w:sz="4" w:space="0" w:color="auto"/>
              <w:left w:val="single" w:sz="4" w:space="0" w:color="auto"/>
              <w:bottom w:val="single" w:sz="4" w:space="0" w:color="auto"/>
              <w:right w:val="single" w:sz="4" w:space="0" w:color="auto"/>
            </w:tcBorders>
          </w:tcPr>
          <w:p w:rsidR="008B3A70" w:rsidRPr="00F77CCE" w:rsidRDefault="008B3A70" w:rsidP="008B3A70">
            <w:pPr>
              <w:jc w:val="center"/>
              <w:rPr>
                <w:b/>
                <w:sz w:val="20"/>
                <w:szCs w:val="20"/>
              </w:rPr>
            </w:pPr>
            <w:r w:rsidRPr="00F77CCE">
              <w:rPr>
                <w:b/>
                <w:sz w:val="20"/>
                <w:szCs w:val="20"/>
              </w:rPr>
              <w:t>2026 год</w:t>
            </w:r>
          </w:p>
          <w:p w:rsidR="008B3A70" w:rsidRPr="00F77CCE" w:rsidRDefault="008B3A70" w:rsidP="008B3A70">
            <w:pPr>
              <w:jc w:val="center"/>
              <w:rPr>
                <w:b/>
                <w:sz w:val="20"/>
                <w:szCs w:val="20"/>
              </w:rPr>
            </w:pPr>
            <w:r w:rsidRPr="00F77CCE">
              <w:rPr>
                <w:b/>
                <w:sz w:val="20"/>
                <w:szCs w:val="20"/>
              </w:rPr>
              <w:t>прогноз</w:t>
            </w:r>
          </w:p>
        </w:tc>
        <w:tc>
          <w:tcPr>
            <w:tcW w:w="1129" w:type="dxa"/>
            <w:tcBorders>
              <w:top w:val="single" w:sz="4" w:space="0" w:color="auto"/>
              <w:left w:val="single" w:sz="4" w:space="0" w:color="auto"/>
              <w:bottom w:val="single" w:sz="4" w:space="0" w:color="auto"/>
              <w:right w:val="single" w:sz="4" w:space="0" w:color="auto"/>
            </w:tcBorders>
          </w:tcPr>
          <w:p w:rsidR="008B3A70" w:rsidRPr="00F77CCE" w:rsidRDefault="008B3A70" w:rsidP="00866A6C">
            <w:pPr>
              <w:jc w:val="center"/>
              <w:rPr>
                <w:b/>
                <w:sz w:val="20"/>
                <w:szCs w:val="20"/>
              </w:rPr>
            </w:pPr>
            <w:r w:rsidRPr="00F77CCE">
              <w:rPr>
                <w:b/>
                <w:sz w:val="20"/>
                <w:szCs w:val="20"/>
              </w:rPr>
              <w:t>2027 год</w:t>
            </w:r>
          </w:p>
          <w:p w:rsidR="008B3A70" w:rsidRPr="00F77CCE" w:rsidRDefault="008B3A70" w:rsidP="00866A6C">
            <w:pPr>
              <w:jc w:val="center"/>
              <w:rPr>
                <w:b/>
                <w:sz w:val="20"/>
                <w:szCs w:val="20"/>
              </w:rPr>
            </w:pPr>
            <w:r w:rsidRPr="00F77CCE">
              <w:rPr>
                <w:b/>
                <w:sz w:val="20"/>
                <w:szCs w:val="20"/>
              </w:rPr>
              <w:t>прогноз</w:t>
            </w:r>
          </w:p>
        </w:tc>
      </w:tr>
      <w:tr w:rsidR="008B3A70" w:rsidRPr="00F77CCE" w:rsidTr="008912BF">
        <w:trPr>
          <w:trHeight w:val="848"/>
          <w:jc w:val="center"/>
        </w:trPr>
        <w:tc>
          <w:tcPr>
            <w:tcW w:w="3683" w:type="dxa"/>
            <w:tcBorders>
              <w:top w:val="nil"/>
              <w:left w:val="single" w:sz="4" w:space="0" w:color="auto"/>
              <w:bottom w:val="single" w:sz="4" w:space="0" w:color="auto"/>
              <w:right w:val="single" w:sz="4" w:space="0" w:color="auto"/>
            </w:tcBorders>
            <w:shd w:val="clear" w:color="auto" w:fill="auto"/>
          </w:tcPr>
          <w:p w:rsidR="008B3A70" w:rsidRPr="00F77CCE" w:rsidRDefault="008B3A70" w:rsidP="00F77CCE">
            <w:pPr>
              <w:rPr>
                <w:sz w:val="20"/>
                <w:szCs w:val="20"/>
              </w:rPr>
            </w:pPr>
            <w:r w:rsidRPr="00F77CCE">
              <w:rPr>
                <w:sz w:val="20"/>
                <w:szCs w:val="20"/>
              </w:rPr>
              <w:t xml:space="preserve">1. Среднемесячная номинальная начисленная заработная плата работников крупных и средних предприятий и некоммерческих организаций муниципального </w:t>
            </w:r>
            <w:r w:rsidR="00F13B92" w:rsidRPr="00F77CCE">
              <w:rPr>
                <w:sz w:val="20"/>
                <w:szCs w:val="20"/>
              </w:rPr>
              <w:t>округа</w:t>
            </w:r>
          </w:p>
        </w:tc>
        <w:tc>
          <w:tcPr>
            <w:tcW w:w="567" w:type="dxa"/>
            <w:tcBorders>
              <w:top w:val="nil"/>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nil"/>
              <w:left w:val="nil"/>
              <w:bottom w:val="single" w:sz="4" w:space="0" w:color="auto"/>
              <w:right w:val="single" w:sz="4" w:space="0" w:color="auto"/>
            </w:tcBorders>
            <w:vAlign w:val="center"/>
          </w:tcPr>
          <w:p w:rsidR="008B3A70" w:rsidRPr="00F77CCE" w:rsidRDefault="008B3A70" w:rsidP="008B3A70">
            <w:pPr>
              <w:jc w:val="center"/>
              <w:rPr>
                <w:sz w:val="20"/>
                <w:szCs w:val="20"/>
              </w:rPr>
            </w:pPr>
            <w:r w:rsidRPr="00F77CCE">
              <w:rPr>
                <w:sz w:val="20"/>
                <w:szCs w:val="20"/>
              </w:rPr>
              <w:t>126 881,50</w:t>
            </w:r>
          </w:p>
        </w:tc>
        <w:tc>
          <w:tcPr>
            <w:tcW w:w="1134" w:type="dxa"/>
            <w:tcBorders>
              <w:top w:val="nil"/>
              <w:left w:val="single" w:sz="4" w:space="0" w:color="auto"/>
              <w:bottom w:val="single" w:sz="4" w:space="0" w:color="auto"/>
              <w:right w:val="single" w:sz="4" w:space="0" w:color="auto"/>
            </w:tcBorders>
            <w:shd w:val="clear" w:color="auto" w:fill="auto"/>
            <w:vAlign w:val="center"/>
          </w:tcPr>
          <w:p w:rsidR="008B3A70" w:rsidRPr="00F77CCE" w:rsidRDefault="008B3A70" w:rsidP="008B3A70">
            <w:pPr>
              <w:jc w:val="center"/>
              <w:rPr>
                <w:sz w:val="20"/>
                <w:szCs w:val="20"/>
              </w:rPr>
            </w:pPr>
            <w:r w:rsidRPr="00F77CCE">
              <w:rPr>
                <w:sz w:val="20"/>
                <w:szCs w:val="20"/>
              </w:rPr>
              <w:t>154 150,80</w:t>
            </w:r>
          </w:p>
        </w:tc>
        <w:tc>
          <w:tcPr>
            <w:tcW w:w="1134" w:type="dxa"/>
            <w:tcBorders>
              <w:top w:val="nil"/>
              <w:left w:val="nil"/>
              <w:bottom w:val="single" w:sz="4" w:space="0" w:color="auto"/>
              <w:right w:val="single" w:sz="4" w:space="0" w:color="auto"/>
            </w:tcBorders>
            <w:vAlign w:val="center"/>
          </w:tcPr>
          <w:p w:rsidR="008B3A70" w:rsidRPr="00F77CCE" w:rsidRDefault="00577936" w:rsidP="008B3A70">
            <w:pPr>
              <w:jc w:val="center"/>
              <w:rPr>
                <w:sz w:val="20"/>
                <w:szCs w:val="20"/>
              </w:rPr>
            </w:pPr>
            <w:r w:rsidRPr="00F77CCE">
              <w:rPr>
                <w:sz w:val="20"/>
                <w:szCs w:val="20"/>
              </w:rPr>
              <w:t>177 273,42</w:t>
            </w:r>
          </w:p>
        </w:tc>
        <w:tc>
          <w:tcPr>
            <w:tcW w:w="1134" w:type="dxa"/>
            <w:tcBorders>
              <w:top w:val="nil"/>
              <w:left w:val="single" w:sz="4" w:space="0" w:color="auto"/>
              <w:bottom w:val="single" w:sz="4" w:space="0" w:color="auto"/>
              <w:right w:val="single" w:sz="4" w:space="0" w:color="auto"/>
            </w:tcBorders>
            <w:vAlign w:val="center"/>
          </w:tcPr>
          <w:p w:rsidR="008B3A70" w:rsidRPr="00F77CCE" w:rsidRDefault="00577936" w:rsidP="008B3A70">
            <w:pPr>
              <w:jc w:val="center"/>
              <w:rPr>
                <w:sz w:val="20"/>
                <w:szCs w:val="20"/>
              </w:rPr>
            </w:pPr>
            <w:r w:rsidRPr="00F77CCE">
              <w:rPr>
                <w:sz w:val="20"/>
                <w:szCs w:val="20"/>
              </w:rPr>
              <w:t>196 596,22</w:t>
            </w:r>
          </w:p>
        </w:tc>
        <w:tc>
          <w:tcPr>
            <w:tcW w:w="1129" w:type="dxa"/>
            <w:tcBorders>
              <w:top w:val="nil"/>
              <w:left w:val="single" w:sz="4" w:space="0" w:color="auto"/>
              <w:bottom w:val="single" w:sz="4" w:space="0" w:color="auto"/>
              <w:right w:val="single" w:sz="4" w:space="0" w:color="auto"/>
            </w:tcBorders>
            <w:vAlign w:val="center"/>
          </w:tcPr>
          <w:p w:rsidR="008B3A70" w:rsidRPr="00F77CCE" w:rsidRDefault="00577936" w:rsidP="00866A6C">
            <w:pPr>
              <w:jc w:val="center"/>
              <w:rPr>
                <w:sz w:val="20"/>
                <w:szCs w:val="20"/>
              </w:rPr>
            </w:pPr>
            <w:r w:rsidRPr="00F77CCE">
              <w:rPr>
                <w:sz w:val="20"/>
                <w:szCs w:val="20"/>
              </w:rPr>
              <w:t>213896,69</w:t>
            </w:r>
          </w:p>
        </w:tc>
      </w:tr>
      <w:tr w:rsidR="008B3A70" w:rsidRPr="00F77CCE" w:rsidTr="008912BF">
        <w:trPr>
          <w:trHeight w:val="563"/>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8B3A70" w:rsidRPr="00F77CCE" w:rsidRDefault="008B3A70" w:rsidP="00866A6C">
            <w:pPr>
              <w:rPr>
                <w:sz w:val="20"/>
                <w:szCs w:val="20"/>
              </w:rPr>
            </w:pPr>
            <w:r w:rsidRPr="00F77CCE">
              <w:rPr>
                <w:sz w:val="20"/>
                <w:szCs w:val="20"/>
              </w:rPr>
              <w:t>2. Среднемесячная номинальная начисленная заработная плата работников муниципальных дошкольных образовательных учреждений</w:t>
            </w:r>
          </w:p>
        </w:tc>
        <w:tc>
          <w:tcPr>
            <w:tcW w:w="567" w:type="dxa"/>
            <w:tcBorders>
              <w:top w:val="single" w:sz="4" w:space="0" w:color="auto"/>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8B3A70" w:rsidP="008B3A70">
            <w:pPr>
              <w:jc w:val="center"/>
              <w:rPr>
                <w:sz w:val="20"/>
                <w:szCs w:val="20"/>
              </w:rPr>
            </w:pPr>
            <w:r w:rsidRPr="00F77CCE">
              <w:rPr>
                <w:sz w:val="20"/>
                <w:szCs w:val="20"/>
              </w:rPr>
              <w:t>54 988,00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3A70" w:rsidRPr="00F77CCE" w:rsidRDefault="00577936" w:rsidP="008B3A70">
            <w:pPr>
              <w:jc w:val="center"/>
              <w:rPr>
                <w:sz w:val="20"/>
                <w:szCs w:val="20"/>
              </w:rPr>
            </w:pPr>
            <w:r w:rsidRPr="00F77CCE">
              <w:rPr>
                <w:sz w:val="20"/>
                <w:szCs w:val="20"/>
              </w:rPr>
              <w:t>60 651,60</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577936" w:rsidP="008B3A70">
            <w:pPr>
              <w:jc w:val="center"/>
              <w:rPr>
                <w:sz w:val="20"/>
                <w:szCs w:val="20"/>
              </w:rPr>
            </w:pPr>
            <w:r w:rsidRPr="00F77CCE">
              <w:rPr>
                <w:sz w:val="20"/>
                <w:szCs w:val="20"/>
              </w:rPr>
              <w:t>69 749,34</w:t>
            </w:r>
          </w:p>
        </w:tc>
        <w:tc>
          <w:tcPr>
            <w:tcW w:w="1134" w:type="dxa"/>
            <w:tcBorders>
              <w:top w:val="single" w:sz="4" w:space="0" w:color="auto"/>
              <w:left w:val="single" w:sz="4" w:space="0" w:color="auto"/>
              <w:bottom w:val="single" w:sz="4" w:space="0" w:color="auto"/>
              <w:right w:val="single" w:sz="4" w:space="0" w:color="auto"/>
            </w:tcBorders>
            <w:vAlign w:val="center"/>
          </w:tcPr>
          <w:p w:rsidR="008B3A70" w:rsidRPr="00F77CCE" w:rsidRDefault="00577936" w:rsidP="008B3A70">
            <w:pPr>
              <w:jc w:val="center"/>
              <w:rPr>
                <w:sz w:val="20"/>
                <w:szCs w:val="20"/>
              </w:rPr>
            </w:pPr>
            <w:r w:rsidRPr="00F77CCE">
              <w:rPr>
                <w:sz w:val="20"/>
                <w:szCs w:val="20"/>
              </w:rPr>
              <w:t>77 352,02</w:t>
            </w:r>
          </w:p>
        </w:tc>
        <w:tc>
          <w:tcPr>
            <w:tcW w:w="1129" w:type="dxa"/>
            <w:tcBorders>
              <w:top w:val="single" w:sz="4" w:space="0" w:color="auto"/>
              <w:left w:val="single" w:sz="4" w:space="0" w:color="auto"/>
              <w:bottom w:val="single" w:sz="4" w:space="0" w:color="auto"/>
              <w:right w:val="single" w:sz="4" w:space="0" w:color="auto"/>
            </w:tcBorders>
            <w:vAlign w:val="center"/>
          </w:tcPr>
          <w:p w:rsidR="008B3A70" w:rsidRPr="00F77CCE" w:rsidRDefault="00577936" w:rsidP="00866A6C">
            <w:pPr>
              <w:jc w:val="center"/>
              <w:rPr>
                <w:sz w:val="20"/>
                <w:szCs w:val="20"/>
              </w:rPr>
            </w:pPr>
            <w:r w:rsidRPr="00F77CCE">
              <w:rPr>
                <w:sz w:val="20"/>
                <w:szCs w:val="20"/>
              </w:rPr>
              <w:t>84 159,00</w:t>
            </w:r>
          </w:p>
        </w:tc>
      </w:tr>
      <w:tr w:rsidR="008B3A70" w:rsidRPr="00F77CCE" w:rsidTr="008912BF">
        <w:trPr>
          <w:trHeight w:val="562"/>
          <w:jc w:val="center"/>
        </w:trPr>
        <w:tc>
          <w:tcPr>
            <w:tcW w:w="3683" w:type="dxa"/>
            <w:tcBorders>
              <w:top w:val="nil"/>
              <w:left w:val="single" w:sz="4" w:space="0" w:color="auto"/>
              <w:bottom w:val="single" w:sz="4" w:space="0" w:color="auto"/>
              <w:right w:val="single" w:sz="4" w:space="0" w:color="auto"/>
            </w:tcBorders>
            <w:shd w:val="clear" w:color="auto" w:fill="auto"/>
          </w:tcPr>
          <w:p w:rsidR="008B3A70" w:rsidRPr="00F77CCE" w:rsidRDefault="008B3A70" w:rsidP="00866A6C">
            <w:pPr>
              <w:rPr>
                <w:sz w:val="20"/>
                <w:szCs w:val="20"/>
              </w:rPr>
            </w:pPr>
            <w:r w:rsidRPr="00F77CCE">
              <w:rPr>
                <w:sz w:val="20"/>
                <w:szCs w:val="20"/>
              </w:rPr>
              <w:t xml:space="preserve">3. Среднемесячная номинальная начисленная заработная плата работников муниципальных общеобразовательных учреждений, в </w:t>
            </w:r>
            <w:proofErr w:type="spellStart"/>
            <w:r w:rsidRPr="00F77CCE">
              <w:rPr>
                <w:sz w:val="20"/>
                <w:szCs w:val="20"/>
              </w:rPr>
              <w:t>т.ч</w:t>
            </w:r>
            <w:proofErr w:type="spellEnd"/>
            <w:r w:rsidRPr="00F77CCE">
              <w:rPr>
                <w:sz w:val="20"/>
                <w:szCs w:val="20"/>
              </w:rPr>
              <w:t>.:</w:t>
            </w:r>
          </w:p>
        </w:tc>
        <w:tc>
          <w:tcPr>
            <w:tcW w:w="567" w:type="dxa"/>
            <w:tcBorders>
              <w:top w:val="nil"/>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nil"/>
              <w:left w:val="nil"/>
              <w:bottom w:val="single" w:sz="4" w:space="0" w:color="auto"/>
              <w:right w:val="single" w:sz="4" w:space="0" w:color="auto"/>
            </w:tcBorders>
            <w:vAlign w:val="center"/>
          </w:tcPr>
          <w:p w:rsidR="008B3A70" w:rsidRPr="00F77CCE" w:rsidRDefault="008B3A70" w:rsidP="008B3A70">
            <w:pPr>
              <w:jc w:val="center"/>
              <w:outlineLvl w:val="1"/>
              <w:rPr>
                <w:color w:val="000000"/>
                <w:sz w:val="20"/>
                <w:szCs w:val="20"/>
              </w:rPr>
            </w:pPr>
            <w:r w:rsidRPr="00F77CCE">
              <w:rPr>
                <w:color w:val="000000"/>
                <w:sz w:val="20"/>
                <w:szCs w:val="20"/>
              </w:rPr>
              <w:t>66 452,20</w:t>
            </w:r>
          </w:p>
        </w:tc>
        <w:tc>
          <w:tcPr>
            <w:tcW w:w="1134" w:type="dxa"/>
            <w:tcBorders>
              <w:top w:val="nil"/>
              <w:left w:val="single" w:sz="4" w:space="0" w:color="auto"/>
              <w:bottom w:val="single" w:sz="4" w:space="0" w:color="auto"/>
              <w:right w:val="single" w:sz="4" w:space="0" w:color="auto"/>
            </w:tcBorders>
            <w:shd w:val="clear" w:color="auto" w:fill="auto"/>
            <w:vAlign w:val="center"/>
          </w:tcPr>
          <w:p w:rsidR="008B3A70" w:rsidRPr="00F77CCE" w:rsidRDefault="00577936" w:rsidP="008B3A70">
            <w:pPr>
              <w:jc w:val="center"/>
              <w:outlineLvl w:val="1"/>
              <w:rPr>
                <w:color w:val="000000"/>
                <w:sz w:val="20"/>
                <w:szCs w:val="20"/>
              </w:rPr>
            </w:pPr>
            <w:r w:rsidRPr="00F77CCE">
              <w:rPr>
                <w:color w:val="000000"/>
                <w:sz w:val="20"/>
                <w:szCs w:val="20"/>
              </w:rPr>
              <w:t>81 265,90</w:t>
            </w:r>
          </w:p>
        </w:tc>
        <w:tc>
          <w:tcPr>
            <w:tcW w:w="1134" w:type="dxa"/>
            <w:tcBorders>
              <w:top w:val="nil"/>
              <w:left w:val="nil"/>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93 455,79</w:t>
            </w:r>
          </w:p>
        </w:tc>
        <w:tc>
          <w:tcPr>
            <w:tcW w:w="1134" w:type="dxa"/>
            <w:tcBorders>
              <w:top w:val="nil"/>
              <w:left w:val="single" w:sz="4" w:space="0" w:color="auto"/>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103 642,48</w:t>
            </w:r>
          </w:p>
        </w:tc>
        <w:tc>
          <w:tcPr>
            <w:tcW w:w="1129" w:type="dxa"/>
            <w:tcBorders>
              <w:top w:val="nil"/>
              <w:left w:val="single" w:sz="4" w:space="0" w:color="auto"/>
              <w:bottom w:val="single" w:sz="4" w:space="0" w:color="auto"/>
              <w:right w:val="single" w:sz="4" w:space="0" w:color="auto"/>
            </w:tcBorders>
            <w:vAlign w:val="center"/>
          </w:tcPr>
          <w:p w:rsidR="008B3A70" w:rsidRPr="00F77CCE" w:rsidRDefault="00577936" w:rsidP="00866A6C">
            <w:pPr>
              <w:jc w:val="center"/>
              <w:outlineLvl w:val="1"/>
              <w:rPr>
                <w:color w:val="000000"/>
                <w:sz w:val="20"/>
                <w:szCs w:val="20"/>
              </w:rPr>
            </w:pPr>
            <w:r w:rsidRPr="00F77CCE">
              <w:rPr>
                <w:color w:val="000000"/>
                <w:sz w:val="20"/>
                <w:szCs w:val="20"/>
              </w:rPr>
              <w:t>112 763,02</w:t>
            </w:r>
          </w:p>
        </w:tc>
      </w:tr>
      <w:tr w:rsidR="008B3A70" w:rsidRPr="00F77CCE" w:rsidTr="008912BF">
        <w:trPr>
          <w:trHeight w:val="673"/>
          <w:jc w:val="center"/>
        </w:trPr>
        <w:tc>
          <w:tcPr>
            <w:tcW w:w="3683" w:type="dxa"/>
            <w:tcBorders>
              <w:top w:val="nil"/>
              <w:left w:val="single" w:sz="4" w:space="0" w:color="auto"/>
              <w:bottom w:val="single" w:sz="4" w:space="0" w:color="auto"/>
              <w:right w:val="single" w:sz="4" w:space="0" w:color="auto"/>
            </w:tcBorders>
            <w:shd w:val="clear" w:color="auto" w:fill="auto"/>
          </w:tcPr>
          <w:p w:rsidR="008B3A70" w:rsidRPr="00F77CCE" w:rsidRDefault="008B3A70" w:rsidP="00866A6C">
            <w:pPr>
              <w:rPr>
                <w:sz w:val="20"/>
                <w:szCs w:val="20"/>
              </w:rPr>
            </w:pPr>
            <w:r w:rsidRPr="00F77CCE">
              <w:rPr>
                <w:sz w:val="20"/>
                <w:szCs w:val="20"/>
              </w:rPr>
              <w:t>3.1. Среднемесячная номинальная начисленная заработная плата учителей муниципальных общеобразовательных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nil"/>
              <w:left w:val="nil"/>
              <w:bottom w:val="single" w:sz="4" w:space="0" w:color="auto"/>
              <w:right w:val="single" w:sz="4" w:space="0" w:color="auto"/>
            </w:tcBorders>
            <w:vAlign w:val="center"/>
          </w:tcPr>
          <w:p w:rsidR="008B3A70" w:rsidRPr="00F77CCE" w:rsidRDefault="008B3A70" w:rsidP="008B3A70">
            <w:pPr>
              <w:jc w:val="center"/>
              <w:outlineLvl w:val="2"/>
              <w:rPr>
                <w:color w:val="000000"/>
                <w:sz w:val="20"/>
                <w:szCs w:val="20"/>
              </w:rPr>
            </w:pPr>
            <w:r w:rsidRPr="00F77CCE">
              <w:rPr>
                <w:color w:val="000000"/>
                <w:sz w:val="20"/>
                <w:szCs w:val="20"/>
              </w:rPr>
              <w:t>86 088,21</w:t>
            </w:r>
          </w:p>
        </w:tc>
        <w:tc>
          <w:tcPr>
            <w:tcW w:w="1134" w:type="dxa"/>
            <w:tcBorders>
              <w:top w:val="nil"/>
              <w:left w:val="single" w:sz="4" w:space="0" w:color="auto"/>
              <w:bottom w:val="single" w:sz="4" w:space="0" w:color="auto"/>
              <w:right w:val="single" w:sz="4" w:space="0" w:color="auto"/>
            </w:tcBorders>
            <w:shd w:val="clear" w:color="auto" w:fill="auto"/>
            <w:vAlign w:val="center"/>
          </w:tcPr>
          <w:p w:rsidR="008B3A70" w:rsidRPr="00F77CCE" w:rsidRDefault="00577936" w:rsidP="008B3A70">
            <w:pPr>
              <w:jc w:val="center"/>
              <w:outlineLvl w:val="2"/>
              <w:rPr>
                <w:color w:val="000000"/>
                <w:sz w:val="20"/>
                <w:szCs w:val="20"/>
              </w:rPr>
            </w:pPr>
            <w:r w:rsidRPr="00F77CCE">
              <w:rPr>
                <w:color w:val="000000"/>
                <w:sz w:val="20"/>
                <w:szCs w:val="20"/>
              </w:rPr>
              <w:t>104 257,23</w:t>
            </w:r>
          </w:p>
        </w:tc>
        <w:tc>
          <w:tcPr>
            <w:tcW w:w="1134" w:type="dxa"/>
            <w:tcBorders>
              <w:top w:val="nil"/>
              <w:left w:val="nil"/>
              <w:bottom w:val="single" w:sz="4" w:space="0" w:color="auto"/>
              <w:right w:val="single" w:sz="4" w:space="0" w:color="auto"/>
            </w:tcBorders>
            <w:vAlign w:val="center"/>
          </w:tcPr>
          <w:p w:rsidR="008B3A70" w:rsidRPr="00F77CCE" w:rsidRDefault="00577936" w:rsidP="008B3A70">
            <w:pPr>
              <w:jc w:val="center"/>
              <w:outlineLvl w:val="2"/>
              <w:rPr>
                <w:color w:val="000000"/>
                <w:sz w:val="20"/>
                <w:szCs w:val="20"/>
              </w:rPr>
            </w:pPr>
            <w:r w:rsidRPr="00F77CCE">
              <w:rPr>
                <w:color w:val="000000"/>
                <w:sz w:val="20"/>
                <w:szCs w:val="20"/>
              </w:rPr>
              <w:t>119 895,82</w:t>
            </w:r>
          </w:p>
        </w:tc>
        <w:tc>
          <w:tcPr>
            <w:tcW w:w="1134" w:type="dxa"/>
            <w:tcBorders>
              <w:top w:val="nil"/>
              <w:left w:val="single" w:sz="4" w:space="0" w:color="auto"/>
              <w:bottom w:val="single" w:sz="4" w:space="0" w:color="auto"/>
              <w:right w:val="single" w:sz="4" w:space="0" w:color="auto"/>
            </w:tcBorders>
            <w:vAlign w:val="center"/>
          </w:tcPr>
          <w:p w:rsidR="008B3A70" w:rsidRPr="00F77CCE" w:rsidRDefault="00577936" w:rsidP="008B3A70">
            <w:pPr>
              <w:jc w:val="center"/>
              <w:outlineLvl w:val="2"/>
              <w:rPr>
                <w:color w:val="000000"/>
                <w:sz w:val="20"/>
                <w:szCs w:val="20"/>
              </w:rPr>
            </w:pPr>
            <w:r w:rsidRPr="00F77CCE">
              <w:rPr>
                <w:color w:val="000000"/>
                <w:sz w:val="20"/>
                <w:szCs w:val="20"/>
              </w:rPr>
              <w:t>132 964,47</w:t>
            </w:r>
          </w:p>
        </w:tc>
        <w:tc>
          <w:tcPr>
            <w:tcW w:w="1129" w:type="dxa"/>
            <w:tcBorders>
              <w:top w:val="nil"/>
              <w:left w:val="single" w:sz="4" w:space="0" w:color="auto"/>
              <w:bottom w:val="single" w:sz="4" w:space="0" w:color="auto"/>
              <w:right w:val="single" w:sz="4" w:space="0" w:color="auto"/>
            </w:tcBorders>
            <w:vAlign w:val="center"/>
          </w:tcPr>
          <w:p w:rsidR="008B3A70" w:rsidRPr="00F77CCE" w:rsidRDefault="00577936" w:rsidP="00866A6C">
            <w:pPr>
              <w:jc w:val="center"/>
              <w:outlineLvl w:val="2"/>
              <w:rPr>
                <w:color w:val="000000"/>
                <w:sz w:val="20"/>
                <w:szCs w:val="20"/>
              </w:rPr>
            </w:pPr>
            <w:r w:rsidRPr="00F77CCE">
              <w:rPr>
                <w:color w:val="000000"/>
                <w:sz w:val="20"/>
                <w:szCs w:val="20"/>
              </w:rPr>
              <w:t>144 665,35</w:t>
            </w:r>
          </w:p>
        </w:tc>
      </w:tr>
      <w:tr w:rsidR="008B3A70" w:rsidRPr="00F77CCE" w:rsidTr="008912BF">
        <w:trPr>
          <w:trHeight w:val="530"/>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8B3A70" w:rsidRPr="00F77CCE" w:rsidRDefault="008B3A70" w:rsidP="00866A6C">
            <w:pPr>
              <w:rPr>
                <w:sz w:val="20"/>
                <w:szCs w:val="20"/>
              </w:rPr>
            </w:pPr>
            <w:r w:rsidRPr="00F77CCE">
              <w:rPr>
                <w:sz w:val="20"/>
                <w:szCs w:val="20"/>
              </w:rPr>
              <w:t>4. Среднемесячная номинальная начисленная заработная плата работников муниципальных учреждений культуры и искусства</w:t>
            </w:r>
          </w:p>
        </w:tc>
        <w:tc>
          <w:tcPr>
            <w:tcW w:w="567" w:type="dxa"/>
            <w:tcBorders>
              <w:top w:val="single" w:sz="4" w:space="0" w:color="auto"/>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8B3A70" w:rsidP="008B3A70">
            <w:pPr>
              <w:jc w:val="center"/>
              <w:outlineLvl w:val="1"/>
              <w:rPr>
                <w:color w:val="000000"/>
                <w:sz w:val="20"/>
                <w:szCs w:val="20"/>
              </w:rPr>
            </w:pPr>
            <w:r w:rsidRPr="00F77CCE">
              <w:rPr>
                <w:color w:val="000000"/>
                <w:sz w:val="20"/>
                <w:szCs w:val="20"/>
              </w:rPr>
              <w:t>97 344,20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3A70" w:rsidRPr="00F77CCE" w:rsidRDefault="002E4A9D" w:rsidP="008B3A70">
            <w:pPr>
              <w:jc w:val="center"/>
              <w:outlineLvl w:val="1"/>
              <w:rPr>
                <w:color w:val="000000"/>
                <w:sz w:val="20"/>
                <w:szCs w:val="20"/>
              </w:rPr>
            </w:pPr>
            <w:r w:rsidRPr="00F77CCE">
              <w:rPr>
                <w:color w:val="000000"/>
                <w:sz w:val="20"/>
                <w:szCs w:val="20"/>
              </w:rPr>
              <w:t>112 265,3</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124 177,80</w:t>
            </w:r>
          </w:p>
        </w:tc>
        <w:tc>
          <w:tcPr>
            <w:tcW w:w="1134" w:type="dxa"/>
            <w:tcBorders>
              <w:top w:val="single" w:sz="4" w:space="0" w:color="auto"/>
              <w:left w:val="single" w:sz="4" w:space="0" w:color="auto"/>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137 713,18</w:t>
            </w:r>
          </w:p>
        </w:tc>
        <w:tc>
          <w:tcPr>
            <w:tcW w:w="1129" w:type="dxa"/>
            <w:tcBorders>
              <w:top w:val="single" w:sz="4" w:space="0" w:color="auto"/>
              <w:left w:val="single" w:sz="4" w:space="0" w:color="auto"/>
              <w:bottom w:val="single" w:sz="4" w:space="0" w:color="auto"/>
              <w:right w:val="single" w:sz="4" w:space="0" w:color="auto"/>
            </w:tcBorders>
            <w:vAlign w:val="center"/>
          </w:tcPr>
          <w:p w:rsidR="008B3A70" w:rsidRPr="00F77CCE" w:rsidRDefault="00577936" w:rsidP="00866A6C">
            <w:pPr>
              <w:jc w:val="center"/>
              <w:outlineLvl w:val="1"/>
              <w:rPr>
                <w:color w:val="000000"/>
                <w:sz w:val="20"/>
                <w:szCs w:val="20"/>
              </w:rPr>
            </w:pPr>
            <w:r w:rsidRPr="00F77CCE">
              <w:rPr>
                <w:color w:val="000000"/>
                <w:sz w:val="20"/>
                <w:szCs w:val="20"/>
              </w:rPr>
              <w:t>149 831,94</w:t>
            </w:r>
          </w:p>
        </w:tc>
      </w:tr>
      <w:tr w:rsidR="008B3A70" w:rsidRPr="00F77CCE" w:rsidTr="008912BF">
        <w:trPr>
          <w:trHeight w:val="627"/>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8B3A70" w:rsidRPr="00F77CCE" w:rsidRDefault="008B3A70" w:rsidP="00866A6C">
            <w:pPr>
              <w:rPr>
                <w:sz w:val="20"/>
                <w:szCs w:val="20"/>
              </w:rPr>
            </w:pPr>
            <w:r w:rsidRPr="00F77CCE">
              <w:rPr>
                <w:sz w:val="20"/>
                <w:szCs w:val="20"/>
              </w:rPr>
              <w:t>5. Среднемесячная номинальная начисленная заработная плата работников муниципальных учреждений физической культуры и спорта</w:t>
            </w:r>
          </w:p>
        </w:tc>
        <w:tc>
          <w:tcPr>
            <w:tcW w:w="567" w:type="dxa"/>
            <w:tcBorders>
              <w:top w:val="single" w:sz="4" w:space="0" w:color="auto"/>
              <w:left w:val="nil"/>
              <w:bottom w:val="single" w:sz="4" w:space="0" w:color="auto"/>
              <w:right w:val="single" w:sz="4" w:space="0" w:color="auto"/>
            </w:tcBorders>
            <w:shd w:val="clear" w:color="auto" w:fill="auto"/>
            <w:vAlign w:val="center"/>
          </w:tcPr>
          <w:p w:rsidR="008B3A70" w:rsidRPr="00F77CCE" w:rsidRDefault="008B3A70" w:rsidP="00866A6C">
            <w:pPr>
              <w:jc w:val="center"/>
              <w:rPr>
                <w:sz w:val="20"/>
                <w:szCs w:val="20"/>
              </w:rPr>
            </w:pPr>
            <w:r w:rsidRPr="00F77CCE">
              <w:rPr>
                <w:sz w:val="20"/>
                <w:szCs w:val="20"/>
              </w:rPr>
              <w:t>руб.</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8B3A70" w:rsidP="008B3A70">
            <w:pPr>
              <w:jc w:val="center"/>
              <w:outlineLvl w:val="1"/>
              <w:rPr>
                <w:color w:val="000000"/>
                <w:sz w:val="20"/>
                <w:szCs w:val="20"/>
              </w:rPr>
            </w:pPr>
            <w:r w:rsidRPr="00F77CCE">
              <w:rPr>
                <w:color w:val="000000"/>
                <w:sz w:val="20"/>
                <w:szCs w:val="20"/>
              </w:rPr>
              <w:t>64 638,0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3A70" w:rsidRPr="00F77CCE" w:rsidRDefault="00577936" w:rsidP="008B3A70">
            <w:pPr>
              <w:jc w:val="center"/>
              <w:outlineLvl w:val="1"/>
              <w:rPr>
                <w:color w:val="000000"/>
                <w:sz w:val="20"/>
                <w:szCs w:val="20"/>
              </w:rPr>
            </w:pPr>
            <w:r w:rsidRPr="00F77CCE">
              <w:rPr>
                <w:color w:val="000000"/>
                <w:sz w:val="20"/>
                <w:szCs w:val="20"/>
              </w:rPr>
              <w:t>78 105,20</w:t>
            </w:r>
          </w:p>
        </w:tc>
        <w:tc>
          <w:tcPr>
            <w:tcW w:w="1134" w:type="dxa"/>
            <w:tcBorders>
              <w:top w:val="single" w:sz="4" w:space="0" w:color="auto"/>
              <w:left w:val="nil"/>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89 820,98</w:t>
            </w:r>
          </w:p>
        </w:tc>
        <w:tc>
          <w:tcPr>
            <w:tcW w:w="1134" w:type="dxa"/>
            <w:tcBorders>
              <w:top w:val="single" w:sz="4" w:space="0" w:color="auto"/>
              <w:left w:val="single" w:sz="4" w:space="0" w:color="auto"/>
              <w:bottom w:val="single" w:sz="4" w:space="0" w:color="auto"/>
              <w:right w:val="single" w:sz="4" w:space="0" w:color="auto"/>
            </w:tcBorders>
            <w:vAlign w:val="center"/>
          </w:tcPr>
          <w:p w:rsidR="008B3A70" w:rsidRPr="00F77CCE" w:rsidRDefault="00577936" w:rsidP="008B3A70">
            <w:pPr>
              <w:jc w:val="center"/>
              <w:outlineLvl w:val="1"/>
              <w:rPr>
                <w:color w:val="000000"/>
                <w:sz w:val="20"/>
                <w:szCs w:val="20"/>
              </w:rPr>
            </w:pPr>
            <w:r w:rsidRPr="00F77CCE">
              <w:rPr>
                <w:color w:val="000000"/>
                <w:sz w:val="20"/>
                <w:szCs w:val="20"/>
              </w:rPr>
              <w:t>99 611,47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8B3A70" w:rsidRPr="00F77CCE" w:rsidRDefault="00577936" w:rsidP="00866A6C">
            <w:pPr>
              <w:jc w:val="center"/>
              <w:outlineLvl w:val="1"/>
              <w:rPr>
                <w:color w:val="000000"/>
                <w:sz w:val="20"/>
                <w:szCs w:val="20"/>
              </w:rPr>
            </w:pPr>
            <w:r w:rsidRPr="00F77CCE">
              <w:rPr>
                <w:color w:val="000000"/>
                <w:sz w:val="20"/>
                <w:szCs w:val="20"/>
              </w:rPr>
              <w:t>108 377,28</w:t>
            </w:r>
          </w:p>
        </w:tc>
      </w:tr>
    </w:tbl>
    <w:p w:rsidR="00DE245C" w:rsidRPr="00D35A7D" w:rsidRDefault="00DE245C" w:rsidP="00866A6C">
      <w:pPr>
        <w:ind w:firstLine="567"/>
        <w:jc w:val="both"/>
        <w:rPr>
          <w:sz w:val="26"/>
          <w:szCs w:val="26"/>
          <w:highlight w:val="yellow"/>
        </w:rPr>
      </w:pPr>
    </w:p>
    <w:p w:rsidR="005064E9" w:rsidRPr="00577936" w:rsidRDefault="00E73EE6" w:rsidP="00866A6C">
      <w:pPr>
        <w:ind w:firstLine="567"/>
        <w:jc w:val="both"/>
        <w:rPr>
          <w:sz w:val="26"/>
          <w:szCs w:val="26"/>
        </w:rPr>
      </w:pPr>
      <w:r w:rsidRPr="00577936">
        <w:rPr>
          <w:sz w:val="26"/>
          <w:szCs w:val="26"/>
        </w:rPr>
        <w:t>В 20</w:t>
      </w:r>
      <w:r w:rsidR="00715BA0" w:rsidRPr="00577936">
        <w:rPr>
          <w:sz w:val="26"/>
          <w:szCs w:val="26"/>
        </w:rPr>
        <w:t>2</w:t>
      </w:r>
      <w:r w:rsidR="00577936" w:rsidRPr="00577936">
        <w:rPr>
          <w:sz w:val="26"/>
          <w:szCs w:val="26"/>
        </w:rPr>
        <w:t>4</w:t>
      </w:r>
      <w:r w:rsidRPr="00577936">
        <w:rPr>
          <w:sz w:val="26"/>
          <w:szCs w:val="26"/>
        </w:rPr>
        <w:t xml:space="preserve"> году среднемесячная номинальная начисленная заработная плата </w:t>
      </w:r>
      <w:r w:rsidR="005B7A10" w:rsidRPr="00577936">
        <w:rPr>
          <w:sz w:val="26"/>
          <w:szCs w:val="26"/>
        </w:rPr>
        <w:t xml:space="preserve">работников </w:t>
      </w:r>
      <w:r w:rsidRPr="00577936">
        <w:rPr>
          <w:sz w:val="26"/>
          <w:szCs w:val="26"/>
        </w:rPr>
        <w:t xml:space="preserve">составила </w:t>
      </w:r>
      <w:r w:rsidR="00577936" w:rsidRPr="00577936">
        <w:rPr>
          <w:b/>
          <w:sz w:val="26"/>
          <w:szCs w:val="26"/>
        </w:rPr>
        <w:t>154 150,80</w:t>
      </w:r>
      <w:r w:rsidRPr="00577936">
        <w:rPr>
          <w:b/>
          <w:sz w:val="26"/>
          <w:szCs w:val="26"/>
        </w:rPr>
        <w:t> рублей</w:t>
      </w:r>
      <w:r w:rsidR="00A951D0">
        <w:rPr>
          <w:b/>
          <w:sz w:val="26"/>
          <w:szCs w:val="26"/>
        </w:rPr>
        <w:t xml:space="preserve"> </w:t>
      </w:r>
      <w:r w:rsidR="00340626" w:rsidRPr="00577936">
        <w:rPr>
          <w:sz w:val="26"/>
          <w:szCs w:val="26"/>
        </w:rPr>
        <w:t>(без субъектов малого и среднего предпринимательства).</w:t>
      </w:r>
    </w:p>
    <w:p w:rsidR="00E73EE6" w:rsidRPr="00577936" w:rsidRDefault="00340626" w:rsidP="00866A6C">
      <w:pPr>
        <w:ind w:firstLine="567"/>
        <w:jc w:val="both"/>
        <w:rPr>
          <w:sz w:val="26"/>
          <w:szCs w:val="26"/>
        </w:rPr>
      </w:pPr>
      <w:r w:rsidRPr="00577936">
        <w:rPr>
          <w:sz w:val="26"/>
          <w:szCs w:val="26"/>
        </w:rPr>
        <w:t>В</w:t>
      </w:r>
      <w:r w:rsidR="00E73EE6" w:rsidRPr="00577936">
        <w:rPr>
          <w:sz w:val="26"/>
          <w:szCs w:val="26"/>
        </w:rPr>
        <w:t xml:space="preserve"> прогнозируемом периоде 20</w:t>
      </w:r>
      <w:r w:rsidR="005B7A10" w:rsidRPr="00577936">
        <w:rPr>
          <w:sz w:val="26"/>
          <w:szCs w:val="26"/>
        </w:rPr>
        <w:t>2</w:t>
      </w:r>
      <w:r w:rsidR="00577936" w:rsidRPr="00577936">
        <w:rPr>
          <w:sz w:val="26"/>
          <w:szCs w:val="26"/>
        </w:rPr>
        <w:t>5</w:t>
      </w:r>
      <w:r w:rsidR="00E73EE6" w:rsidRPr="00577936">
        <w:rPr>
          <w:sz w:val="26"/>
          <w:szCs w:val="26"/>
        </w:rPr>
        <w:t>-202</w:t>
      </w:r>
      <w:r w:rsidR="00577936" w:rsidRPr="00577936">
        <w:rPr>
          <w:sz w:val="26"/>
          <w:szCs w:val="26"/>
        </w:rPr>
        <w:t>7</w:t>
      </w:r>
      <w:r w:rsidR="00E73EE6" w:rsidRPr="00577936">
        <w:rPr>
          <w:sz w:val="26"/>
          <w:szCs w:val="26"/>
        </w:rPr>
        <w:t xml:space="preserve"> годов ожидается рост среднемесячной номинальной начисленной заработной платы работников </w:t>
      </w:r>
      <w:r w:rsidR="00257149" w:rsidRPr="00577936">
        <w:rPr>
          <w:sz w:val="26"/>
          <w:szCs w:val="26"/>
        </w:rPr>
        <w:t xml:space="preserve">в </w:t>
      </w:r>
      <w:r w:rsidR="00E73EE6" w:rsidRPr="00577936">
        <w:rPr>
          <w:sz w:val="26"/>
          <w:szCs w:val="26"/>
        </w:rPr>
        <w:t>целом по району</w:t>
      </w:r>
      <w:r w:rsidRPr="00577936">
        <w:rPr>
          <w:sz w:val="26"/>
          <w:szCs w:val="26"/>
        </w:rPr>
        <w:t xml:space="preserve"> (без субъектов малого и среднего предпринимательства)</w:t>
      </w:r>
      <w:r w:rsidR="00E73EE6" w:rsidRPr="00577936">
        <w:rPr>
          <w:sz w:val="26"/>
          <w:szCs w:val="26"/>
        </w:rPr>
        <w:t>: в 20</w:t>
      </w:r>
      <w:r w:rsidR="005B7A10" w:rsidRPr="00577936">
        <w:rPr>
          <w:sz w:val="26"/>
          <w:szCs w:val="26"/>
        </w:rPr>
        <w:t>2</w:t>
      </w:r>
      <w:r w:rsidR="00577936" w:rsidRPr="00577936">
        <w:rPr>
          <w:sz w:val="26"/>
          <w:szCs w:val="26"/>
        </w:rPr>
        <w:t>5</w:t>
      </w:r>
      <w:r w:rsidR="00E73EE6" w:rsidRPr="00577936">
        <w:rPr>
          <w:sz w:val="26"/>
          <w:szCs w:val="26"/>
        </w:rPr>
        <w:t xml:space="preserve"> году – </w:t>
      </w:r>
      <w:r w:rsidR="00577936" w:rsidRPr="00577936">
        <w:rPr>
          <w:b/>
          <w:sz w:val="26"/>
          <w:szCs w:val="26"/>
        </w:rPr>
        <w:t>177 273,42</w:t>
      </w:r>
      <w:r w:rsidR="00681342">
        <w:rPr>
          <w:b/>
          <w:sz w:val="26"/>
          <w:szCs w:val="26"/>
        </w:rPr>
        <w:t xml:space="preserve"> </w:t>
      </w:r>
      <w:r w:rsidR="00E73EE6" w:rsidRPr="00577936">
        <w:rPr>
          <w:sz w:val="26"/>
          <w:szCs w:val="26"/>
        </w:rPr>
        <w:t>рублей, в 202</w:t>
      </w:r>
      <w:r w:rsidR="00577936" w:rsidRPr="00577936">
        <w:rPr>
          <w:sz w:val="26"/>
          <w:szCs w:val="26"/>
        </w:rPr>
        <w:t>6</w:t>
      </w:r>
      <w:r w:rsidR="00E73EE6" w:rsidRPr="00577936">
        <w:rPr>
          <w:sz w:val="26"/>
          <w:szCs w:val="26"/>
        </w:rPr>
        <w:t xml:space="preserve"> году – </w:t>
      </w:r>
      <w:r w:rsidR="00577936" w:rsidRPr="00577936">
        <w:rPr>
          <w:b/>
          <w:sz w:val="26"/>
          <w:szCs w:val="26"/>
        </w:rPr>
        <w:t>196 596,22</w:t>
      </w:r>
      <w:r w:rsidR="00E73EE6" w:rsidRPr="00577936">
        <w:rPr>
          <w:sz w:val="26"/>
          <w:szCs w:val="26"/>
        </w:rPr>
        <w:t xml:space="preserve"> рублей, в 202</w:t>
      </w:r>
      <w:r w:rsidR="00577936" w:rsidRPr="00577936">
        <w:rPr>
          <w:sz w:val="26"/>
          <w:szCs w:val="26"/>
        </w:rPr>
        <w:t>7</w:t>
      </w:r>
      <w:r w:rsidR="00E73EE6" w:rsidRPr="00577936">
        <w:rPr>
          <w:sz w:val="26"/>
          <w:szCs w:val="26"/>
        </w:rPr>
        <w:t xml:space="preserve"> году – </w:t>
      </w:r>
      <w:r w:rsidR="00577936" w:rsidRPr="00577936">
        <w:rPr>
          <w:b/>
          <w:sz w:val="26"/>
          <w:szCs w:val="26"/>
        </w:rPr>
        <w:t>213 896,69</w:t>
      </w:r>
      <w:r w:rsidR="00E73EE6" w:rsidRPr="00577936">
        <w:rPr>
          <w:sz w:val="26"/>
          <w:szCs w:val="26"/>
        </w:rPr>
        <w:t xml:space="preserve"> рублей.</w:t>
      </w:r>
    </w:p>
    <w:p w:rsidR="00C21F61" w:rsidRPr="00D35A7D" w:rsidRDefault="00C21F61" w:rsidP="00866A6C">
      <w:pPr>
        <w:ind w:firstLine="567"/>
        <w:jc w:val="both"/>
        <w:rPr>
          <w:b/>
          <w:bCs/>
          <w:sz w:val="26"/>
          <w:szCs w:val="26"/>
          <w:highlight w:val="yellow"/>
        </w:rPr>
      </w:pPr>
    </w:p>
    <w:p w:rsidR="00E73EE6" w:rsidRPr="00577936" w:rsidRDefault="00E73EE6" w:rsidP="00866A6C">
      <w:pPr>
        <w:ind w:firstLine="567"/>
        <w:jc w:val="both"/>
        <w:rPr>
          <w:b/>
          <w:bCs/>
          <w:sz w:val="26"/>
          <w:szCs w:val="26"/>
        </w:rPr>
      </w:pPr>
      <w:r w:rsidRPr="00577936">
        <w:rPr>
          <w:b/>
          <w:bCs/>
          <w:sz w:val="26"/>
          <w:szCs w:val="26"/>
        </w:rPr>
        <w:t xml:space="preserve">8.1. Показатель «Среднемесячная номинальная начисленная заработная плата работников крупных и средних предприятий и некоммерческих организаций городского округа (муниципального </w:t>
      </w:r>
      <w:r w:rsidR="00F77CCE">
        <w:rPr>
          <w:b/>
          <w:bCs/>
          <w:sz w:val="26"/>
          <w:szCs w:val="26"/>
        </w:rPr>
        <w:t>района</w:t>
      </w:r>
      <w:r w:rsidRPr="00577936">
        <w:rPr>
          <w:b/>
          <w:bCs/>
          <w:sz w:val="26"/>
          <w:szCs w:val="26"/>
        </w:rPr>
        <w:t>)</w:t>
      </w:r>
    </w:p>
    <w:p w:rsidR="008912BF" w:rsidRPr="00D35A7D" w:rsidRDefault="008912BF" w:rsidP="005064E9">
      <w:pPr>
        <w:ind w:firstLine="567"/>
        <w:jc w:val="both"/>
        <w:rPr>
          <w:bCs/>
          <w:sz w:val="26"/>
          <w:szCs w:val="26"/>
          <w:highlight w:val="yellow"/>
        </w:rPr>
      </w:pPr>
    </w:p>
    <w:p w:rsidR="005064E9" w:rsidRPr="00D35A7D" w:rsidRDefault="005064E9" w:rsidP="005064E9">
      <w:pPr>
        <w:ind w:firstLine="567"/>
        <w:jc w:val="both"/>
        <w:rPr>
          <w:bCs/>
          <w:sz w:val="26"/>
          <w:szCs w:val="26"/>
          <w:highlight w:val="yellow"/>
        </w:rPr>
      </w:pPr>
      <w:r w:rsidRPr="00577936">
        <w:rPr>
          <w:bCs/>
          <w:sz w:val="26"/>
          <w:szCs w:val="26"/>
        </w:rPr>
        <w:lastRenderedPageBreak/>
        <w:t xml:space="preserve">Среднемесячная номинальная начисленная заработная плата, работников крупных и средних предприятий и некоммерческих организаций </w:t>
      </w:r>
      <w:r w:rsidR="00F13B92">
        <w:rPr>
          <w:bCs/>
          <w:sz w:val="26"/>
          <w:szCs w:val="26"/>
        </w:rPr>
        <w:t>муниципального округа</w:t>
      </w:r>
      <w:r w:rsidRPr="00577936">
        <w:rPr>
          <w:bCs/>
          <w:sz w:val="26"/>
          <w:szCs w:val="26"/>
        </w:rPr>
        <w:t xml:space="preserve"> по данным Красноярскстата в 202</w:t>
      </w:r>
      <w:r w:rsidR="00577936" w:rsidRPr="00577936">
        <w:rPr>
          <w:bCs/>
          <w:sz w:val="26"/>
          <w:szCs w:val="26"/>
        </w:rPr>
        <w:t>4</w:t>
      </w:r>
      <w:r w:rsidRPr="00577936">
        <w:rPr>
          <w:bCs/>
          <w:sz w:val="26"/>
          <w:szCs w:val="26"/>
        </w:rPr>
        <w:t xml:space="preserve"> году составила </w:t>
      </w:r>
      <w:r w:rsidR="00577936" w:rsidRPr="00577936">
        <w:rPr>
          <w:b/>
          <w:bCs/>
          <w:sz w:val="26"/>
          <w:szCs w:val="26"/>
        </w:rPr>
        <w:t>154 150,80</w:t>
      </w:r>
      <w:r w:rsidRPr="00577936">
        <w:rPr>
          <w:b/>
          <w:bCs/>
          <w:sz w:val="26"/>
          <w:szCs w:val="26"/>
        </w:rPr>
        <w:t xml:space="preserve"> рублей </w:t>
      </w:r>
      <w:r w:rsidRPr="00577936">
        <w:rPr>
          <w:bCs/>
          <w:sz w:val="26"/>
          <w:szCs w:val="26"/>
        </w:rPr>
        <w:t xml:space="preserve">(без субъектов малого и среднего предпринимательства), что выше на </w:t>
      </w:r>
      <w:r w:rsidR="00577936" w:rsidRPr="00577936">
        <w:rPr>
          <w:b/>
          <w:bCs/>
          <w:sz w:val="26"/>
          <w:szCs w:val="26"/>
        </w:rPr>
        <w:t>21,5</w:t>
      </w:r>
      <w:r w:rsidRPr="00577936">
        <w:rPr>
          <w:b/>
          <w:bCs/>
          <w:sz w:val="26"/>
          <w:szCs w:val="26"/>
        </w:rPr>
        <w:t xml:space="preserve">% </w:t>
      </w:r>
      <w:r w:rsidRPr="00577936">
        <w:rPr>
          <w:bCs/>
          <w:sz w:val="26"/>
          <w:szCs w:val="26"/>
        </w:rPr>
        <w:t>показателя 202</w:t>
      </w:r>
      <w:r w:rsidR="00577936" w:rsidRPr="00577936">
        <w:rPr>
          <w:bCs/>
          <w:sz w:val="26"/>
          <w:szCs w:val="26"/>
        </w:rPr>
        <w:t>3</w:t>
      </w:r>
      <w:r w:rsidRPr="00577936">
        <w:rPr>
          <w:bCs/>
          <w:sz w:val="26"/>
          <w:szCs w:val="26"/>
        </w:rPr>
        <w:t xml:space="preserve"> года (</w:t>
      </w:r>
      <w:r w:rsidR="00577936" w:rsidRPr="00577936">
        <w:rPr>
          <w:b/>
          <w:bCs/>
          <w:sz w:val="26"/>
          <w:szCs w:val="26"/>
        </w:rPr>
        <w:t>126 881,50</w:t>
      </w:r>
      <w:r w:rsidRPr="00577936">
        <w:rPr>
          <w:b/>
          <w:bCs/>
          <w:sz w:val="26"/>
          <w:szCs w:val="26"/>
        </w:rPr>
        <w:t xml:space="preserve"> рублей</w:t>
      </w:r>
      <w:r w:rsidRPr="00577936">
        <w:rPr>
          <w:bCs/>
          <w:sz w:val="26"/>
          <w:szCs w:val="26"/>
        </w:rPr>
        <w:t>).</w:t>
      </w:r>
    </w:p>
    <w:p w:rsidR="00681342" w:rsidRDefault="00681342" w:rsidP="005064E9">
      <w:pPr>
        <w:pStyle w:val="a6"/>
        <w:spacing w:after="0"/>
        <w:ind w:firstLine="567"/>
        <w:jc w:val="both"/>
        <w:rPr>
          <w:b/>
          <w:sz w:val="26"/>
          <w:szCs w:val="26"/>
        </w:rPr>
      </w:pPr>
    </w:p>
    <w:p w:rsidR="005064E9" w:rsidRDefault="005064E9" w:rsidP="005064E9">
      <w:pPr>
        <w:pStyle w:val="a6"/>
        <w:spacing w:after="0"/>
        <w:ind w:firstLine="567"/>
        <w:jc w:val="both"/>
        <w:rPr>
          <w:sz w:val="26"/>
          <w:szCs w:val="26"/>
        </w:rPr>
      </w:pPr>
      <w:r w:rsidRPr="00577936">
        <w:rPr>
          <w:b/>
          <w:sz w:val="26"/>
          <w:szCs w:val="26"/>
        </w:rPr>
        <w:t>Динамика с</w:t>
      </w:r>
      <w:r w:rsidRPr="00577936">
        <w:rPr>
          <w:b/>
          <w:color w:val="000000"/>
          <w:sz w:val="26"/>
          <w:szCs w:val="26"/>
        </w:rPr>
        <w:t>реднемесячной номинальной начисленной заработной платы,</w:t>
      </w:r>
      <w:r w:rsidR="00A951D0">
        <w:rPr>
          <w:b/>
          <w:color w:val="000000"/>
          <w:sz w:val="26"/>
          <w:szCs w:val="26"/>
        </w:rPr>
        <w:t xml:space="preserve"> </w:t>
      </w:r>
      <w:r w:rsidRPr="00577936">
        <w:rPr>
          <w:b/>
          <w:color w:val="000000"/>
          <w:sz w:val="26"/>
          <w:szCs w:val="26"/>
        </w:rPr>
        <w:t xml:space="preserve">работников крупных и средних предприятий и некоммерческих организаций </w:t>
      </w:r>
      <w:r w:rsidR="00F13B92">
        <w:rPr>
          <w:b/>
          <w:color w:val="000000"/>
          <w:sz w:val="26"/>
          <w:szCs w:val="26"/>
        </w:rPr>
        <w:t>муниципального округа</w:t>
      </w:r>
      <w:r w:rsidRPr="00577936">
        <w:rPr>
          <w:b/>
          <w:sz w:val="26"/>
          <w:szCs w:val="26"/>
        </w:rPr>
        <w:t>, наглядно представлена на рис. 4</w:t>
      </w:r>
      <w:r w:rsidRPr="00577936">
        <w:rPr>
          <w:sz w:val="26"/>
          <w:szCs w:val="26"/>
        </w:rPr>
        <w:t>.</w:t>
      </w:r>
    </w:p>
    <w:p w:rsidR="00CF4955" w:rsidRPr="00577936" w:rsidRDefault="00CF4955" w:rsidP="005064E9">
      <w:pPr>
        <w:pStyle w:val="a6"/>
        <w:spacing w:after="0"/>
        <w:ind w:firstLine="567"/>
        <w:jc w:val="both"/>
        <w:rPr>
          <w:sz w:val="26"/>
          <w:szCs w:val="26"/>
        </w:rPr>
      </w:pPr>
    </w:p>
    <w:p w:rsidR="005064E9" w:rsidRPr="00D35A7D" w:rsidRDefault="005064E9" w:rsidP="005064E9">
      <w:pPr>
        <w:pStyle w:val="a6"/>
        <w:spacing w:after="0"/>
        <w:jc w:val="center"/>
        <w:rPr>
          <w:b/>
          <w:highlight w:val="yellow"/>
        </w:rPr>
      </w:pPr>
      <w:r w:rsidRPr="00CF4955">
        <w:rPr>
          <w:noProof/>
          <w:lang w:eastAsia="ru-RU"/>
        </w:rPr>
        <w:drawing>
          <wp:inline distT="0" distB="0" distL="0" distR="0" wp14:anchorId="2C7FFEEE" wp14:editId="4563AD9A">
            <wp:extent cx="5934075" cy="2743200"/>
            <wp:effectExtent l="0" t="0" r="0"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64E9" w:rsidRPr="00577936" w:rsidRDefault="005064E9" w:rsidP="005064E9">
      <w:pPr>
        <w:pStyle w:val="a6"/>
        <w:spacing w:after="0"/>
        <w:jc w:val="center"/>
        <w:rPr>
          <w:b/>
        </w:rPr>
      </w:pPr>
      <w:r w:rsidRPr="00577936">
        <w:rPr>
          <w:b/>
        </w:rPr>
        <w:t>Рис. 4. Среднемесячная номинальная начисленная заработная плата работников</w:t>
      </w:r>
    </w:p>
    <w:p w:rsidR="005064E9" w:rsidRPr="00577936" w:rsidRDefault="005064E9" w:rsidP="005064E9">
      <w:pPr>
        <w:pStyle w:val="a6"/>
        <w:spacing w:after="0"/>
        <w:jc w:val="center"/>
        <w:rPr>
          <w:b/>
        </w:rPr>
      </w:pPr>
      <w:r w:rsidRPr="00577936">
        <w:rPr>
          <w:b/>
        </w:rPr>
        <w:t>крупных и средних предприятий и некоммерческих организаций, рублей</w:t>
      </w:r>
    </w:p>
    <w:p w:rsidR="005064E9" w:rsidRPr="00D35A7D" w:rsidRDefault="005064E9" w:rsidP="005064E9">
      <w:pPr>
        <w:ind w:firstLine="567"/>
        <w:jc w:val="both"/>
        <w:rPr>
          <w:bCs/>
          <w:sz w:val="26"/>
          <w:szCs w:val="26"/>
          <w:highlight w:val="yellow"/>
        </w:rPr>
      </w:pPr>
    </w:p>
    <w:p w:rsidR="005064E9" w:rsidRPr="00577936" w:rsidRDefault="005064E9" w:rsidP="005064E9">
      <w:pPr>
        <w:ind w:firstLine="567"/>
        <w:jc w:val="both"/>
        <w:rPr>
          <w:bCs/>
          <w:sz w:val="26"/>
          <w:szCs w:val="26"/>
        </w:rPr>
      </w:pPr>
      <w:r w:rsidRPr="00577936">
        <w:rPr>
          <w:bCs/>
          <w:sz w:val="26"/>
          <w:szCs w:val="26"/>
        </w:rPr>
        <w:t xml:space="preserve">В среднесрочной перспективе ожидается рост уровня среднемесячной номинальной начисленной заработной платы работников крупных и средних предприятий </w:t>
      </w:r>
      <w:r w:rsidR="00F13B92">
        <w:rPr>
          <w:bCs/>
          <w:sz w:val="26"/>
          <w:szCs w:val="26"/>
        </w:rPr>
        <w:t>муниципального округа</w:t>
      </w:r>
      <w:r w:rsidRPr="00577936">
        <w:rPr>
          <w:bCs/>
          <w:sz w:val="26"/>
          <w:szCs w:val="26"/>
        </w:rPr>
        <w:t xml:space="preserve"> за счет наращивания объемов промышленного производства,  оптимизации труда на предприятиях и стимулирования труда работников предприятий </w:t>
      </w:r>
      <w:r w:rsidR="00F13B92">
        <w:rPr>
          <w:bCs/>
          <w:sz w:val="26"/>
          <w:szCs w:val="26"/>
        </w:rPr>
        <w:t>муниципального округа</w:t>
      </w:r>
      <w:r w:rsidRPr="00577936">
        <w:rPr>
          <w:bCs/>
          <w:sz w:val="26"/>
          <w:szCs w:val="26"/>
        </w:rPr>
        <w:t>.</w:t>
      </w:r>
    </w:p>
    <w:p w:rsidR="005064E9" w:rsidRPr="00D35A7D" w:rsidRDefault="005064E9" w:rsidP="005064E9">
      <w:pPr>
        <w:ind w:firstLine="567"/>
        <w:jc w:val="both"/>
        <w:rPr>
          <w:bCs/>
          <w:sz w:val="26"/>
          <w:szCs w:val="26"/>
          <w:highlight w:val="yellow"/>
        </w:rPr>
      </w:pPr>
    </w:p>
    <w:p w:rsidR="005064E9" w:rsidRPr="00577936" w:rsidRDefault="005064E9" w:rsidP="005064E9">
      <w:pPr>
        <w:ind w:firstLine="567"/>
        <w:jc w:val="both"/>
        <w:rPr>
          <w:b/>
          <w:bCs/>
          <w:sz w:val="26"/>
          <w:szCs w:val="26"/>
        </w:rPr>
      </w:pPr>
      <w:r w:rsidRPr="00577936">
        <w:rPr>
          <w:bCs/>
          <w:sz w:val="26"/>
          <w:szCs w:val="26"/>
        </w:rPr>
        <w:t>В 202</w:t>
      </w:r>
      <w:r w:rsidR="00577936" w:rsidRPr="00577936">
        <w:rPr>
          <w:bCs/>
          <w:sz w:val="26"/>
          <w:szCs w:val="26"/>
        </w:rPr>
        <w:t>5</w:t>
      </w:r>
      <w:r w:rsidRPr="00577936">
        <w:rPr>
          <w:bCs/>
          <w:sz w:val="26"/>
          <w:szCs w:val="26"/>
        </w:rPr>
        <w:t xml:space="preserve"> году значение показателя увеличится на </w:t>
      </w:r>
      <w:r w:rsidR="00577936" w:rsidRPr="00577936">
        <w:rPr>
          <w:b/>
          <w:bCs/>
          <w:sz w:val="26"/>
          <w:szCs w:val="26"/>
        </w:rPr>
        <w:t>15,0</w:t>
      </w:r>
      <w:r w:rsidRPr="00577936">
        <w:rPr>
          <w:b/>
          <w:bCs/>
          <w:sz w:val="26"/>
          <w:szCs w:val="26"/>
        </w:rPr>
        <w:t xml:space="preserve">% </w:t>
      </w:r>
      <w:r w:rsidRPr="00577936">
        <w:rPr>
          <w:bCs/>
          <w:sz w:val="26"/>
          <w:szCs w:val="26"/>
        </w:rPr>
        <w:t xml:space="preserve">и составит </w:t>
      </w:r>
      <w:r w:rsidR="00577936" w:rsidRPr="00577936">
        <w:rPr>
          <w:b/>
          <w:bCs/>
          <w:sz w:val="26"/>
          <w:szCs w:val="26"/>
        </w:rPr>
        <w:t>177 273,42</w:t>
      </w:r>
      <w:r w:rsidRPr="00577936">
        <w:rPr>
          <w:b/>
          <w:bCs/>
          <w:sz w:val="26"/>
          <w:szCs w:val="26"/>
        </w:rPr>
        <w:t xml:space="preserve"> рублей</w:t>
      </w:r>
      <w:r w:rsidRPr="00577936">
        <w:rPr>
          <w:bCs/>
          <w:sz w:val="26"/>
          <w:szCs w:val="26"/>
        </w:rPr>
        <w:t>. В прогнозном периоде 202</w:t>
      </w:r>
      <w:r w:rsidR="00577936" w:rsidRPr="00577936">
        <w:rPr>
          <w:bCs/>
          <w:sz w:val="26"/>
          <w:szCs w:val="26"/>
        </w:rPr>
        <w:t>6</w:t>
      </w:r>
      <w:r w:rsidRPr="00577936">
        <w:rPr>
          <w:bCs/>
          <w:sz w:val="26"/>
          <w:szCs w:val="26"/>
        </w:rPr>
        <w:t>-202</w:t>
      </w:r>
      <w:r w:rsidR="00577936" w:rsidRPr="00577936">
        <w:rPr>
          <w:bCs/>
          <w:sz w:val="26"/>
          <w:szCs w:val="26"/>
        </w:rPr>
        <w:t>7</w:t>
      </w:r>
      <w:r w:rsidRPr="00577936">
        <w:rPr>
          <w:bCs/>
          <w:sz w:val="26"/>
          <w:szCs w:val="26"/>
        </w:rPr>
        <w:t xml:space="preserve"> годов запланирован рост показателя в 202</w:t>
      </w:r>
      <w:r w:rsidR="00577936" w:rsidRPr="00577936">
        <w:rPr>
          <w:bCs/>
          <w:sz w:val="26"/>
          <w:szCs w:val="26"/>
        </w:rPr>
        <w:t>6</w:t>
      </w:r>
      <w:r w:rsidRPr="00577936">
        <w:rPr>
          <w:bCs/>
          <w:sz w:val="26"/>
          <w:szCs w:val="26"/>
        </w:rPr>
        <w:t xml:space="preserve"> году </w:t>
      </w:r>
      <w:r w:rsidRPr="00577936">
        <w:rPr>
          <w:b/>
          <w:bCs/>
          <w:sz w:val="26"/>
          <w:szCs w:val="26"/>
        </w:rPr>
        <w:t xml:space="preserve">– </w:t>
      </w:r>
      <w:r w:rsidR="00577936" w:rsidRPr="00577936">
        <w:rPr>
          <w:b/>
          <w:bCs/>
          <w:sz w:val="26"/>
          <w:szCs w:val="26"/>
        </w:rPr>
        <w:t>196 596,22</w:t>
      </w:r>
      <w:r w:rsidRPr="00577936">
        <w:rPr>
          <w:bCs/>
          <w:sz w:val="26"/>
          <w:szCs w:val="26"/>
        </w:rPr>
        <w:t xml:space="preserve"> рублей, в 202</w:t>
      </w:r>
      <w:r w:rsidR="00577936" w:rsidRPr="00577936">
        <w:rPr>
          <w:bCs/>
          <w:sz w:val="26"/>
          <w:szCs w:val="26"/>
        </w:rPr>
        <w:t>7</w:t>
      </w:r>
      <w:r w:rsidRPr="00577936">
        <w:rPr>
          <w:bCs/>
          <w:sz w:val="26"/>
          <w:szCs w:val="26"/>
        </w:rPr>
        <w:t xml:space="preserve"> году – </w:t>
      </w:r>
      <w:r w:rsidR="00577936" w:rsidRPr="00577936">
        <w:rPr>
          <w:b/>
          <w:bCs/>
          <w:sz w:val="26"/>
          <w:szCs w:val="26"/>
        </w:rPr>
        <w:t>213 896,69</w:t>
      </w:r>
      <w:r w:rsidRPr="00577936">
        <w:rPr>
          <w:b/>
          <w:bCs/>
          <w:sz w:val="26"/>
          <w:szCs w:val="26"/>
        </w:rPr>
        <w:t xml:space="preserve"> рублей</w:t>
      </w:r>
      <w:r w:rsidRPr="00577936">
        <w:rPr>
          <w:bCs/>
          <w:sz w:val="26"/>
          <w:szCs w:val="26"/>
        </w:rPr>
        <w:t>.</w:t>
      </w:r>
    </w:p>
    <w:p w:rsidR="00F50D06" w:rsidRPr="00D35A7D" w:rsidRDefault="00F50D06" w:rsidP="00866A6C">
      <w:pPr>
        <w:ind w:firstLine="567"/>
        <w:jc w:val="both"/>
        <w:rPr>
          <w:bCs/>
          <w:sz w:val="26"/>
          <w:szCs w:val="26"/>
          <w:highlight w:val="yellow"/>
        </w:rPr>
      </w:pPr>
    </w:p>
    <w:p w:rsidR="00E73EE6" w:rsidRPr="00B77F2B" w:rsidRDefault="00E73EE6" w:rsidP="00866A6C">
      <w:pPr>
        <w:ind w:firstLine="567"/>
        <w:jc w:val="both"/>
        <w:rPr>
          <w:b/>
          <w:bCs/>
          <w:sz w:val="26"/>
          <w:szCs w:val="26"/>
        </w:rPr>
      </w:pPr>
      <w:r w:rsidRPr="00B77F2B">
        <w:rPr>
          <w:b/>
          <w:bCs/>
          <w:sz w:val="26"/>
          <w:szCs w:val="26"/>
        </w:rPr>
        <w:t>8.2. Показатель «Среднемесячная номинальная начисленная заработная плата работников муниципальных дошкольных образовательных учреждений»</w:t>
      </w:r>
    </w:p>
    <w:p w:rsidR="008912BF" w:rsidRPr="00B77F2B" w:rsidRDefault="008912BF" w:rsidP="005064E9">
      <w:pPr>
        <w:ind w:firstLine="567"/>
        <w:jc w:val="both"/>
        <w:rPr>
          <w:bCs/>
          <w:sz w:val="26"/>
          <w:szCs w:val="26"/>
        </w:rPr>
      </w:pPr>
    </w:p>
    <w:p w:rsidR="005064E9" w:rsidRPr="00B77F2B" w:rsidRDefault="005064E9" w:rsidP="005064E9">
      <w:pPr>
        <w:ind w:firstLine="567"/>
        <w:jc w:val="both"/>
        <w:rPr>
          <w:sz w:val="26"/>
          <w:szCs w:val="26"/>
        </w:rPr>
      </w:pPr>
      <w:r w:rsidRPr="00B77F2B">
        <w:rPr>
          <w:bCs/>
          <w:sz w:val="26"/>
          <w:szCs w:val="26"/>
        </w:rPr>
        <w:t>Среднемесячная номинальная начисленная заработная плата работников муниципальных дошкольных образовательных учреждений</w:t>
      </w:r>
      <w:r w:rsidRPr="00B77F2B">
        <w:rPr>
          <w:sz w:val="26"/>
          <w:szCs w:val="26"/>
        </w:rPr>
        <w:t xml:space="preserve"> Северо-Енисейского </w:t>
      </w:r>
      <w:r w:rsidR="00F13B92">
        <w:rPr>
          <w:sz w:val="26"/>
          <w:szCs w:val="26"/>
        </w:rPr>
        <w:t>муниципального округа</w:t>
      </w:r>
      <w:r w:rsidRPr="00B77F2B">
        <w:rPr>
          <w:sz w:val="26"/>
          <w:szCs w:val="26"/>
        </w:rPr>
        <w:t xml:space="preserve"> в 202</w:t>
      </w:r>
      <w:r w:rsidR="00B77F2B" w:rsidRPr="00B77F2B">
        <w:rPr>
          <w:sz w:val="26"/>
          <w:szCs w:val="26"/>
        </w:rPr>
        <w:t>4</w:t>
      </w:r>
      <w:r w:rsidRPr="00B77F2B">
        <w:rPr>
          <w:sz w:val="26"/>
          <w:szCs w:val="26"/>
        </w:rPr>
        <w:t xml:space="preserve"> году по данным Красноярскстата увеличилась на </w:t>
      </w:r>
      <w:r w:rsidR="00B77F2B" w:rsidRPr="00B77F2B">
        <w:rPr>
          <w:b/>
          <w:sz w:val="26"/>
          <w:szCs w:val="26"/>
        </w:rPr>
        <w:t>10,3</w:t>
      </w:r>
      <w:r w:rsidRPr="00B77F2B">
        <w:rPr>
          <w:b/>
          <w:sz w:val="26"/>
          <w:szCs w:val="26"/>
        </w:rPr>
        <w:t>%</w:t>
      </w:r>
      <w:r w:rsidRPr="00B77F2B">
        <w:rPr>
          <w:sz w:val="26"/>
          <w:szCs w:val="26"/>
        </w:rPr>
        <w:t xml:space="preserve"> относительно 202</w:t>
      </w:r>
      <w:r w:rsidR="00B77F2B" w:rsidRPr="00B77F2B">
        <w:rPr>
          <w:sz w:val="26"/>
          <w:szCs w:val="26"/>
        </w:rPr>
        <w:t>3</w:t>
      </w:r>
      <w:r w:rsidRPr="00B77F2B">
        <w:rPr>
          <w:sz w:val="26"/>
          <w:szCs w:val="26"/>
        </w:rPr>
        <w:t xml:space="preserve"> года и составила </w:t>
      </w:r>
      <w:r w:rsidR="00B77F2B" w:rsidRPr="00B77F2B">
        <w:rPr>
          <w:b/>
          <w:sz w:val="26"/>
          <w:szCs w:val="26"/>
        </w:rPr>
        <w:t>60 651,60</w:t>
      </w:r>
      <w:r w:rsidRPr="00B77F2B">
        <w:rPr>
          <w:b/>
          <w:sz w:val="26"/>
          <w:szCs w:val="26"/>
        </w:rPr>
        <w:t xml:space="preserve"> рублей</w:t>
      </w:r>
      <w:r w:rsidRPr="00B77F2B">
        <w:rPr>
          <w:sz w:val="26"/>
          <w:szCs w:val="26"/>
        </w:rPr>
        <w:t>.</w:t>
      </w:r>
    </w:p>
    <w:p w:rsidR="00681342" w:rsidRDefault="00681342" w:rsidP="005064E9">
      <w:pPr>
        <w:pStyle w:val="a6"/>
        <w:spacing w:after="0"/>
        <w:ind w:firstLine="567"/>
        <w:jc w:val="both"/>
        <w:rPr>
          <w:b/>
          <w:sz w:val="26"/>
          <w:szCs w:val="26"/>
        </w:rPr>
      </w:pPr>
    </w:p>
    <w:p w:rsidR="005064E9" w:rsidRDefault="005064E9" w:rsidP="005064E9">
      <w:pPr>
        <w:pStyle w:val="a6"/>
        <w:spacing w:after="0"/>
        <w:ind w:firstLine="567"/>
        <w:jc w:val="both"/>
        <w:rPr>
          <w:sz w:val="26"/>
          <w:szCs w:val="26"/>
        </w:rPr>
      </w:pPr>
      <w:r w:rsidRPr="00B77F2B">
        <w:rPr>
          <w:b/>
          <w:sz w:val="26"/>
          <w:szCs w:val="26"/>
        </w:rPr>
        <w:lastRenderedPageBreak/>
        <w:t>Динамика с</w:t>
      </w:r>
      <w:r w:rsidRPr="00B77F2B">
        <w:rPr>
          <w:b/>
          <w:color w:val="000000"/>
          <w:sz w:val="26"/>
          <w:szCs w:val="26"/>
        </w:rPr>
        <w:t>реднемесячной номинальной заработной платы,</w:t>
      </w:r>
      <w:r w:rsidR="006F09CF">
        <w:rPr>
          <w:b/>
          <w:color w:val="000000"/>
          <w:sz w:val="26"/>
          <w:szCs w:val="26"/>
        </w:rPr>
        <w:t xml:space="preserve"> </w:t>
      </w:r>
      <w:r w:rsidRPr="00B77F2B">
        <w:rPr>
          <w:b/>
          <w:color w:val="000000"/>
          <w:sz w:val="26"/>
          <w:szCs w:val="26"/>
        </w:rPr>
        <w:t xml:space="preserve">начисленной </w:t>
      </w:r>
      <w:r w:rsidRPr="00B77F2B">
        <w:rPr>
          <w:b/>
          <w:bCs/>
          <w:sz w:val="26"/>
          <w:szCs w:val="26"/>
        </w:rPr>
        <w:t>работникам муниципальных дошкольных образовательных учреждений</w:t>
      </w:r>
      <w:r w:rsidRPr="00B77F2B">
        <w:rPr>
          <w:b/>
          <w:sz w:val="26"/>
          <w:szCs w:val="26"/>
        </w:rPr>
        <w:t>, наглядно представлена на рис.5</w:t>
      </w:r>
      <w:r w:rsidRPr="00B77F2B">
        <w:rPr>
          <w:sz w:val="26"/>
          <w:szCs w:val="26"/>
        </w:rPr>
        <w:t>.</w:t>
      </w:r>
    </w:p>
    <w:p w:rsidR="00EC54BC" w:rsidRPr="00B77F2B" w:rsidRDefault="00EC54BC" w:rsidP="005064E9">
      <w:pPr>
        <w:pStyle w:val="a6"/>
        <w:spacing w:after="0"/>
        <w:ind w:firstLine="567"/>
        <w:jc w:val="both"/>
        <w:rPr>
          <w:sz w:val="26"/>
          <w:szCs w:val="26"/>
        </w:rPr>
      </w:pPr>
    </w:p>
    <w:p w:rsidR="005064E9" w:rsidRPr="00D35A7D" w:rsidRDefault="005064E9" w:rsidP="005064E9">
      <w:pPr>
        <w:jc w:val="center"/>
        <w:rPr>
          <w:sz w:val="28"/>
          <w:szCs w:val="28"/>
          <w:highlight w:val="yellow"/>
        </w:rPr>
      </w:pPr>
      <w:r w:rsidRPr="00D35A7D">
        <w:rPr>
          <w:noProof/>
          <w:sz w:val="28"/>
          <w:szCs w:val="28"/>
          <w:highlight w:val="yellow"/>
          <w:lang w:eastAsia="ru-RU"/>
        </w:rPr>
        <w:drawing>
          <wp:inline distT="0" distB="0" distL="0" distR="0" wp14:anchorId="1C07CF2E" wp14:editId="72A3D034">
            <wp:extent cx="6000750" cy="2609850"/>
            <wp:effectExtent l="0" t="0" r="0" b="0"/>
            <wp:docPr id="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64E9" w:rsidRPr="00B77F2B" w:rsidRDefault="005064E9" w:rsidP="005064E9">
      <w:pPr>
        <w:pStyle w:val="a6"/>
        <w:spacing w:after="0"/>
        <w:jc w:val="center"/>
        <w:rPr>
          <w:b/>
        </w:rPr>
      </w:pPr>
      <w:r w:rsidRPr="00B77F2B">
        <w:rPr>
          <w:b/>
        </w:rPr>
        <w:t xml:space="preserve">Рис. 5. Среднемесячная номинальная начисленная заработная плата </w:t>
      </w:r>
      <w:r w:rsidRPr="00B77F2B">
        <w:rPr>
          <w:b/>
          <w:bCs/>
        </w:rPr>
        <w:t>работников муниципальных дошкольных образовательных учреждений</w:t>
      </w:r>
      <w:r w:rsidRPr="00B77F2B">
        <w:rPr>
          <w:b/>
        </w:rPr>
        <w:t>, рублей</w:t>
      </w:r>
    </w:p>
    <w:p w:rsidR="00E41C0F" w:rsidRDefault="00E41C0F" w:rsidP="005064E9">
      <w:pPr>
        <w:shd w:val="clear" w:color="auto" w:fill="FFFFFF" w:themeFill="background1"/>
        <w:ind w:firstLine="567"/>
        <w:jc w:val="both"/>
        <w:rPr>
          <w:bCs/>
          <w:sz w:val="26"/>
          <w:szCs w:val="26"/>
          <w:highlight w:val="yellow"/>
        </w:rPr>
      </w:pPr>
    </w:p>
    <w:p w:rsidR="005064E9" w:rsidRPr="00B77F2B" w:rsidRDefault="005064E9" w:rsidP="005064E9">
      <w:pPr>
        <w:shd w:val="clear" w:color="auto" w:fill="FFFFFF" w:themeFill="background1"/>
        <w:ind w:firstLine="567"/>
        <w:jc w:val="both"/>
        <w:rPr>
          <w:sz w:val="26"/>
          <w:szCs w:val="26"/>
        </w:rPr>
      </w:pPr>
      <w:r w:rsidRPr="00B77F2B">
        <w:rPr>
          <w:bCs/>
          <w:sz w:val="26"/>
          <w:szCs w:val="26"/>
        </w:rPr>
        <w:t>По оценке 202</w:t>
      </w:r>
      <w:r w:rsidR="00B77F2B" w:rsidRPr="00B77F2B">
        <w:rPr>
          <w:bCs/>
          <w:sz w:val="26"/>
          <w:szCs w:val="26"/>
        </w:rPr>
        <w:t>5</w:t>
      </w:r>
      <w:r w:rsidRPr="00B77F2B">
        <w:rPr>
          <w:bCs/>
          <w:sz w:val="26"/>
          <w:szCs w:val="26"/>
        </w:rPr>
        <w:t xml:space="preserve"> года среднемесячная номинальная начисленная заработная плата работников муниципальных дошкольных образовательных учреждений </w:t>
      </w:r>
      <w:r w:rsidR="00F13B92">
        <w:rPr>
          <w:bCs/>
          <w:sz w:val="26"/>
          <w:szCs w:val="26"/>
        </w:rPr>
        <w:t>муниципального округа</w:t>
      </w:r>
      <w:r w:rsidRPr="00B77F2B">
        <w:rPr>
          <w:bCs/>
          <w:sz w:val="26"/>
          <w:szCs w:val="26"/>
        </w:rPr>
        <w:t xml:space="preserve"> составит </w:t>
      </w:r>
      <w:r w:rsidR="00B77F2B" w:rsidRPr="00B77F2B">
        <w:rPr>
          <w:b/>
          <w:bCs/>
          <w:sz w:val="26"/>
          <w:szCs w:val="26"/>
        </w:rPr>
        <w:t>69 749,34</w:t>
      </w:r>
      <w:r w:rsidRPr="00B77F2B">
        <w:rPr>
          <w:b/>
          <w:bCs/>
          <w:sz w:val="26"/>
          <w:szCs w:val="26"/>
        </w:rPr>
        <w:t xml:space="preserve"> рублей</w:t>
      </w:r>
      <w:r w:rsidRPr="00B77F2B">
        <w:rPr>
          <w:bCs/>
          <w:sz w:val="26"/>
          <w:szCs w:val="26"/>
        </w:rPr>
        <w:t xml:space="preserve">. Уровень заработной платы работников муниципальных дошкольных образовательных учреждений Северо-Енисейского </w:t>
      </w:r>
      <w:r w:rsidR="00F13B92">
        <w:rPr>
          <w:bCs/>
          <w:sz w:val="26"/>
          <w:szCs w:val="26"/>
        </w:rPr>
        <w:t>муниципального округа</w:t>
      </w:r>
      <w:r w:rsidRPr="00B77F2B">
        <w:rPr>
          <w:bCs/>
          <w:sz w:val="26"/>
          <w:szCs w:val="26"/>
        </w:rPr>
        <w:t xml:space="preserve"> доведен министерством образования Красноярского края.</w:t>
      </w:r>
    </w:p>
    <w:p w:rsidR="00EC54BC" w:rsidRDefault="00EC54BC" w:rsidP="005064E9">
      <w:pPr>
        <w:ind w:firstLine="540"/>
        <w:jc w:val="both"/>
        <w:rPr>
          <w:bCs/>
          <w:sz w:val="26"/>
          <w:szCs w:val="26"/>
        </w:rPr>
      </w:pPr>
    </w:p>
    <w:p w:rsidR="005064E9" w:rsidRPr="00B77F2B" w:rsidRDefault="005064E9" w:rsidP="005064E9">
      <w:pPr>
        <w:ind w:firstLine="540"/>
        <w:jc w:val="both"/>
        <w:rPr>
          <w:bCs/>
          <w:sz w:val="26"/>
          <w:szCs w:val="26"/>
        </w:rPr>
      </w:pPr>
      <w:r w:rsidRPr="00B77F2B">
        <w:rPr>
          <w:bCs/>
          <w:sz w:val="26"/>
          <w:szCs w:val="26"/>
        </w:rPr>
        <w:t>В прогнозном периоде 202</w:t>
      </w:r>
      <w:r w:rsidR="00B77F2B" w:rsidRPr="00B77F2B">
        <w:rPr>
          <w:bCs/>
          <w:sz w:val="26"/>
          <w:szCs w:val="26"/>
        </w:rPr>
        <w:t>7</w:t>
      </w:r>
      <w:r w:rsidRPr="00B77F2B">
        <w:rPr>
          <w:bCs/>
          <w:sz w:val="26"/>
          <w:szCs w:val="26"/>
        </w:rPr>
        <w:t xml:space="preserve"> года значение показателя достигнет уровня </w:t>
      </w:r>
      <w:r w:rsidR="00B77F2B" w:rsidRPr="00B77F2B">
        <w:rPr>
          <w:b/>
          <w:bCs/>
          <w:sz w:val="26"/>
          <w:szCs w:val="26"/>
        </w:rPr>
        <w:t>84 159,00</w:t>
      </w:r>
      <w:r w:rsidRPr="00B77F2B">
        <w:rPr>
          <w:bCs/>
          <w:sz w:val="26"/>
          <w:szCs w:val="26"/>
        </w:rPr>
        <w:t xml:space="preserve"> рублей, и увеличится на </w:t>
      </w:r>
      <w:r w:rsidR="00B77F2B" w:rsidRPr="00B77F2B">
        <w:rPr>
          <w:b/>
          <w:bCs/>
          <w:sz w:val="26"/>
          <w:szCs w:val="26"/>
        </w:rPr>
        <w:t>38,8</w:t>
      </w:r>
      <w:r w:rsidRPr="00B77F2B">
        <w:rPr>
          <w:b/>
          <w:bCs/>
          <w:sz w:val="26"/>
          <w:szCs w:val="26"/>
        </w:rPr>
        <w:t>%</w:t>
      </w:r>
      <w:r w:rsidRPr="00B77F2B">
        <w:rPr>
          <w:bCs/>
          <w:sz w:val="26"/>
          <w:szCs w:val="26"/>
        </w:rPr>
        <w:t xml:space="preserve"> по сравнению с 202</w:t>
      </w:r>
      <w:r w:rsidR="00B77F2B" w:rsidRPr="00B77F2B">
        <w:rPr>
          <w:bCs/>
          <w:sz w:val="26"/>
          <w:szCs w:val="26"/>
        </w:rPr>
        <w:t>4</w:t>
      </w:r>
      <w:r w:rsidRPr="00B77F2B">
        <w:rPr>
          <w:bCs/>
          <w:sz w:val="26"/>
          <w:szCs w:val="26"/>
        </w:rPr>
        <w:t xml:space="preserve"> годом.</w:t>
      </w:r>
    </w:p>
    <w:p w:rsidR="00E73EE6" w:rsidRPr="00D35A7D" w:rsidRDefault="00E73EE6" w:rsidP="00866A6C">
      <w:pPr>
        <w:ind w:firstLine="540"/>
        <w:jc w:val="both"/>
        <w:rPr>
          <w:b/>
          <w:bCs/>
          <w:sz w:val="26"/>
          <w:szCs w:val="26"/>
          <w:highlight w:val="yellow"/>
        </w:rPr>
      </w:pPr>
    </w:p>
    <w:p w:rsidR="00E73EE6" w:rsidRPr="00B77F2B" w:rsidRDefault="00E73EE6" w:rsidP="00866A6C">
      <w:pPr>
        <w:ind w:firstLine="567"/>
        <w:jc w:val="both"/>
        <w:rPr>
          <w:b/>
          <w:bCs/>
          <w:sz w:val="26"/>
          <w:szCs w:val="26"/>
        </w:rPr>
      </w:pPr>
      <w:r w:rsidRPr="00B77F2B">
        <w:rPr>
          <w:b/>
          <w:bCs/>
          <w:sz w:val="26"/>
          <w:szCs w:val="26"/>
        </w:rPr>
        <w:t>8.3. Показатель «Среднемесячная номинальная начисленная заработная плата работников муниципальных общеобразовательных учреждений»</w:t>
      </w:r>
    </w:p>
    <w:p w:rsidR="00C1600B" w:rsidRPr="00B77F2B" w:rsidRDefault="00C1600B" w:rsidP="00866A6C">
      <w:pPr>
        <w:ind w:firstLine="567"/>
        <w:jc w:val="both"/>
        <w:rPr>
          <w:b/>
          <w:bCs/>
          <w:sz w:val="26"/>
          <w:szCs w:val="26"/>
        </w:rPr>
      </w:pPr>
    </w:p>
    <w:p w:rsidR="00C1600B" w:rsidRPr="00B77F2B" w:rsidRDefault="00C1600B" w:rsidP="00C1600B">
      <w:pPr>
        <w:ind w:firstLine="567"/>
        <w:jc w:val="both"/>
        <w:rPr>
          <w:sz w:val="26"/>
          <w:szCs w:val="26"/>
        </w:rPr>
      </w:pPr>
      <w:r w:rsidRPr="00B77F2B">
        <w:rPr>
          <w:bCs/>
          <w:sz w:val="26"/>
          <w:szCs w:val="26"/>
        </w:rPr>
        <w:t>Среднемесячная номинальная начисленная заработная плата работников муниципальных общеобразовательных учреждений</w:t>
      </w:r>
      <w:r w:rsidRPr="00B77F2B">
        <w:rPr>
          <w:sz w:val="26"/>
          <w:szCs w:val="26"/>
        </w:rPr>
        <w:t xml:space="preserve"> </w:t>
      </w:r>
      <w:r w:rsidR="00F13B92">
        <w:rPr>
          <w:sz w:val="26"/>
          <w:szCs w:val="26"/>
        </w:rPr>
        <w:t>муниципального округа</w:t>
      </w:r>
      <w:r w:rsidRPr="00B77F2B">
        <w:rPr>
          <w:sz w:val="26"/>
          <w:szCs w:val="26"/>
        </w:rPr>
        <w:t xml:space="preserve"> по данным Красноярскстата в 202</w:t>
      </w:r>
      <w:r w:rsidR="00B77F2B" w:rsidRPr="00B77F2B">
        <w:rPr>
          <w:sz w:val="26"/>
          <w:szCs w:val="26"/>
        </w:rPr>
        <w:t>4</w:t>
      </w:r>
      <w:r w:rsidRPr="00B77F2B">
        <w:rPr>
          <w:sz w:val="26"/>
          <w:szCs w:val="26"/>
        </w:rPr>
        <w:t xml:space="preserve"> году увеличилась на </w:t>
      </w:r>
      <w:r w:rsidR="00B77F2B" w:rsidRPr="00B77F2B">
        <w:rPr>
          <w:b/>
          <w:sz w:val="26"/>
          <w:szCs w:val="26"/>
        </w:rPr>
        <w:t>22,3</w:t>
      </w:r>
      <w:r w:rsidRPr="00B77F2B">
        <w:rPr>
          <w:b/>
          <w:sz w:val="26"/>
          <w:szCs w:val="26"/>
        </w:rPr>
        <w:t xml:space="preserve">% </w:t>
      </w:r>
      <w:r w:rsidRPr="00B77F2B">
        <w:rPr>
          <w:sz w:val="26"/>
          <w:szCs w:val="26"/>
        </w:rPr>
        <w:t>относительно 202</w:t>
      </w:r>
      <w:r w:rsidR="00B77F2B" w:rsidRPr="00B77F2B">
        <w:rPr>
          <w:sz w:val="26"/>
          <w:szCs w:val="26"/>
        </w:rPr>
        <w:t>3</w:t>
      </w:r>
      <w:r w:rsidRPr="00B77F2B">
        <w:rPr>
          <w:sz w:val="26"/>
          <w:szCs w:val="26"/>
        </w:rPr>
        <w:t xml:space="preserve"> года и составила</w:t>
      </w:r>
      <w:r w:rsidR="00681342">
        <w:rPr>
          <w:sz w:val="26"/>
          <w:szCs w:val="26"/>
        </w:rPr>
        <w:t xml:space="preserve"> </w:t>
      </w:r>
      <w:r w:rsidR="00B77F2B" w:rsidRPr="00B77F2B">
        <w:rPr>
          <w:b/>
          <w:sz w:val="26"/>
          <w:szCs w:val="26"/>
        </w:rPr>
        <w:t>81 265,90</w:t>
      </w:r>
      <w:r w:rsidRPr="00B77F2B">
        <w:rPr>
          <w:b/>
          <w:sz w:val="26"/>
          <w:szCs w:val="26"/>
        </w:rPr>
        <w:t xml:space="preserve"> рублей</w:t>
      </w:r>
      <w:r w:rsidRPr="00B77F2B">
        <w:rPr>
          <w:sz w:val="26"/>
          <w:szCs w:val="26"/>
        </w:rPr>
        <w:t xml:space="preserve">. </w:t>
      </w:r>
    </w:p>
    <w:p w:rsidR="006F09CF" w:rsidRDefault="006F09CF" w:rsidP="00C1600B">
      <w:pPr>
        <w:pStyle w:val="a6"/>
        <w:spacing w:after="0"/>
        <w:ind w:firstLine="567"/>
        <w:jc w:val="both"/>
        <w:rPr>
          <w:bCs/>
          <w:sz w:val="26"/>
          <w:szCs w:val="26"/>
        </w:rPr>
      </w:pPr>
    </w:p>
    <w:p w:rsidR="00C1600B" w:rsidRPr="00B77F2B" w:rsidRDefault="00C1600B" w:rsidP="00C1600B">
      <w:pPr>
        <w:pStyle w:val="a6"/>
        <w:spacing w:after="0"/>
        <w:ind w:firstLine="567"/>
        <w:jc w:val="both"/>
        <w:rPr>
          <w:bCs/>
          <w:sz w:val="26"/>
          <w:szCs w:val="26"/>
        </w:rPr>
      </w:pPr>
      <w:r w:rsidRPr="00B77F2B">
        <w:rPr>
          <w:bCs/>
          <w:sz w:val="26"/>
          <w:szCs w:val="26"/>
        </w:rPr>
        <w:t>По оценке 202</w:t>
      </w:r>
      <w:r w:rsidR="00B77F2B" w:rsidRPr="00B77F2B">
        <w:rPr>
          <w:bCs/>
          <w:sz w:val="26"/>
          <w:szCs w:val="26"/>
        </w:rPr>
        <w:t>5</w:t>
      </w:r>
      <w:r w:rsidRPr="00B77F2B">
        <w:rPr>
          <w:bCs/>
          <w:sz w:val="26"/>
          <w:szCs w:val="26"/>
        </w:rPr>
        <w:t xml:space="preserve"> года среднемесячная заработная плата работников муниципальных общеобразовательных учреждений, составит </w:t>
      </w:r>
      <w:r w:rsidR="00B77F2B" w:rsidRPr="00B77F2B">
        <w:rPr>
          <w:b/>
          <w:bCs/>
          <w:sz w:val="26"/>
          <w:szCs w:val="26"/>
        </w:rPr>
        <w:t>93 455,79</w:t>
      </w:r>
      <w:r w:rsidRPr="00B77F2B">
        <w:rPr>
          <w:b/>
          <w:bCs/>
          <w:sz w:val="26"/>
          <w:szCs w:val="26"/>
        </w:rPr>
        <w:t xml:space="preserve"> рубля</w:t>
      </w:r>
      <w:r w:rsidRPr="00B77F2B">
        <w:rPr>
          <w:bCs/>
          <w:sz w:val="26"/>
          <w:szCs w:val="26"/>
        </w:rPr>
        <w:t>.</w:t>
      </w:r>
    </w:p>
    <w:p w:rsidR="006F09CF" w:rsidRDefault="006F09CF" w:rsidP="00C1600B">
      <w:pPr>
        <w:ind w:firstLine="540"/>
        <w:jc w:val="both"/>
        <w:rPr>
          <w:bCs/>
          <w:sz w:val="26"/>
          <w:szCs w:val="26"/>
        </w:rPr>
      </w:pPr>
    </w:p>
    <w:p w:rsidR="00C1600B" w:rsidRPr="00B77F2B" w:rsidRDefault="00C1600B" w:rsidP="00C1600B">
      <w:pPr>
        <w:ind w:firstLine="540"/>
        <w:jc w:val="both"/>
        <w:rPr>
          <w:bCs/>
          <w:sz w:val="26"/>
          <w:szCs w:val="26"/>
        </w:rPr>
      </w:pPr>
      <w:r w:rsidRPr="00B77F2B">
        <w:rPr>
          <w:bCs/>
          <w:sz w:val="26"/>
          <w:szCs w:val="26"/>
        </w:rPr>
        <w:t>В прогнозном периоде 202</w:t>
      </w:r>
      <w:r w:rsidR="00B77F2B" w:rsidRPr="00B77F2B">
        <w:rPr>
          <w:bCs/>
          <w:sz w:val="26"/>
          <w:szCs w:val="26"/>
        </w:rPr>
        <w:t>7</w:t>
      </w:r>
      <w:r w:rsidRPr="00B77F2B">
        <w:rPr>
          <w:bCs/>
          <w:sz w:val="26"/>
          <w:szCs w:val="26"/>
        </w:rPr>
        <w:t xml:space="preserve"> года значение показателя достигнет значения </w:t>
      </w:r>
      <w:r w:rsidR="00B77F2B" w:rsidRPr="00B77F2B">
        <w:rPr>
          <w:b/>
          <w:bCs/>
          <w:sz w:val="26"/>
          <w:szCs w:val="26"/>
        </w:rPr>
        <w:t>112 763,02</w:t>
      </w:r>
      <w:r w:rsidRPr="00B77F2B">
        <w:rPr>
          <w:b/>
          <w:bCs/>
          <w:sz w:val="26"/>
          <w:szCs w:val="26"/>
        </w:rPr>
        <w:t xml:space="preserve"> рублей, </w:t>
      </w:r>
      <w:r w:rsidRPr="00B77F2B">
        <w:rPr>
          <w:bCs/>
          <w:sz w:val="26"/>
          <w:szCs w:val="26"/>
        </w:rPr>
        <w:t xml:space="preserve">и увеличится на </w:t>
      </w:r>
      <w:r w:rsidR="00B77F2B" w:rsidRPr="00B77F2B">
        <w:rPr>
          <w:b/>
          <w:bCs/>
          <w:sz w:val="26"/>
          <w:szCs w:val="26"/>
        </w:rPr>
        <w:t>38,8</w:t>
      </w:r>
      <w:r w:rsidRPr="00B77F2B">
        <w:rPr>
          <w:b/>
          <w:bCs/>
          <w:sz w:val="26"/>
          <w:szCs w:val="26"/>
        </w:rPr>
        <w:t>%</w:t>
      </w:r>
      <w:r w:rsidRPr="00B77F2B">
        <w:rPr>
          <w:bCs/>
          <w:sz w:val="26"/>
          <w:szCs w:val="26"/>
        </w:rPr>
        <w:t xml:space="preserve"> по сравнению с 202</w:t>
      </w:r>
      <w:r w:rsidR="00B77F2B" w:rsidRPr="00B77F2B">
        <w:rPr>
          <w:bCs/>
          <w:sz w:val="26"/>
          <w:szCs w:val="26"/>
        </w:rPr>
        <w:t>4</w:t>
      </w:r>
      <w:r w:rsidRPr="00B77F2B">
        <w:rPr>
          <w:bCs/>
          <w:sz w:val="26"/>
          <w:szCs w:val="26"/>
        </w:rPr>
        <w:t xml:space="preserve"> годом.</w:t>
      </w:r>
    </w:p>
    <w:p w:rsidR="00681342" w:rsidRDefault="00681342" w:rsidP="00C1600B">
      <w:pPr>
        <w:pStyle w:val="a6"/>
        <w:spacing w:after="0"/>
        <w:ind w:firstLine="567"/>
        <w:jc w:val="both"/>
        <w:rPr>
          <w:b/>
          <w:sz w:val="26"/>
          <w:szCs w:val="26"/>
        </w:rPr>
      </w:pPr>
    </w:p>
    <w:p w:rsidR="006F09CF" w:rsidRDefault="006F09CF" w:rsidP="00C1600B">
      <w:pPr>
        <w:pStyle w:val="a6"/>
        <w:spacing w:after="0"/>
        <w:ind w:firstLine="567"/>
        <w:jc w:val="both"/>
        <w:rPr>
          <w:b/>
          <w:sz w:val="26"/>
          <w:szCs w:val="26"/>
        </w:rPr>
      </w:pPr>
    </w:p>
    <w:p w:rsidR="006F09CF" w:rsidRDefault="006F09CF" w:rsidP="00C1600B">
      <w:pPr>
        <w:pStyle w:val="a6"/>
        <w:spacing w:after="0"/>
        <w:ind w:firstLine="567"/>
        <w:jc w:val="both"/>
        <w:rPr>
          <w:b/>
          <w:sz w:val="26"/>
          <w:szCs w:val="26"/>
        </w:rPr>
      </w:pPr>
    </w:p>
    <w:p w:rsidR="00EC54BC" w:rsidRDefault="00EC54BC" w:rsidP="00C1600B">
      <w:pPr>
        <w:pStyle w:val="a6"/>
        <w:spacing w:after="0"/>
        <w:ind w:firstLine="567"/>
        <w:jc w:val="both"/>
        <w:rPr>
          <w:b/>
          <w:sz w:val="26"/>
          <w:szCs w:val="26"/>
        </w:rPr>
      </w:pPr>
    </w:p>
    <w:p w:rsidR="00EC54BC" w:rsidRDefault="00EC54BC" w:rsidP="00C1600B">
      <w:pPr>
        <w:pStyle w:val="a6"/>
        <w:spacing w:after="0"/>
        <w:ind w:firstLine="567"/>
        <w:jc w:val="both"/>
        <w:rPr>
          <w:b/>
          <w:sz w:val="26"/>
          <w:szCs w:val="26"/>
        </w:rPr>
      </w:pPr>
    </w:p>
    <w:p w:rsidR="00C1600B" w:rsidRPr="00B77F2B" w:rsidRDefault="00C1600B" w:rsidP="00C1600B">
      <w:pPr>
        <w:pStyle w:val="a6"/>
        <w:spacing w:after="0"/>
        <w:ind w:firstLine="567"/>
        <w:jc w:val="both"/>
        <w:rPr>
          <w:b/>
          <w:sz w:val="26"/>
          <w:szCs w:val="26"/>
        </w:rPr>
      </w:pPr>
      <w:r w:rsidRPr="00B77F2B">
        <w:rPr>
          <w:b/>
          <w:sz w:val="26"/>
          <w:szCs w:val="26"/>
        </w:rPr>
        <w:lastRenderedPageBreak/>
        <w:t>Динамика с</w:t>
      </w:r>
      <w:r w:rsidRPr="00B77F2B">
        <w:rPr>
          <w:b/>
          <w:color w:val="000000"/>
          <w:sz w:val="26"/>
          <w:szCs w:val="26"/>
        </w:rPr>
        <w:t>реднемесячной номинальной заработной платы,</w:t>
      </w:r>
      <w:r w:rsidR="006F09CF">
        <w:rPr>
          <w:b/>
          <w:color w:val="000000"/>
          <w:sz w:val="26"/>
          <w:szCs w:val="26"/>
        </w:rPr>
        <w:t xml:space="preserve"> </w:t>
      </w:r>
      <w:r w:rsidRPr="00B77F2B">
        <w:rPr>
          <w:b/>
          <w:color w:val="000000"/>
          <w:sz w:val="26"/>
          <w:szCs w:val="26"/>
        </w:rPr>
        <w:t xml:space="preserve">начисленной </w:t>
      </w:r>
      <w:r w:rsidRPr="00B77F2B">
        <w:rPr>
          <w:b/>
          <w:bCs/>
          <w:sz w:val="26"/>
          <w:szCs w:val="26"/>
        </w:rPr>
        <w:t>работникам муниципальных общеобразовательных учреждений</w:t>
      </w:r>
      <w:r w:rsidRPr="00B77F2B">
        <w:rPr>
          <w:b/>
          <w:sz w:val="26"/>
          <w:szCs w:val="26"/>
        </w:rPr>
        <w:t>, наглядно представлена на рис.6.</w:t>
      </w:r>
    </w:p>
    <w:p w:rsidR="00C1600B" w:rsidRPr="00D35A7D" w:rsidRDefault="00C1600B" w:rsidP="00C1600B">
      <w:pPr>
        <w:pStyle w:val="a6"/>
        <w:spacing w:after="0"/>
        <w:ind w:firstLine="567"/>
        <w:jc w:val="both"/>
        <w:rPr>
          <w:b/>
          <w:sz w:val="26"/>
          <w:szCs w:val="26"/>
          <w:highlight w:val="yellow"/>
        </w:rPr>
      </w:pPr>
    </w:p>
    <w:p w:rsidR="00C1600B" w:rsidRPr="00D35A7D" w:rsidRDefault="00C1600B" w:rsidP="00C1600B">
      <w:pPr>
        <w:jc w:val="center"/>
        <w:rPr>
          <w:bCs/>
          <w:sz w:val="28"/>
          <w:szCs w:val="28"/>
          <w:highlight w:val="yellow"/>
        </w:rPr>
      </w:pPr>
      <w:r w:rsidRPr="006F09CF">
        <w:rPr>
          <w:bCs/>
          <w:noProof/>
          <w:sz w:val="28"/>
          <w:szCs w:val="28"/>
          <w:lang w:eastAsia="ru-RU"/>
        </w:rPr>
        <w:drawing>
          <wp:inline distT="0" distB="0" distL="0" distR="0" wp14:anchorId="2512F514" wp14:editId="6350D648">
            <wp:extent cx="5915025" cy="1885950"/>
            <wp:effectExtent l="0" t="0" r="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1600B" w:rsidRPr="0013287A" w:rsidRDefault="00C1600B" w:rsidP="00C1600B">
      <w:pPr>
        <w:pStyle w:val="a6"/>
        <w:spacing w:after="0"/>
        <w:jc w:val="center"/>
        <w:rPr>
          <w:b/>
        </w:rPr>
      </w:pPr>
      <w:r w:rsidRPr="0013287A">
        <w:rPr>
          <w:b/>
        </w:rPr>
        <w:t>Рис. 6. Среднемесячная номинальная начисленная заработная плата работников</w:t>
      </w:r>
    </w:p>
    <w:p w:rsidR="00C1600B" w:rsidRPr="0013287A" w:rsidRDefault="00C1600B" w:rsidP="00C1600B">
      <w:pPr>
        <w:pStyle w:val="a6"/>
        <w:spacing w:after="0"/>
        <w:jc w:val="center"/>
        <w:rPr>
          <w:b/>
        </w:rPr>
      </w:pPr>
      <w:r w:rsidRPr="0013287A">
        <w:rPr>
          <w:b/>
          <w:bCs/>
        </w:rPr>
        <w:t>муниципальных общеобразовательных учреждений</w:t>
      </w:r>
      <w:r w:rsidRPr="0013287A">
        <w:rPr>
          <w:b/>
        </w:rPr>
        <w:t>, рублей</w:t>
      </w:r>
    </w:p>
    <w:p w:rsidR="00C1600B" w:rsidRPr="00D35A7D" w:rsidRDefault="00C1600B" w:rsidP="00C1600B">
      <w:pPr>
        <w:ind w:firstLine="567"/>
        <w:jc w:val="both"/>
        <w:rPr>
          <w:b/>
          <w:bCs/>
          <w:sz w:val="26"/>
          <w:szCs w:val="26"/>
          <w:highlight w:val="yellow"/>
        </w:rPr>
      </w:pPr>
    </w:p>
    <w:p w:rsidR="00C1600B" w:rsidRPr="0013287A" w:rsidRDefault="00C1600B" w:rsidP="00C1600B">
      <w:pPr>
        <w:ind w:firstLine="567"/>
        <w:jc w:val="both"/>
        <w:rPr>
          <w:b/>
          <w:bCs/>
          <w:sz w:val="26"/>
          <w:szCs w:val="26"/>
        </w:rPr>
      </w:pPr>
      <w:r w:rsidRPr="0013287A">
        <w:rPr>
          <w:b/>
          <w:bCs/>
          <w:sz w:val="26"/>
          <w:szCs w:val="26"/>
        </w:rPr>
        <w:t>8.3.1 Показатель «Среднемесячная номинальная начисленная заработная плата учителей муниципальных общеобразовательных учреждений»</w:t>
      </w:r>
    </w:p>
    <w:p w:rsidR="00C1600B" w:rsidRPr="0013287A" w:rsidRDefault="00C1600B" w:rsidP="00C1600B">
      <w:pPr>
        <w:ind w:firstLine="567"/>
        <w:jc w:val="both"/>
        <w:rPr>
          <w:bCs/>
          <w:sz w:val="26"/>
          <w:szCs w:val="26"/>
        </w:rPr>
      </w:pPr>
    </w:p>
    <w:p w:rsidR="00C1600B" w:rsidRPr="0013287A" w:rsidRDefault="00C1600B" w:rsidP="00C1600B">
      <w:pPr>
        <w:ind w:firstLine="567"/>
        <w:jc w:val="both"/>
        <w:rPr>
          <w:b/>
          <w:sz w:val="26"/>
          <w:szCs w:val="26"/>
        </w:rPr>
      </w:pPr>
      <w:r w:rsidRPr="0013287A">
        <w:rPr>
          <w:bCs/>
          <w:sz w:val="26"/>
          <w:szCs w:val="26"/>
        </w:rPr>
        <w:t xml:space="preserve">Среднемесячная номинальная начисленная заработная плата </w:t>
      </w:r>
      <w:r w:rsidRPr="0013287A">
        <w:rPr>
          <w:b/>
          <w:bCs/>
          <w:sz w:val="26"/>
          <w:szCs w:val="26"/>
        </w:rPr>
        <w:t>учителей муниципальных общеобразовательных учреждений</w:t>
      </w:r>
      <w:r w:rsidRPr="0013287A">
        <w:rPr>
          <w:b/>
          <w:sz w:val="26"/>
          <w:szCs w:val="26"/>
        </w:rPr>
        <w:t xml:space="preserve"> </w:t>
      </w:r>
      <w:r w:rsidR="00F13B92">
        <w:rPr>
          <w:b/>
          <w:sz w:val="26"/>
          <w:szCs w:val="26"/>
        </w:rPr>
        <w:t>муниципального округа</w:t>
      </w:r>
      <w:r w:rsidRPr="0013287A">
        <w:rPr>
          <w:sz w:val="26"/>
          <w:szCs w:val="26"/>
        </w:rPr>
        <w:t xml:space="preserve"> в 202</w:t>
      </w:r>
      <w:r w:rsidR="0013287A">
        <w:rPr>
          <w:sz w:val="26"/>
          <w:szCs w:val="26"/>
        </w:rPr>
        <w:t>4</w:t>
      </w:r>
      <w:r w:rsidRPr="0013287A">
        <w:rPr>
          <w:sz w:val="26"/>
          <w:szCs w:val="26"/>
        </w:rPr>
        <w:t xml:space="preserve"> году увеличилась на </w:t>
      </w:r>
      <w:r w:rsidR="0013287A">
        <w:rPr>
          <w:b/>
          <w:sz w:val="26"/>
          <w:szCs w:val="26"/>
        </w:rPr>
        <w:t>21,1</w:t>
      </w:r>
      <w:r w:rsidRPr="0013287A">
        <w:rPr>
          <w:b/>
          <w:sz w:val="26"/>
          <w:szCs w:val="26"/>
        </w:rPr>
        <w:t xml:space="preserve">% </w:t>
      </w:r>
      <w:r w:rsidRPr="0013287A">
        <w:rPr>
          <w:sz w:val="26"/>
          <w:szCs w:val="26"/>
        </w:rPr>
        <w:t>относительно прошлого 202</w:t>
      </w:r>
      <w:r w:rsidR="0013287A">
        <w:rPr>
          <w:sz w:val="26"/>
          <w:szCs w:val="26"/>
        </w:rPr>
        <w:t>3</w:t>
      </w:r>
      <w:r w:rsidRPr="0013287A">
        <w:rPr>
          <w:sz w:val="26"/>
          <w:szCs w:val="26"/>
        </w:rPr>
        <w:t xml:space="preserve"> года и составила</w:t>
      </w:r>
      <w:r w:rsidR="00005F90">
        <w:rPr>
          <w:sz w:val="26"/>
          <w:szCs w:val="26"/>
        </w:rPr>
        <w:t xml:space="preserve"> </w:t>
      </w:r>
      <w:r w:rsidR="0013287A">
        <w:rPr>
          <w:b/>
          <w:sz w:val="26"/>
          <w:szCs w:val="26"/>
        </w:rPr>
        <w:t>104 257,23</w:t>
      </w:r>
      <w:r w:rsidRPr="0013287A">
        <w:rPr>
          <w:b/>
          <w:sz w:val="26"/>
          <w:szCs w:val="26"/>
        </w:rPr>
        <w:t xml:space="preserve"> рублей</w:t>
      </w:r>
      <w:r w:rsidRPr="0013287A">
        <w:rPr>
          <w:sz w:val="26"/>
          <w:szCs w:val="26"/>
        </w:rPr>
        <w:t xml:space="preserve">. </w:t>
      </w:r>
    </w:p>
    <w:p w:rsidR="00C1600B" w:rsidRPr="0013287A" w:rsidRDefault="00C1600B" w:rsidP="00C1600B">
      <w:pPr>
        <w:ind w:firstLine="567"/>
        <w:jc w:val="both"/>
        <w:rPr>
          <w:sz w:val="26"/>
          <w:szCs w:val="26"/>
        </w:rPr>
      </w:pPr>
      <w:r w:rsidRPr="0013287A">
        <w:rPr>
          <w:sz w:val="26"/>
          <w:szCs w:val="26"/>
        </w:rPr>
        <w:t>По оценке 202</w:t>
      </w:r>
      <w:r w:rsidR="0013287A">
        <w:rPr>
          <w:sz w:val="26"/>
          <w:szCs w:val="26"/>
        </w:rPr>
        <w:t>5</w:t>
      </w:r>
      <w:r w:rsidRPr="0013287A">
        <w:rPr>
          <w:sz w:val="26"/>
          <w:szCs w:val="26"/>
        </w:rPr>
        <w:t xml:space="preserve"> года </w:t>
      </w:r>
      <w:r w:rsidRPr="0013287A">
        <w:rPr>
          <w:bCs/>
          <w:sz w:val="26"/>
          <w:szCs w:val="26"/>
        </w:rPr>
        <w:t xml:space="preserve">среднемесячная заработная плата учителей муниципальных общеобразовательных учреждений составит </w:t>
      </w:r>
      <w:r w:rsidR="0013287A">
        <w:rPr>
          <w:b/>
          <w:bCs/>
          <w:sz w:val="26"/>
          <w:szCs w:val="26"/>
        </w:rPr>
        <w:t>119 895,82</w:t>
      </w:r>
      <w:r w:rsidRPr="0013287A">
        <w:rPr>
          <w:b/>
          <w:bCs/>
          <w:sz w:val="26"/>
          <w:szCs w:val="26"/>
        </w:rPr>
        <w:t xml:space="preserve"> рублей. </w:t>
      </w:r>
      <w:r w:rsidRPr="0013287A">
        <w:rPr>
          <w:bCs/>
          <w:sz w:val="26"/>
          <w:szCs w:val="26"/>
        </w:rPr>
        <w:t xml:space="preserve">Уровень заработной платы учителей муниципальных образовательных учреждений Северо-Енисейского </w:t>
      </w:r>
      <w:r w:rsidR="00F13B92">
        <w:rPr>
          <w:bCs/>
          <w:sz w:val="26"/>
          <w:szCs w:val="26"/>
        </w:rPr>
        <w:t>муниципального округа</w:t>
      </w:r>
      <w:r w:rsidRPr="0013287A">
        <w:rPr>
          <w:bCs/>
          <w:sz w:val="26"/>
          <w:szCs w:val="26"/>
        </w:rPr>
        <w:t xml:space="preserve"> доведен министерством образования Красноярского края.</w:t>
      </w:r>
    </w:p>
    <w:p w:rsidR="00C1600B" w:rsidRPr="0013287A" w:rsidRDefault="00C1600B" w:rsidP="00C1600B">
      <w:pPr>
        <w:ind w:firstLine="540"/>
        <w:jc w:val="both"/>
        <w:rPr>
          <w:bCs/>
          <w:sz w:val="26"/>
          <w:szCs w:val="26"/>
        </w:rPr>
      </w:pPr>
      <w:r w:rsidRPr="0013287A">
        <w:rPr>
          <w:bCs/>
          <w:sz w:val="26"/>
          <w:szCs w:val="26"/>
        </w:rPr>
        <w:t>В прогнозном периоде до 202</w:t>
      </w:r>
      <w:r w:rsidR="0013287A">
        <w:rPr>
          <w:bCs/>
          <w:sz w:val="26"/>
          <w:szCs w:val="26"/>
        </w:rPr>
        <w:t>7</w:t>
      </w:r>
      <w:r w:rsidRPr="0013287A">
        <w:rPr>
          <w:bCs/>
          <w:sz w:val="26"/>
          <w:szCs w:val="26"/>
        </w:rPr>
        <w:t xml:space="preserve"> года значение показателя изменится и составит – </w:t>
      </w:r>
      <w:r w:rsidR="0013287A">
        <w:rPr>
          <w:b/>
          <w:bCs/>
          <w:sz w:val="26"/>
          <w:szCs w:val="26"/>
        </w:rPr>
        <w:t>144 665,35</w:t>
      </w:r>
      <w:r w:rsidRPr="0013287A">
        <w:rPr>
          <w:b/>
          <w:bCs/>
          <w:sz w:val="26"/>
          <w:szCs w:val="26"/>
        </w:rPr>
        <w:t xml:space="preserve"> руб.</w:t>
      </w:r>
    </w:p>
    <w:p w:rsidR="00EC54BC" w:rsidRDefault="00EC54BC" w:rsidP="00C1600B">
      <w:pPr>
        <w:pStyle w:val="a6"/>
        <w:spacing w:after="0"/>
        <w:ind w:firstLine="567"/>
        <w:jc w:val="both"/>
        <w:rPr>
          <w:b/>
          <w:sz w:val="26"/>
          <w:szCs w:val="26"/>
        </w:rPr>
      </w:pPr>
    </w:p>
    <w:p w:rsidR="00C1600B" w:rsidRPr="0013287A" w:rsidRDefault="00C1600B" w:rsidP="00C1600B">
      <w:pPr>
        <w:pStyle w:val="a6"/>
        <w:spacing w:after="0"/>
        <w:ind w:firstLine="567"/>
        <w:jc w:val="both"/>
        <w:rPr>
          <w:b/>
          <w:sz w:val="26"/>
          <w:szCs w:val="26"/>
        </w:rPr>
      </w:pPr>
      <w:r w:rsidRPr="0013287A">
        <w:rPr>
          <w:b/>
          <w:sz w:val="26"/>
          <w:szCs w:val="26"/>
        </w:rPr>
        <w:t>Динамика с</w:t>
      </w:r>
      <w:r w:rsidRPr="0013287A">
        <w:rPr>
          <w:b/>
          <w:color w:val="000000"/>
          <w:sz w:val="26"/>
          <w:szCs w:val="26"/>
        </w:rPr>
        <w:t>реднемесячной номинальной заработной платы,</w:t>
      </w:r>
      <w:r w:rsidR="006F09CF">
        <w:rPr>
          <w:b/>
          <w:color w:val="000000"/>
          <w:sz w:val="26"/>
          <w:szCs w:val="26"/>
        </w:rPr>
        <w:t xml:space="preserve"> </w:t>
      </w:r>
      <w:r w:rsidRPr="0013287A">
        <w:rPr>
          <w:b/>
          <w:color w:val="000000"/>
          <w:sz w:val="26"/>
          <w:szCs w:val="26"/>
        </w:rPr>
        <w:t xml:space="preserve">начисленной </w:t>
      </w:r>
      <w:r w:rsidRPr="0013287A">
        <w:rPr>
          <w:b/>
          <w:bCs/>
          <w:sz w:val="26"/>
          <w:szCs w:val="26"/>
        </w:rPr>
        <w:t>учителям муниципальных общеобразовательных учреждений</w:t>
      </w:r>
      <w:r w:rsidRPr="0013287A">
        <w:rPr>
          <w:b/>
          <w:sz w:val="26"/>
          <w:szCs w:val="26"/>
        </w:rPr>
        <w:t>, наглядно представлена на рис.7.</w:t>
      </w:r>
    </w:p>
    <w:p w:rsidR="00C1600B" w:rsidRPr="00D35A7D" w:rsidRDefault="00C1600B" w:rsidP="00C1600B">
      <w:pPr>
        <w:pStyle w:val="a6"/>
        <w:spacing w:after="0"/>
        <w:ind w:firstLine="567"/>
        <w:jc w:val="both"/>
        <w:rPr>
          <w:b/>
          <w:sz w:val="26"/>
          <w:szCs w:val="26"/>
          <w:highlight w:val="yellow"/>
        </w:rPr>
      </w:pPr>
    </w:p>
    <w:p w:rsidR="00C1600B" w:rsidRPr="00D35A7D" w:rsidRDefault="00C1600B" w:rsidP="00C1600B">
      <w:pPr>
        <w:tabs>
          <w:tab w:val="left" w:pos="9639"/>
          <w:tab w:val="left" w:pos="9781"/>
        </w:tabs>
        <w:jc w:val="center"/>
        <w:rPr>
          <w:bCs/>
          <w:sz w:val="26"/>
          <w:szCs w:val="26"/>
          <w:highlight w:val="yellow"/>
        </w:rPr>
      </w:pPr>
      <w:r w:rsidRPr="00D35A7D">
        <w:rPr>
          <w:bCs/>
          <w:noProof/>
          <w:sz w:val="26"/>
          <w:szCs w:val="26"/>
          <w:highlight w:val="yellow"/>
          <w:lang w:eastAsia="ru-RU"/>
        </w:rPr>
        <w:drawing>
          <wp:inline distT="0" distB="0" distL="0" distR="0" wp14:anchorId="1FA990FF" wp14:editId="472C4880">
            <wp:extent cx="6076950" cy="1990725"/>
            <wp:effectExtent l="0" t="0" r="0" b="0"/>
            <wp:docPr id="1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1600B" w:rsidRPr="0013287A" w:rsidRDefault="00C1600B" w:rsidP="00C1600B">
      <w:pPr>
        <w:pStyle w:val="a6"/>
        <w:spacing w:after="0"/>
        <w:jc w:val="center"/>
        <w:rPr>
          <w:b/>
        </w:rPr>
      </w:pPr>
      <w:r w:rsidRPr="0013287A">
        <w:rPr>
          <w:b/>
        </w:rPr>
        <w:t>Рис. 7. Среднемесячная номинальная начисленная заработная плата учителей</w:t>
      </w:r>
    </w:p>
    <w:p w:rsidR="00C1600B" w:rsidRPr="0013287A" w:rsidRDefault="00C1600B" w:rsidP="00C1600B">
      <w:pPr>
        <w:pStyle w:val="a6"/>
        <w:spacing w:after="0"/>
        <w:jc w:val="center"/>
        <w:rPr>
          <w:b/>
        </w:rPr>
      </w:pPr>
      <w:r w:rsidRPr="0013287A">
        <w:rPr>
          <w:b/>
          <w:bCs/>
        </w:rPr>
        <w:t>муниципальных общеобразовательных учреждений</w:t>
      </w:r>
      <w:r w:rsidRPr="0013287A">
        <w:rPr>
          <w:b/>
        </w:rPr>
        <w:t>, рублей</w:t>
      </w:r>
    </w:p>
    <w:p w:rsidR="00C1600B" w:rsidRPr="0013287A" w:rsidRDefault="00C1600B" w:rsidP="00C1600B">
      <w:pPr>
        <w:ind w:firstLine="567"/>
        <w:jc w:val="both"/>
        <w:rPr>
          <w:b/>
          <w:bCs/>
          <w:sz w:val="26"/>
          <w:szCs w:val="26"/>
        </w:rPr>
      </w:pPr>
      <w:r w:rsidRPr="0013287A">
        <w:rPr>
          <w:b/>
          <w:bCs/>
          <w:sz w:val="26"/>
          <w:szCs w:val="26"/>
        </w:rPr>
        <w:lastRenderedPageBreak/>
        <w:t>8.4. Показатель «Среднемесячная номинальная начисленная заработная плата работников муниципальных учреждений культуры и искусства»</w:t>
      </w:r>
    </w:p>
    <w:p w:rsidR="00C1600B" w:rsidRPr="00D35A7D" w:rsidRDefault="00C1600B" w:rsidP="00C1600B">
      <w:pPr>
        <w:ind w:firstLine="567"/>
        <w:jc w:val="both"/>
        <w:rPr>
          <w:bCs/>
          <w:sz w:val="26"/>
          <w:szCs w:val="26"/>
          <w:highlight w:val="yellow"/>
        </w:rPr>
      </w:pPr>
    </w:p>
    <w:p w:rsidR="00C1600B" w:rsidRPr="0013287A" w:rsidRDefault="00C1600B" w:rsidP="00C1600B">
      <w:pPr>
        <w:ind w:firstLine="567"/>
        <w:jc w:val="both"/>
        <w:rPr>
          <w:sz w:val="26"/>
          <w:szCs w:val="26"/>
        </w:rPr>
      </w:pPr>
      <w:r w:rsidRPr="0013287A">
        <w:rPr>
          <w:bCs/>
          <w:sz w:val="26"/>
          <w:szCs w:val="26"/>
        </w:rPr>
        <w:t>Среднемесячная номинальная начисленная з</w:t>
      </w:r>
      <w:r w:rsidRPr="0013287A">
        <w:rPr>
          <w:sz w:val="26"/>
          <w:szCs w:val="26"/>
        </w:rPr>
        <w:t xml:space="preserve">аработная плата работников муниципальных учреждений культуры и искусства </w:t>
      </w:r>
      <w:r w:rsidR="00F13B92">
        <w:rPr>
          <w:sz w:val="26"/>
          <w:szCs w:val="26"/>
        </w:rPr>
        <w:t>муниципального округа</w:t>
      </w:r>
      <w:r w:rsidRPr="0013287A">
        <w:rPr>
          <w:sz w:val="26"/>
          <w:szCs w:val="26"/>
        </w:rPr>
        <w:t xml:space="preserve"> в 202</w:t>
      </w:r>
      <w:r w:rsidR="0013287A" w:rsidRPr="0013287A">
        <w:rPr>
          <w:sz w:val="26"/>
          <w:szCs w:val="26"/>
        </w:rPr>
        <w:t>4</w:t>
      </w:r>
      <w:r w:rsidRPr="0013287A">
        <w:rPr>
          <w:sz w:val="26"/>
          <w:szCs w:val="26"/>
        </w:rPr>
        <w:t xml:space="preserve"> году увеличилась на </w:t>
      </w:r>
      <w:r w:rsidR="002E4A9D">
        <w:rPr>
          <w:b/>
          <w:sz w:val="26"/>
          <w:szCs w:val="26"/>
        </w:rPr>
        <w:t>15,3</w:t>
      </w:r>
      <w:r w:rsidRPr="0013287A">
        <w:rPr>
          <w:b/>
          <w:sz w:val="26"/>
          <w:szCs w:val="26"/>
        </w:rPr>
        <w:t>%</w:t>
      </w:r>
      <w:r w:rsidRPr="0013287A">
        <w:rPr>
          <w:sz w:val="26"/>
          <w:szCs w:val="26"/>
        </w:rPr>
        <w:t xml:space="preserve"> по сравнению с 202</w:t>
      </w:r>
      <w:r w:rsidR="0013287A" w:rsidRPr="0013287A">
        <w:rPr>
          <w:sz w:val="26"/>
          <w:szCs w:val="26"/>
        </w:rPr>
        <w:t>3</w:t>
      </w:r>
      <w:r w:rsidRPr="0013287A">
        <w:rPr>
          <w:sz w:val="26"/>
          <w:szCs w:val="26"/>
        </w:rPr>
        <w:t xml:space="preserve"> годом и составила </w:t>
      </w:r>
      <w:r w:rsidR="002E4A9D">
        <w:rPr>
          <w:b/>
          <w:sz w:val="26"/>
          <w:szCs w:val="26"/>
        </w:rPr>
        <w:t>112 265,3</w:t>
      </w:r>
      <w:r w:rsidR="00005F90">
        <w:rPr>
          <w:b/>
          <w:sz w:val="26"/>
          <w:szCs w:val="26"/>
        </w:rPr>
        <w:t xml:space="preserve"> </w:t>
      </w:r>
      <w:r w:rsidRPr="0013287A">
        <w:rPr>
          <w:b/>
          <w:sz w:val="26"/>
          <w:szCs w:val="26"/>
        </w:rPr>
        <w:t xml:space="preserve">рублей </w:t>
      </w:r>
      <w:r w:rsidRPr="0013287A">
        <w:rPr>
          <w:sz w:val="26"/>
          <w:szCs w:val="26"/>
        </w:rPr>
        <w:t>(202</w:t>
      </w:r>
      <w:r w:rsidR="0013287A" w:rsidRPr="0013287A">
        <w:rPr>
          <w:sz w:val="26"/>
          <w:szCs w:val="26"/>
        </w:rPr>
        <w:t>3</w:t>
      </w:r>
      <w:r w:rsidRPr="0013287A">
        <w:rPr>
          <w:sz w:val="26"/>
          <w:szCs w:val="26"/>
        </w:rPr>
        <w:t xml:space="preserve"> год – </w:t>
      </w:r>
      <w:r w:rsidR="0013287A" w:rsidRPr="0013287A">
        <w:rPr>
          <w:b/>
          <w:sz w:val="26"/>
          <w:szCs w:val="26"/>
        </w:rPr>
        <w:t>97 344,20</w:t>
      </w:r>
      <w:r w:rsidRPr="0013287A">
        <w:rPr>
          <w:sz w:val="26"/>
          <w:szCs w:val="26"/>
        </w:rPr>
        <w:t xml:space="preserve"> рублей). </w:t>
      </w:r>
    </w:p>
    <w:p w:rsidR="00C1600B" w:rsidRPr="0013287A" w:rsidRDefault="00C1600B" w:rsidP="00C1600B">
      <w:pPr>
        <w:ind w:firstLine="567"/>
        <w:jc w:val="both"/>
        <w:rPr>
          <w:b/>
          <w:bCs/>
          <w:sz w:val="26"/>
          <w:szCs w:val="26"/>
        </w:rPr>
      </w:pPr>
      <w:r w:rsidRPr="0013287A">
        <w:rPr>
          <w:sz w:val="26"/>
          <w:szCs w:val="26"/>
        </w:rPr>
        <w:t>По оценке 202</w:t>
      </w:r>
      <w:r w:rsidR="0013287A" w:rsidRPr="0013287A">
        <w:rPr>
          <w:sz w:val="26"/>
          <w:szCs w:val="26"/>
        </w:rPr>
        <w:t>5</w:t>
      </w:r>
      <w:r w:rsidRPr="0013287A">
        <w:rPr>
          <w:sz w:val="26"/>
          <w:szCs w:val="26"/>
        </w:rPr>
        <w:t xml:space="preserve"> года </w:t>
      </w:r>
      <w:r w:rsidRPr="0013287A">
        <w:rPr>
          <w:bCs/>
          <w:sz w:val="26"/>
          <w:szCs w:val="26"/>
        </w:rPr>
        <w:t xml:space="preserve">среднемесячная заработная плата работников муниципальных учреждений культуры и искусства составит </w:t>
      </w:r>
      <w:r w:rsidR="0013287A" w:rsidRPr="0013287A">
        <w:rPr>
          <w:b/>
          <w:bCs/>
          <w:sz w:val="26"/>
          <w:szCs w:val="26"/>
        </w:rPr>
        <w:t>124 177,80</w:t>
      </w:r>
      <w:r w:rsidRPr="0013287A">
        <w:rPr>
          <w:b/>
          <w:bCs/>
          <w:sz w:val="26"/>
          <w:szCs w:val="26"/>
        </w:rPr>
        <w:t xml:space="preserve"> рублей. </w:t>
      </w:r>
    </w:p>
    <w:p w:rsidR="00C1600B" w:rsidRPr="0013287A" w:rsidRDefault="00C1600B" w:rsidP="00C1600B">
      <w:pPr>
        <w:ind w:firstLine="567"/>
        <w:jc w:val="both"/>
        <w:rPr>
          <w:sz w:val="26"/>
          <w:szCs w:val="26"/>
        </w:rPr>
      </w:pPr>
      <w:r w:rsidRPr="0013287A">
        <w:rPr>
          <w:bCs/>
          <w:sz w:val="26"/>
          <w:szCs w:val="26"/>
        </w:rPr>
        <w:t xml:space="preserve">Уровень заработной платы работников муниципальных учреждений культуры и искусства на территории Северо-Енисейского </w:t>
      </w:r>
      <w:r w:rsidR="00F13B92">
        <w:rPr>
          <w:bCs/>
          <w:sz w:val="26"/>
          <w:szCs w:val="26"/>
        </w:rPr>
        <w:t>муниципального округа</w:t>
      </w:r>
      <w:r w:rsidRPr="0013287A">
        <w:rPr>
          <w:bCs/>
          <w:sz w:val="26"/>
          <w:szCs w:val="26"/>
        </w:rPr>
        <w:t xml:space="preserve"> доведен министерством культуры Красноярского края.</w:t>
      </w:r>
    </w:p>
    <w:p w:rsidR="00C1600B" w:rsidRPr="0013287A" w:rsidRDefault="00C1600B" w:rsidP="00C1600B">
      <w:pPr>
        <w:ind w:firstLine="567"/>
        <w:jc w:val="both"/>
        <w:rPr>
          <w:b/>
          <w:sz w:val="26"/>
          <w:szCs w:val="26"/>
        </w:rPr>
      </w:pPr>
      <w:r w:rsidRPr="0013287A">
        <w:rPr>
          <w:bCs/>
          <w:sz w:val="26"/>
          <w:szCs w:val="26"/>
        </w:rPr>
        <w:t>В прогнозном периоде показатель увеличится и к 202</w:t>
      </w:r>
      <w:r w:rsidR="0013287A" w:rsidRPr="0013287A">
        <w:rPr>
          <w:bCs/>
          <w:sz w:val="26"/>
          <w:szCs w:val="26"/>
        </w:rPr>
        <w:t>7</w:t>
      </w:r>
      <w:r w:rsidRPr="0013287A">
        <w:rPr>
          <w:bCs/>
          <w:sz w:val="26"/>
          <w:szCs w:val="26"/>
        </w:rPr>
        <w:t xml:space="preserve"> году достигнет значения </w:t>
      </w:r>
      <w:r w:rsidR="0013287A" w:rsidRPr="0013287A">
        <w:rPr>
          <w:b/>
          <w:bCs/>
          <w:sz w:val="26"/>
          <w:szCs w:val="26"/>
        </w:rPr>
        <w:t>149 831,94</w:t>
      </w:r>
      <w:r w:rsidRPr="0013287A">
        <w:rPr>
          <w:b/>
          <w:bCs/>
          <w:sz w:val="26"/>
          <w:szCs w:val="26"/>
        </w:rPr>
        <w:t xml:space="preserve"> рублей.</w:t>
      </w:r>
    </w:p>
    <w:p w:rsidR="006F09CF" w:rsidRDefault="006F09CF" w:rsidP="00C1600B">
      <w:pPr>
        <w:pStyle w:val="a6"/>
        <w:spacing w:after="0"/>
        <w:ind w:firstLine="567"/>
        <w:jc w:val="both"/>
        <w:rPr>
          <w:b/>
          <w:sz w:val="26"/>
          <w:szCs w:val="26"/>
        </w:rPr>
      </w:pPr>
    </w:p>
    <w:p w:rsidR="00C1600B" w:rsidRPr="0013287A" w:rsidRDefault="00C1600B" w:rsidP="00C1600B">
      <w:pPr>
        <w:pStyle w:val="a6"/>
        <w:spacing w:after="0"/>
        <w:ind w:firstLine="567"/>
        <w:jc w:val="both"/>
        <w:rPr>
          <w:b/>
          <w:sz w:val="26"/>
          <w:szCs w:val="26"/>
        </w:rPr>
      </w:pPr>
      <w:r w:rsidRPr="0013287A">
        <w:rPr>
          <w:b/>
          <w:sz w:val="26"/>
          <w:szCs w:val="26"/>
        </w:rPr>
        <w:t>Динамика с</w:t>
      </w:r>
      <w:r w:rsidRPr="0013287A">
        <w:rPr>
          <w:b/>
          <w:color w:val="000000"/>
          <w:sz w:val="26"/>
          <w:szCs w:val="26"/>
        </w:rPr>
        <w:t>реднемесячной номинальной заработной платы,</w:t>
      </w:r>
      <w:r w:rsidR="00005F90">
        <w:rPr>
          <w:b/>
          <w:color w:val="000000"/>
          <w:sz w:val="26"/>
          <w:szCs w:val="26"/>
        </w:rPr>
        <w:t xml:space="preserve"> </w:t>
      </w:r>
      <w:r w:rsidRPr="0013287A">
        <w:rPr>
          <w:b/>
          <w:color w:val="000000"/>
          <w:sz w:val="26"/>
          <w:szCs w:val="26"/>
        </w:rPr>
        <w:t xml:space="preserve">начисленной </w:t>
      </w:r>
      <w:r w:rsidRPr="0013287A">
        <w:rPr>
          <w:b/>
          <w:bCs/>
          <w:sz w:val="26"/>
          <w:szCs w:val="26"/>
        </w:rPr>
        <w:t>работникам муниципальных учреждений культуры и искусства</w:t>
      </w:r>
      <w:r w:rsidRPr="0013287A">
        <w:rPr>
          <w:b/>
          <w:sz w:val="26"/>
          <w:szCs w:val="26"/>
        </w:rPr>
        <w:t>, наглядно представлена на рис.8.</w:t>
      </w:r>
    </w:p>
    <w:p w:rsidR="00C1600B" w:rsidRPr="00D35A7D" w:rsidRDefault="00C1600B" w:rsidP="00C1600B">
      <w:pPr>
        <w:pStyle w:val="a6"/>
        <w:spacing w:after="0"/>
        <w:ind w:firstLine="567"/>
        <w:jc w:val="both"/>
        <w:rPr>
          <w:b/>
          <w:sz w:val="26"/>
          <w:szCs w:val="26"/>
          <w:highlight w:val="yellow"/>
        </w:rPr>
      </w:pPr>
    </w:p>
    <w:p w:rsidR="00C1600B" w:rsidRPr="00D35A7D" w:rsidRDefault="00C1600B" w:rsidP="00C1600B">
      <w:pPr>
        <w:jc w:val="center"/>
        <w:rPr>
          <w:bCs/>
          <w:sz w:val="28"/>
          <w:szCs w:val="28"/>
          <w:highlight w:val="yellow"/>
        </w:rPr>
      </w:pPr>
      <w:r w:rsidRPr="00D35A7D">
        <w:rPr>
          <w:bCs/>
          <w:noProof/>
          <w:sz w:val="28"/>
          <w:szCs w:val="28"/>
          <w:highlight w:val="yellow"/>
          <w:lang w:eastAsia="ru-RU"/>
        </w:rPr>
        <w:drawing>
          <wp:inline distT="0" distB="0" distL="0" distR="0" wp14:anchorId="08E62361" wp14:editId="7FE801A6">
            <wp:extent cx="6007395" cy="2169042"/>
            <wp:effectExtent l="0" t="0" r="0" b="3175"/>
            <wp:docPr id="1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1600B" w:rsidRPr="00B3724A" w:rsidRDefault="00C1600B" w:rsidP="00C1600B">
      <w:pPr>
        <w:pStyle w:val="a6"/>
        <w:spacing w:after="0"/>
        <w:jc w:val="center"/>
        <w:rPr>
          <w:b/>
        </w:rPr>
      </w:pPr>
      <w:r w:rsidRPr="00B3724A">
        <w:rPr>
          <w:b/>
        </w:rPr>
        <w:t>Рис. 8. Среднемесячная номинальная начисленная заработная плата работников</w:t>
      </w:r>
    </w:p>
    <w:p w:rsidR="00C1600B" w:rsidRPr="00B3724A" w:rsidRDefault="00C1600B" w:rsidP="00C1600B">
      <w:pPr>
        <w:pStyle w:val="a6"/>
        <w:spacing w:after="0"/>
        <w:jc w:val="center"/>
        <w:rPr>
          <w:b/>
        </w:rPr>
      </w:pPr>
      <w:r w:rsidRPr="00B3724A">
        <w:rPr>
          <w:b/>
          <w:bCs/>
        </w:rPr>
        <w:t>муниципальных учреждений культуры и искусства</w:t>
      </w:r>
      <w:r w:rsidRPr="00B3724A">
        <w:rPr>
          <w:b/>
        </w:rPr>
        <w:t>, рублей</w:t>
      </w:r>
    </w:p>
    <w:p w:rsidR="002815C9" w:rsidRDefault="002815C9" w:rsidP="00866A6C">
      <w:pPr>
        <w:ind w:firstLine="567"/>
        <w:jc w:val="both"/>
        <w:rPr>
          <w:b/>
          <w:bCs/>
          <w:sz w:val="26"/>
          <w:szCs w:val="26"/>
        </w:rPr>
      </w:pPr>
    </w:p>
    <w:p w:rsidR="00E73EE6" w:rsidRPr="00E41C0F" w:rsidRDefault="00E73EE6" w:rsidP="00866A6C">
      <w:pPr>
        <w:ind w:firstLine="567"/>
        <w:jc w:val="both"/>
        <w:rPr>
          <w:b/>
          <w:bCs/>
          <w:sz w:val="26"/>
          <w:szCs w:val="26"/>
        </w:rPr>
      </w:pPr>
      <w:r w:rsidRPr="00E41C0F">
        <w:rPr>
          <w:b/>
          <w:bCs/>
          <w:sz w:val="26"/>
          <w:szCs w:val="26"/>
        </w:rPr>
        <w:t>8.5. Показатель «Среднемесячная номинальная начисленная заработная плата работников муниципальных учреждений физической культуры и спорта.</w:t>
      </w:r>
    </w:p>
    <w:p w:rsidR="008912BF" w:rsidRPr="00E41C0F" w:rsidRDefault="008912BF" w:rsidP="00C1600B">
      <w:pPr>
        <w:autoSpaceDE w:val="0"/>
        <w:autoSpaceDN w:val="0"/>
        <w:adjustRightInd w:val="0"/>
        <w:ind w:firstLine="567"/>
        <w:jc w:val="both"/>
        <w:rPr>
          <w:rFonts w:ascii="Times New Roman CYR" w:hAnsi="Times New Roman CYR" w:cs="Times New Roman CYR"/>
          <w:sz w:val="26"/>
          <w:szCs w:val="26"/>
          <w:lang w:eastAsia="ru-RU"/>
        </w:rPr>
      </w:pPr>
    </w:p>
    <w:p w:rsidR="00C1600B" w:rsidRPr="00E41C0F"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E41C0F">
        <w:rPr>
          <w:rFonts w:ascii="Times New Roman CYR" w:hAnsi="Times New Roman CYR" w:cs="Times New Roman CYR"/>
          <w:sz w:val="26"/>
          <w:szCs w:val="26"/>
          <w:lang w:eastAsia="ru-RU"/>
        </w:rPr>
        <w:t>Среднемесячная номинальная начисленная заработная плата работников муниципальных учреждений физической культуры и спорта в 202</w:t>
      </w:r>
      <w:r w:rsidR="00E41C0F" w:rsidRPr="00E41C0F">
        <w:rPr>
          <w:rFonts w:ascii="Times New Roman CYR" w:hAnsi="Times New Roman CYR" w:cs="Times New Roman CYR"/>
          <w:sz w:val="26"/>
          <w:szCs w:val="26"/>
          <w:lang w:eastAsia="ru-RU"/>
        </w:rPr>
        <w:t>4</w:t>
      </w:r>
      <w:r w:rsidRPr="00E41C0F">
        <w:rPr>
          <w:rFonts w:ascii="Times New Roman CYR" w:hAnsi="Times New Roman CYR" w:cs="Times New Roman CYR"/>
          <w:sz w:val="26"/>
          <w:szCs w:val="26"/>
          <w:lang w:eastAsia="ru-RU"/>
        </w:rPr>
        <w:t xml:space="preserve"> году увеличилась на </w:t>
      </w:r>
      <w:r w:rsidR="00E41C0F" w:rsidRPr="00E41C0F">
        <w:rPr>
          <w:rFonts w:ascii="Times New Roman CYR" w:hAnsi="Times New Roman CYR" w:cs="Times New Roman CYR"/>
          <w:b/>
          <w:sz w:val="26"/>
          <w:szCs w:val="26"/>
          <w:lang w:eastAsia="ru-RU"/>
        </w:rPr>
        <w:t>20,8</w:t>
      </w:r>
      <w:r w:rsidRPr="00E41C0F">
        <w:rPr>
          <w:rFonts w:ascii="Times New Roman CYR" w:hAnsi="Times New Roman CYR" w:cs="Times New Roman CYR"/>
          <w:b/>
          <w:bCs/>
          <w:sz w:val="26"/>
          <w:szCs w:val="26"/>
          <w:lang w:eastAsia="ru-RU"/>
        </w:rPr>
        <w:t>%</w:t>
      </w:r>
      <w:r w:rsidRPr="00E41C0F">
        <w:rPr>
          <w:rFonts w:ascii="Times New Roman CYR" w:hAnsi="Times New Roman CYR" w:cs="Times New Roman CYR"/>
          <w:sz w:val="26"/>
          <w:szCs w:val="26"/>
          <w:lang w:eastAsia="ru-RU"/>
        </w:rPr>
        <w:t xml:space="preserve"> по сравнению с 202</w:t>
      </w:r>
      <w:r w:rsidR="00E41C0F" w:rsidRPr="00E41C0F">
        <w:rPr>
          <w:rFonts w:ascii="Times New Roman CYR" w:hAnsi="Times New Roman CYR" w:cs="Times New Roman CYR"/>
          <w:sz w:val="26"/>
          <w:szCs w:val="26"/>
          <w:lang w:eastAsia="ru-RU"/>
        </w:rPr>
        <w:t>3</w:t>
      </w:r>
      <w:r w:rsidRPr="00E41C0F">
        <w:rPr>
          <w:rFonts w:ascii="Times New Roman CYR" w:hAnsi="Times New Roman CYR" w:cs="Times New Roman CYR"/>
          <w:sz w:val="26"/>
          <w:szCs w:val="26"/>
          <w:lang w:eastAsia="ru-RU"/>
        </w:rPr>
        <w:t xml:space="preserve"> годом и составила </w:t>
      </w:r>
      <w:r w:rsidR="00E41C0F" w:rsidRPr="00E41C0F">
        <w:rPr>
          <w:rFonts w:ascii="Times New Roman CYR" w:hAnsi="Times New Roman CYR" w:cs="Times New Roman CYR"/>
          <w:b/>
          <w:bCs/>
          <w:sz w:val="26"/>
          <w:szCs w:val="26"/>
          <w:lang w:eastAsia="ru-RU"/>
        </w:rPr>
        <w:t xml:space="preserve">78 105,2 </w:t>
      </w:r>
      <w:r w:rsidRPr="00E41C0F">
        <w:rPr>
          <w:rFonts w:ascii="Times New Roman CYR" w:hAnsi="Times New Roman CYR" w:cs="Times New Roman CYR"/>
          <w:b/>
          <w:bCs/>
          <w:sz w:val="26"/>
          <w:szCs w:val="26"/>
          <w:lang w:eastAsia="ru-RU"/>
        </w:rPr>
        <w:t xml:space="preserve">рублей </w:t>
      </w:r>
      <w:r w:rsidRPr="00E41C0F">
        <w:rPr>
          <w:rFonts w:ascii="Times New Roman CYR" w:hAnsi="Times New Roman CYR" w:cs="Times New Roman CYR"/>
          <w:sz w:val="26"/>
          <w:szCs w:val="26"/>
          <w:lang w:eastAsia="ru-RU"/>
        </w:rPr>
        <w:t xml:space="preserve">(2022 год – </w:t>
      </w:r>
      <w:r w:rsidR="00E41C0F" w:rsidRPr="00E41C0F">
        <w:rPr>
          <w:rFonts w:ascii="Times New Roman CYR" w:hAnsi="Times New Roman CYR" w:cs="Times New Roman CYR"/>
          <w:b/>
          <w:bCs/>
          <w:sz w:val="26"/>
          <w:szCs w:val="26"/>
          <w:lang w:eastAsia="ru-RU"/>
        </w:rPr>
        <w:t>64 638,0</w:t>
      </w:r>
      <w:r w:rsidR="00AD7686">
        <w:rPr>
          <w:rFonts w:ascii="Times New Roman CYR" w:hAnsi="Times New Roman CYR" w:cs="Times New Roman CYR"/>
          <w:b/>
          <w:bCs/>
          <w:sz w:val="26"/>
          <w:szCs w:val="26"/>
          <w:lang w:eastAsia="ru-RU"/>
        </w:rPr>
        <w:t xml:space="preserve"> </w:t>
      </w:r>
      <w:r w:rsidRPr="00E41C0F">
        <w:rPr>
          <w:rFonts w:ascii="Times New Roman CYR" w:hAnsi="Times New Roman CYR" w:cs="Times New Roman CYR"/>
          <w:sz w:val="26"/>
          <w:szCs w:val="26"/>
          <w:lang w:eastAsia="ru-RU"/>
        </w:rPr>
        <w:t xml:space="preserve">рублей). </w:t>
      </w:r>
    </w:p>
    <w:p w:rsidR="00C1600B" w:rsidRPr="00E41C0F" w:rsidRDefault="00C1600B" w:rsidP="00C1600B">
      <w:pPr>
        <w:autoSpaceDE w:val="0"/>
        <w:autoSpaceDN w:val="0"/>
        <w:adjustRightInd w:val="0"/>
        <w:ind w:firstLine="567"/>
        <w:jc w:val="both"/>
        <w:rPr>
          <w:sz w:val="26"/>
          <w:szCs w:val="26"/>
        </w:rPr>
      </w:pPr>
      <w:proofErr w:type="gramStart"/>
      <w:r w:rsidRPr="00E41C0F">
        <w:rPr>
          <w:sz w:val="26"/>
          <w:szCs w:val="26"/>
        </w:rPr>
        <w:t xml:space="preserve">Показатель «Среднемесячная номинальная начисленная заработная плата работников муниципальных учреждений физической культуры и спорта» сформирован на основании отчетной формы «Сведения о численности и фонде оплаты труда работников муниципальных учреждений, финансируемых за счет средств бюджетов муниципальных образований (без учета субвенций, предоставляемых муниципальным образованиям на выполнение отдельных </w:t>
      </w:r>
      <w:r w:rsidRPr="00E41C0F">
        <w:rPr>
          <w:sz w:val="26"/>
          <w:szCs w:val="26"/>
        </w:rPr>
        <w:lastRenderedPageBreak/>
        <w:t>государственных полномочий) по состоянию на 01.01.202</w:t>
      </w:r>
      <w:r w:rsidR="00E41C0F" w:rsidRPr="00E41C0F">
        <w:rPr>
          <w:sz w:val="26"/>
          <w:szCs w:val="26"/>
        </w:rPr>
        <w:t>5</w:t>
      </w:r>
      <w:r w:rsidRPr="00E41C0F">
        <w:rPr>
          <w:sz w:val="26"/>
          <w:szCs w:val="26"/>
        </w:rPr>
        <w:t xml:space="preserve"> (за счет всех источников финансирования)». </w:t>
      </w:r>
      <w:proofErr w:type="gramEnd"/>
    </w:p>
    <w:p w:rsidR="00C1600B" w:rsidRPr="00D35A7D" w:rsidRDefault="00C1600B" w:rsidP="00C1600B">
      <w:pPr>
        <w:autoSpaceDE w:val="0"/>
        <w:autoSpaceDN w:val="0"/>
        <w:adjustRightInd w:val="0"/>
        <w:ind w:firstLine="567"/>
        <w:jc w:val="both"/>
        <w:rPr>
          <w:sz w:val="26"/>
          <w:szCs w:val="26"/>
          <w:highlight w:val="yellow"/>
        </w:rPr>
      </w:pPr>
      <w:proofErr w:type="gramStart"/>
      <w:r w:rsidRPr="009F4DE2">
        <w:rPr>
          <w:sz w:val="26"/>
          <w:szCs w:val="26"/>
        </w:rPr>
        <w:t>Увеличение показателя в 202</w:t>
      </w:r>
      <w:r w:rsidR="00E41C0F" w:rsidRPr="009F4DE2">
        <w:rPr>
          <w:sz w:val="26"/>
          <w:szCs w:val="26"/>
        </w:rPr>
        <w:t>4</w:t>
      </w:r>
      <w:r w:rsidRPr="009F4DE2">
        <w:rPr>
          <w:sz w:val="26"/>
          <w:szCs w:val="26"/>
        </w:rPr>
        <w:t xml:space="preserve"> году по сравнению с 202</w:t>
      </w:r>
      <w:r w:rsidR="00E41C0F" w:rsidRPr="009F4DE2">
        <w:rPr>
          <w:sz w:val="26"/>
          <w:szCs w:val="26"/>
        </w:rPr>
        <w:t>3</w:t>
      </w:r>
      <w:r w:rsidRPr="009F4DE2">
        <w:rPr>
          <w:sz w:val="26"/>
          <w:szCs w:val="26"/>
        </w:rPr>
        <w:t xml:space="preserve"> годом</w:t>
      </w:r>
      <w:r w:rsidR="00146470">
        <w:rPr>
          <w:sz w:val="26"/>
          <w:szCs w:val="26"/>
        </w:rPr>
        <w:t xml:space="preserve">, а также в сравнении с установленным плановым значением на 2024 год </w:t>
      </w:r>
      <w:r w:rsidR="00146470" w:rsidRPr="00146470">
        <w:rPr>
          <w:b/>
          <w:sz w:val="26"/>
          <w:szCs w:val="26"/>
          <w:u w:val="single"/>
        </w:rPr>
        <w:t>(план 2024 год – 73 574,10 рублей)</w:t>
      </w:r>
      <w:r w:rsidR="00146470">
        <w:rPr>
          <w:b/>
          <w:sz w:val="26"/>
          <w:szCs w:val="26"/>
          <w:u w:val="single"/>
        </w:rPr>
        <w:t>,</w:t>
      </w:r>
      <w:r w:rsidRPr="009F4DE2">
        <w:rPr>
          <w:sz w:val="26"/>
          <w:szCs w:val="26"/>
        </w:rPr>
        <w:t xml:space="preserve"> обусловлено приведением минимального размера оплаты труда в соответствие размеру, установленному Федеральным законом от </w:t>
      </w:r>
      <w:r w:rsidR="00AD7686">
        <w:rPr>
          <w:sz w:val="26"/>
          <w:szCs w:val="26"/>
        </w:rPr>
        <w:t>19.06.2000 № 82-ФЗ «О м</w:t>
      </w:r>
      <w:r w:rsidR="00E41C0F" w:rsidRPr="009F4DE2">
        <w:rPr>
          <w:sz w:val="26"/>
          <w:szCs w:val="26"/>
        </w:rPr>
        <w:t xml:space="preserve">инимальном размере оплаты труда» (в редакции от 27.11.2023) </w:t>
      </w:r>
      <w:r w:rsidRPr="009F4DE2">
        <w:rPr>
          <w:sz w:val="26"/>
          <w:szCs w:val="26"/>
        </w:rPr>
        <w:t xml:space="preserve">на уровне </w:t>
      </w:r>
      <w:r w:rsidR="00E41C0F" w:rsidRPr="009F4DE2">
        <w:rPr>
          <w:sz w:val="26"/>
          <w:szCs w:val="26"/>
        </w:rPr>
        <w:t>44 256,6</w:t>
      </w:r>
      <w:r w:rsidRPr="009F4DE2">
        <w:rPr>
          <w:sz w:val="26"/>
          <w:szCs w:val="26"/>
        </w:rPr>
        <w:t xml:space="preserve"> рублей</w:t>
      </w:r>
      <w:r w:rsidR="00AD7686">
        <w:rPr>
          <w:sz w:val="26"/>
          <w:szCs w:val="26"/>
        </w:rPr>
        <w:t>, а также с учетом</w:t>
      </w:r>
      <w:proofErr w:type="gramEnd"/>
      <w:r w:rsidR="00AD7686">
        <w:rPr>
          <w:sz w:val="26"/>
          <w:szCs w:val="26"/>
        </w:rPr>
        <w:t xml:space="preserve"> повышения с 1 апреля 2024 года заработной платы работникам сферы физической культуры и спорта на 20% в соответствии с письмом министерства спорта Красноярского края от 5 апреля 2024 года №81-866-И.</w:t>
      </w:r>
    </w:p>
    <w:p w:rsidR="008912BF" w:rsidRPr="00D35A7D" w:rsidRDefault="00AD0DED" w:rsidP="00C1600B">
      <w:pPr>
        <w:autoSpaceDE w:val="0"/>
        <w:autoSpaceDN w:val="0"/>
        <w:adjustRightInd w:val="0"/>
        <w:ind w:firstLine="540"/>
        <w:jc w:val="both"/>
        <w:rPr>
          <w:rFonts w:ascii="Times New Roman CYR" w:hAnsi="Times New Roman CYR" w:cs="Times New Roman CYR"/>
          <w:sz w:val="26"/>
          <w:szCs w:val="26"/>
          <w:highlight w:val="yellow"/>
          <w:lang w:eastAsia="ru-RU"/>
        </w:rPr>
      </w:pPr>
      <w:proofErr w:type="gramStart"/>
      <w:r>
        <w:rPr>
          <w:rFonts w:ascii="Times New Roman CYR" w:hAnsi="Times New Roman CYR" w:cs="Times New Roman CYR"/>
          <w:color w:val="2C2D2E"/>
          <w:sz w:val="26"/>
          <w:szCs w:val="26"/>
          <w:shd w:val="clear" w:color="auto" w:fill="FFFFFF"/>
        </w:rPr>
        <w:t xml:space="preserve">По оценке 2025 года среднемесячная номинальная начисленная заработная </w:t>
      </w:r>
      <w:r w:rsidRPr="00AD0DED">
        <w:rPr>
          <w:rFonts w:ascii="Times New Roman CYR" w:hAnsi="Times New Roman CYR" w:cs="Times New Roman CYR"/>
          <w:color w:val="2C2D2E"/>
          <w:sz w:val="26"/>
          <w:szCs w:val="26"/>
        </w:rPr>
        <w:t xml:space="preserve">плата работников муниципальных учреждений физической культуры и спорта в Северо-Енисейском </w:t>
      </w:r>
      <w:r w:rsidR="005D7E76">
        <w:rPr>
          <w:rFonts w:ascii="Times New Roman CYR" w:hAnsi="Times New Roman CYR" w:cs="Times New Roman CYR"/>
          <w:color w:val="2C2D2E"/>
          <w:sz w:val="26"/>
          <w:szCs w:val="26"/>
        </w:rPr>
        <w:t>муниципальном округе</w:t>
      </w:r>
      <w:r w:rsidRPr="00AD0DED">
        <w:rPr>
          <w:rFonts w:ascii="Times New Roman CYR" w:hAnsi="Times New Roman CYR" w:cs="Times New Roman CYR"/>
          <w:color w:val="2C2D2E"/>
          <w:sz w:val="26"/>
          <w:szCs w:val="26"/>
        </w:rPr>
        <w:t>, составит </w:t>
      </w:r>
      <w:r w:rsidR="00AD7686">
        <w:rPr>
          <w:b/>
          <w:bCs/>
        </w:rPr>
        <w:t>83 225,20</w:t>
      </w:r>
      <w:r w:rsidRPr="00AD0DED">
        <w:rPr>
          <w:b/>
          <w:bCs/>
        </w:rPr>
        <w:t xml:space="preserve"> рублей, </w:t>
      </w:r>
      <w:r w:rsidRPr="00AD0DED">
        <w:rPr>
          <w:rFonts w:ascii="Times New Roman CYR" w:hAnsi="Times New Roman CYR" w:cs="Times New Roman CYR"/>
          <w:color w:val="2C2D2E"/>
          <w:sz w:val="26"/>
          <w:szCs w:val="26"/>
        </w:rPr>
        <w:t>в связи с увеличением с 01.01.2025 специальной краевой выплаты, а так же с учетом индекса дефлятора темпа роста среднемесячной заработной платы работников крупных и средних предприятий и некоммерческих организаций, применяемые для расчета прогнозных значений показателей</w:t>
      </w:r>
      <w:r>
        <w:rPr>
          <w:rFonts w:ascii="Times New Roman CYR" w:hAnsi="Times New Roman CYR" w:cs="Times New Roman CYR"/>
          <w:color w:val="2C2D2E"/>
          <w:sz w:val="26"/>
          <w:szCs w:val="26"/>
        </w:rPr>
        <w:t>.</w:t>
      </w:r>
      <w:proofErr w:type="gramEnd"/>
    </w:p>
    <w:p w:rsidR="00C1600B" w:rsidRPr="009F4DE2" w:rsidRDefault="00C1600B" w:rsidP="00C1600B">
      <w:pPr>
        <w:autoSpaceDE w:val="0"/>
        <w:autoSpaceDN w:val="0"/>
        <w:adjustRightInd w:val="0"/>
        <w:ind w:firstLine="540"/>
        <w:jc w:val="both"/>
        <w:rPr>
          <w:rFonts w:ascii="Times New Roman CYR" w:hAnsi="Times New Roman CYR" w:cs="Times New Roman CYR"/>
          <w:b/>
          <w:bCs/>
          <w:sz w:val="26"/>
          <w:szCs w:val="26"/>
          <w:lang w:eastAsia="ru-RU"/>
        </w:rPr>
      </w:pPr>
      <w:r w:rsidRPr="009F4DE2">
        <w:rPr>
          <w:rFonts w:ascii="Times New Roman CYR" w:hAnsi="Times New Roman CYR" w:cs="Times New Roman CYR"/>
          <w:sz w:val="26"/>
          <w:szCs w:val="26"/>
          <w:lang w:eastAsia="ru-RU"/>
        </w:rPr>
        <w:t>В прогнозном периоде  202</w:t>
      </w:r>
      <w:r w:rsidR="009F4DE2" w:rsidRPr="009F4DE2">
        <w:rPr>
          <w:rFonts w:ascii="Times New Roman CYR" w:hAnsi="Times New Roman CYR" w:cs="Times New Roman CYR"/>
          <w:sz w:val="26"/>
          <w:szCs w:val="26"/>
          <w:lang w:eastAsia="ru-RU"/>
        </w:rPr>
        <w:t>6-2027</w:t>
      </w:r>
      <w:r w:rsidRPr="009F4DE2">
        <w:rPr>
          <w:rFonts w:ascii="Times New Roman CYR" w:hAnsi="Times New Roman CYR" w:cs="Times New Roman CYR"/>
          <w:sz w:val="26"/>
          <w:szCs w:val="26"/>
          <w:lang w:eastAsia="ru-RU"/>
        </w:rPr>
        <w:t xml:space="preserve"> годов, среднемесячная номинальная начисленная заработная плата работников муниципальных учреждений физической культуры и спорта в Северо-Енисейском </w:t>
      </w:r>
      <w:r w:rsidR="005D7E76">
        <w:rPr>
          <w:rFonts w:ascii="Times New Roman CYR" w:hAnsi="Times New Roman CYR" w:cs="Times New Roman CYR"/>
          <w:sz w:val="26"/>
          <w:szCs w:val="26"/>
          <w:lang w:eastAsia="ru-RU"/>
        </w:rPr>
        <w:t>муниципальном округе</w:t>
      </w:r>
      <w:r w:rsidRPr="009F4DE2">
        <w:rPr>
          <w:rFonts w:ascii="Times New Roman CYR" w:hAnsi="Times New Roman CYR" w:cs="Times New Roman CYR"/>
          <w:sz w:val="26"/>
          <w:szCs w:val="26"/>
          <w:lang w:eastAsia="ru-RU"/>
        </w:rPr>
        <w:t xml:space="preserve">, составит </w:t>
      </w:r>
      <w:r w:rsidRPr="009F4DE2">
        <w:rPr>
          <w:rFonts w:ascii="Times New Roman CYR" w:hAnsi="Times New Roman CYR" w:cs="Times New Roman CYR"/>
          <w:bCs/>
          <w:sz w:val="26"/>
          <w:szCs w:val="26"/>
          <w:lang w:eastAsia="ru-RU"/>
        </w:rPr>
        <w:t>202</w:t>
      </w:r>
      <w:r w:rsidR="009F4DE2" w:rsidRPr="009F4DE2">
        <w:rPr>
          <w:rFonts w:ascii="Times New Roman CYR" w:hAnsi="Times New Roman CYR" w:cs="Times New Roman CYR"/>
          <w:bCs/>
          <w:sz w:val="26"/>
          <w:szCs w:val="26"/>
          <w:lang w:eastAsia="ru-RU"/>
        </w:rPr>
        <w:t>6</w:t>
      </w:r>
      <w:r w:rsidRPr="009F4DE2">
        <w:rPr>
          <w:rFonts w:ascii="Times New Roman CYR" w:hAnsi="Times New Roman CYR" w:cs="Times New Roman CYR"/>
          <w:bCs/>
          <w:sz w:val="26"/>
          <w:szCs w:val="26"/>
          <w:lang w:eastAsia="ru-RU"/>
        </w:rPr>
        <w:t xml:space="preserve"> год</w:t>
      </w:r>
      <w:r w:rsidRPr="009F4DE2">
        <w:rPr>
          <w:rFonts w:ascii="Times New Roman CYR" w:hAnsi="Times New Roman CYR" w:cs="Times New Roman CYR"/>
          <w:b/>
          <w:bCs/>
          <w:sz w:val="26"/>
          <w:szCs w:val="26"/>
          <w:lang w:eastAsia="ru-RU"/>
        </w:rPr>
        <w:t xml:space="preserve"> – </w:t>
      </w:r>
      <w:r w:rsidR="00AD7686">
        <w:rPr>
          <w:rFonts w:ascii="Times New Roman CYR" w:hAnsi="Times New Roman CYR" w:cs="Times New Roman CYR"/>
          <w:b/>
          <w:bCs/>
          <w:sz w:val="26"/>
          <w:szCs w:val="26"/>
          <w:lang w:eastAsia="ru-RU"/>
        </w:rPr>
        <w:t xml:space="preserve">83 225,20 </w:t>
      </w:r>
      <w:r w:rsidRPr="009F4DE2">
        <w:rPr>
          <w:rFonts w:ascii="Times New Roman CYR" w:hAnsi="Times New Roman CYR" w:cs="Times New Roman CYR"/>
          <w:b/>
          <w:bCs/>
          <w:sz w:val="26"/>
          <w:szCs w:val="26"/>
          <w:lang w:eastAsia="ru-RU"/>
        </w:rPr>
        <w:t xml:space="preserve">рублей, </w:t>
      </w:r>
      <w:r w:rsidRPr="009F4DE2">
        <w:rPr>
          <w:rFonts w:ascii="Times New Roman CYR" w:hAnsi="Times New Roman CYR" w:cs="Times New Roman CYR"/>
          <w:bCs/>
          <w:sz w:val="26"/>
          <w:szCs w:val="26"/>
          <w:lang w:eastAsia="ru-RU"/>
        </w:rPr>
        <w:t>202</w:t>
      </w:r>
      <w:r w:rsidR="009F4DE2" w:rsidRPr="009F4DE2">
        <w:rPr>
          <w:rFonts w:ascii="Times New Roman CYR" w:hAnsi="Times New Roman CYR" w:cs="Times New Roman CYR"/>
          <w:bCs/>
          <w:sz w:val="26"/>
          <w:szCs w:val="26"/>
          <w:lang w:eastAsia="ru-RU"/>
        </w:rPr>
        <w:t>7</w:t>
      </w:r>
      <w:r w:rsidRPr="009F4DE2">
        <w:rPr>
          <w:rFonts w:ascii="Times New Roman CYR" w:hAnsi="Times New Roman CYR" w:cs="Times New Roman CYR"/>
          <w:bCs/>
          <w:sz w:val="26"/>
          <w:szCs w:val="26"/>
          <w:lang w:eastAsia="ru-RU"/>
        </w:rPr>
        <w:t xml:space="preserve"> год</w:t>
      </w:r>
      <w:r w:rsidRPr="009F4DE2">
        <w:rPr>
          <w:rFonts w:ascii="Times New Roman CYR" w:hAnsi="Times New Roman CYR" w:cs="Times New Roman CYR"/>
          <w:b/>
          <w:bCs/>
          <w:sz w:val="26"/>
          <w:szCs w:val="26"/>
          <w:lang w:eastAsia="ru-RU"/>
        </w:rPr>
        <w:t xml:space="preserve"> – </w:t>
      </w:r>
      <w:r w:rsidR="00AD7686">
        <w:rPr>
          <w:rFonts w:ascii="Times New Roman CYR" w:hAnsi="Times New Roman CYR" w:cs="Times New Roman CYR"/>
          <w:b/>
          <w:bCs/>
          <w:sz w:val="26"/>
          <w:szCs w:val="26"/>
          <w:lang w:eastAsia="ru-RU"/>
        </w:rPr>
        <w:t>83 225,20</w:t>
      </w:r>
      <w:r w:rsidRPr="009F4DE2">
        <w:rPr>
          <w:rFonts w:ascii="Times New Roman CYR" w:hAnsi="Times New Roman CYR" w:cs="Times New Roman CYR"/>
          <w:b/>
          <w:bCs/>
          <w:sz w:val="26"/>
          <w:szCs w:val="26"/>
          <w:lang w:eastAsia="ru-RU"/>
        </w:rPr>
        <w:t xml:space="preserve"> рублей.</w:t>
      </w:r>
    </w:p>
    <w:p w:rsidR="008912BF" w:rsidRPr="009F4DE2" w:rsidRDefault="008912BF" w:rsidP="00C1600B">
      <w:pPr>
        <w:pStyle w:val="a6"/>
        <w:spacing w:after="0"/>
        <w:ind w:firstLine="567"/>
        <w:jc w:val="both"/>
        <w:rPr>
          <w:b/>
          <w:sz w:val="26"/>
          <w:szCs w:val="26"/>
        </w:rPr>
      </w:pPr>
    </w:p>
    <w:p w:rsidR="00C1600B" w:rsidRDefault="00C1600B" w:rsidP="00C1600B">
      <w:pPr>
        <w:pStyle w:val="a6"/>
        <w:spacing w:after="0"/>
        <w:ind w:firstLine="567"/>
        <w:jc w:val="both"/>
        <w:rPr>
          <w:b/>
          <w:sz w:val="26"/>
          <w:szCs w:val="26"/>
        </w:rPr>
      </w:pPr>
      <w:r w:rsidRPr="009F4DE2">
        <w:rPr>
          <w:b/>
          <w:sz w:val="26"/>
          <w:szCs w:val="26"/>
        </w:rPr>
        <w:t>Динамика с</w:t>
      </w:r>
      <w:r w:rsidRPr="009F4DE2">
        <w:rPr>
          <w:b/>
          <w:color w:val="000000"/>
          <w:sz w:val="26"/>
          <w:szCs w:val="26"/>
        </w:rPr>
        <w:t>реднемесячной номинальной заработной платы,</w:t>
      </w:r>
      <w:r w:rsidR="006F09CF">
        <w:rPr>
          <w:b/>
          <w:color w:val="000000"/>
          <w:sz w:val="26"/>
          <w:szCs w:val="26"/>
        </w:rPr>
        <w:t xml:space="preserve"> </w:t>
      </w:r>
      <w:r w:rsidRPr="009F4DE2">
        <w:rPr>
          <w:b/>
          <w:color w:val="000000"/>
          <w:sz w:val="26"/>
          <w:szCs w:val="26"/>
        </w:rPr>
        <w:t xml:space="preserve">начисленной </w:t>
      </w:r>
      <w:r w:rsidRPr="009F4DE2">
        <w:rPr>
          <w:b/>
          <w:bCs/>
          <w:sz w:val="26"/>
          <w:szCs w:val="26"/>
        </w:rPr>
        <w:t>работникам муниципальных учреждений физической культуры и спорта</w:t>
      </w:r>
      <w:r w:rsidRPr="009F4DE2">
        <w:rPr>
          <w:b/>
          <w:sz w:val="26"/>
          <w:szCs w:val="26"/>
        </w:rPr>
        <w:t>, наглядно представлена на рис.9.</w:t>
      </w:r>
    </w:p>
    <w:p w:rsidR="002815C9" w:rsidRPr="009F4DE2" w:rsidRDefault="002815C9" w:rsidP="00C1600B">
      <w:pPr>
        <w:pStyle w:val="a6"/>
        <w:spacing w:after="0"/>
        <w:ind w:firstLine="567"/>
        <w:jc w:val="both"/>
        <w:rPr>
          <w:b/>
          <w:sz w:val="26"/>
          <w:szCs w:val="26"/>
        </w:rPr>
      </w:pPr>
    </w:p>
    <w:p w:rsidR="00C1600B" w:rsidRPr="00D35A7D" w:rsidRDefault="00C1600B" w:rsidP="00C1600B">
      <w:pPr>
        <w:jc w:val="center"/>
        <w:rPr>
          <w:sz w:val="28"/>
          <w:szCs w:val="28"/>
          <w:highlight w:val="yellow"/>
        </w:rPr>
      </w:pPr>
      <w:r w:rsidRPr="00D35A7D">
        <w:rPr>
          <w:noProof/>
          <w:sz w:val="28"/>
          <w:szCs w:val="28"/>
          <w:highlight w:val="yellow"/>
          <w:lang w:eastAsia="ru-RU"/>
        </w:rPr>
        <w:drawing>
          <wp:inline distT="0" distB="0" distL="0" distR="0" wp14:anchorId="226B41F6" wp14:editId="07CE4DD7">
            <wp:extent cx="6057900" cy="2162175"/>
            <wp:effectExtent l="0" t="0" r="0" b="0"/>
            <wp:docPr id="1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1600B" w:rsidRPr="009F4DE2" w:rsidRDefault="00C1600B" w:rsidP="00C1600B">
      <w:pPr>
        <w:pStyle w:val="a6"/>
        <w:spacing w:after="0"/>
        <w:jc w:val="center"/>
        <w:rPr>
          <w:b/>
        </w:rPr>
      </w:pPr>
      <w:r w:rsidRPr="009F4DE2">
        <w:rPr>
          <w:b/>
        </w:rPr>
        <w:t>Рис. 9. Среднемесячная номинальная начисленная заработная плата работников</w:t>
      </w:r>
    </w:p>
    <w:p w:rsidR="00C1600B" w:rsidRPr="009F4DE2" w:rsidRDefault="00C1600B" w:rsidP="00C1600B">
      <w:pPr>
        <w:pStyle w:val="a6"/>
        <w:spacing w:after="0"/>
        <w:jc w:val="center"/>
        <w:rPr>
          <w:b/>
        </w:rPr>
      </w:pPr>
      <w:r w:rsidRPr="009F4DE2">
        <w:rPr>
          <w:b/>
          <w:bCs/>
        </w:rPr>
        <w:t>муниципальных учреждений физической культуры и спорта</w:t>
      </w:r>
      <w:r w:rsidRPr="009F4DE2">
        <w:rPr>
          <w:b/>
        </w:rPr>
        <w:t>, рублей</w:t>
      </w:r>
    </w:p>
    <w:p w:rsidR="00A847C7" w:rsidRPr="00D35A7D" w:rsidRDefault="00A847C7" w:rsidP="00866A6C">
      <w:pPr>
        <w:suppressAutoHyphens w:val="0"/>
        <w:jc w:val="center"/>
        <w:rPr>
          <w:b/>
          <w:sz w:val="32"/>
          <w:szCs w:val="32"/>
          <w:highlight w:val="yellow"/>
          <w:u w:val="single"/>
        </w:rPr>
      </w:pPr>
    </w:p>
    <w:p w:rsidR="00276F10" w:rsidRPr="00B3724A" w:rsidRDefault="00276F10" w:rsidP="00866A6C">
      <w:pPr>
        <w:suppressAutoHyphens w:val="0"/>
        <w:jc w:val="center"/>
        <w:rPr>
          <w:b/>
          <w:sz w:val="32"/>
          <w:szCs w:val="32"/>
          <w:u w:val="single"/>
        </w:rPr>
      </w:pPr>
      <w:r w:rsidRPr="00B3724A">
        <w:rPr>
          <w:b/>
          <w:sz w:val="32"/>
          <w:szCs w:val="32"/>
          <w:u w:val="single"/>
          <w:lang w:val="en-US"/>
        </w:rPr>
        <w:t>II</w:t>
      </w:r>
      <w:r w:rsidRPr="00B3724A">
        <w:rPr>
          <w:b/>
          <w:sz w:val="32"/>
          <w:szCs w:val="32"/>
          <w:u w:val="single"/>
        </w:rPr>
        <w:t>. Дошкольное образование</w:t>
      </w:r>
    </w:p>
    <w:p w:rsidR="003F6A83" w:rsidRPr="00D35A7D" w:rsidRDefault="003F6A83" w:rsidP="00866A6C">
      <w:pPr>
        <w:suppressAutoHyphens w:val="0"/>
        <w:jc w:val="center"/>
        <w:rPr>
          <w:b/>
          <w:sz w:val="26"/>
          <w:szCs w:val="26"/>
          <w:highlight w:val="yellow"/>
          <w:u w:val="single"/>
        </w:rPr>
      </w:pPr>
    </w:p>
    <w:p w:rsidR="00C1600B" w:rsidRPr="00B3724A" w:rsidRDefault="00C1600B" w:rsidP="00C1600B">
      <w:pPr>
        <w:ind w:firstLine="567"/>
        <w:jc w:val="both"/>
        <w:rPr>
          <w:sz w:val="26"/>
          <w:szCs w:val="26"/>
        </w:rPr>
      </w:pPr>
      <w:r w:rsidRPr="00B3724A">
        <w:rPr>
          <w:sz w:val="26"/>
          <w:szCs w:val="26"/>
        </w:rPr>
        <w:t xml:space="preserve">В системе образования Северо-Енисейского </w:t>
      </w:r>
      <w:r w:rsidR="00F13B92">
        <w:rPr>
          <w:sz w:val="26"/>
          <w:szCs w:val="26"/>
        </w:rPr>
        <w:t>муниципального округа</w:t>
      </w:r>
      <w:r w:rsidRPr="00B3724A">
        <w:rPr>
          <w:sz w:val="26"/>
          <w:szCs w:val="26"/>
        </w:rPr>
        <w:t xml:space="preserve"> сформирована оптимальная сеть образовательных учреждений, отвечающая запросам граждан, проживающих на территории </w:t>
      </w:r>
      <w:r w:rsidR="00F13B92">
        <w:rPr>
          <w:sz w:val="26"/>
          <w:szCs w:val="26"/>
        </w:rPr>
        <w:t>муниципального округа</w:t>
      </w:r>
      <w:r w:rsidRPr="00B3724A">
        <w:rPr>
          <w:sz w:val="26"/>
          <w:szCs w:val="26"/>
        </w:rPr>
        <w:t>.</w:t>
      </w:r>
    </w:p>
    <w:p w:rsidR="00C1600B" w:rsidRPr="00B3724A" w:rsidRDefault="00C1600B" w:rsidP="00C1600B">
      <w:pPr>
        <w:ind w:firstLine="567"/>
        <w:jc w:val="both"/>
        <w:rPr>
          <w:b/>
          <w:sz w:val="26"/>
          <w:szCs w:val="26"/>
        </w:rPr>
      </w:pPr>
      <w:r w:rsidRPr="00B3724A">
        <w:rPr>
          <w:sz w:val="26"/>
          <w:szCs w:val="26"/>
        </w:rPr>
        <w:t xml:space="preserve">Организация дошкольного образования в </w:t>
      </w:r>
      <w:r w:rsidR="005D7E76">
        <w:rPr>
          <w:sz w:val="26"/>
          <w:szCs w:val="26"/>
        </w:rPr>
        <w:t>муниципальном округе</w:t>
      </w:r>
      <w:r w:rsidRPr="00B3724A">
        <w:rPr>
          <w:sz w:val="26"/>
          <w:szCs w:val="26"/>
        </w:rPr>
        <w:t xml:space="preserve"> в соответствии с федеральными государственными образовательными стандартами </w:t>
      </w:r>
      <w:r w:rsidRPr="00B3724A">
        <w:rPr>
          <w:sz w:val="26"/>
          <w:szCs w:val="26"/>
        </w:rPr>
        <w:lastRenderedPageBreak/>
        <w:t xml:space="preserve">дошкольного общего образования стала </w:t>
      </w:r>
      <w:r w:rsidRPr="00B3724A">
        <w:rPr>
          <w:b/>
          <w:sz w:val="26"/>
          <w:szCs w:val="26"/>
        </w:rPr>
        <w:t xml:space="preserve">одной из приоритетных задач дошкольного образования </w:t>
      </w:r>
      <w:r w:rsidR="00F13B92">
        <w:rPr>
          <w:b/>
          <w:sz w:val="26"/>
          <w:szCs w:val="26"/>
        </w:rPr>
        <w:t>муниципального округа</w:t>
      </w:r>
      <w:r w:rsidRPr="00B3724A">
        <w:rPr>
          <w:b/>
          <w:sz w:val="26"/>
          <w:szCs w:val="26"/>
        </w:rPr>
        <w:t>.</w:t>
      </w:r>
    </w:p>
    <w:p w:rsidR="00C1600B" w:rsidRPr="00B3724A" w:rsidRDefault="00C1600B" w:rsidP="00C1600B">
      <w:pPr>
        <w:widowControl w:val="0"/>
        <w:autoSpaceDE w:val="0"/>
        <w:autoSpaceDN w:val="0"/>
        <w:adjustRightInd w:val="0"/>
        <w:ind w:firstLine="567"/>
        <w:jc w:val="both"/>
        <w:rPr>
          <w:b/>
          <w:sz w:val="26"/>
          <w:szCs w:val="26"/>
          <w:u w:val="single"/>
        </w:rPr>
      </w:pPr>
      <w:r w:rsidRPr="00B3724A">
        <w:rPr>
          <w:b/>
          <w:sz w:val="26"/>
          <w:szCs w:val="26"/>
          <w:u w:val="single"/>
        </w:rPr>
        <w:t xml:space="preserve">В </w:t>
      </w:r>
      <w:r w:rsidR="005D7E76">
        <w:rPr>
          <w:b/>
          <w:sz w:val="26"/>
          <w:szCs w:val="26"/>
          <w:u w:val="single"/>
        </w:rPr>
        <w:t>муниципальном округе</w:t>
      </w:r>
      <w:r w:rsidRPr="00B3724A">
        <w:rPr>
          <w:b/>
          <w:sz w:val="26"/>
          <w:szCs w:val="26"/>
          <w:u w:val="single"/>
        </w:rPr>
        <w:t xml:space="preserve"> 5</w:t>
      </w:r>
      <w:r w:rsidR="002815C9">
        <w:rPr>
          <w:b/>
          <w:sz w:val="26"/>
          <w:szCs w:val="26"/>
          <w:u w:val="single"/>
        </w:rPr>
        <w:t xml:space="preserve"> </w:t>
      </w:r>
      <w:r w:rsidRPr="00B3724A">
        <w:rPr>
          <w:b/>
          <w:sz w:val="26"/>
          <w:szCs w:val="26"/>
          <w:u w:val="single"/>
        </w:rPr>
        <w:t>дошкольных образовательных учреждений</w:t>
      </w:r>
      <w:r w:rsidRPr="00B3724A">
        <w:rPr>
          <w:sz w:val="26"/>
          <w:szCs w:val="26"/>
        </w:rPr>
        <w:t xml:space="preserve">, в том числе детский сад комбинированного вида для обучения детей с ограниченными возможностями здоровья «Северо-Енисейский детский сад №4 «Жарки» и </w:t>
      </w:r>
      <w:r w:rsidR="001D319D" w:rsidRPr="00B3724A">
        <w:rPr>
          <w:sz w:val="26"/>
          <w:szCs w:val="26"/>
        </w:rPr>
        <w:t>«</w:t>
      </w:r>
      <w:r w:rsidRPr="00B3724A">
        <w:rPr>
          <w:color w:val="000000"/>
          <w:sz w:val="26"/>
          <w:szCs w:val="26"/>
        </w:rPr>
        <w:t xml:space="preserve">Северо-Енисейский детский сад - ясли № 8 «Иволга» имени заслуженного учителя  В.Б. </w:t>
      </w:r>
      <w:proofErr w:type="spellStart"/>
      <w:r w:rsidRPr="00B3724A">
        <w:rPr>
          <w:color w:val="000000"/>
          <w:sz w:val="26"/>
          <w:szCs w:val="26"/>
        </w:rPr>
        <w:t>Гайнутдиновой</w:t>
      </w:r>
      <w:proofErr w:type="spellEnd"/>
      <w:r w:rsidR="001D319D" w:rsidRPr="00B3724A">
        <w:rPr>
          <w:color w:val="000000"/>
          <w:sz w:val="26"/>
          <w:szCs w:val="26"/>
        </w:rPr>
        <w:t>»</w:t>
      </w:r>
      <w:r w:rsidRPr="00B3724A">
        <w:rPr>
          <w:color w:val="000000"/>
          <w:sz w:val="26"/>
          <w:szCs w:val="26"/>
        </w:rPr>
        <w:t xml:space="preserve">. </w:t>
      </w:r>
    </w:p>
    <w:p w:rsidR="00C1600B" w:rsidRPr="00B3724A" w:rsidRDefault="00C1600B" w:rsidP="00C1600B">
      <w:pPr>
        <w:pStyle w:val="af3"/>
        <w:pBdr>
          <w:bottom w:val="none" w:sz="4" w:space="3" w:color="000000"/>
          <w:right w:val="none" w:sz="4" w:space="5" w:color="000000"/>
        </w:pBdr>
        <w:spacing w:after="0" w:line="240" w:lineRule="auto"/>
        <w:ind w:left="0" w:firstLine="567"/>
        <w:jc w:val="both"/>
        <w:rPr>
          <w:rFonts w:ascii="Times New Roman" w:hAnsi="Times New Roman"/>
          <w:b/>
          <w:sz w:val="26"/>
          <w:szCs w:val="26"/>
        </w:rPr>
      </w:pPr>
      <w:r w:rsidRPr="00B3724A">
        <w:rPr>
          <w:rFonts w:ascii="Times New Roman" w:hAnsi="Times New Roman"/>
          <w:sz w:val="26"/>
          <w:szCs w:val="26"/>
        </w:rPr>
        <w:t xml:space="preserve">В системе дошкольного образования охват детей </w:t>
      </w:r>
      <w:r w:rsidRPr="00B3724A">
        <w:rPr>
          <w:rFonts w:ascii="Times New Roman" w:hAnsi="Times New Roman"/>
          <w:b/>
          <w:sz w:val="26"/>
          <w:szCs w:val="26"/>
        </w:rPr>
        <w:t xml:space="preserve">в возрасте от 1,5 лет до 3-х лет и от 3-х лет до 7-ми лет составляет </w:t>
      </w:r>
      <w:r w:rsidRPr="00B3724A">
        <w:rPr>
          <w:rFonts w:ascii="Times New Roman" w:hAnsi="Times New Roman"/>
          <w:b/>
          <w:sz w:val="26"/>
          <w:szCs w:val="26"/>
          <w:u w:val="single"/>
        </w:rPr>
        <w:t xml:space="preserve">100 %, очередности детей данного возраста в Северо-Енисейском </w:t>
      </w:r>
      <w:r w:rsidR="005D7E76">
        <w:rPr>
          <w:rFonts w:ascii="Times New Roman" w:hAnsi="Times New Roman"/>
          <w:b/>
          <w:sz w:val="26"/>
          <w:szCs w:val="26"/>
          <w:u w:val="single"/>
        </w:rPr>
        <w:t>муниципальном округе</w:t>
      </w:r>
      <w:r w:rsidRPr="00B3724A">
        <w:rPr>
          <w:rFonts w:ascii="Times New Roman" w:hAnsi="Times New Roman"/>
          <w:b/>
          <w:sz w:val="26"/>
          <w:szCs w:val="26"/>
          <w:u w:val="single"/>
        </w:rPr>
        <w:t xml:space="preserve"> нет</w:t>
      </w:r>
      <w:r w:rsidRPr="00B3724A">
        <w:rPr>
          <w:rFonts w:ascii="Times New Roman" w:hAnsi="Times New Roman"/>
          <w:b/>
          <w:sz w:val="26"/>
          <w:szCs w:val="26"/>
        </w:rPr>
        <w:t xml:space="preserve">. </w:t>
      </w:r>
    </w:p>
    <w:p w:rsidR="00C1600B" w:rsidRPr="00B3724A" w:rsidRDefault="00C1600B" w:rsidP="00C1600B">
      <w:pPr>
        <w:pStyle w:val="af3"/>
        <w:pBdr>
          <w:bottom w:val="none" w:sz="4" w:space="1" w:color="000000"/>
          <w:right w:val="none" w:sz="4" w:space="5" w:color="000000"/>
        </w:pBdr>
        <w:spacing w:after="0" w:line="240" w:lineRule="auto"/>
        <w:ind w:left="0" w:firstLine="567"/>
        <w:jc w:val="both"/>
        <w:rPr>
          <w:rFonts w:ascii="Times New Roman" w:hAnsi="Times New Roman"/>
          <w:sz w:val="26"/>
          <w:szCs w:val="26"/>
        </w:rPr>
      </w:pPr>
      <w:r w:rsidRPr="00B3724A">
        <w:rPr>
          <w:rFonts w:ascii="Times New Roman" w:hAnsi="Times New Roman"/>
          <w:sz w:val="26"/>
          <w:szCs w:val="26"/>
        </w:rPr>
        <w:t>В 202</w:t>
      </w:r>
      <w:r w:rsidR="00B3724A" w:rsidRPr="00B3724A">
        <w:rPr>
          <w:rFonts w:ascii="Times New Roman" w:hAnsi="Times New Roman"/>
          <w:sz w:val="26"/>
          <w:szCs w:val="26"/>
        </w:rPr>
        <w:t>4</w:t>
      </w:r>
      <w:r w:rsidRPr="00B3724A">
        <w:rPr>
          <w:rFonts w:ascii="Times New Roman" w:hAnsi="Times New Roman"/>
          <w:sz w:val="26"/>
          <w:szCs w:val="26"/>
        </w:rPr>
        <w:t xml:space="preserve"> году общая численность детей в возрасте от </w:t>
      </w:r>
      <w:r w:rsidRPr="00B3724A">
        <w:rPr>
          <w:rFonts w:ascii="Times New Roman" w:hAnsi="Times New Roman"/>
          <w:b/>
          <w:sz w:val="26"/>
          <w:szCs w:val="26"/>
        </w:rPr>
        <w:t>1 до 6</w:t>
      </w:r>
      <w:r w:rsidRPr="00B3724A">
        <w:rPr>
          <w:rFonts w:ascii="Times New Roman" w:hAnsi="Times New Roman"/>
          <w:sz w:val="26"/>
          <w:szCs w:val="26"/>
        </w:rPr>
        <w:t xml:space="preserve"> лет в Северо-Енисейском </w:t>
      </w:r>
      <w:r w:rsidR="005D7E76">
        <w:rPr>
          <w:rFonts w:ascii="Times New Roman" w:hAnsi="Times New Roman"/>
          <w:sz w:val="26"/>
          <w:szCs w:val="26"/>
        </w:rPr>
        <w:t>муниципальном округе</w:t>
      </w:r>
      <w:r w:rsidRPr="00B3724A">
        <w:rPr>
          <w:rFonts w:ascii="Times New Roman" w:hAnsi="Times New Roman"/>
          <w:sz w:val="26"/>
          <w:szCs w:val="26"/>
        </w:rPr>
        <w:t xml:space="preserve"> составила </w:t>
      </w:r>
      <w:r w:rsidRPr="00B3724A">
        <w:rPr>
          <w:rFonts w:ascii="Times New Roman" w:hAnsi="Times New Roman"/>
          <w:b/>
          <w:sz w:val="26"/>
          <w:szCs w:val="26"/>
        </w:rPr>
        <w:t>6</w:t>
      </w:r>
      <w:r w:rsidR="00B3724A" w:rsidRPr="00B3724A">
        <w:rPr>
          <w:rFonts w:ascii="Times New Roman" w:hAnsi="Times New Roman"/>
          <w:b/>
          <w:sz w:val="26"/>
          <w:szCs w:val="26"/>
        </w:rPr>
        <w:t>09</w:t>
      </w:r>
      <w:r w:rsidRPr="00B3724A">
        <w:rPr>
          <w:rFonts w:ascii="Times New Roman" w:hAnsi="Times New Roman"/>
          <w:b/>
          <w:sz w:val="26"/>
          <w:szCs w:val="26"/>
        </w:rPr>
        <w:t xml:space="preserve"> чел.</w:t>
      </w:r>
      <w:r w:rsidRPr="00B3724A">
        <w:rPr>
          <w:rFonts w:ascii="Times New Roman" w:hAnsi="Times New Roman"/>
          <w:sz w:val="26"/>
          <w:szCs w:val="26"/>
        </w:rPr>
        <w:t xml:space="preserve"> и уменьшилась на </w:t>
      </w:r>
      <w:r w:rsidR="00B3724A" w:rsidRPr="00B3724A">
        <w:rPr>
          <w:rFonts w:ascii="Times New Roman" w:hAnsi="Times New Roman"/>
          <w:b/>
          <w:sz w:val="26"/>
          <w:szCs w:val="26"/>
        </w:rPr>
        <w:t>13</w:t>
      </w:r>
      <w:r w:rsidRPr="00B3724A">
        <w:rPr>
          <w:rFonts w:ascii="Times New Roman" w:hAnsi="Times New Roman"/>
          <w:b/>
          <w:sz w:val="26"/>
          <w:szCs w:val="26"/>
        </w:rPr>
        <w:t xml:space="preserve"> чел.</w:t>
      </w:r>
      <w:r w:rsidRPr="00B3724A">
        <w:rPr>
          <w:rFonts w:ascii="Times New Roman" w:hAnsi="Times New Roman"/>
          <w:sz w:val="26"/>
          <w:szCs w:val="26"/>
        </w:rPr>
        <w:t xml:space="preserve"> по сравнению с 202</w:t>
      </w:r>
      <w:r w:rsidR="00B3724A" w:rsidRPr="00B3724A">
        <w:rPr>
          <w:rFonts w:ascii="Times New Roman" w:hAnsi="Times New Roman"/>
          <w:sz w:val="26"/>
          <w:szCs w:val="26"/>
        </w:rPr>
        <w:t>3</w:t>
      </w:r>
      <w:r w:rsidRPr="00B3724A">
        <w:rPr>
          <w:rFonts w:ascii="Times New Roman" w:hAnsi="Times New Roman"/>
          <w:sz w:val="26"/>
          <w:szCs w:val="26"/>
        </w:rPr>
        <w:t xml:space="preserve"> годом </w:t>
      </w:r>
      <w:r w:rsidR="00CF65D5" w:rsidRPr="00B3724A">
        <w:rPr>
          <w:rFonts w:ascii="Times New Roman" w:hAnsi="Times New Roman"/>
          <w:sz w:val="26"/>
          <w:szCs w:val="26"/>
        </w:rPr>
        <w:t>–</w:t>
      </w:r>
      <w:r w:rsidR="00FF403E">
        <w:rPr>
          <w:rFonts w:ascii="Times New Roman" w:hAnsi="Times New Roman"/>
          <w:sz w:val="26"/>
          <w:szCs w:val="26"/>
        </w:rPr>
        <w:t xml:space="preserve"> </w:t>
      </w:r>
      <w:r w:rsidR="00B3724A" w:rsidRPr="00B3724A">
        <w:rPr>
          <w:rFonts w:ascii="Times New Roman" w:hAnsi="Times New Roman"/>
          <w:b/>
          <w:sz w:val="26"/>
          <w:szCs w:val="26"/>
        </w:rPr>
        <w:t>622</w:t>
      </w:r>
      <w:r w:rsidRPr="00B3724A">
        <w:rPr>
          <w:rFonts w:ascii="Times New Roman" w:hAnsi="Times New Roman"/>
          <w:b/>
          <w:sz w:val="26"/>
          <w:szCs w:val="26"/>
        </w:rPr>
        <w:t>чел.</w:t>
      </w:r>
    </w:p>
    <w:p w:rsidR="00C1600B" w:rsidRPr="00B3724A" w:rsidRDefault="00C1600B" w:rsidP="00C1600B">
      <w:pPr>
        <w:shd w:val="clear" w:color="auto" w:fill="FFFFFF" w:themeFill="background1"/>
        <w:ind w:firstLine="567"/>
        <w:jc w:val="both"/>
        <w:rPr>
          <w:sz w:val="26"/>
          <w:szCs w:val="26"/>
        </w:rPr>
      </w:pPr>
      <w:r w:rsidRPr="00B3724A">
        <w:rPr>
          <w:sz w:val="26"/>
          <w:szCs w:val="26"/>
          <w:u w:val="single"/>
        </w:rPr>
        <w:t>Численность воспитанников в дошкольных муниципальных образовательных  организациях в возрасте от 1- 6 лет</w:t>
      </w:r>
      <w:r w:rsidRPr="00B3724A">
        <w:rPr>
          <w:sz w:val="26"/>
          <w:szCs w:val="26"/>
        </w:rPr>
        <w:t xml:space="preserve"> в 2023 году составила </w:t>
      </w:r>
      <w:r w:rsidR="00B3724A" w:rsidRPr="00B3724A">
        <w:rPr>
          <w:b/>
          <w:sz w:val="26"/>
          <w:szCs w:val="26"/>
        </w:rPr>
        <w:t>490</w:t>
      </w:r>
      <w:r w:rsidRPr="00B3724A">
        <w:rPr>
          <w:b/>
          <w:sz w:val="26"/>
          <w:szCs w:val="26"/>
        </w:rPr>
        <w:t xml:space="preserve"> чел</w:t>
      </w:r>
      <w:r w:rsidRPr="00B3724A">
        <w:rPr>
          <w:sz w:val="26"/>
          <w:szCs w:val="26"/>
        </w:rPr>
        <w:t>. и уменьшилась по сравнению с 202</w:t>
      </w:r>
      <w:r w:rsidR="00B3724A" w:rsidRPr="00B3724A">
        <w:rPr>
          <w:sz w:val="26"/>
          <w:szCs w:val="26"/>
        </w:rPr>
        <w:t>3</w:t>
      </w:r>
      <w:r w:rsidRPr="00B3724A">
        <w:rPr>
          <w:sz w:val="26"/>
          <w:szCs w:val="26"/>
        </w:rPr>
        <w:t xml:space="preserve"> годом на </w:t>
      </w:r>
      <w:r w:rsidR="00B3724A" w:rsidRPr="00B3724A">
        <w:rPr>
          <w:b/>
          <w:sz w:val="26"/>
          <w:szCs w:val="26"/>
        </w:rPr>
        <w:t>8</w:t>
      </w:r>
      <w:r w:rsidRPr="00B3724A">
        <w:rPr>
          <w:b/>
          <w:sz w:val="26"/>
          <w:szCs w:val="26"/>
        </w:rPr>
        <w:t xml:space="preserve"> чел</w:t>
      </w:r>
      <w:r w:rsidRPr="00B3724A">
        <w:rPr>
          <w:sz w:val="26"/>
          <w:szCs w:val="26"/>
        </w:rPr>
        <w:t>. (202</w:t>
      </w:r>
      <w:r w:rsidR="00B3724A" w:rsidRPr="00B3724A">
        <w:rPr>
          <w:sz w:val="26"/>
          <w:szCs w:val="26"/>
        </w:rPr>
        <w:t>3</w:t>
      </w:r>
      <w:r w:rsidRPr="00B3724A">
        <w:rPr>
          <w:sz w:val="26"/>
          <w:szCs w:val="26"/>
        </w:rPr>
        <w:t xml:space="preserve"> год – </w:t>
      </w:r>
      <w:r w:rsidR="00B3724A" w:rsidRPr="00B3724A">
        <w:rPr>
          <w:sz w:val="26"/>
          <w:szCs w:val="26"/>
        </w:rPr>
        <w:t xml:space="preserve">498 </w:t>
      </w:r>
      <w:r w:rsidRPr="00B3724A">
        <w:rPr>
          <w:sz w:val="26"/>
          <w:szCs w:val="26"/>
        </w:rPr>
        <w:t>чел.).</w:t>
      </w:r>
    </w:p>
    <w:p w:rsidR="00C1600B" w:rsidRPr="00B3724A" w:rsidRDefault="00C1600B" w:rsidP="00C1600B">
      <w:pPr>
        <w:ind w:firstLine="567"/>
        <w:jc w:val="both"/>
        <w:rPr>
          <w:b/>
          <w:color w:val="000000"/>
          <w:sz w:val="26"/>
          <w:szCs w:val="26"/>
          <w:u w:val="single"/>
        </w:rPr>
      </w:pPr>
      <w:r w:rsidRPr="00B3724A">
        <w:rPr>
          <w:sz w:val="26"/>
          <w:szCs w:val="26"/>
        </w:rPr>
        <w:t xml:space="preserve">Приоритетные направления развития системы дошкольного образования Северо-Енисейского </w:t>
      </w:r>
      <w:r w:rsidR="00F13B92">
        <w:rPr>
          <w:sz w:val="26"/>
          <w:szCs w:val="26"/>
        </w:rPr>
        <w:t>муниципального округа</w:t>
      </w:r>
      <w:r w:rsidRPr="00B3724A">
        <w:rPr>
          <w:sz w:val="26"/>
          <w:szCs w:val="26"/>
        </w:rPr>
        <w:t xml:space="preserve"> базируются на ключевых  </w:t>
      </w:r>
      <w:r w:rsidRPr="00B3724A">
        <w:rPr>
          <w:b/>
          <w:sz w:val="26"/>
          <w:szCs w:val="26"/>
          <w:u w:val="single"/>
        </w:rPr>
        <w:t>задачах Указов Президента Российской Федерации, Национального проекта «Образование» и региональных проектов в сфере образования</w:t>
      </w:r>
      <w:r w:rsidRPr="00B3724A">
        <w:rPr>
          <w:sz w:val="26"/>
          <w:szCs w:val="26"/>
        </w:rPr>
        <w:t>.</w:t>
      </w:r>
    </w:p>
    <w:p w:rsidR="00C1600B" w:rsidRPr="002D0EE5" w:rsidRDefault="009B2EB1" w:rsidP="00125EEF">
      <w:pPr>
        <w:ind w:firstLine="567"/>
        <w:jc w:val="both"/>
        <w:rPr>
          <w:sz w:val="26"/>
          <w:szCs w:val="26"/>
          <w:lang w:eastAsia="en-US"/>
        </w:rPr>
      </w:pPr>
      <w:r w:rsidRPr="002D0EE5">
        <w:rPr>
          <w:sz w:val="26"/>
          <w:szCs w:val="26"/>
          <w:lang w:eastAsia="en-US"/>
        </w:rPr>
        <w:t>В течение 202</w:t>
      </w:r>
      <w:r w:rsidR="00B3724A" w:rsidRPr="002D0EE5">
        <w:rPr>
          <w:sz w:val="26"/>
          <w:szCs w:val="26"/>
          <w:lang w:eastAsia="en-US"/>
        </w:rPr>
        <w:t>4</w:t>
      </w:r>
      <w:r w:rsidRPr="002D0EE5">
        <w:rPr>
          <w:sz w:val="26"/>
          <w:szCs w:val="26"/>
          <w:lang w:eastAsia="en-US"/>
        </w:rPr>
        <w:t xml:space="preserve"> года педагогический коллектив </w:t>
      </w:r>
      <w:r w:rsidRPr="002D0EE5">
        <w:rPr>
          <w:color w:val="000000"/>
          <w:sz w:val="26"/>
          <w:szCs w:val="26"/>
        </w:rPr>
        <w:t xml:space="preserve">МБДОУ </w:t>
      </w:r>
      <w:r w:rsidRPr="002D0EE5">
        <w:rPr>
          <w:sz w:val="26"/>
          <w:szCs w:val="26"/>
          <w:lang w:eastAsia="en-US"/>
        </w:rPr>
        <w:t xml:space="preserve">«Северо-Енисейский детский </w:t>
      </w:r>
      <w:proofErr w:type="gramStart"/>
      <w:r w:rsidRPr="002D0EE5">
        <w:rPr>
          <w:sz w:val="26"/>
          <w:szCs w:val="26"/>
          <w:lang w:eastAsia="en-US"/>
        </w:rPr>
        <w:t>сад-ясли</w:t>
      </w:r>
      <w:proofErr w:type="gramEnd"/>
      <w:r w:rsidRPr="002D0EE5">
        <w:rPr>
          <w:sz w:val="26"/>
          <w:szCs w:val="26"/>
          <w:lang w:eastAsia="en-US"/>
        </w:rPr>
        <w:t xml:space="preserve"> №8 «Иволга» им. </w:t>
      </w:r>
      <w:proofErr w:type="spellStart"/>
      <w:r w:rsidRPr="002D0EE5">
        <w:rPr>
          <w:sz w:val="26"/>
          <w:szCs w:val="26"/>
          <w:lang w:eastAsia="en-US"/>
        </w:rPr>
        <w:t>Гайнутдиновой</w:t>
      </w:r>
      <w:proofErr w:type="spellEnd"/>
      <w:r w:rsidRPr="002D0EE5">
        <w:rPr>
          <w:sz w:val="26"/>
          <w:szCs w:val="26"/>
          <w:lang w:eastAsia="en-US"/>
        </w:rPr>
        <w:t xml:space="preserve"> В.Б.», продолжая работу </w:t>
      </w:r>
      <w:r w:rsidRPr="002D0EE5">
        <w:rPr>
          <w:b/>
          <w:sz w:val="26"/>
          <w:szCs w:val="26"/>
          <w:lang w:eastAsia="en-US"/>
        </w:rPr>
        <w:t xml:space="preserve">региональной инновационной площадки </w:t>
      </w:r>
      <w:r w:rsidRPr="002D0EE5">
        <w:rPr>
          <w:b/>
          <w:sz w:val="26"/>
          <w:szCs w:val="26"/>
          <w:u w:val="single"/>
          <w:lang w:eastAsia="en-US"/>
        </w:rPr>
        <w:t>«</w:t>
      </w:r>
      <w:proofErr w:type="spellStart"/>
      <w:r w:rsidRPr="002D0EE5">
        <w:rPr>
          <w:b/>
          <w:sz w:val="26"/>
          <w:szCs w:val="26"/>
          <w:u w:val="single"/>
          <w:lang w:eastAsia="en-US"/>
        </w:rPr>
        <w:t>Лего</w:t>
      </w:r>
      <w:proofErr w:type="spellEnd"/>
      <w:r w:rsidRPr="002D0EE5">
        <w:rPr>
          <w:b/>
          <w:sz w:val="26"/>
          <w:szCs w:val="26"/>
          <w:u w:val="single"/>
          <w:lang w:eastAsia="en-US"/>
        </w:rPr>
        <w:t xml:space="preserve">-конструирование и формирование </w:t>
      </w:r>
      <w:proofErr w:type="spellStart"/>
      <w:r w:rsidRPr="002D0EE5">
        <w:rPr>
          <w:b/>
          <w:sz w:val="26"/>
          <w:szCs w:val="26"/>
          <w:u w:val="single"/>
          <w:lang w:eastAsia="en-US"/>
        </w:rPr>
        <w:t>предынженерного</w:t>
      </w:r>
      <w:proofErr w:type="spellEnd"/>
      <w:r w:rsidRPr="002D0EE5">
        <w:rPr>
          <w:b/>
          <w:sz w:val="26"/>
          <w:szCs w:val="26"/>
          <w:u w:val="single"/>
          <w:lang w:eastAsia="en-US"/>
        </w:rPr>
        <w:t xml:space="preserve"> мышления у дошкольников»,</w:t>
      </w:r>
      <w:r w:rsidRPr="002D0EE5">
        <w:rPr>
          <w:sz w:val="26"/>
          <w:szCs w:val="26"/>
          <w:lang w:eastAsia="en-US"/>
        </w:rPr>
        <w:t xml:space="preserve"> проводил открытые занятия, мастер-классы, тематическое заседание методического объединения воспитателей.</w:t>
      </w:r>
    </w:p>
    <w:p w:rsidR="002D0EE5" w:rsidRPr="002D0EE5" w:rsidRDefault="002D0EE5" w:rsidP="00125EEF">
      <w:pPr>
        <w:pStyle w:val="af3"/>
        <w:spacing w:after="0" w:line="240" w:lineRule="auto"/>
        <w:ind w:left="0" w:firstLine="567"/>
        <w:jc w:val="both"/>
        <w:rPr>
          <w:rFonts w:ascii="Times New Roman" w:hAnsi="Times New Roman"/>
          <w:noProof/>
          <w:sz w:val="26"/>
          <w:szCs w:val="26"/>
        </w:rPr>
      </w:pPr>
      <w:r w:rsidRPr="002D0EE5">
        <w:rPr>
          <w:rFonts w:ascii="Times New Roman" w:hAnsi="Times New Roman"/>
          <w:b/>
          <w:noProof/>
          <w:sz w:val="26"/>
          <w:szCs w:val="26"/>
          <w:u w:val="single"/>
        </w:rPr>
        <w:t>Воспитание ценностных ориентаций у подрастающего поколения</w:t>
      </w:r>
      <w:r w:rsidRPr="002D0EE5">
        <w:rPr>
          <w:rFonts w:ascii="Times New Roman" w:hAnsi="Times New Roman"/>
          <w:b/>
          <w:noProof/>
          <w:sz w:val="26"/>
          <w:szCs w:val="26"/>
        </w:rPr>
        <w:t xml:space="preserve"> является одной из важнейших направлений воспитательной работы в образовательных организациях</w:t>
      </w:r>
      <w:r w:rsidRPr="002D0EE5">
        <w:rPr>
          <w:rFonts w:ascii="Times New Roman" w:hAnsi="Times New Roman"/>
          <w:noProof/>
          <w:sz w:val="26"/>
          <w:szCs w:val="26"/>
        </w:rPr>
        <w:t xml:space="preserve">. </w:t>
      </w:r>
    </w:p>
    <w:p w:rsidR="002D0EE5" w:rsidRPr="002D0EE5" w:rsidRDefault="002D0EE5" w:rsidP="00125EEF">
      <w:pPr>
        <w:pStyle w:val="af3"/>
        <w:spacing w:after="0" w:line="240" w:lineRule="auto"/>
        <w:ind w:left="0" w:firstLine="567"/>
        <w:jc w:val="both"/>
        <w:rPr>
          <w:rFonts w:ascii="Times New Roman" w:hAnsi="Times New Roman"/>
          <w:b/>
          <w:noProof/>
          <w:sz w:val="26"/>
          <w:szCs w:val="26"/>
        </w:rPr>
      </w:pPr>
      <w:r w:rsidRPr="002D0EE5">
        <w:rPr>
          <w:rFonts w:ascii="Times New Roman" w:hAnsi="Times New Roman"/>
          <w:noProof/>
          <w:sz w:val="26"/>
          <w:szCs w:val="26"/>
        </w:rPr>
        <w:t xml:space="preserve">Северо-Енисейский детский сад №1 обобщил опыт по формированию духовно-нравственных ценностей и представил его </w:t>
      </w:r>
      <w:r w:rsidRPr="002D0EE5">
        <w:rPr>
          <w:rFonts w:ascii="Times New Roman" w:hAnsi="Times New Roman"/>
          <w:b/>
          <w:noProof/>
          <w:sz w:val="26"/>
          <w:szCs w:val="26"/>
        </w:rPr>
        <w:t>на Красноярских краевых Рождественских образовательных чтениях, как практику «Маленькие россияне – граждане великой страны».</w:t>
      </w:r>
    </w:p>
    <w:p w:rsidR="002D0EE5" w:rsidRPr="002D0EE5" w:rsidRDefault="002D0EE5" w:rsidP="00125EEF">
      <w:pPr>
        <w:pStyle w:val="af3"/>
        <w:spacing w:after="0" w:line="240" w:lineRule="auto"/>
        <w:ind w:left="0" w:firstLine="567"/>
        <w:jc w:val="both"/>
        <w:rPr>
          <w:rFonts w:ascii="Times New Roman" w:hAnsi="Times New Roman"/>
          <w:color w:val="000000" w:themeColor="text1"/>
          <w:sz w:val="26"/>
          <w:szCs w:val="26"/>
        </w:rPr>
      </w:pPr>
      <w:r w:rsidRPr="002D0EE5">
        <w:rPr>
          <w:rFonts w:ascii="Times New Roman" w:hAnsi="Times New Roman"/>
          <w:color w:val="000000" w:themeColor="text1"/>
          <w:sz w:val="26"/>
          <w:szCs w:val="26"/>
        </w:rPr>
        <w:t xml:space="preserve">На базе Северо-Енисейского детского сада комбинированного вида № 4 «Жарки» </w:t>
      </w:r>
      <w:r w:rsidRPr="002D0EE5">
        <w:rPr>
          <w:rFonts w:ascii="Times New Roman" w:hAnsi="Times New Roman"/>
          <w:b/>
          <w:color w:val="000000" w:themeColor="text1"/>
          <w:sz w:val="26"/>
          <w:szCs w:val="26"/>
        </w:rPr>
        <w:t xml:space="preserve">организована работа </w:t>
      </w:r>
      <w:proofErr w:type="spellStart"/>
      <w:r w:rsidRPr="002D0EE5">
        <w:rPr>
          <w:rFonts w:ascii="Times New Roman" w:hAnsi="Times New Roman"/>
          <w:b/>
          <w:color w:val="000000" w:themeColor="text1"/>
          <w:sz w:val="26"/>
          <w:szCs w:val="26"/>
        </w:rPr>
        <w:t>лекотеки</w:t>
      </w:r>
      <w:proofErr w:type="spellEnd"/>
      <w:r w:rsidRPr="002D0EE5">
        <w:rPr>
          <w:rFonts w:ascii="Times New Roman" w:hAnsi="Times New Roman"/>
          <w:b/>
          <w:color w:val="000000" w:themeColor="text1"/>
          <w:sz w:val="26"/>
          <w:szCs w:val="26"/>
        </w:rPr>
        <w:t xml:space="preserve"> – организация индивидуальных занятий  для детей с логопедом, дефектологом, психологом</w:t>
      </w:r>
      <w:r w:rsidRPr="002D0EE5">
        <w:rPr>
          <w:rFonts w:ascii="Times New Roman" w:hAnsi="Times New Roman"/>
          <w:color w:val="000000" w:themeColor="text1"/>
          <w:sz w:val="26"/>
          <w:szCs w:val="26"/>
        </w:rPr>
        <w:t>. Посещать такие учреждения могут малыши от 3 до 7 лет, которые по состоянию здоровья или развития не могут посещать дошкольные образовательные учреждения и нуждаются в психолого-педагогической и социальной помощи.</w:t>
      </w:r>
    </w:p>
    <w:p w:rsidR="00C1600B" w:rsidRPr="00D35A7D" w:rsidRDefault="00C1600B" w:rsidP="00C1600B">
      <w:pPr>
        <w:pStyle w:val="af3"/>
        <w:pBdr>
          <w:left w:val="none" w:sz="4" w:space="0" w:color="000000"/>
          <w:bottom w:val="none" w:sz="4" w:space="1" w:color="000000"/>
        </w:pBdr>
        <w:spacing w:after="0" w:line="240" w:lineRule="auto"/>
        <w:ind w:left="0" w:firstLine="426"/>
        <w:jc w:val="both"/>
        <w:rPr>
          <w:rFonts w:ascii="Times New Roman" w:hAnsi="Times New Roman"/>
          <w:b/>
          <w:sz w:val="26"/>
          <w:szCs w:val="26"/>
          <w:highlight w:val="yellow"/>
        </w:rPr>
      </w:pPr>
    </w:p>
    <w:p w:rsidR="00C1600B" w:rsidRDefault="00C1600B" w:rsidP="00C1600B">
      <w:pPr>
        <w:ind w:firstLine="567"/>
        <w:jc w:val="both"/>
        <w:rPr>
          <w:b/>
          <w:bCs/>
          <w:sz w:val="26"/>
          <w:szCs w:val="26"/>
        </w:rPr>
      </w:pPr>
      <w:r w:rsidRPr="00AA2A8F">
        <w:rPr>
          <w:b/>
          <w:bCs/>
          <w:sz w:val="26"/>
          <w:szCs w:val="26"/>
          <w:shd w:val="clear" w:color="auto" w:fill="FFFFFF" w:themeFill="background1"/>
        </w:rPr>
        <w:t>9. Показатель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r w:rsidRPr="00AA2A8F">
        <w:rPr>
          <w:b/>
          <w:bCs/>
          <w:sz w:val="26"/>
          <w:szCs w:val="26"/>
        </w:rPr>
        <w:t>»</w:t>
      </w:r>
    </w:p>
    <w:p w:rsidR="002815C9" w:rsidRPr="00AA2A8F" w:rsidRDefault="002815C9" w:rsidP="00C1600B">
      <w:pPr>
        <w:ind w:firstLine="567"/>
        <w:jc w:val="both"/>
        <w:rPr>
          <w:b/>
          <w:bCs/>
          <w:sz w:val="26"/>
          <w:szCs w:val="26"/>
        </w:rPr>
      </w:pPr>
    </w:p>
    <w:p w:rsidR="00C1600B" w:rsidRPr="00AA2A8F" w:rsidRDefault="00C1600B" w:rsidP="00C1600B">
      <w:pPr>
        <w:ind w:firstLine="567"/>
        <w:jc w:val="both"/>
        <w:rPr>
          <w:sz w:val="26"/>
          <w:szCs w:val="26"/>
        </w:rPr>
      </w:pPr>
      <w:r w:rsidRPr="00AA2A8F">
        <w:rPr>
          <w:sz w:val="26"/>
          <w:szCs w:val="26"/>
        </w:rPr>
        <w:t>В 202</w:t>
      </w:r>
      <w:r w:rsidR="00AA2A8F" w:rsidRPr="00AA2A8F">
        <w:rPr>
          <w:sz w:val="26"/>
          <w:szCs w:val="26"/>
        </w:rPr>
        <w:t>4</w:t>
      </w:r>
      <w:r w:rsidRPr="00AA2A8F">
        <w:rPr>
          <w:sz w:val="26"/>
          <w:szCs w:val="26"/>
        </w:rPr>
        <w:t xml:space="preserve"> году показатель «Доля детей в возрасте </w:t>
      </w:r>
      <w:r w:rsidRPr="00AA2A8F">
        <w:rPr>
          <w:b/>
          <w:sz w:val="26"/>
          <w:szCs w:val="26"/>
        </w:rPr>
        <w:t>1-6</w:t>
      </w:r>
      <w:r w:rsidRPr="00AA2A8F">
        <w:rPr>
          <w:sz w:val="26"/>
          <w:szCs w:val="26"/>
        </w:rPr>
        <w:t xml:space="preserve">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w:t>
      </w:r>
      <w:r w:rsidRPr="00AA2A8F">
        <w:rPr>
          <w:sz w:val="26"/>
          <w:szCs w:val="26"/>
        </w:rPr>
        <w:lastRenderedPageBreak/>
        <w:t>возрасте 1-6 лет»,</w:t>
      </w:r>
      <w:r w:rsidR="00005F90">
        <w:rPr>
          <w:sz w:val="26"/>
          <w:szCs w:val="26"/>
        </w:rPr>
        <w:t xml:space="preserve"> </w:t>
      </w:r>
      <w:r w:rsidRPr="00AA2A8F">
        <w:rPr>
          <w:sz w:val="26"/>
          <w:szCs w:val="26"/>
        </w:rPr>
        <w:t xml:space="preserve">увеличился на </w:t>
      </w:r>
      <w:r w:rsidRPr="00AA2A8F">
        <w:rPr>
          <w:b/>
          <w:sz w:val="26"/>
          <w:szCs w:val="26"/>
        </w:rPr>
        <w:t>0,</w:t>
      </w:r>
      <w:r w:rsidR="00AA2A8F" w:rsidRPr="00AA2A8F">
        <w:rPr>
          <w:b/>
          <w:sz w:val="26"/>
          <w:szCs w:val="26"/>
        </w:rPr>
        <w:t>4</w:t>
      </w:r>
      <w:r w:rsidR="00005F90">
        <w:rPr>
          <w:b/>
          <w:sz w:val="26"/>
          <w:szCs w:val="26"/>
        </w:rPr>
        <w:t xml:space="preserve"> </w:t>
      </w:r>
      <w:r w:rsidRPr="00AA2A8F">
        <w:rPr>
          <w:sz w:val="26"/>
          <w:szCs w:val="26"/>
        </w:rPr>
        <w:t xml:space="preserve">процентных пункта и составил </w:t>
      </w:r>
      <w:r w:rsidR="00AA2A8F" w:rsidRPr="00AA2A8F">
        <w:rPr>
          <w:b/>
          <w:sz w:val="26"/>
          <w:szCs w:val="26"/>
        </w:rPr>
        <w:t>80,4</w:t>
      </w:r>
      <w:r w:rsidRPr="00AA2A8F">
        <w:rPr>
          <w:b/>
          <w:sz w:val="26"/>
          <w:szCs w:val="26"/>
        </w:rPr>
        <w:t xml:space="preserve">6% </w:t>
      </w:r>
      <w:r w:rsidR="00AA2A8F" w:rsidRPr="00AA2A8F">
        <w:rPr>
          <w:sz w:val="26"/>
          <w:szCs w:val="26"/>
        </w:rPr>
        <w:t>(2023</w:t>
      </w:r>
      <w:r w:rsidRPr="00AA2A8F">
        <w:rPr>
          <w:sz w:val="26"/>
          <w:szCs w:val="26"/>
        </w:rPr>
        <w:t xml:space="preserve"> год – </w:t>
      </w:r>
      <w:r w:rsidR="00AA2A8F" w:rsidRPr="00AA2A8F">
        <w:rPr>
          <w:b/>
          <w:sz w:val="26"/>
          <w:szCs w:val="26"/>
        </w:rPr>
        <w:t>80,06</w:t>
      </w:r>
      <w:r w:rsidRPr="00AA2A8F">
        <w:rPr>
          <w:b/>
          <w:sz w:val="26"/>
          <w:szCs w:val="26"/>
        </w:rPr>
        <w:t>%).</w:t>
      </w:r>
    </w:p>
    <w:p w:rsidR="00C1600B" w:rsidRPr="00AA2A8F" w:rsidRDefault="00C1600B" w:rsidP="00C1600B">
      <w:pPr>
        <w:ind w:firstLine="709"/>
        <w:jc w:val="both"/>
        <w:rPr>
          <w:b/>
          <w:sz w:val="26"/>
          <w:szCs w:val="26"/>
        </w:rPr>
      </w:pPr>
      <w:r w:rsidRPr="00AA2A8F">
        <w:rPr>
          <w:sz w:val="26"/>
          <w:szCs w:val="26"/>
        </w:rPr>
        <w:t>В 202</w:t>
      </w:r>
      <w:r w:rsidR="00AA2A8F" w:rsidRPr="00AA2A8F">
        <w:rPr>
          <w:sz w:val="26"/>
          <w:szCs w:val="26"/>
        </w:rPr>
        <w:t>4</w:t>
      </w:r>
      <w:r w:rsidRPr="00AA2A8F">
        <w:rPr>
          <w:sz w:val="26"/>
          <w:szCs w:val="26"/>
        </w:rPr>
        <w:t xml:space="preserve"> году количество </w:t>
      </w:r>
      <w:proofErr w:type="gramStart"/>
      <w:r w:rsidRPr="00AA2A8F">
        <w:rPr>
          <w:sz w:val="26"/>
          <w:szCs w:val="26"/>
        </w:rPr>
        <w:t>детей, получающих дошкольную образовательную услугу по их содержанию в муниципальных образовательных учреждениях в возрасте от 1 до 6 составило</w:t>
      </w:r>
      <w:proofErr w:type="gramEnd"/>
      <w:r w:rsidR="006F09CF">
        <w:rPr>
          <w:sz w:val="26"/>
          <w:szCs w:val="26"/>
        </w:rPr>
        <w:t xml:space="preserve"> - </w:t>
      </w:r>
      <w:r w:rsidR="00AA2A8F" w:rsidRPr="00AA2A8F">
        <w:rPr>
          <w:b/>
          <w:sz w:val="26"/>
          <w:szCs w:val="26"/>
        </w:rPr>
        <w:t>490</w:t>
      </w:r>
      <w:r w:rsidRPr="00AA2A8F">
        <w:rPr>
          <w:b/>
          <w:sz w:val="26"/>
          <w:szCs w:val="26"/>
        </w:rPr>
        <w:t xml:space="preserve"> человек</w:t>
      </w:r>
      <w:r w:rsidRPr="00AA2A8F">
        <w:rPr>
          <w:sz w:val="26"/>
          <w:szCs w:val="26"/>
        </w:rPr>
        <w:t>, общая численность детей в возрасте от 1 до 6 лет</w:t>
      </w:r>
      <w:r w:rsidR="006F09CF">
        <w:rPr>
          <w:sz w:val="26"/>
          <w:szCs w:val="26"/>
        </w:rPr>
        <w:t xml:space="preserve"> </w:t>
      </w:r>
      <w:r w:rsidRPr="00AA2A8F">
        <w:rPr>
          <w:sz w:val="26"/>
          <w:szCs w:val="26"/>
        </w:rPr>
        <w:t xml:space="preserve">– </w:t>
      </w:r>
      <w:r w:rsidRPr="00AA2A8F">
        <w:rPr>
          <w:b/>
          <w:sz w:val="26"/>
          <w:szCs w:val="26"/>
        </w:rPr>
        <w:t>6</w:t>
      </w:r>
      <w:r w:rsidR="00AA2A8F" w:rsidRPr="00AA2A8F">
        <w:rPr>
          <w:b/>
          <w:sz w:val="26"/>
          <w:szCs w:val="26"/>
        </w:rPr>
        <w:t>09</w:t>
      </w:r>
      <w:r w:rsidR="006F09CF">
        <w:rPr>
          <w:sz w:val="26"/>
          <w:szCs w:val="26"/>
        </w:rPr>
        <w:t xml:space="preserve"> человек</w:t>
      </w:r>
      <w:r w:rsidRPr="00AA2A8F">
        <w:rPr>
          <w:sz w:val="26"/>
          <w:szCs w:val="26"/>
        </w:rPr>
        <w:t xml:space="preserve">  (</w:t>
      </w:r>
      <w:r w:rsidR="00AA2A8F" w:rsidRPr="00AA2A8F">
        <w:rPr>
          <w:b/>
          <w:sz w:val="26"/>
          <w:szCs w:val="26"/>
        </w:rPr>
        <w:t>490/609*100=80,46</w:t>
      </w:r>
      <w:r w:rsidRPr="00AA2A8F">
        <w:rPr>
          <w:b/>
          <w:sz w:val="26"/>
          <w:szCs w:val="26"/>
        </w:rPr>
        <w:t xml:space="preserve">%). </w:t>
      </w:r>
    </w:p>
    <w:p w:rsidR="00C1600B" w:rsidRPr="001D12C7" w:rsidRDefault="00C1600B" w:rsidP="00C1600B">
      <w:pPr>
        <w:ind w:firstLine="709"/>
        <w:jc w:val="both"/>
        <w:rPr>
          <w:sz w:val="26"/>
          <w:szCs w:val="26"/>
        </w:rPr>
      </w:pPr>
      <w:r w:rsidRPr="001D12C7">
        <w:rPr>
          <w:sz w:val="26"/>
          <w:szCs w:val="26"/>
        </w:rPr>
        <w:t>По оценке на 202</w:t>
      </w:r>
      <w:r w:rsidR="00AA2A8F" w:rsidRPr="001D12C7">
        <w:rPr>
          <w:sz w:val="26"/>
          <w:szCs w:val="26"/>
        </w:rPr>
        <w:t>5</w:t>
      </w:r>
      <w:r w:rsidRPr="001D12C7">
        <w:rPr>
          <w:sz w:val="26"/>
          <w:szCs w:val="26"/>
        </w:rPr>
        <w:t xml:space="preserve"> год значение показателя немного увеличится и составит </w:t>
      </w:r>
      <w:r w:rsidR="00AA2A8F" w:rsidRPr="001D12C7">
        <w:rPr>
          <w:b/>
          <w:sz w:val="26"/>
          <w:szCs w:val="26"/>
        </w:rPr>
        <w:t>80,54</w:t>
      </w:r>
      <w:r w:rsidRPr="001D12C7">
        <w:rPr>
          <w:b/>
          <w:sz w:val="26"/>
          <w:szCs w:val="26"/>
        </w:rPr>
        <w:t>%</w:t>
      </w:r>
      <w:r w:rsidRPr="001D12C7">
        <w:rPr>
          <w:sz w:val="26"/>
          <w:szCs w:val="26"/>
        </w:rPr>
        <w:t xml:space="preserve"> (количество детей, получающих дошкольную образовательную услугу по их содержанию в муниципальных образовательных учреждениях в возрасте от 1 до 6, составит </w:t>
      </w:r>
      <w:r w:rsidR="00AA2A8F" w:rsidRPr="001D12C7">
        <w:rPr>
          <w:b/>
          <w:sz w:val="26"/>
          <w:szCs w:val="26"/>
        </w:rPr>
        <w:t>480</w:t>
      </w:r>
      <w:r w:rsidRPr="001D12C7">
        <w:rPr>
          <w:b/>
          <w:sz w:val="26"/>
          <w:szCs w:val="26"/>
        </w:rPr>
        <w:t xml:space="preserve"> человек</w:t>
      </w:r>
      <w:r w:rsidRPr="001D12C7">
        <w:rPr>
          <w:sz w:val="26"/>
          <w:szCs w:val="26"/>
        </w:rPr>
        <w:t xml:space="preserve">, общая численность детей в возрасте от 1 до 6 лет в Северо-Енисейском </w:t>
      </w:r>
      <w:r w:rsidR="005D7E76">
        <w:rPr>
          <w:sz w:val="26"/>
          <w:szCs w:val="26"/>
        </w:rPr>
        <w:t>муниципальном округе</w:t>
      </w:r>
      <w:r w:rsidRPr="001D12C7">
        <w:rPr>
          <w:sz w:val="26"/>
          <w:szCs w:val="26"/>
        </w:rPr>
        <w:t xml:space="preserve"> – </w:t>
      </w:r>
      <w:r w:rsidR="00AA2A8F" w:rsidRPr="001D12C7">
        <w:rPr>
          <w:b/>
          <w:sz w:val="26"/>
          <w:szCs w:val="26"/>
        </w:rPr>
        <w:t>596</w:t>
      </w:r>
      <w:r w:rsidRPr="001D12C7">
        <w:rPr>
          <w:b/>
          <w:sz w:val="26"/>
          <w:szCs w:val="26"/>
        </w:rPr>
        <w:t xml:space="preserve"> человек</w:t>
      </w:r>
      <w:r w:rsidRPr="001D12C7">
        <w:rPr>
          <w:sz w:val="26"/>
          <w:szCs w:val="26"/>
        </w:rPr>
        <w:t>).</w:t>
      </w:r>
    </w:p>
    <w:p w:rsidR="00C1600B" w:rsidRPr="001D12C7" w:rsidRDefault="00AA2A8F" w:rsidP="00C1600B">
      <w:pPr>
        <w:ind w:firstLine="567"/>
        <w:jc w:val="both"/>
        <w:rPr>
          <w:sz w:val="26"/>
          <w:szCs w:val="26"/>
        </w:rPr>
      </w:pPr>
      <w:r w:rsidRPr="001D12C7">
        <w:rPr>
          <w:sz w:val="26"/>
          <w:szCs w:val="26"/>
        </w:rPr>
        <w:t>В плановом периоде 2026-2027</w:t>
      </w:r>
      <w:r w:rsidR="00C1600B" w:rsidRPr="001D12C7">
        <w:rPr>
          <w:sz w:val="26"/>
          <w:szCs w:val="26"/>
        </w:rPr>
        <w:t xml:space="preserve"> годов планируется небольшой рост показателя в 202</w:t>
      </w:r>
      <w:r w:rsidRPr="001D12C7">
        <w:rPr>
          <w:sz w:val="26"/>
          <w:szCs w:val="26"/>
        </w:rPr>
        <w:t>6</w:t>
      </w:r>
      <w:r w:rsidR="00C1600B" w:rsidRPr="001D12C7">
        <w:rPr>
          <w:sz w:val="26"/>
          <w:szCs w:val="26"/>
        </w:rPr>
        <w:t xml:space="preserve"> году – </w:t>
      </w:r>
      <w:r w:rsidR="00C1600B" w:rsidRPr="001D12C7">
        <w:rPr>
          <w:b/>
          <w:sz w:val="26"/>
          <w:szCs w:val="26"/>
        </w:rPr>
        <w:t>81,</w:t>
      </w:r>
      <w:r w:rsidRPr="001D12C7">
        <w:rPr>
          <w:b/>
          <w:sz w:val="26"/>
          <w:szCs w:val="26"/>
        </w:rPr>
        <w:t>00</w:t>
      </w:r>
      <w:r w:rsidR="00C1600B" w:rsidRPr="001D12C7">
        <w:rPr>
          <w:b/>
          <w:sz w:val="26"/>
          <w:szCs w:val="26"/>
        </w:rPr>
        <w:t>%,</w:t>
      </w:r>
      <w:r w:rsidR="00C1600B" w:rsidRPr="001D12C7">
        <w:rPr>
          <w:sz w:val="26"/>
          <w:szCs w:val="26"/>
        </w:rPr>
        <w:t xml:space="preserve"> в 202</w:t>
      </w:r>
      <w:r w:rsidRPr="001D12C7">
        <w:rPr>
          <w:sz w:val="26"/>
          <w:szCs w:val="26"/>
        </w:rPr>
        <w:t>7</w:t>
      </w:r>
      <w:r w:rsidR="00C1600B" w:rsidRPr="001D12C7">
        <w:rPr>
          <w:sz w:val="26"/>
          <w:szCs w:val="26"/>
        </w:rPr>
        <w:t xml:space="preserve"> году – </w:t>
      </w:r>
      <w:r w:rsidR="001D12C7">
        <w:rPr>
          <w:b/>
          <w:sz w:val="26"/>
          <w:szCs w:val="26"/>
        </w:rPr>
        <w:t>81,03</w:t>
      </w:r>
      <w:r w:rsidR="00C1600B" w:rsidRPr="001D12C7">
        <w:rPr>
          <w:b/>
          <w:sz w:val="26"/>
          <w:szCs w:val="26"/>
        </w:rPr>
        <w:t>%.</w:t>
      </w:r>
    </w:p>
    <w:p w:rsidR="00C1600B" w:rsidRPr="00D35A7D" w:rsidRDefault="00C1600B" w:rsidP="00866A6C">
      <w:pPr>
        <w:ind w:firstLine="708"/>
        <w:jc w:val="both"/>
        <w:rPr>
          <w:b/>
          <w:sz w:val="26"/>
          <w:szCs w:val="26"/>
          <w:highlight w:val="yellow"/>
        </w:rPr>
      </w:pPr>
    </w:p>
    <w:p w:rsidR="00276F10" w:rsidRPr="001D12C7" w:rsidRDefault="00276F10" w:rsidP="00866A6C">
      <w:pPr>
        <w:ind w:firstLine="708"/>
        <w:jc w:val="both"/>
        <w:rPr>
          <w:b/>
          <w:sz w:val="26"/>
          <w:szCs w:val="26"/>
        </w:rPr>
      </w:pPr>
      <w:r w:rsidRPr="001D12C7">
        <w:rPr>
          <w:b/>
          <w:sz w:val="26"/>
          <w:szCs w:val="26"/>
        </w:rPr>
        <w:t xml:space="preserve">10. </w:t>
      </w:r>
      <w:r w:rsidRPr="001D12C7">
        <w:rPr>
          <w:b/>
          <w:bCs/>
          <w:sz w:val="26"/>
          <w:szCs w:val="26"/>
        </w:rPr>
        <w:t>Показатель</w:t>
      </w:r>
      <w:r w:rsidRPr="001D12C7">
        <w:rPr>
          <w:b/>
          <w:sz w:val="26"/>
          <w:szCs w:val="26"/>
        </w:rPr>
        <w:t xml:space="preserve">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DA14C7" w:rsidRPr="00D35A7D" w:rsidRDefault="00DA14C7" w:rsidP="00866A6C">
      <w:pPr>
        <w:autoSpaceDE w:val="0"/>
        <w:autoSpaceDN w:val="0"/>
        <w:adjustRightInd w:val="0"/>
        <w:ind w:firstLine="567"/>
        <w:jc w:val="both"/>
        <w:rPr>
          <w:sz w:val="26"/>
          <w:szCs w:val="26"/>
          <w:highlight w:val="yellow"/>
        </w:rPr>
      </w:pPr>
    </w:p>
    <w:p w:rsidR="00C1600B" w:rsidRDefault="00C1600B" w:rsidP="00C1600B">
      <w:pPr>
        <w:autoSpaceDE w:val="0"/>
        <w:autoSpaceDN w:val="0"/>
        <w:adjustRightInd w:val="0"/>
        <w:ind w:firstLine="567"/>
        <w:jc w:val="both"/>
        <w:rPr>
          <w:b/>
          <w:sz w:val="26"/>
          <w:szCs w:val="26"/>
        </w:rPr>
      </w:pPr>
      <w:r w:rsidRPr="001D12C7">
        <w:rPr>
          <w:sz w:val="26"/>
          <w:szCs w:val="26"/>
        </w:rPr>
        <w:t>По состоянию на 31.12.202</w:t>
      </w:r>
      <w:r w:rsidR="001D12C7" w:rsidRPr="001D12C7">
        <w:rPr>
          <w:sz w:val="26"/>
          <w:szCs w:val="26"/>
        </w:rPr>
        <w:t>4</w:t>
      </w:r>
      <w:r w:rsidRPr="001D12C7">
        <w:rPr>
          <w:sz w:val="26"/>
          <w:szCs w:val="26"/>
        </w:rPr>
        <w:t xml:space="preserve"> на учете в  АИС «Дошкольник» состояло на учете </w:t>
      </w:r>
      <w:r w:rsidRPr="001D12C7">
        <w:rPr>
          <w:b/>
          <w:sz w:val="26"/>
          <w:szCs w:val="26"/>
        </w:rPr>
        <w:t>0</w:t>
      </w:r>
      <w:r w:rsidRPr="001D12C7">
        <w:rPr>
          <w:sz w:val="26"/>
          <w:szCs w:val="26"/>
        </w:rPr>
        <w:t xml:space="preserve"> чел., а общая численность детей в возрасте 1-6 лет составила </w:t>
      </w:r>
      <w:r w:rsidRPr="001D12C7">
        <w:rPr>
          <w:b/>
          <w:sz w:val="26"/>
          <w:szCs w:val="26"/>
        </w:rPr>
        <w:t>6</w:t>
      </w:r>
      <w:r w:rsidR="001D12C7" w:rsidRPr="001D12C7">
        <w:rPr>
          <w:b/>
          <w:sz w:val="26"/>
          <w:szCs w:val="26"/>
        </w:rPr>
        <w:t>09</w:t>
      </w:r>
      <w:r w:rsidRPr="001D12C7">
        <w:rPr>
          <w:b/>
          <w:sz w:val="26"/>
          <w:szCs w:val="26"/>
        </w:rPr>
        <w:t xml:space="preserve"> чел.</w:t>
      </w:r>
    </w:p>
    <w:p w:rsidR="006F09CF" w:rsidRPr="00E667E0" w:rsidRDefault="006F09CF" w:rsidP="00C1600B">
      <w:pPr>
        <w:autoSpaceDE w:val="0"/>
        <w:autoSpaceDN w:val="0"/>
        <w:adjustRightInd w:val="0"/>
        <w:ind w:firstLine="567"/>
        <w:jc w:val="both"/>
        <w:rPr>
          <w:sz w:val="26"/>
          <w:szCs w:val="26"/>
        </w:rPr>
      </w:pPr>
      <w:r w:rsidRPr="00E667E0">
        <w:rPr>
          <w:sz w:val="26"/>
          <w:szCs w:val="26"/>
        </w:rPr>
        <w:t xml:space="preserve">Все дети в возрасте 1- 6 лет </w:t>
      </w:r>
      <w:r w:rsidR="00E667E0" w:rsidRPr="00E667E0">
        <w:rPr>
          <w:sz w:val="26"/>
          <w:szCs w:val="26"/>
        </w:rPr>
        <w:t>обеспечены местами в детских дошкольных учреждениях.</w:t>
      </w:r>
    </w:p>
    <w:p w:rsidR="00C1600B" w:rsidRPr="001D12C7" w:rsidRDefault="00C1600B" w:rsidP="00C1600B">
      <w:pPr>
        <w:autoSpaceDE w:val="0"/>
        <w:autoSpaceDN w:val="0"/>
        <w:adjustRightInd w:val="0"/>
        <w:ind w:firstLine="567"/>
        <w:jc w:val="both"/>
        <w:rPr>
          <w:b/>
          <w:sz w:val="26"/>
          <w:szCs w:val="26"/>
        </w:rPr>
      </w:pPr>
      <w:proofErr w:type="gramStart"/>
      <w:r w:rsidRPr="001D12C7">
        <w:rPr>
          <w:sz w:val="26"/>
          <w:szCs w:val="26"/>
        </w:rPr>
        <w:t>Показатель «</w:t>
      </w:r>
      <w:r w:rsidRPr="001D12C7">
        <w:rPr>
          <w:rFonts w:ascii="Times New Roman CYR" w:hAnsi="Times New Roman CYR" w:cs="Times New Roman CYR"/>
          <w:sz w:val="26"/>
          <w:szCs w:val="26"/>
          <w:lang w:eastAsia="ru-RU"/>
        </w:rPr>
        <w:t xml:space="preserve">Доля детей в возрасте </w:t>
      </w:r>
      <w:r w:rsidRPr="001D12C7">
        <w:rPr>
          <w:rFonts w:ascii="Times New Roman CYR" w:hAnsi="Times New Roman CYR" w:cs="Times New Roman CYR"/>
          <w:b/>
          <w:sz w:val="26"/>
          <w:szCs w:val="26"/>
          <w:lang w:eastAsia="ru-RU"/>
        </w:rPr>
        <w:t>1-6</w:t>
      </w:r>
      <w:r w:rsidRPr="001D12C7">
        <w:rPr>
          <w:rFonts w:ascii="Times New Roman CYR" w:hAnsi="Times New Roman CYR" w:cs="Times New Roman CYR"/>
          <w:sz w:val="26"/>
          <w:szCs w:val="26"/>
          <w:lang w:eastAsia="ru-RU"/>
        </w:rPr>
        <w:t xml:space="preserve"> лет, со</w:t>
      </w:r>
      <w:r w:rsidRPr="001D12C7">
        <w:rPr>
          <w:sz w:val="26"/>
          <w:szCs w:val="26"/>
        </w:rPr>
        <w:t>стоящих на учете для определения в муниципальные дошкольные образовательные учреждения, в общей численности детей в возрасте 1-6 лет»</w:t>
      </w:r>
      <w:r w:rsidR="001D12C7" w:rsidRPr="001D12C7">
        <w:rPr>
          <w:sz w:val="26"/>
          <w:szCs w:val="26"/>
        </w:rPr>
        <w:t xml:space="preserve"> в 2024</w:t>
      </w:r>
      <w:r w:rsidRPr="001D12C7">
        <w:rPr>
          <w:sz w:val="26"/>
          <w:szCs w:val="26"/>
        </w:rPr>
        <w:t xml:space="preserve"> году имеет значение </w:t>
      </w:r>
      <w:r w:rsidRPr="001D12C7">
        <w:rPr>
          <w:b/>
          <w:sz w:val="26"/>
          <w:szCs w:val="26"/>
        </w:rPr>
        <w:t xml:space="preserve">0,00%, </w:t>
      </w:r>
      <w:r w:rsidRPr="001D12C7">
        <w:rPr>
          <w:sz w:val="26"/>
          <w:szCs w:val="26"/>
        </w:rPr>
        <w:t xml:space="preserve">так как в Северо-Енисейском </w:t>
      </w:r>
      <w:r w:rsidR="005D7E76">
        <w:rPr>
          <w:sz w:val="26"/>
          <w:szCs w:val="26"/>
        </w:rPr>
        <w:t>муниципальном округе</w:t>
      </w:r>
      <w:r w:rsidRPr="001D12C7">
        <w:rPr>
          <w:sz w:val="26"/>
          <w:szCs w:val="26"/>
        </w:rPr>
        <w:t xml:space="preserve"> нет очередности в детские сады в </w:t>
      </w:r>
      <w:r w:rsidRPr="001D12C7">
        <w:rPr>
          <w:b/>
          <w:sz w:val="26"/>
          <w:szCs w:val="26"/>
          <w:u w:val="single"/>
        </w:rPr>
        <w:t>возрасте от 1,5 до 3-х лет</w:t>
      </w:r>
      <w:r w:rsidR="00E667E0">
        <w:rPr>
          <w:b/>
          <w:sz w:val="26"/>
          <w:szCs w:val="26"/>
          <w:u w:val="single"/>
        </w:rPr>
        <w:t xml:space="preserve"> и от 3-х до 7 лет</w:t>
      </w:r>
      <w:r w:rsidRPr="001D12C7">
        <w:rPr>
          <w:sz w:val="26"/>
          <w:szCs w:val="26"/>
        </w:rPr>
        <w:t>.</w:t>
      </w:r>
      <w:proofErr w:type="gramEnd"/>
    </w:p>
    <w:p w:rsidR="00C1600B" w:rsidRPr="001D12C7" w:rsidRDefault="00C1600B" w:rsidP="00C1600B">
      <w:pPr>
        <w:autoSpaceDE w:val="0"/>
        <w:autoSpaceDN w:val="0"/>
        <w:adjustRightInd w:val="0"/>
        <w:ind w:firstLine="567"/>
        <w:jc w:val="both"/>
        <w:rPr>
          <w:sz w:val="26"/>
          <w:szCs w:val="26"/>
        </w:rPr>
      </w:pPr>
      <w:r w:rsidRPr="001D12C7">
        <w:rPr>
          <w:sz w:val="26"/>
          <w:szCs w:val="26"/>
        </w:rPr>
        <w:t xml:space="preserve">В 2024 году планируется значение данного показателя </w:t>
      </w:r>
      <w:r w:rsidRPr="001D12C7">
        <w:rPr>
          <w:b/>
          <w:sz w:val="26"/>
          <w:szCs w:val="26"/>
        </w:rPr>
        <w:t xml:space="preserve">0,00%, </w:t>
      </w:r>
      <w:r w:rsidRPr="001D12C7">
        <w:rPr>
          <w:sz w:val="26"/>
          <w:szCs w:val="26"/>
        </w:rPr>
        <w:t xml:space="preserve">за счет </w:t>
      </w:r>
      <w:r w:rsidRPr="001D12C7">
        <w:rPr>
          <w:b/>
          <w:sz w:val="26"/>
          <w:szCs w:val="26"/>
        </w:rPr>
        <w:t>100%</w:t>
      </w:r>
      <w:r w:rsidRPr="001D12C7">
        <w:rPr>
          <w:sz w:val="26"/>
          <w:szCs w:val="26"/>
        </w:rPr>
        <w:t xml:space="preserve"> комплектования детей в возрасте от </w:t>
      </w:r>
      <w:r w:rsidRPr="001D12C7">
        <w:rPr>
          <w:b/>
          <w:sz w:val="26"/>
          <w:szCs w:val="26"/>
        </w:rPr>
        <w:t>1,5</w:t>
      </w:r>
      <w:r w:rsidRPr="001D12C7">
        <w:rPr>
          <w:sz w:val="26"/>
          <w:szCs w:val="26"/>
        </w:rPr>
        <w:t xml:space="preserve"> до </w:t>
      </w:r>
      <w:r w:rsidRPr="001D12C7">
        <w:rPr>
          <w:b/>
          <w:sz w:val="26"/>
          <w:szCs w:val="26"/>
        </w:rPr>
        <w:t>3-х</w:t>
      </w:r>
      <w:r w:rsidRPr="001D12C7">
        <w:rPr>
          <w:sz w:val="26"/>
          <w:szCs w:val="26"/>
        </w:rPr>
        <w:t xml:space="preserve"> лет и снижения общей численности детей в возрасте 1-6 лет.</w:t>
      </w:r>
    </w:p>
    <w:p w:rsidR="00C1600B" w:rsidRPr="001D12C7" w:rsidRDefault="001D12C7" w:rsidP="00C1600B">
      <w:pPr>
        <w:autoSpaceDE w:val="0"/>
        <w:autoSpaceDN w:val="0"/>
        <w:adjustRightInd w:val="0"/>
        <w:ind w:firstLine="567"/>
        <w:jc w:val="both"/>
        <w:rPr>
          <w:b/>
          <w:sz w:val="26"/>
          <w:szCs w:val="26"/>
        </w:rPr>
      </w:pPr>
      <w:r w:rsidRPr="001D12C7">
        <w:rPr>
          <w:sz w:val="26"/>
          <w:szCs w:val="26"/>
        </w:rPr>
        <w:t>В плановом периоде 2026-2027</w:t>
      </w:r>
      <w:r w:rsidR="00C1600B" w:rsidRPr="001D12C7">
        <w:rPr>
          <w:sz w:val="26"/>
          <w:szCs w:val="26"/>
        </w:rPr>
        <w:t xml:space="preserve"> годов з</w:t>
      </w:r>
      <w:r w:rsidRPr="001D12C7">
        <w:rPr>
          <w:sz w:val="26"/>
          <w:szCs w:val="26"/>
        </w:rPr>
        <w:t>начение показателя составит 2026</w:t>
      </w:r>
      <w:r w:rsidR="00C1600B" w:rsidRPr="001D12C7">
        <w:rPr>
          <w:sz w:val="26"/>
          <w:szCs w:val="26"/>
        </w:rPr>
        <w:t xml:space="preserve"> год -</w:t>
      </w:r>
      <w:r w:rsidR="00C1600B" w:rsidRPr="001D12C7">
        <w:rPr>
          <w:b/>
          <w:sz w:val="26"/>
          <w:szCs w:val="26"/>
        </w:rPr>
        <w:t>0,00%</w:t>
      </w:r>
      <w:r w:rsidRPr="001D12C7">
        <w:rPr>
          <w:sz w:val="26"/>
          <w:szCs w:val="26"/>
        </w:rPr>
        <w:t>, 2027</w:t>
      </w:r>
      <w:r w:rsidR="00C1600B" w:rsidRPr="001D12C7">
        <w:rPr>
          <w:sz w:val="26"/>
          <w:szCs w:val="26"/>
        </w:rPr>
        <w:t xml:space="preserve"> год – </w:t>
      </w:r>
      <w:r w:rsidR="00C1600B" w:rsidRPr="001D12C7">
        <w:rPr>
          <w:b/>
          <w:sz w:val="26"/>
          <w:szCs w:val="26"/>
        </w:rPr>
        <w:t>0,00%.</w:t>
      </w:r>
    </w:p>
    <w:p w:rsidR="00E667E0" w:rsidRDefault="00E667E0" w:rsidP="00C1600B">
      <w:pPr>
        <w:ind w:firstLine="567"/>
        <w:jc w:val="both"/>
        <w:rPr>
          <w:b/>
          <w:sz w:val="26"/>
          <w:szCs w:val="26"/>
        </w:rPr>
      </w:pPr>
    </w:p>
    <w:p w:rsidR="00C1600B" w:rsidRPr="001D12C7" w:rsidRDefault="00C1600B" w:rsidP="00C1600B">
      <w:pPr>
        <w:ind w:firstLine="567"/>
        <w:jc w:val="both"/>
        <w:rPr>
          <w:sz w:val="26"/>
          <w:szCs w:val="26"/>
        </w:rPr>
      </w:pPr>
      <w:r w:rsidRPr="001D12C7">
        <w:rPr>
          <w:b/>
          <w:sz w:val="26"/>
          <w:szCs w:val="26"/>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w:t>
      </w:r>
      <w:r w:rsidRPr="001D12C7">
        <w:rPr>
          <w:sz w:val="26"/>
          <w:szCs w:val="26"/>
        </w:rPr>
        <w:t xml:space="preserve"> наглядно представлена на рис.10.</w:t>
      </w:r>
    </w:p>
    <w:p w:rsidR="001859C4" w:rsidRPr="00D35A7D" w:rsidRDefault="001859C4" w:rsidP="00C1600B">
      <w:pPr>
        <w:ind w:firstLine="567"/>
        <w:jc w:val="both"/>
        <w:rPr>
          <w:sz w:val="26"/>
          <w:szCs w:val="26"/>
          <w:highlight w:val="yellow"/>
        </w:rPr>
      </w:pPr>
    </w:p>
    <w:p w:rsidR="00C1600B" w:rsidRPr="00D35A7D" w:rsidRDefault="00C1600B" w:rsidP="00C1600B">
      <w:pPr>
        <w:jc w:val="center"/>
        <w:rPr>
          <w:sz w:val="26"/>
          <w:szCs w:val="26"/>
          <w:highlight w:val="yellow"/>
        </w:rPr>
      </w:pPr>
      <w:r w:rsidRPr="00E667E0">
        <w:rPr>
          <w:noProof/>
          <w:sz w:val="28"/>
          <w:szCs w:val="28"/>
          <w:lang w:eastAsia="ru-RU"/>
        </w:rPr>
        <w:drawing>
          <wp:inline distT="0" distB="0" distL="0" distR="0" wp14:anchorId="16CB3580" wp14:editId="0CD02B5F">
            <wp:extent cx="5915025" cy="1524000"/>
            <wp:effectExtent l="0" t="0" r="0" b="0"/>
            <wp:docPr id="2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1600B" w:rsidRPr="001D12C7" w:rsidRDefault="00C1600B" w:rsidP="00C1600B">
      <w:pPr>
        <w:ind w:firstLine="567"/>
        <w:jc w:val="center"/>
        <w:rPr>
          <w:b/>
          <w:bCs/>
        </w:rPr>
      </w:pPr>
      <w:r w:rsidRPr="001D12C7">
        <w:rPr>
          <w:b/>
          <w:bCs/>
          <w:shd w:val="clear" w:color="auto" w:fill="FFFFFF" w:themeFill="background1"/>
        </w:rPr>
        <w:t xml:space="preserve">Рис.10. </w:t>
      </w:r>
      <w:r w:rsidRPr="001D12C7">
        <w:rPr>
          <w:b/>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w:t>
      </w:r>
    </w:p>
    <w:p w:rsidR="00276F10" w:rsidRPr="001D12C7" w:rsidRDefault="00276F10" w:rsidP="00866A6C">
      <w:pPr>
        <w:ind w:firstLine="567"/>
        <w:jc w:val="both"/>
        <w:rPr>
          <w:b/>
          <w:sz w:val="26"/>
          <w:szCs w:val="26"/>
        </w:rPr>
      </w:pPr>
      <w:r w:rsidRPr="001D12C7">
        <w:rPr>
          <w:b/>
          <w:sz w:val="26"/>
          <w:szCs w:val="26"/>
        </w:rPr>
        <w:lastRenderedPageBreak/>
        <w:t>11.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B24AC2" w:rsidRPr="00D35A7D" w:rsidRDefault="00B24AC2" w:rsidP="00866A6C">
      <w:pPr>
        <w:ind w:firstLine="567"/>
        <w:jc w:val="both"/>
        <w:rPr>
          <w:b/>
          <w:sz w:val="26"/>
          <w:szCs w:val="26"/>
          <w:highlight w:val="yellow"/>
        </w:rPr>
      </w:pPr>
    </w:p>
    <w:p w:rsidR="00C1600B" w:rsidRPr="001D12C7" w:rsidRDefault="00C1600B" w:rsidP="00C1600B">
      <w:pPr>
        <w:ind w:firstLine="567"/>
        <w:jc w:val="both"/>
        <w:rPr>
          <w:sz w:val="26"/>
          <w:szCs w:val="26"/>
        </w:rPr>
      </w:pPr>
      <w:proofErr w:type="gramStart"/>
      <w:r w:rsidRPr="001D12C7">
        <w:rPr>
          <w:sz w:val="26"/>
          <w:szCs w:val="26"/>
        </w:rPr>
        <w:t xml:space="preserve">В Северо-Енисейском </w:t>
      </w:r>
      <w:r w:rsidR="005D7E76">
        <w:rPr>
          <w:sz w:val="26"/>
          <w:szCs w:val="26"/>
        </w:rPr>
        <w:t>муниципальном округе</w:t>
      </w:r>
      <w:r w:rsidRPr="001D12C7">
        <w:rPr>
          <w:sz w:val="26"/>
          <w:szCs w:val="26"/>
        </w:rPr>
        <w:t xml:space="preserve"> на протяжении многих лет отсутствуют здания дошкольных образовательных учреждений, находящихся в аварийном состоянии и требующих капитального ремонта, поэтому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 за весь период с 2014 по 202</w:t>
      </w:r>
      <w:r w:rsidR="00DD12DE" w:rsidRPr="001D12C7">
        <w:rPr>
          <w:sz w:val="26"/>
          <w:szCs w:val="26"/>
        </w:rPr>
        <w:t>2</w:t>
      </w:r>
      <w:r w:rsidRPr="001D12C7">
        <w:rPr>
          <w:sz w:val="26"/>
          <w:szCs w:val="26"/>
        </w:rPr>
        <w:t xml:space="preserve"> годы</w:t>
      </w:r>
      <w:r w:rsidR="00DD12DE" w:rsidRPr="001D12C7">
        <w:rPr>
          <w:sz w:val="26"/>
          <w:szCs w:val="26"/>
        </w:rPr>
        <w:t xml:space="preserve"> был равен </w:t>
      </w:r>
      <w:r w:rsidR="00DD12DE" w:rsidRPr="001D12C7">
        <w:rPr>
          <w:b/>
          <w:sz w:val="26"/>
          <w:szCs w:val="26"/>
        </w:rPr>
        <w:t>0,00%</w:t>
      </w:r>
      <w:r w:rsidRPr="001D12C7">
        <w:rPr>
          <w:b/>
          <w:sz w:val="26"/>
          <w:szCs w:val="26"/>
        </w:rPr>
        <w:t>.</w:t>
      </w:r>
      <w:proofErr w:type="gramEnd"/>
    </w:p>
    <w:p w:rsidR="00C1600B" w:rsidRPr="001D12C7" w:rsidRDefault="00C1600B" w:rsidP="00C1600B">
      <w:pPr>
        <w:ind w:firstLine="567"/>
        <w:jc w:val="both"/>
        <w:rPr>
          <w:sz w:val="26"/>
          <w:szCs w:val="26"/>
        </w:rPr>
      </w:pPr>
      <w:proofErr w:type="gramStart"/>
      <w:r w:rsidRPr="001D12C7">
        <w:rPr>
          <w:sz w:val="26"/>
          <w:szCs w:val="26"/>
        </w:rPr>
        <w:t>В 202</w:t>
      </w:r>
      <w:r w:rsidR="001D12C7" w:rsidRPr="001D12C7">
        <w:rPr>
          <w:sz w:val="26"/>
          <w:szCs w:val="26"/>
        </w:rPr>
        <w:t>4</w:t>
      </w:r>
      <w:r w:rsidRPr="001D12C7">
        <w:rPr>
          <w:sz w:val="26"/>
          <w:szCs w:val="26"/>
        </w:rPr>
        <w:t xml:space="preserve"> году в рамках исполнения перечня поручений Президента Российской Федерации здание МБДОУ «Северо-Енисейский № 1» и здание МБДОУ «Северо-Енисейский № 5» поставлены в план по модернизации и на капитальный ремонт, в </w:t>
      </w:r>
      <w:r w:rsidR="004156C9" w:rsidRPr="001D12C7">
        <w:rPr>
          <w:sz w:val="26"/>
          <w:szCs w:val="26"/>
        </w:rPr>
        <w:t>связи</w:t>
      </w:r>
      <w:r w:rsidRPr="001D12C7">
        <w:rPr>
          <w:sz w:val="26"/>
          <w:szCs w:val="26"/>
        </w:rPr>
        <w:t xml:space="preserve"> с чем</w:t>
      </w:r>
      <w:r w:rsidR="004156C9" w:rsidRPr="001D12C7">
        <w:rPr>
          <w:sz w:val="26"/>
          <w:szCs w:val="26"/>
        </w:rPr>
        <w:t>,</w:t>
      </w:r>
      <w:r w:rsidRPr="001D12C7">
        <w:rPr>
          <w:sz w:val="26"/>
          <w:szCs w:val="26"/>
        </w:rPr>
        <w:t xml:space="preserve">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r w:rsidR="00E667E0">
        <w:rPr>
          <w:sz w:val="26"/>
          <w:szCs w:val="26"/>
        </w:rPr>
        <w:t>,</w:t>
      </w:r>
      <w:r w:rsidRPr="001D12C7">
        <w:rPr>
          <w:sz w:val="26"/>
          <w:szCs w:val="26"/>
        </w:rPr>
        <w:t xml:space="preserve"> состави</w:t>
      </w:r>
      <w:r w:rsidR="00E667E0">
        <w:rPr>
          <w:sz w:val="26"/>
          <w:szCs w:val="26"/>
        </w:rPr>
        <w:t>ла</w:t>
      </w:r>
      <w:r w:rsidRPr="001D12C7">
        <w:rPr>
          <w:sz w:val="26"/>
          <w:szCs w:val="26"/>
        </w:rPr>
        <w:t xml:space="preserve"> </w:t>
      </w:r>
      <w:r w:rsidRPr="001D12C7">
        <w:rPr>
          <w:b/>
          <w:sz w:val="26"/>
          <w:szCs w:val="26"/>
        </w:rPr>
        <w:t>40,00%.</w:t>
      </w:r>
      <w:proofErr w:type="gramEnd"/>
    </w:p>
    <w:p w:rsidR="00D06571" w:rsidRPr="00D06571" w:rsidRDefault="00C1600B" w:rsidP="00D06571">
      <w:pPr>
        <w:ind w:firstLine="567"/>
        <w:jc w:val="both"/>
        <w:rPr>
          <w:sz w:val="26"/>
          <w:szCs w:val="26"/>
        </w:rPr>
      </w:pPr>
      <w:r w:rsidRPr="00D06571">
        <w:rPr>
          <w:sz w:val="26"/>
          <w:szCs w:val="26"/>
        </w:rPr>
        <w:t>По оценке на 202</w:t>
      </w:r>
      <w:r w:rsidR="001D12C7" w:rsidRPr="00D06571">
        <w:rPr>
          <w:sz w:val="26"/>
          <w:szCs w:val="26"/>
        </w:rPr>
        <w:t>5</w:t>
      </w:r>
      <w:r w:rsidRPr="00D06571">
        <w:rPr>
          <w:sz w:val="26"/>
          <w:szCs w:val="26"/>
        </w:rPr>
        <w:t xml:space="preserve"> год </w:t>
      </w:r>
      <w:r w:rsidR="00D06571" w:rsidRPr="00D06571">
        <w:rPr>
          <w:sz w:val="26"/>
          <w:szCs w:val="26"/>
        </w:rPr>
        <w:t xml:space="preserve">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 составит </w:t>
      </w:r>
      <w:r w:rsidR="00D06571" w:rsidRPr="00D06571">
        <w:rPr>
          <w:b/>
          <w:sz w:val="26"/>
          <w:szCs w:val="26"/>
        </w:rPr>
        <w:t>0,00%,</w:t>
      </w:r>
      <w:r w:rsidR="00005F90">
        <w:rPr>
          <w:b/>
          <w:sz w:val="26"/>
          <w:szCs w:val="26"/>
        </w:rPr>
        <w:t xml:space="preserve"> </w:t>
      </w:r>
      <w:r w:rsidR="00D06571" w:rsidRPr="00D06571">
        <w:rPr>
          <w:sz w:val="26"/>
          <w:szCs w:val="26"/>
        </w:rPr>
        <w:t xml:space="preserve">так как мероприятия по капитальному ремонту </w:t>
      </w:r>
      <w:r w:rsidR="00D06571" w:rsidRPr="00D06571">
        <w:rPr>
          <w:b/>
          <w:sz w:val="26"/>
          <w:szCs w:val="26"/>
        </w:rPr>
        <w:t xml:space="preserve">2-х зданий муниципальных дошкольных образовательных учреждений </w:t>
      </w:r>
      <w:r w:rsidR="00D06571" w:rsidRPr="00D06571">
        <w:rPr>
          <w:sz w:val="26"/>
          <w:szCs w:val="26"/>
        </w:rPr>
        <w:t>запланирован</w:t>
      </w:r>
      <w:r w:rsidR="00E667E0">
        <w:rPr>
          <w:sz w:val="26"/>
          <w:szCs w:val="26"/>
        </w:rPr>
        <w:t>ы</w:t>
      </w:r>
      <w:r w:rsidR="00D06571" w:rsidRPr="00D06571">
        <w:rPr>
          <w:sz w:val="26"/>
          <w:szCs w:val="26"/>
        </w:rPr>
        <w:t xml:space="preserve"> на</w:t>
      </w:r>
      <w:r w:rsidR="00E667E0">
        <w:rPr>
          <w:sz w:val="26"/>
          <w:szCs w:val="26"/>
        </w:rPr>
        <w:t xml:space="preserve"> второе полугодие </w:t>
      </w:r>
      <w:r w:rsidR="00D06571" w:rsidRPr="00D06571">
        <w:rPr>
          <w:sz w:val="26"/>
          <w:szCs w:val="26"/>
        </w:rPr>
        <w:t xml:space="preserve"> 2025 год</w:t>
      </w:r>
      <w:r w:rsidR="00E667E0">
        <w:rPr>
          <w:sz w:val="26"/>
          <w:szCs w:val="26"/>
        </w:rPr>
        <w:t>а</w:t>
      </w:r>
      <w:r w:rsidR="00D06571" w:rsidRPr="00D06571">
        <w:rPr>
          <w:sz w:val="26"/>
          <w:szCs w:val="26"/>
        </w:rPr>
        <w:t xml:space="preserve">. </w:t>
      </w:r>
    </w:p>
    <w:p w:rsidR="00C1600B" w:rsidRPr="00D06571" w:rsidRDefault="00C1600B" w:rsidP="00C1600B">
      <w:pPr>
        <w:ind w:firstLine="567"/>
        <w:jc w:val="both"/>
        <w:rPr>
          <w:b/>
          <w:sz w:val="26"/>
          <w:szCs w:val="26"/>
        </w:rPr>
      </w:pPr>
      <w:r w:rsidRPr="00D06571">
        <w:rPr>
          <w:sz w:val="26"/>
          <w:szCs w:val="26"/>
        </w:rPr>
        <w:t>В п</w:t>
      </w:r>
      <w:r w:rsidR="00D06571" w:rsidRPr="00D06571">
        <w:rPr>
          <w:sz w:val="26"/>
          <w:szCs w:val="26"/>
        </w:rPr>
        <w:t>рогнозном</w:t>
      </w:r>
      <w:r w:rsidR="00E667E0">
        <w:rPr>
          <w:sz w:val="26"/>
          <w:szCs w:val="26"/>
        </w:rPr>
        <w:t xml:space="preserve"> </w:t>
      </w:r>
      <w:r w:rsidR="00D06571" w:rsidRPr="00D06571">
        <w:rPr>
          <w:sz w:val="26"/>
          <w:szCs w:val="26"/>
        </w:rPr>
        <w:t xml:space="preserve">периоде </w:t>
      </w:r>
      <w:r w:rsidRPr="00D06571">
        <w:rPr>
          <w:sz w:val="26"/>
          <w:szCs w:val="26"/>
        </w:rPr>
        <w:t>2026</w:t>
      </w:r>
      <w:r w:rsidR="00D06571" w:rsidRPr="00D06571">
        <w:rPr>
          <w:sz w:val="26"/>
          <w:szCs w:val="26"/>
        </w:rPr>
        <w:t>-2027 годах</w:t>
      </w:r>
      <w:r w:rsidRPr="00D06571">
        <w:rPr>
          <w:sz w:val="26"/>
          <w:szCs w:val="26"/>
        </w:rPr>
        <w:t xml:space="preserve"> показатель составит - </w:t>
      </w:r>
      <w:r w:rsidRPr="00D06571">
        <w:rPr>
          <w:b/>
          <w:sz w:val="26"/>
          <w:szCs w:val="26"/>
        </w:rPr>
        <w:t xml:space="preserve">0,00 %, </w:t>
      </w:r>
      <w:r w:rsidRPr="00D06571">
        <w:rPr>
          <w:sz w:val="26"/>
          <w:szCs w:val="26"/>
        </w:rPr>
        <w:t>т.к.</w:t>
      </w:r>
      <w:r w:rsidR="002815C9">
        <w:rPr>
          <w:sz w:val="26"/>
          <w:szCs w:val="26"/>
        </w:rPr>
        <w:t xml:space="preserve"> </w:t>
      </w:r>
      <w:r w:rsidRPr="00D06571">
        <w:rPr>
          <w:sz w:val="26"/>
          <w:szCs w:val="26"/>
        </w:rPr>
        <w:t>мероприятия по капитальным ремонтам будут реализованы в 2025 году и здания, которые находятся в аварийном состоянии или требуют капитального ремонта, в общем числе муниципальных дошкольных общеобразовательных учреждений</w:t>
      </w:r>
      <w:r w:rsidR="00D06571" w:rsidRPr="00D06571">
        <w:rPr>
          <w:sz w:val="26"/>
          <w:szCs w:val="26"/>
        </w:rPr>
        <w:t xml:space="preserve"> будут</w:t>
      </w:r>
      <w:r w:rsidR="00D06571" w:rsidRPr="00D06571">
        <w:rPr>
          <w:b/>
          <w:sz w:val="26"/>
          <w:szCs w:val="26"/>
        </w:rPr>
        <w:t xml:space="preserve"> отсутствовать</w:t>
      </w:r>
      <w:r w:rsidRPr="00D06571">
        <w:rPr>
          <w:b/>
          <w:sz w:val="26"/>
          <w:szCs w:val="26"/>
        </w:rPr>
        <w:t>.</w:t>
      </w:r>
    </w:p>
    <w:p w:rsidR="00C1600B" w:rsidRDefault="00C1600B" w:rsidP="00C1600B">
      <w:pPr>
        <w:ind w:firstLine="567"/>
        <w:jc w:val="both"/>
        <w:rPr>
          <w:sz w:val="26"/>
          <w:szCs w:val="26"/>
        </w:rPr>
      </w:pPr>
      <w:r w:rsidRPr="00D06571">
        <w:rPr>
          <w:sz w:val="26"/>
          <w:szCs w:val="26"/>
        </w:rPr>
        <w:t xml:space="preserve">Ежегодно в соответствии с планом - графиком во всех дошкольных образовательных учреждениях </w:t>
      </w:r>
      <w:r w:rsidR="00F13B92">
        <w:rPr>
          <w:sz w:val="26"/>
          <w:szCs w:val="26"/>
        </w:rPr>
        <w:t>муниципального округа</w:t>
      </w:r>
      <w:r w:rsidRPr="00D06571">
        <w:rPr>
          <w:sz w:val="26"/>
          <w:szCs w:val="26"/>
        </w:rPr>
        <w:t xml:space="preserve"> проводятся текущие и капитальные ремонты зданий за счет бюджета Северо-Енисейского </w:t>
      </w:r>
      <w:r w:rsidR="00F13B92">
        <w:rPr>
          <w:sz w:val="26"/>
          <w:szCs w:val="26"/>
        </w:rPr>
        <w:t>муниципального округа</w:t>
      </w:r>
      <w:r w:rsidRPr="00D06571">
        <w:rPr>
          <w:sz w:val="26"/>
          <w:szCs w:val="26"/>
        </w:rPr>
        <w:t>.</w:t>
      </w:r>
    </w:p>
    <w:p w:rsidR="00A56DE7" w:rsidRPr="00D06571" w:rsidRDefault="00A56DE7" w:rsidP="00C1600B">
      <w:pPr>
        <w:ind w:firstLine="567"/>
        <w:jc w:val="both"/>
        <w:rPr>
          <w:sz w:val="26"/>
          <w:szCs w:val="26"/>
        </w:rPr>
      </w:pPr>
    </w:p>
    <w:p w:rsidR="00276F10" w:rsidRPr="00D06571" w:rsidRDefault="00276F10" w:rsidP="00866A6C">
      <w:pPr>
        <w:pStyle w:val="ac"/>
        <w:ind w:firstLine="0"/>
        <w:jc w:val="center"/>
        <w:rPr>
          <w:b/>
          <w:sz w:val="32"/>
          <w:szCs w:val="32"/>
          <w:u w:val="single"/>
        </w:rPr>
      </w:pPr>
      <w:r w:rsidRPr="00D06571">
        <w:rPr>
          <w:b/>
          <w:sz w:val="32"/>
          <w:szCs w:val="32"/>
          <w:u w:val="single"/>
          <w:lang w:val="en-US"/>
        </w:rPr>
        <w:t>III</w:t>
      </w:r>
      <w:r w:rsidRPr="00D06571">
        <w:rPr>
          <w:b/>
          <w:sz w:val="32"/>
          <w:szCs w:val="32"/>
          <w:u w:val="single"/>
        </w:rPr>
        <w:t>. Общее и дополнительное образование</w:t>
      </w:r>
    </w:p>
    <w:p w:rsidR="001859C4" w:rsidRPr="00D35A7D" w:rsidRDefault="001859C4" w:rsidP="00866A6C">
      <w:pPr>
        <w:pStyle w:val="ac"/>
        <w:ind w:firstLine="0"/>
        <w:jc w:val="center"/>
        <w:rPr>
          <w:b/>
          <w:sz w:val="32"/>
          <w:szCs w:val="32"/>
          <w:highlight w:val="yellow"/>
          <w:u w:val="single"/>
        </w:rPr>
      </w:pPr>
    </w:p>
    <w:p w:rsidR="00C1600B" w:rsidRPr="00D06571" w:rsidRDefault="00C1600B" w:rsidP="00C1600B">
      <w:pPr>
        <w:widowControl w:val="0"/>
        <w:autoSpaceDE w:val="0"/>
        <w:autoSpaceDN w:val="0"/>
        <w:adjustRightInd w:val="0"/>
        <w:ind w:firstLine="709"/>
        <w:jc w:val="both"/>
        <w:rPr>
          <w:sz w:val="26"/>
          <w:szCs w:val="26"/>
        </w:rPr>
      </w:pPr>
      <w:r w:rsidRPr="00D06571">
        <w:rPr>
          <w:sz w:val="26"/>
          <w:szCs w:val="26"/>
        </w:rPr>
        <w:t xml:space="preserve">Общее и дополнительное образование Северо-Енисейского </w:t>
      </w:r>
      <w:r w:rsidR="00F13B92">
        <w:rPr>
          <w:sz w:val="26"/>
          <w:szCs w:val="26"/>
        </w:rPr>
        <w:t>муниципального округа</w:t>
      </w:r>
      <w:r w:rsidRPr="00D06571">
        <w:rPr>
          <w:sz w:val="26"/>
          <w:szCs w:val="26"/>
        </w:rPr>
        <w:t xml:space="preserve"> включает: </w:t>
      </w:r>
    </w:p>
    <w:p w:rsidR="00C1600B" w:rsidRPr="00D06571" w:rsidRDefault="00C1600B" w:rsidP="00C1600B">
      <w:pPr>
        <w:widowControl w:val="0"/>
        <w:autoSpaceDE w:val="0"/>
        <w:autoSpaceDN w:val="0"/>
        <w:adjustRightInd w:val="0"/>
        <w:ind w:firstLine="709"/>
        <w:jc w:val="both"/>
        <w:rPr>
          <w:sz w:val="26"/>
          <w:szCs w:val="26"/>
        </w:rPr>
      </w:pPr>
      <w:r w:rsidRPr="00D06571">
        <w:rPr>
          <w:b/>
          <w:sz w:val="26"/>
          <w:szCs w:val="26"/>
          <w:u w:val="single"/>
        </w:rPr>
        <w:t>6</w:t>
      </w:r>
      <w:r w:rsidRPr="00D06571">
        <w:rPr>
          <w:sz w:val="26"/>
          <w:szCs w:val="26"/>
          <w:u w:val="single"/>
        </w:rPr>
        <w:t xml:space="preserve"> средних общеобразовательных школ</w:t>
      </w:r>
      <w:r w:rsidRPr="00D06571">
        <w:rPr>
          <w:sz w:val="26"/>
          <w:szCs w:val="26"/>
        </w:rPr>
        <w:t xml:space="preserve"> (в структуре </w:t>
      </w:r>
      <w:r w:rsidRPr="00D06571">
        <w:rPr>
          <w:b/>
          <w:sz w:val="26"/>
          <w:szCs w:val="26"/>
          <w:u w:val="single"/>
        </w:rPr>
        <w:t>4-х</w:t>
      </w:r>
      <w:r w:rsidRPr="00D06571">
        <w:rPr>
          <w:sz w:val="26"/>
          <w:szCs w:val="26"/>
        </w:rPr>
        <w:t xml:space="preserve"> из них функционируют дошкольные группы);</w:t>
      </w:r>
    </w:p>
    <w:p w:rsidR="00C1600B" w:rsidRPr="00D06571" w:rsidRDefault="00C1600B" w:rsidP="00C1600B">
      <w:pPr>
        <w:pStyle w:val="af9"/>
        <w:ind w:firstLine="709"/>
        <w:jc w:val="both"/>
        <w:rPr>
          <w:rFonts w:ascii="Times New Roman" w:hAnsi="Times New Roman"/>
          <w:sz w:val="26"/>
          <w:szCs w:val="26"/>
          <w:shd w:val="clear" w:color="auto" w:fill="FFFFFF"/>
        </w:rPr>
      </w:pPr>
      <w:r w:rsidRPr="00D06571">
        <w:rPr>
          <w:rFonts w:ascii="Times New Roman" w:hAnsi="Times New Roman"/>
          <w:b/>
          <w:sz w:val="26"/>
          <w:szCs w:val="26"/>
          <w:u w:val="single"/>
          <w:shd w:val="clear" w:color="auto" w:fill="FFFFFF"/>
        </w:rPr>
        <w:t>1</w:t>
      </w:r>
      <w:r w:rsidRPr="00D06571">
        <w:rPr>
          <w:rFonts w:ascii="Times New Roman" w:hAnsi="Times New Roman"/>
          <w:sz w:val="26"/>
          <w:szCs w:val="26"/>
          <w:u w:val="single"/>
          <w:shd w:val="clear" w:color="auto" w:fill="FFFFFF"/>
        </w:rPr>
        <w:t xml:space="preserve"> основную общеобразовательную школу</w:t>
      </w:r>
      <w:r w:rsidRPr="00D06571">
        <w:rPr>
          <w:rFonts w:ascii="Times New Roman" w:hAnsi="Times New Roman"/>
          <w:sz w:val="26"/>
          <w:szCs w:val="26"/>
          <w:shd w:val="clear" w:color="auto" w:fill="FFFFFF"/>
        </w:rPr>
        <w:t xml:space="preserve"> с филиалом начальной школы в </w:t>
      </w:r>
      <w:r w:rsidR="00631C71" w:rsidRPr="00D06571">
        <w:rPr>
          <w:rFonts w:ascii="Times New Roman" w:hAnsi="Times New Roman"/>
          <w:sz w:val="26"/>
          <w:szCs w:val="26"/>
          <w:shd w:val="clear" w:color="auto" w:fill="FFFFFF"/>
        </w:rPr>
        <w:t>д</w:t>
      </w:r>
      <w:r w:rsidRPr="00D06571">
        <w:rPr>
          <w:rFonts w:ascii="Times New Roman" w:hAnsi="Times New Roman"/>
          <w:sz w:val="26"/>
          <w:szCs w:val="26"/>
          <w:shd w:val="clear" w:color="auto" w:fill="FFFFFF"/>
        </w:rPr>
        <w:t xml:space="preserve">. </w:t>
      </w:r>
      <w:proofErr w:type="spellStart"/>
      <w:r w:rsidRPr="00D06571">
        <w:rPr>
          <w:rFonts w:ascii="Times New Roman" w:hAnsi="Times New Roman"/>
          <w:sz w:val="26"/>
          <w:szCs w:val="26"/>
          <w:shd w:val="clear" w:color="auto" w:fill="FFFFFF"/>
        </w:rPr>
        <w:t>Куромба</w:t>
      </w:r>
      <w:proofErr w:type="spellEnd"/>
      <w:r w:rsidRPr="00D06571">
        <w:rPr>
          <w:rFonts w:ascii="Times New Roman" w:hAnsi="Times New Roman"/>
          <w:sz w:val="26"/>
          <w:szCs w:val="26"/>
          <w:shd w:val="clear" w:color="auto" w:fill="FFFFFF"/>
        </w:rPr>
        <w:t xml:space="preserve"> (для детей старообрядцев);</w:t>
      </w:r>
    </w:p>
    <w:p w:rsidR="00C1600B" w:rsidRPr="00D06571" w:rsidRDefault="00C1600B" w:rsidP="00C1600B">
      <w:pPr>
        <w:widowControl w:val="0"/>
        <w:autoSpaceDE w:val="0"/>
        <w:autoSpaceDN w:val="0"/>
        <w:adjustRightInd w:val="0"/>
        <w:ind w:firstLine="709"/>
        <w:jc w:val="both"/>
        <w:rPr>
          <w:sz w:val="26"/>
          <w:szCs w:val="26"/>
        </w:rPr>
      </w:pPr>
      <w:r w:rsidRPr="00D06571">
        <w:rPr>
          <w:b/>
          <w:sz w:val="26"/>
          <w:szCs w:val="26"/>
          <w:u w:val="single"/>
        </w:rPr>
        <w:t>2</w:t>
      </w:r>
      <w:r w:rsidRPr="00D06571">
        <w:rPr>
          <w:sz w:val="26"/>
          <w:szCs w:val="26"/>
          <w:u w:val="single"/>
        </w:rPr>
        <w:t xml:space="preserve"> учреждения дополнительного образования детей</w:t>
      </w:r>
      <w:r w:rsidRPr="00D06571">
        <w:rPr>
          <w:sz w:val="26"/>
          <w:szCs w:val="26"/>
        </w:rPr>
        <w:t xml:space="preserve"> (МБОУ </w:t>
      </w:r>
      <w:proofErr w:type="gramStart"/>
      <w:r w:rsidRPr="00D06571">
        <w:rPr>
          <w:sz w:val="26"/>
          <w:szCs w:val="26"/>
        </w:rPr>
        <w:t>ДО</w:t>
      </w:r>
      <w:proofErr w:type="gramEnd"/>
      <w:r w:rsidRPr="00D06571">
        <w:rPr>
          <w:sz w:val="26"/>
          <w:szCs w:val="26"/>
        </w:rPr>
        <w:t xml:space="preserve"> «Северо-Енисейский детско-юношеский центр» и «Северо-Енисейская детско-юношеская спортивная школа»).</w:t>
      </w:r>
    </w:p>
    <w:p w:rsidR="00C1600B" w:rsidRPr="00D06571" w:rsidRDefault="00C1600B" w:rsidP="00C1600B">
      <w:pPr>
        <w:ind w:firstLine="567"/>
        <w:jc w:val="both"/>
        <w:rPr>
          <w:sz w:val="26"/>
          <w:szCs w:val="26"/>
        </w:rPr>
      </w:pPr>
      <w:r w:rsidRPr="00D06571">
        <w:rPr>
          <w:sz w:val="26"/>
          <w:szCs w:val="26"/>
        </w:rPr>
        <w:t xml:space="preserve">Приоритетные направления развития системы образования Северо-Енисейского </w:t>
      </w:r>
      <w:r w:rsidR="00F13B92">
        <w:rPr>
          <w:sz w:val="26"/>
          <w:szCs w:val="26"/>
        </w:rPr>
        <w:t>муниципального округа</w:t>
      </w:r>
      <w:r w:rsidRPr="00D06571">
        <w:rPr>
          <w:sz w:val="26"/>
          <w:szCs w:val="26"/>
        </w:rPr>
        <w:t xml:space="preserve"> базируются на ключевых  задачах Указов </w:t>
      </w:r>
      <w:r w:rsidRPr="00D06571">
        <w:rPr>
          <w:sz w:val="26"/>
          <w:szCs w:val="26"/>
        </w:rPr>
        <w:lastRenderedPageBreak/>
        <w:t>Президента Российской Федерации, Национального проекта «Образование» и региональных проектов в сфере образования, а также «Стратегии воспитания в Российской Федерации на период до 2025 года» в соответствии с федеральным законом № 273 – ФЗ «Об образовании в РФ».</w:t>
      </w:r>
    </w:p>
    <w:p w:rsidR="00C1600B" w:rsidRPr="00D06571" w:rsidRDefault="00C1600B" w:rsidP="00C1600B">
      <w:pPr>
        <w:ind w:firstLine="567"/>
        <w:jc w:val="both"/>
        <w:rPr>
          <w:sz w:val="26"/>
          <w:szCs w:val="26"/>
        </w:rPr>
      </w:pPr>
      <w:r w:rsidRPr="00D06571">
        <w:rPr>
          <w:sz w:val="26"/>
          <w:szCs w:val="26"/>
        </w:rPr>
        <w:t xml:space="preserve">В Северо-Енисейском </w:t>
      </w:r>
      <w:r w:rsidR="005D7E76">
        <w:rPr>
          <w:sz w:val="26"/>
          <w:szCs w:val="26"/>
        </w:rPr>
        <w:t>муниципальном округе</w:t>
      </w:r>
      <w:r w:rsidRPr="00D06571">
        <w:rPr>
          <w:sz w:val="26"/>
          <w:szCs w:val="26"/>
        </w:rPr>
        <w:t xml:space="preserve"> установлено полное  соответствие  условий безопасности и комфортности во всех образовательных организациях </w:t>
      </w:r>
      <w:r w:rsidR="00F13B92">
        <w:rPr>
          <w:sz w:val="26"/>
          <w:szCs w:val="26"/>
        </w:rPr>
        <w:t>муниципального округа</w:t>
      </w:r>
      <w:r w:rsidRPr="00D06571">
        <w:rPr>
          <w:sz w:val="26"/>
          <w:szCs w:val="26"/>
        </w:rPr>
        <w:t xml:space="preserve"> требованиям </w:t>
      </w:r>
      <w:proofErr w:type="spellStart"/>
      <w:r w:rsidRPr="00D06571">
        <w:rPr>
          <w:sz w:val="26"/>
          <w:szCs w:val="26"/>
        </w:rPr>
        <w:t>САНПиН</w:t>
      </w:r>
      <w:proofErr w:type="spellEnd"/>
      <w:r w:rsidRPr="00D06571">
        <w:rPr>
          <w:sz w:val="26"/>
          <w:szCs w:val="26"/>
        </w:rPr>
        <w:t>,  так же и других нормативных актов всех уровней власти.</w:t>
      </w:r>
    </w:p>
    <w:p w:rsidR="00C1600B" w:rsidRPr="00A83D6F" w:rsidRDefault="00C1600B" w:rsidP="00C1600B">
      <w:pPr>
        <w:ind w:firstLine="567"/>
        <w:jc w:val="both"/>
        <w:rPr>
          <w:sz w:val="26"/>
          <w:szCs w:val="26"/>
        </w:rPr>
      </w:pPr>
      <w:r w:rsidRPr="00A83D6F">
        <w:rPr>
          <w:sz w:val="26"/>
          <w:szCs w:val="26"/>
        </w:rPr>
        <w:t xml:space="preserve">Все образовательные организации Северо-Енисейского </w:t>
      </w:r>
      <w:r w:rsidR="00F13B92">
        <w:rPr>
          <w:sz w:val="26"/>
          <w:szCs w:val="26"/>
        </w:rPr>
        <w:t>муниципального округа</w:t>
      </w:r>
      <w:r w:rsidRPr="00A83D6F">
        <w:rPr>
          <w:sz w:val="26"/>
          <w:szCs w:val="26"/>
        </w:rPr>
        <w:t xml:space="preserve"> подготовлены своевременно и качественно к началу 202</w:t>
      </w:r>
      <w:r w:rsidR="00D06571" w:rsidRPr="00A83D6F">
        <w:rPr>
          <w:sz w:val="26"/>
          <w:szCs w:val="26"/>
        </w:rPr>
        <w:t>4</w:t>
      </w:r>
      <w:r w:rsidRPr="00A83D6F">
        <w:rPr>
          <w:sz w:val="26"/>
          <w:szCs w:val="26"/>
        </w:rPr>
        <w:t>-202</w:t>
      </w:r>
      <w:r w:rsidR="00D06571" w:rsidRPr="00A83D6F">
        <w:rPr>
          <w:sz w:val="26"/>
          <w:szCs w:val="26"/>
        </w:rPr>
        <w:t>5</w:t>
      </w:r>
      <w:r w:rsidRPr="00A83D6F">
        <w:rPr>
          <w:sz w:val="26"/>
          <w:szCs w:val="26"/>
        </w:rPr>
        <w:t xml:space="preserve"> учебного года. </w:t>
      </w:r>
    </w:p>
    <w:p w:rsidR="00C1600B" w:rsidRPr="000F3B86" w:rsidRDefault="00C1600B" w:rsidP="00E667E0">
      <w:pPr>
        <w:pStyle w:val="af3"/>
        <w:pBdr>
          <w:left w:val="none" w:sz="4" w:space="0" w:color="000000"/>
          <w:bottom w:val="none" w:sz="4" w:space="1" w:color="000000"/>
        </w:pBdr>
        <w:spacing w:after="0" w:line="240" w:lineRule="auto"/>
        <w:ind w:left="0" w:firstLine="709"/>
        <w:jc w:val="both"/>
        <w:rPr>
          <w:rFonts w:ascii="Times New Roman" w:hAnsi="Times New Roman"/>
          <w:sz w:val="26"/>
          <w:szCs w:val="26"/>
        </w:rPr>
      </w:pPr>
      <w:r w:rsidRPr="000F3B86">
        <w:rPr>
          <w:rFonts w:ascii="Times New Roman" w:hAnsi="Times New Roman"/>
          <w:sz w:val="26"/>
          <w:szCs w:val="26"/>
        </w:rPr>
        <w:t xml:space="preserve">Среднегодовая численность обучающихся в образовательных учреждениях Северо-Енисейского </w:t>
      </w:r>
      <w:r w:rsidR="00F13B92">
        <w:rPr>
          <w:rFonts w:ascii="Times New Roman" w:hAnsi="Times New Roman"/>
          <w:sz w:val="26"/>
          <w:szCs w:val="26"/>
        </w:rPr>
        <w:t>муниципального округа</w:t>
      </w:r>
      <w:r w:rsidRPr="000F3B86">
        <w:rPr>
          <w:rFonts w:ascii="Times New Roman" w:hAnsi="Times New Roman"/>
          <w:sz w:val="26"/>
          <w:szCs w:val="26"/>
        </w:rPr>
        <w:t xml:space="preserve"> составила </w:t>
      </w:r>
      <w:r w:rsidRPr="000F3B86">
        <w:rPr>
          <w:rFonts w:ascii="Times New Roman" w:hAnsi="Times New Roman"/>
          <w:b/>
          <w:sz w:val="26"/>
          <w:szCs w:val="26"/>
        </w:rPr>
        <w:t>1 </w:t>
      </w:r>
      <w:r w:rsidR="00193E80">
        <w:rPr>
          <w:rFonts w:ascii="Times New Roman" w:hAnsi="Times New Roman"/>
          <w:b/>
          <w:sz w:val="26"/>
          <w:szCs w:val="26"/>
        </w:rPr>
        <w:t>168</w:t>
      </w:r>
      <w:r w:rsidRPr="000F3B86">
        <w:rPr>
          <w:rFonts w:ascii="Times New Roman" w:hAnsi="Times New Roman"/>
          <w:b/>
          <w:sz w:val="26"/>
          <w:szCs w:val="26"/>
        </w:rPr>
        <w:t xml:space="preserve"> чел. </w:t>
      </w:r>
      <w:r w:rsidRPr="000F3B86">
        <w:rPr>
          <w:rFonts w:ascii="Times New Roman" w:hAnsi="Times New Roman"/>
          <w:sz w:val="26"/>
          <w:szCs w:val="26"/>
        </w:rPr>
        <w:t xml:space="preserve">и снизилась на </w:t>
      </w:r>
      <w:r w:rsidR="00193E80">
        <w:rPr>
          <w:rFonts w:ascii="Times New Roman" w:hAnsi="Times New Roman"/>
          <w:b/>
          <w:sz w:val="26"/>
          <w:szCs w:val="26"/>
        </w:rPr>
        <w:t>64</w:t>
      </w:r>
      <w:r w:rsidRPr="000F3B86">
        <w:rPr>
          <w:rFonts w:ascii="Times New Roman" w:hAnsi="Times New Roman"/>
          <w:b/>
          <w:sz w:val="26"/>
          <w:szCs w:val="26"/>
        </w:rPr>
        <w:t xml:space="preserve"> чел</w:t>
      </w:r>
      <w:r w:rsidRPr="000F3B86">
        <w:rPr>
          <w:rFonts w:ascii="Times New Roman" w:hAnsi="Times New Roman"/>
          <w:sz w:val="26"/>
          <w:szCs w:val="26"/>
        </w:rPr>
        <w:t xml:space="preserve">. или на </w:t>
      </w:r>
      <w:r w:rsidR="00193E80">
        <w:rPr>
          <w:rFonts w:ascii="Times New Roman" w:hAnsi="Times New Roman"/>
          <w:b/>
          <w:sz w:val="26"/>
          <w:szCs w:val="26"/>
        </w:rPr>
        <w:t>5,2</w:t>
      </w:r>
      <w:r w:rsidRPr="000F3B86">
        <w:rPr>
          <w:rFonts w:ascii="Times New Roman" w:hAnsi="Times New Roman"/>
          <w:b/>
          <w:sz w:val="26"/>
          <w:szCs w:val="26"/>
        </w:rPr>
        <w:t>%</w:t>
      </w:r>
      <w:r w:rsidRPr="000F3B86">
        <w:rPr>
          <w:rFonts w:ascii="Times New Roman" w:hAnsi="Times New Roman"/>
          <w:sz w:val="26"/>
          <w:szCs w:val="26"/>
        </w:rPr>
        <w:t xml:space="preserve"> по сравнению с 202</w:t>
      </w:r>
      <w:r w:rsidR="000F3B86" w:rsidRPr="000F3B86">
        <w:rPr>
          <w:rFonts w:ascii="Times New Roman" w:hAnsi="Times New Roman"/>
          <w:sz w:val="26"/>
          <w:szCs w:val="26"/>
        </w:rPr>
        <w:t>3</w:t>
      </w:r>
      <w:r w:rsidRPr="000F3B86">
        <w:rPr>
          <w:rFonts w:ascii="Times New Roman" w:hAnsi="Times New Roman"/>
          <w:sz w:val="26"/>
          <w:szCs w:val="26"/>
        </w:rPr>
        <w:t xml:space="preserve"> годом  (</w:t>
      </w:r>
      <w:r w:rsidR="000F3B86" w:rsidRPr="000F3B86">
        <w:rPr>
          <w:rFonts w:ascii="Times New Roman" w:hAnsi="Times New Roman"/>
          <w:b/>
          <w:sz w:val="26"/>
          <w:szCs w:val="26"/>
        </w:rPr>
        <w:t>1 232</w:t>
      </w:r>
      <w:r w:rsidRPr="000F3B86">
        <w:rPr>
          <w:rFonts w:ascii="Times New Roman" w:hAnsi="Times New Roman"/>
          <w:b/>
          <w:sz w:val="26"/>
          <w:szCs w:val="26"/>
        </w:rPr>
        <w:t xml:space="preserve"> человека</w:t>
      </w:r>
      <w:r w:rsidRPr="000F3B86">
        <w:rPr>
          <w:rFonts w:ascii="Times New Roman" w:hAnsi="Times New Roman"/>
          <w:sz w:val="26"/>
          <w:szCs w:val="26"/>
        </w:rPr>
        <w:t xml:space="preserve">). </w:t>
      </w:r>
    </w:p>
    <w:p w:rsidR="00C1600B" w:rsidRPr="000F3B86" w:rsidRDefault="00C1600B" w:rsidP="00E667E0">
      <w:pPr>
        <w:pStyle w:val="af3"/>
        <w:pBdr>
          <w:left w:val="none" w:sz="4" w:space="0" w:color="000000"/>
          <w:bottom w:val="none" w:sz="4" w:space="1" w:color="000000"/>
        </w:pBdr>
        <w:spacing w:after="0" w:line="240" w:lineRule="auto"/>
        <w:ind w:left="0" w:firstLine="709"/>
        <w:jc w:val="both"/>
        <w:rPr>
          <w:rFonts w:ascii="Times New Roman" w:hAnsi="Times New Roman"/>
          <w:color w:val="000000"/>
          <w:sz w:val="26"/>
          <w:szCs w:val="26"/>
        </w:rPr>
      </w:pPr>
      <w:r w:rsidRPr="000F3B86">
        <w:rPr>
          <w:rFonts w:ascii="Times New Roman" w:eastAsia="Calibri" w:hAnsi="Times New Roman"/>
          <w:sz w:val="26"/>
          <w:szCs w:val="26"/>
        </w:rPr>
        <w:t>В 202</w:t>
      </w:r>
      <w:r w:rsidR="000F3B86" w:rsidRPr="000F3B86">
        <w:rPr>
          <w:rFonts w:ascii="Times New Roman" w:eastAsia="Calibri" w:hAnsi="Times New Roman"/>
          <w:sz w:val="26"/>
          <w:szCs w:val="26"/>
        </w:rPr>
        <w:t>4</w:t>
      </w:r>
      <w:r w:rsidRPr="000F3B86">
        <w:rPr>
          <w:rFonts w:ascii="Times New Roman" w:eastAsia="Calibri" w:hAnsi="Times New Roman"/>
          <w:sz w:val="26"/>
          <w:szCs w:val="26"/>
        </w:rPr>
        <w:t xml:space="preserve"> году государственную итоговую аттестацию на территории </w:t>
      </w:r>
      <w:r w:rsidR="00F13B92">
        <w:rPr>
          <w:rFonts w:ascii="Times New Roman" w:eastAsia="Calibri" w:hAnsi="Times New Roman"/>
          <w:sz w:val="26"/>
          <w:szCs w:val="26"/>
        </w:rPr>
        <w:t>муниципального округа</w:t>
      </w:r>
      <w:r w:rsidRPr="000F3B86">
        <w:rPr>
          <w:rFonts w:ascii="Times New Roman" w:eastAsia="Calibri" w:hAnsi="Times New Roman"/>
          <w:sz w:val="26"/>
          <w:szCs w:val="26"/>
        </w:rPr>
        <w:t xml:space="preserve"> проходили </w:t>
      </w:r>
      <w:r w:rsidR="000F3B86" w:rsidRPr="000F3B86">
        <w:rPr>
          <w:rFonts w:ascii="Times New Roman" w:eastAsia="Calibri" w:hAnsi="Times New Roman"/>
          <w:b/>
          <w:sz w:val="26"/>
          <w:szCs w:val="26"/>
          <w:u w:val="single"/>
        </w:rPr>
        <w:t>63</w:t>
      </w:r>
      <w:r w:rsidRPr="000F3B86">
        <w:rPr>
          <w:rFonts w:ascii="Times New Roman" w:eastAsia="Calibri" w:hAnsi="Times New Roman"/>
          <w:b/>
          <w:sz w:val="26"/>
          <w:szCs w:val="26"/>
          <w:u w:val="single"/>
        </w:rPr>
        <w:t xml:space="preserve"> учащихся</w:t>
      </w:r>
      <w:r w:rsidRPr="000F3B86">
        <w:rPr>
          <w:rFonts w:ascii="Times New Roman" w:eastAsia="Calibri" w:hAnsi="Times New Roman"/>
          <w:b/>
          <w:sz w:val="26"/>
          <w:szCs w:val="26"/>
        </w:rPr>
        <w:t>.</w:t>
      </w:r>
      <w:r w:rsidR="00FF403E">
        <w:rPr>
          <w:rFonts w:ascii="Times New Roman" w:eastAsia="Calibri" w:hAnsi="Times New Roman"/>
          <w:b/>
          <w:sz w:val="26"/>
          <w:szCs w:val="26"/>
        </w:rPr>
        <w:t xml:space="preserve"> </w:t>
      </w:r>
      <w:r w:rsidRPr="000F3B86">
        <w:rPr>
          <w:rFonts w:ascii="Times New Roman" w:hAnsi="Times New Roman"/>
          <w:color w:val="000000"/>
          <w:sz w:val="26"/>
          <w:szCs w:val="26"/>
        </w:rPr>
        <w:t xml:space="preserve">Как и ранее обязательными предметами являлись русский язык и математика. </w:t>
      </w:r>
    </w:p>
    <w:p w:rsidR="00C1600B" w:rsidRPr="000F3B86" w:rsidRDefault="00C1600B" w:rsidP="00E667E0">
      <w:pPr>
        <w:ind w:firstLine="709"/>
        <w:contextualSpacing/>
        <w:jc w:val="both"/>
        <w:rPr>
          <w:sz w:val="26"/>
          <w:szCs w:val="26"/>
        </w:rPr>
      </w:pPr>
      <w:r w:rsidRPr="000F3B86">
        <w:rPr>
          <w:sz w:val="26"/>
          <w:szCs w:val="26"/>
        </w:rPr>
        <w:t xml:space="preserve">Педагогическая деятельность, методическое сопровождение и управление в сфере образования Северо-Енисейского </w:t>
      </w:r>
      <w:r w:rsidR="00F13B92">
        <w:rPr>
          <w:sz w:val="26"/>
          <w:szCs w:val="26"/>
        </w:rPr>
        <w:t>муниципального округа</w:t>
      </w:r>
      <w:r w:rsidRPr="000F3B86">
        <w:rPr>
          <w:sz w:val="26"/>
          <w:szCs w:val="26"/>
        </w:rPr>
        <w:t xml:space="preserve"> в течение 202</w:t>
      </w:r>
      <w:r w:rsidR="000F3B86" w:rsidRPr="000F3B86">
        <w:rPr>
          <w:sz w:val="26"/>
          <w:szCs w:val="26"/>
        </w:rPr>
        <w:t>4</w:t>
      </w:r>
      <w:r w:rsidRPr="000F3B86">
        <w:rPr>
          <w:sz w:val="26"/>
          <w:szCs w:val="26"/>
        </w:rPr>
        <w:t xml:space="preserve"> года были направлены на реализацию </w:t>
      </w:r>
      <w:r w:rsidRPr="000F3B86">
        <w:rPr>
          <w:b/>
          <w:sz w:val="26"/>
          <w:szCs w:val="26"/>
          <w:u w:val="single"/>
        </w:rPr>
        <w:t>Национального проекта «Образование»</w:t>
      </w:r>
      <w:r w:rsidRPr="000F3B86">
        <w:rPr>
          <w:sz w:val="26"/>
          <w:szCs w:val="26"/>
        </w:rPr>
        <w:t xml:space="preserve"> и </w:t>
      </w:r>
      <w:r w:rsidRPr="000F3B86">
        <w:rPr>
          <w:b/>
          <w:sz w:val="26"/>
          <w:szCs w:val="26"/>
          <w:u w:val="single"/>
        </w:rPr>
        <w:t>национального проекта «Демография»</w:t>
      </w:r>
      <w:r w:rsidRPr="000F3B86">
        <w:rPr>
          <w:sz w:val="26"/>
          <w:szCs w:val="26"/>
        </w:rPr>
        <w:t xml:space="preserve"> через участие в региональных проектах Красноярского края: </w:t>
      </w:r>
      <w:r w:rsidRPr="000F3B86">
        <w:rPr>
          <w:sz w:val="26"/>
          <w:szCs w:val="26"/>
          <w:u w:val="single"/>
        </w:rPr>
        <w:t>«Современная школа», «Успех каждого ребенка», «Учитель будущего», «Цифровая образовательная среда», «Социальная активность», «Патриотическое воспитание граждан Российской Федерации», «Развитие системы поддержки молодежи»,</w:t>
      </w:r>
      <w:r w:rsidR="00E667E0">
        <w:rPr>
          <w:sz w:val="26"/>
          <w:szCs w:val="26"/>
          <w:u w:val="single"/>
        </w:rPr>
        <w:t xml:space="preserve"> </w:t>
      </w:r>
      <w:r w:rsidRPr="000F3B86">
        <w:rPr>
          <w:sz w:val="26"/>
          <w:szCs w:val="26"/>
          <w:u w:val="single"/>
        </w:rPr>
        <w:t>«Поддержка семей, имеющих детей» и</w:t>
      </w:r>
      <w:r w:rsidRPr="000F3B86">
        <w:rPr>
          <w:b/>
          <w:sz w:val="26"/>
          <w:szCs w:val="26"/>
          <w:u w:val="single"/>
        </w:rPr>
        <w:t xml:space="preserve"> «</w:t>
      </w:r>
      <w:r w:rsidRPr="000F3B86">
        <w:rPr>
          <w:sz w:val="26"/>
          <w:szCs w:val="26"/>
          <w:u w:val="single"/>
        </w:rPr>
        <w:t>Содействие занятости женщин – доступность дошкольного образования для детей».</w:t>
      </w:r>
    </w:p>
    <w:p w:rsidR="00C1600B" w:rsidRDefault="00C1600B" w:rsidP="00E667E0">
      <w:pPr>
        <w:pStyle w:val="af3"/>
        <w:pBdr>
          <w:bottom w:val="none" w:sz="4" w:space="0" w:color="000000"/>
          <w:right w:val="none" w:sz="4" w:space="5" w:color="000000"/>
        </w:pBdr>
        <w:spacing w:after="0" w:line="240" w:lineRule="auto"/>
        <w:ind w:left="0" w:firstLine="709"/>
        <w:jc w:val="both"/>
        <w:rPr>
          <w:rFonts w:ascii="Times New Roman" w:hAnsi="Times New Roman"/>
          <w:b/>
          <w:spacing w:val="2"/>
          <w:sz w:val="26"/>
          <w:szCs w:val="26"/>
        </w:rPr>
      </w:pPr>
      <w:r w:rsidRPr="000F3B86">
        <w:rPr>
          <w:rFonts w:ascii="Times New Roman" w:hAnsi="Times New Roman"/>
          <w:sz w:val="26"/>
          <w:szCs w:val="26"/>
        </w:rPr>
        <w:t xml:space="preserve">По </w:t>
      </w:r>
      <w:r w:rsidRPr="000F3B86">
        <w:rPr>
          <w:rFonts w:ascii="Times New Roman" w:hAnsi="Times New Roman"/>
          <w:b/>
          <w:sz w:val="26"/>
          <w:szCs w:val="26"/>
          <w:u w:val="single"/>
        </w:rPr>
        <w:t>национальному проекту</w:t>
      </w:r>
      <w:r w:rsidR="00E667E0">
        <w:rPr>
          <w:rFonts w:ascii="Times New Roman" w:hAnsi="Times New Roman"/>
          <w:b/>
          <w:sz w:val="26"/>
          <w:szCs w:val="26"/>
          <w:u w:val="single"/>
        </w:rPr>
        <w:t xml:space="preserve"> </w:t>
      </w:r>
      <w:r w:rsidRPr="000F3B86">
        <w:rPr>
          <w:rFonts w:ascii="Times New Roman" w:hAnsi="Times New Roman"/>
          <w:b/>
          <w:sz w:val="26"/>
          <w:szCs w:val="26"/>
          <w:u w:val="single"/>
        </w:rPr>
        <w:t>«Образование»</w:t>
      </w:r>
      <w:r w:rsidRPr="00E667E0">
        <w:rPr>
          <w:rFonts w:ascii="Times New Roman" w:hAnsi="Times New Roman"/>
          <w:b/>
          <w:sz w:val="26"/>
          <w:szCs w:val="26"/>
        </w:rPr>
        <w:t xml:space="preserve"> </w:t>
      </w:r>
      <w:r w:rsidRPr="000F3B86">
        <w:rPr>
          <w:rFonts w:ascii="Times New Roman" w:hAnsi="Times New Roman"/>
          <w:sz w:val="26"/>
          <w:szCs w:val="26"/>
        </w:rPr>
        <w:t xml:space="preserve">в </w:t>
      </w:r>
      <w:r w:rsidR="005D7E76">
        <w:rPr>
          <w:rFonts w:ascii="Times New Roman" w:hAnsi="Times New Roman"/>
          <w:sz w:val="26"/>
          <w:szCs w:val="26"/>
        </w:rPr>
        <w:t>муниципальном округе</w:t>
      </w:r>
      <w:r w:rsidR="00E667E0">
        <w:rPr>
          <w:rFonts w:ascii="Times New Roman" w:hAnsi="Times New Roman"/>
          <w:sz w:val="26"/>
          <w:szCs w:val="26"/>
        </w:rPr>
        <w:t xml:space="preserve"> </w:t>
      </w:r>
      <w:r w:rsidRPr="000F3B86">
        <w:rPr>
          <w:rFonts w:ascii="Times New Roman" w:hAnsi="Times New Roman"/>
          <w:sz w:val="26"/>
          <w:szCs w:val="26"/>
        </w:rPr>
        <w:t xml:space="preserve">внедрены новые методы обучения и воспитания школьников, образовательные технологии, обеспечивающие получение нового образовательного результата. </w:t>
      </w:r>
      <w:r w:rsidRPr="000F3B86">
        <w:rPr>
          <w:rFonts w:ascii="Times New Roman" w:hAnsi="Times New Roman"/>
          <w:b/>
          <w:sz w:val="26"/>
          <w:szCs w:val="26"/>
          <w:u w:val="single"/>
        </w:rPr>
        <w:t xml:space="preserve">На базе </w:t>
      </w:r>
      <w:r w:rsidR="000F3B86">
        <w:rPr>
          <w:rFonts w:ascii="Times New Roman" w:hAnsi="Times New Roman"/>
          <w:b/>
          <w:sz w:val="26"/>
          <w:szCs w:val="26"/>
          <w:u w:val="single"/>
        </w:rPr>
        <w:t>5</w:t>
      </w:r>
      <w:r w:rsidRPr="000F3B86">
        <w:rPr>
          <w:rFonts w:ascii="Times New Roman" w:hAnsi="Times New Roman"/>
          <w:b/>
          <w:sz w:val="26"/>
          <w:szCs w:val="26"/>
          <w:u w:val="single"/>
        </w:rPr>
        <w:t xml:space="preserve"> средних школ Северо-Енисейского </w:t>
      </w:r>
      <w:r w:rsidR="00F13B92">
        <w:rPr>
          <w:rFonts w:ascii="Times New Roman" w:hAnsi="Times New Roman"/>
          <w:b/>
          <w:sz w:val="26"/>
          <w:szCs w:val="26"/>
          <w:u w:val="single"/>
        </w:rPr>
        <w:t>муниципального округа</w:t>
      </w:r>
      <w:r w:rsidRPr="000F3B86">
        <w:rPr>
          <w:rFonts w:ascii="Times New Roman" w:hAnsi="Times New Roman"/>
          <w:b/>
          <w:sz w:val="26"/>
          <w:szCs w:val="26"/>
          <w:u w:val="single"/>
        </w:rPr>
        <w:t xml:space="preserve"> созданы </w:t>
      </w:r>
      <w:r w:rsidRPr="000F3B86">
        <w:rPr>
          <w:rFonts w:ascii="Times New Roman" w:hAnsi="Times New Roman"/>
          <w:b/>
          <w:spacing w:val="2"/>
          <w:sz w:val="26"/>
          <w:szCs w:val="26"/>
          <w:u w:val="single"/>
        </w:rPr>
        <w:t>Центры образования цифрового и гуманитарного профилей «Точка роста»</w:t>
      </w:r>
      <w:r w:rsidRPr="000F3B86">
        <w:rPr>
          <w:rFonts w:ascii="Times New Roman" w:hAnsi="Times New Roman"/>
          <w:b/>
          <w:spacing w:val="2"/>
          <w:sz w:val="26"/>
          <w:szCs w:val="26"/>
        </w:rPr>
        <w:t>.</w:t>
      </w:r>
    </w:p>
    <w:p w:rsidR="00C8193E" w:rsidRPr="00C8193E" w:rsidRDefault="00C8193E" w:rsidP="00E667E0">
      <w:pPr>
        <w:pStyle w:val="af3"/>
        <w:spacing w:after="0" w:line="240" w:lineRule="auto"/>
        <w:ind w:left="0" w:firstLine="709"/>
        <w:jc w:val="both"/>
        <w:rPr>
          <w:rFonts w:ascii="Times New Roman" w:eastAsia="Calibri" w:hAnsi="Times New Roman"/>
          <w:sz w:val="26"/>
          <w:szCs w:val="26"/>
          <w:lang w:eastAsia="en-US"/>
        </w:rPr>
      </w:pPr>
      <w:r w:rsidRPr="00C8193E">
        <w:rPr>
          <w:rFonts w:ascii="Times New Roman" w:eastAsia="Calibri" w:hAnsi="Times New Roman"/>
          <w:sz w:val="26"/>
          <w:szCs w:val="26"/>
          <w:lang w:eastAsia="en-US"/>
        </w:rPr>
        <w:t xml:space="preserve">Целями создания центра образования </w:t>
      </w:r>
      <w:r w:rsidRPr="00C8193E">
        <w:rPr>
          <w:rFonts w:ascii="Times New Roman" w:eastAsia="Calibri" w:hAnsi="Times New Roman"/>
          <w:b/>
          <w:sz w:val="26"/>
          <w:szCs w:val="26"/>
          <w:u w:val="single"/>
          <w:lang w:eastAsia="en-US"/>
        </w:rPr>
        <w:t>«Точка роста»</w:t>
      </w:r>
      <w:r w:rsidRPr="00E667E0">
        <w:rPr>
          <w:rFonts w:ascii="Times New Roman" w:eastAsia="Calibri" w:hAnsi="Times New Roman"/>
          <w:b/>
          <w:sz w:val="26"/>
          <w:szCs w:val="26"/>
          <w:lang w:eastAsia="en-US"/>
        </w:rPr>
        <w:t xml:space="preserve"> </w:t>
      </w:r>
      <w:r w:rsidRPr="00C8193E">
        <w:rPr>
          <w:rFonts w:ascii="Times New Roman" w:eastAsia="Calibri" w:hAnsi="Times New Roman"/>
          <w:sz w:val="26"/>
          <w:szCs w:val="26"/>
          <w:lang w:eastAsia="en-US"/>
        </w:rPr>
        <w:t xml:space="preserve">является </w:t>
      </w:r>
      <w:r w:rsidRPr="00C8193E">
        <w:rPr>
          <w:rFonts w:ascii="Times New Roman" w:eastAsia="Calibri" w:hAnsi="Times New Roman"/>
          <w:b/>
          <w:sz w:val="26"/>
          <w:szCs w:val="26"/>
          <w:u w:val="single"/>
          <w:lang w:eastAsia="en-US"/>
        </w:rPr>
        <w:t>совершенствование условий для повышения качества образования в общеобразовательных организациях,</w:t>
      </w:r>
      <w:r w:rsidR="00E667E0">
        <w:rPr>
          <w:rFonts w:ascii="Times New Roman" w:eastAsia="Calibri" w:hAnsi="Times New Roman"/>
          <w:b/>
          <w:sz w:val="26"/>
          <w:szCs w:val="26"/>
          <w:u w:val="single"/>
          <w:lang w:eastAsia="en-US"/>
        </w:rPr>
        <w:t xml:space="preserve"> </w:t>
      </w:r>
      <w:r w:rsidRPr="00C8193E">
        <w:rPr>
          <w:rFonts w:ascii="Times New Roman" w:eastAsia="Calibri" w:hAnsi="Times New Roman"/>
          <w:sz w:val="26"/>
          <w:szCs w:val="26"/>
          <w:u w:val="single"/>
          <w:lang w:eastAsia="en-US"/>
        </w:rPr>
        <w:t xml:space="preserve">расширения возможностей обучающихся в освоении учебных предметов </w:t>
      </w:r>
      <w:proofErr w:type="gramStart"/>
      <w:r w:rsidRPr="00C8193E">
        <w:rPr>
          <w:rFonts w:ascii="Times New Roman" w:eastAsia="Calibri" w:hAnsi="Times New Roman"/>
          <w:sz w:val="26"/>
          <w:szCs w:val="26"/>
          <w:u w:val="single"/>
          <w:lang w:eastAsia="en-US"/>
        </w:rPr>
        <w:t>естественно-научной</w:t>
      </w:r>
      <w:proofErr w:type="gramEnd"/>
      <w:r w:rsidRPr="00C8193E">
        <w:rPr>
          <w:rFonts w:ascii="Times New Roman" w:eastAsia="Calibri" w:hAnsi="Times New Roman"/>
          <w:sz w:val="26"/>
          <w:szCs w:val="26"/>
          <w:u w:val="single"/>
          <w:lang w:eastAsia="en-US"/>
        </w:rPr>
        <w:t xml:space="preserve"> и технологической направленностей,</w:t>
      </w:r>
      <w:r w:rsidRPr="00C8193E">
        <w:rPr>
          <w:rFonts w:ascii="Times New Roman" w:eastAsia="Calibri" w:hAnsi="Times New Roman"/>
          <w:sz w:val="26"/>
          <w:szCs w:val="26"/>
          <w:lang w:eastAsia="en-US"/>
        </w:rPr>
        <w:t xml:space="preserve"> а также для </w:t>
      </w:r>
      <w:r w:rsidRPr="00C8193E">
        <w:rPr>
          <w:rFonts w:ascii="Times New Roman" w:eastAsia="Calibri" w:hAnsi="Times New Roman"/>
          <w:sz w:val="26"/>
          <w:szCs w:val="26"/>
          <w:u w:val="single"/>
          <w:lang w:eastAsia="en-US"/>
        </w:rPr>
        <w:t>практической отработки учебного материала по учебным предметам «Физика», «Химия», «Биология»</w:t>
      </w:r>
      <w:r w:rsidRPr="00C8193E">
        <w:rPr>
          <w:rFonts w:ascii="Times New Roman" w:eastAsia="Calibri" w:hAnsi="Times New Roman"/>
          <w:sz w:val="26"/>
          <w:szCs w:val="26"/>
          <w:lang w:eastAsia="en-US"/>
        </w:rPr>
        <w:t xml:space="preserve"> с использованием приобретаемого оборудования, расходных материалов, средств обучения и воспитания. </w:t>
      </w:r>
    </w:p>
    <w:p w:rsidR="007A0EFE" w:rsidRPr="007A0EFE" w:rsidRDefault="007A0EFE" w:rsidP="007A0EFE">
      <w:pPr>
        <w:ind w:firstLine="567"/>
        <w:jc w:val="both"/>
        <w:rPr>
          <w:noProof/>
          <w:sz w:val="26"/>
          <w:szCs w:val="26"/>
        </w:rPr>
      </w:pPr>
      <w:r w:rsidRPr="007A0EFE">
        <w:rPr>
          <w:rFonts w:eastAsia="Calibri"/>
          <w:sz w:val="26"/>
          <w:szCs w:val="26"/>
          <w:lang w:eastAsia="en-US"/>
        </w:rPr>
        <w:t xml:space="preserve">Центры образования </w:t>
      </w:r>
      <w:r w:rsidRPr="007A0EFE">
        <w:rPr>
          <w:rFonts w:eastAsia="Calibri"/>
          <w:b/>
          <w:sz w:val="26"/>
          <w:szCs w:val="26"/>
          <w:u w:val="single"/>
          <w:lang w:eastAsia="en-US"/>
        </w:rPr>
        <w:t>«Точка роста»</w:t>
      </w:r>
      <w:r w:rsidR="00005F90" w:rsidRPr="00E667E0">
        <w:rPr>
          <w:rFonts w:eastAsia="Calibri"/>
          <w:b/>
          <w:sz w:val="26"/>
          <w:szCs w:val="26"/>
          <w:lang w:eastAsia="en-US"/>
        </w:rPr>
        <w:t xml:space="preserve"> </w:t>
      </w:r>
      <w:r w:rsidRPr="007A0EFE">
        <w:rPr>
          <w:rFonts w:eastAsia="Calibri"/>
          <w:b/>
          <w:sz w:val="26"/>
          <w:szCs w:val="26"/>
          <w:lang w:eastAsia="en-US"/>
        </w:rPr>
        <w:t>внесли импульс в объединение</w:t>
      </w:r>
      <w:r w:rsidRPr="007A0EFE">
        <w:rPr>
          <w:rFonts w:eastAsia="Calibri"/>
          <w:sz w:val="26"/>
          <w:szCs w:val="26"/>
          <w:lang w:eastAsia="en-US"/>
        </w:rPr>
        <w:t xml:space="preserve"> образовательного пространства образовательных школ для организации урочной, внеурочной деятельности и реализации программ дополнительного образования.</w:t>
      </w:r>
    </w:p>
    <w:p w:rsidR="007A0EFE" w:rsidRDefault="007A0EFE" w:rsidP="007A0EFE">
      <w:pPr>
        <w:ind w:firstLine="567"/>
        <w:jc w:val="both"/>
        <w:rPr>
          <w:b/>
          <w:sz w:val="26"/>
          <w:szCs w:val="26"/>
        </w:rPr>
      </w:pPr>
      <w:r w:rsidRPr="007A0EFE">
        <w:rPr>
          <w:sz w:val="26"/>
          <w:szCs w:val="26"/>
        </w:rPr>
        <w:t xml:space="preserve">В течение 2024 года дополнительное образование реализовывалось во всех образовательных  учреждениях Северо-Енисейского </w:t>
      </w:r>
      <w:r w:rsidR="00F13B92">
        <w:rPr>
          <w:sz w:val="26"/>
          <w:szCs w:val="26"/>
        </w:rPr>
        <w:t>муниципального округа</w:t>
      </w:r>
      <w:r w:rsidRPr="007A0EFE">
        <w:rPr>
          <w:sz w:val="26"/>
          <w:szCs w:val="26"/>
        </w:rPr>
        <w:t xml:space="preserve">, имеющих лицензию на право образовательной деятельности по программам дополнительного образования. Ими пройдена </w:t>
      </w:r>
      <w:r w:rsidRPr="007A0EFE">
        <w:rPr>
          <w:b/>
          <w:sz w:val="26"/>
          <w:szCs w:val="26"/>
        </w:rPr>
        <w:t>регистрация в АИС АО «Навигатор».</w:t>
      </w:r>
    </w:p>
    <w:p w:rsidR="007A0EFE" w:rsidRDefault="007A0EFE" w:rsidP="007A0EFE">
      <w:pPr>
        <w:ind w:firstLine="567"/>
        <w:jc w:val="both"/>
        <w:rPr>
          <w:b/>
          <w:color w:val="000000" w:themeColor="text1"/>
          <w:sz w:val="26"/>
          <w:szCs w:val="26"/>
          <w:u w:val="single"/>
        </w:rPr>
      </w:pPr>
      <w:r>
        <w:rPr>
          <w:sz w:val="26"/>
          <w:szCs w:val="26"/>
        </w:rPr>
        <w:lastRenderedPageBreak/>
        <w:t>В</w:t>
      </w:r>
      <w:r w:rsidRPr="007A0EFE">
        <w:rPr>
          <w:sz w:val="26"/>
          <w:szCs w:val="26"/>
        </w:rPr>
        <w:t xml:space="preserve"> 2024 год</w:t>
      </w:r>
      <w:r>
        <w:rPr>
          <w:sz w:val="26"/>
          <w:szCs w:val="26"/>
        </w:rPr>
        <w:t>у</w:t>
      </w:r>
      <w:r w:rsidRPr="007A0EFE">
        <w:rPr>
          <w:sz w:val="26"/>
          <w:szCs w:val="26"/>
        </w:rPr>
        <w:t xml:space="preserve"> в Северо-Енисейском </w:t>
      </w:r>
      <w:r w:rsidR="005D7E76">
        <w:rPr>
          <w:sz w:val="26"/>
          <w:szCs w:val="26"/>
        </w:rPr>
        <w:t>муниципальном округе</w:t>
      </w:r>
      <w:r w:rsidRPr="007A0EFE">
        <w:rPr>
          <w:sz w:val="26"/>
          <w:szCs w:val="26"/>
        </w:rPr>
        <w:t xml:space="preserve"> в рамках </w:t>
      </w:r>
      <w:proofErr w:type="spellStart"/>
      <w:r w:rsidRPr="007A0EFE">
        <w:rPr>
          <w:sz w:val="26"/>
          <w:szCs w:val="26"/>
        </w:rPr>
        <w:t>соцзаказа</w:t>
      </w:r>
      <w:proofErr w:type="spellEnd"/>
      <w:r w:rsidRPr="007A0EFE">
        <w:rPr>
          <w:sz w:val="26"/>
          <w:szCs w:val="26"/>
        </w:rPr>
        <w:t xml:space="preserve"> реализовывалось </w:t>
      </w:r>
      <w:r w:rsidRPr="007A0EFE">
        <w:rPr>
          <w:b/>
          <w:color w:val="000000" w:themeColor="text1"/>
          <w:sz w:val="26"/>
          <w:szCs w:val="26"/>
          <w:u w:val="single"/>
        </w:rPr>
        <w:t>27 общеразвивающих программ дополнительного образования</w:t>
      </w:r>
      <w:r w:rsidR="00E667E0">
        <w:rPr>
          <w:b/>
          <w:color w:val="000000" w:themeColor="text1"/>
          <w:sz w:val="26"/>
          <w:szCs w:val="26"/>
          <w:u w:val="single"/>
        </w:rPr>
        <w:t xml:space="preserve"> в том числе</w:t>
      </w:r>
      <w:r>
        <w:rPr>
          <w:b/>
          <w:color w:val="000000" w:themeColor="text1"/>
          <w:sz w:val="26"/>
          <w:szCs w:val="26"/>
          <w:u w:val="single"/>
        </w:rPr>
        <w:t>:</w:t>
      </w:r>
    </w:p>
    <w:p w:rsidR="007A0EFE" w:rsidRDefault="007A0EFE" w:rsidP="00E667E0">
      <w:pPr>
        <w:ind w:firstLine="567"/>
        <w:jc w:val="both"/>
        <w:rPr>
          <w:b/>
          <w:color w:val="000000" w:themeColor="text1"/>
          <w:sz w:val="26"/>
          <w:szCs w:val="26"/>
          <w:u w:val="single"/>
        </w:rPr>
      </w:pPr>
      <w:r w:rsidRPr="007A0EFE">
        <w:rPr>
          <w:b/>
          <w:color w:val="000000" w:themeColor="text1"/>
          <w:sz w:val="26"/>
          <w:szCs w:val="26"/>
          <w:u w:val="single"/>
        </w:rPr>
        <w:t xml:space="preserve">23 МБОУ </w:t>
      </w:r>
      <w:proofErr w:type="gramStart"/>
      <w:r w:rsidRPr="007A0EFE">
        <w:rPr>
          <w:b/>
          <w:color w:val="000000" w:themeColor="text1"/>
          <w:sz w:val="26"/>
          <w:szCs w:val="26"/>
          <w:u w:val="single"/>
        </w:rPr>
        <w:t>ДО</w:t>
      </w:r>
      <w:proofErr w:type="gramEnd"/>
      <w:r w:rsidRPr="007A0EFE">
        <w:rPr>
          <w:b/>
          <w:color w:val="000000" w:themeColor="text1"/>
          <w:sz w:val="26"/>
          <w:szCs w:val="26"/>
          <w:u w:val="single"/>
        </w:rPr>
        <w:t xml:space="preserve"> «Северо-Енисейс</w:t>
      </w:r>
      <w:r>
        <w:rPr>
          <w:b/>
          <w:color w:val="000000" w:themeColor="text1"/>
          <w:sz w:val="26"/>
          <w:szCs w:val="26"/>
          <w:u w:val="single"/>
        </w:rPr>
        <w:t xml:space="preserve">кий детско-юношеский центр»; </w:t>
      </w:r>
    </w:p>
    <w:p w:rsidR="007A0EFE" w:rsidRDefault="007A0EFE" w:rsidP="00E667E0">
      <w:pPr>
        <w:ind w:firstLine="567"/>
        <w:jc w:val="both"/>
        <w:rPr>
          <w:b/>
          <w:color w:val="000000" w:themeColor="text1"/>
          <w:sz w:val="26"/>
          <w:szCs w:val="26"/>
          <w:u w:val="single"/>
        </w:rPr>
      </w:pPr>
      <w:r w:rsidRPr="007A0EFE">
        <w:rPr>
          <w:b/>
          <w:color w:val="000000" w:themeColor="text1"/>
          <w:sz w:val="26"/>
          <w:szCs w:val="26"/>
          <w:u w:val="single"/>
        </w:rPr>
        <w:t xml:space="preserve"> 4 - МБУ </w:t>
      </w:r>
      <w:proofErr w:type="gramStart"/>
      <w:r w:rsidRPr="007A0EFE">
        <w:rPr>
          <w:b/>
          <w:color w:val="000000" w:themeColor="text1"/>
          <w:sz w:val="26"/>
          <w:szCs w:val="26"/>
          <w:u w:val="single"/>
        </w:rPr>
        <w:t>ДО</w:t>
      </w:r>
      <w:proofErr w:type="gramEnd"/>
      <w:r w:rsidRPr="007A0EFE">
        <w:rPr>
          <w:b/>
          <w:color w:val="000000" w:themeColor="text1"/>
          <w:sz w:val="26"/>
          <w:szCs w:val="26"/>
          <w:u w:val="single"/>
        </w:rPr>
        <w:t xml:space="preserve"> «Северо-Енисейская спортивная школа».</w:t>
      </w:r>
    </w:p>
    <w:p w:rsidR="007A0EFE" w:rsidRPr="007A0EFE" w:rsidRDefault="007A0EFE" w:rsidP="007A0EFE">
      <w:pPr>
        <w:ind w:firstLine="567"/>
        <w:jc w:val="both"/>
        <w:rPr>
          <w:color w:val="000000" w:themeColor="text1"/>
          <w:sz w:val="26"/>
          <w:szCs w:val="26"/>
        </w:rPr>
      </w:pPr>
      <w:r w:rsidRPr="007A0EFE">
        <w:rPr>
          <w:color w:val="000000" w:themeColor="text1"/>
          <w:sz w:val="26"/>
          <w:szCs w:val="26"/>
        </w:rPr>
        <w:t xml:space="preserve">В государственной информационной системе «Навигатор дополнительного образования Красноярского края» </w:t>
      </w:r>
      <w:r w:rsidR="00E667E0">
        <w:rPr>
          <w:b/>
          <w:color w:val="000000" w:themeColor="text1"/>
          <w:sz w:val="26"/>
          <w:szCs w:val="26"/>
          <w:u w:val="single"/>
        </w:rPr>
        <w:t xml:space="preserve">зарегистрировано 1 380 </w:t>
      </w:r>
      <w:r w:rsidRPr="007A0EFE">
        <w:rPr>
          <w:b/>
          <w:color w:val="000000" w:themeColor="text1"/>
          <w:sz w:val="26"/>
          <w:szCs w:val="26"/>
          <w:u w:val="single"/>
        </w:rPr>
        <w:t>несовершеннолетних</w:t>
      </w:r>
      <w:r w:rsidRPr="007A0EFE">
        <w:rPr>
          <w:b/>
          <w:color w:val="000000" w:themeColor="text1"/>
          <w:sz w:val="26"/>
          <w:szCs w:val="26"/>
        </w:rPr>
        <w:t>,</w:t>
      </w:r>
      <w:r w:rsidRPr="007A0EFE">
        <w:rPr>
          <w:color w:val="000000" w:themeColor="text1"/>
          <w:sz w:val="26"/>
          <w:szCs w:val="26"/>
        </w:rPr>
        <w:t xml:space="preserve"> что составляет </w:t>
      </w:r>
      <w:r w:rsidRPr="007A0EFE">
        <w:rPr>
          <w:b/>
          <w:color w:val="000000" w:themeColor="text1"/>
          <w:sz w:val="26"/>
          <w:szCs w:val="26"/>
          <w:u w:val="single"/>
        </w:rPr>
        <w:t>89,</w:t>
      </w:r>
      <w:r w:rsidR="00E667E0">
        <w:rPr>
          <w:b/>
          <w:color w:val="000000" w:themeColor="text1"/>
          <w:sz w:val="26"/>
          <w:szCs w:val="26"/>
          <w:u w:val="single"/>
        </w:rPr>
        <w:t>20</w:t>
      </w:r>
      <w:r w:rsidRPr="007A0EFE">
        <w:rPr>
          <w:b/>
          <w:color w:val="000000" w:themeColor="text1"/>
          <w:sz w:val="26"/>
          <w:szCs w:val="26"/>
        </w:rPr>
        <w:t>%</w:t>
      </w:r>
      <w:r w:rsidRPr="007A0EFE">
        <w:rPr>
          <w:color w:val="000000" w:themeColor="text1"/>
          <w:sz w:val="26"/>
          <w:szCs w:val="26"/>
        </w:rPr>
        <w:t xml:space="preserve"> от общей численности детей в возрасте 5-17 лет</w:t>
      </w:r>
      <w:r w:rsidR="0027777F">
        <w:rPr>
          <w:color w:val="000000" w:themeColor="text1"/>
          <w:sz w:val="26"/>
          <w:szCs w:val="26"/>
        </w:rPr>
        <w:t xml:space="preserve"> (1 547 человек)</w:t>
      </w:r>
      <w:r w:rsidRPr="007A0EFE">
        <w:rPr>
          <w:color w:val="000000" w:themeColor="text1"/>
          <w:sz w:val="26"/>
          <w:szCs w:val="26"/>
        </w:rPr>
        <w:t xml:space="preserve">. </w:t>
      </w:r>
    </w:p>
    <w:p w:rsidR="007A0EFE" w:rsidRPr="007A0EFE" w:rsidRDefault="007A0EFE" w:rsidP="007A0EFE">
      <w:pPr>
        <w:ind w:firstLine="567"/>
        <w:jc w:val="both"/>
        <w:rPr>
          <w:b/>
          <w:color w:val="000000" w:themeColor="text1"/>
          <w:sz w:val="26"/>
          <w:szCs w:val="26"/>
        </w:rPr>
      </w:pPr>
      <w:r w:rsidRPr="007A0EFE">
        <w:rPr>
          <w:color w:val="000000" w:themeColor="text1"/>
          <w:sz w:val="26"/>
          <w:szCs w:val="26"/>
        </w:rPr>
        <w:t xml:space="preserve">В государственной информационной системе «Навигатор дополнительного образования Красноярского края» </w:t>
      </w:r>
      <w:r w:rsidRPr="007A0EFE">
        <w:rPr>
          <w:b/>
          <w:color w:val="000000" w:themeColor="text1"/>
          <w:sz w:val="26"/>
          <w:szCs w:val="26"/>
          <w:u w:val="single"/>
        </w:rPr>
        <w:t xml:space="preserve">размещена 121 программа дополнительного образования, </w:t>
      </w:r>
      <w:r w:rsidRPr="007A0EFE">
        <w:rPr>
          <w:color w:val="000000" w:themeColor="text1"/>
          <w:sz w:val="26"/>
          <w:szCs w:val="26"/>
          <w:u w:val="single"/>
        </w:rPr>
        <w:t>что составляет</w:t>
      </w:r>
      <w:r w:rsidRPr="007A0EFE">
        <w:rPr>
          <w:b/>
          <w:color w:val="000000" w:themeColor="text1"/>
          <w:sz w:val="26"/>
          <w:szCs w:val="26"/>
          <w:u w:val="single"/>
        </w:rPr>
        <w:t xml:space="preserve"> 100%</w:t>
      </w:r>
      <w:r w:rsidRPr="007A0EFE">
        <w:rPr>
          <w:color w:val="000000" w:themeColor="text1"/>
          <w:sz w:val="26"/>
          <w:szCs w:val="26"/>
        </w:rPr>
        <w:t xml:space="preserve"> от общего числа программ дополнительного образования, реализуемых в Северо-Енисейском </w:t>
      </w:r>
      <w:r w:rsidR="005D7E76">
        <w:rPr>
          <w:color w:val="000000" w:themeColor="text1"/>
          <w:sz w:val="26"/>
          <w:szCs w:val="26"/>
        </w:rPr>
        <w:t>муниципальном округе</w:t>
      </w:r>
      <w:r w:rsidRPr="007A0EFE">
        <w:rPr>
          <w:color w:val="000000" w:themeColor="text1"/>
          <w:sz w:val="26"/>
          <w:szCs w:val="26"/>
        </w:rPr>
        <w:t xml:space="preserve">, </w:t>
      </w:r>
      <w:r w:rsidRPr="007A0EFE">
        <w:rPr>
          <w:color w:val="000000" w:themeColor="text1"/>
          <w:sz w:val="26"/>
          <w:szCs w:val="26"/>
          <w:u w:val="single"/>
        </w:rPr>
        <w:t xml:space="preserve">в том числе, </w:t>
      </w:r>
      <w:r w:rsidRPr="007A0EFE">
        <w:rPr>
          <w:b/>
          <w:color w:val="000000" w:themeColor="text1"/>
          <w:sz w:val="26"/>
          <w:szCs w:val="26"/>
          <w:u w:val="single"/>
        </w:rPr>
        <w:t>программы центра образования «Точка Роста» - 23 программы.</w:t>
      </w:r>
    </w:p>
    <w:p w:rsidR="007A0EFE" w:rsidRPr="007A0EFE" w:rsidRDefault="007A0EFE" w:rsidP="007A0EFE">
      <w:pPr>
        <w:ind w:firstLine="567"/>
        <w:contextualSpacing/>
        <w:jc w:val="both"/>
        <w:rPr>
          <w:b/>
          <w:sz w:val="26"/>
          <w:szCs w:val="26"/>
          <w:u w:val="single"/>
        </w:rPr>
      </w:pPr>
      <w:r w:rsidRPr="007A0EFE">
        <w:rPr>
          <w:b/>
          <w:sz w:val="26"/>
          <w:szCs w:val="26"/>
          <w:u w:val="single"/>
        </w:rPr>
        <w:t xml:space="preserve">Работа с одаренными и талантливыми детьми в Северо-Енисейском </w:t>
      </w:r>
      <w:r w:rsidR="005D7E76">
        <w:rPr>
          <w:b/>
          <w:sz w:val="26"/>
          <w:szCs w:val="26"/>
          <w:u w:val="single"/>
        </w:rPr>
        <w:t>муниципальном округе</w:t>
      </w:r>
      <w:r w:rsidRPr="007A0EFE">
        <w:rPr>
          <w:b/>
          <w:sz w:val="26"/>
          <w:szCs w:val="26"/>
          <w:u w:val="single"/>
        </w:rPr>
        <w:t xml:space="preserve"> является приоритетной. </w:t>
      </w:r>
    </w:p>
    <w:p w:rsidR="007A0EFE" w:rsidRPr="007A0EFE" w:rsidRDefault="007A0EFE" w:rsidP="007A0EFE">
      <w:pPr>
        <w:ind w:firstLine="567"/>
        <w:contextualSpacing/>
        <w:jc w:val="both"/>
        <w:rPr>
          <w:b/>
          <w:sz w:val="26"/>
          <w:szCs w:val="26"/>
          <w:u w:val="single"/>
        </w:rPr>
      </w:pPr>
      <w:r w:rsidRPr="007A0EFE">
        <w:rPr>
          <w:b/>
          <w:sz w:val="26"/>
          <w:szCs w:val="26"/>
          <w:u w:val="single"/>
        </w:rPr>
        <w:t>За счет подпрограммы «Одаренные дети»</w:t>
      </w:r>
      <w:r w:rsidRPr="007A0EFE">
        <w:rPr>
          <w:sz w:val="26"/>
          <w:szCs w:val="26"/>
        </w:rPr>
        <w:t xml:space="preserve"> муниципальной программы Развития образования Северо-Енисейского </w:t>
      </w:r>
      <w:r w:rsidR="00F13B92">
        <w:rPr>
          <w:sz w:val="26"/>
          <w:szCs w:val="26"/>
        </w:rPr>
        <w:t>муниципального округа</w:t>
      </w:r>
      <w:r w:rsidRPr="007A0EFE">
        <w:rPr>
          <w:sz w:val="26"/>
          <w:szCs w:val="26"/>
        </w:rPr>
        <w:t xml:space="preserve"> </w:t>
      </w:r>
      <w:r w:rsidRPr="007A0EFE">
        <w:rPr>
          <w:b/>
          <w:sz w:val="26"/>
          <w:szCs w:val="26"/>
          <w:u w:val="single"/>
        </w:rPr>
        <w:t>обеспечено финансирование участия учащихся - победителей районных конкурсных мероприятий в зональных, региональных и Всероссийских конкурсах и соревнованиях.</w:t>
      </w:r>
    </w:p>
    <w:p w:rsidR="007A0EFE" w:rsidRPr="007A0EFE" w:rsidRDefault="007A0EFE" w:rsidP="007A0EFE">
      <w:pPr>
        <w:ind w:firstLine="567"/>
        <w:contextualSpacing/>
        <w:jc w:val="both"/>
        <w:rPr>
          <w:sz w:val="26"/>
          <w:szCs w:val="26"/>
        </w:rPr>
      </w:pPr>
      <w:r w:rsidRPr="007A0EFE">
        <w:rPr>
          <w:sz w:val="26"/>
          <w:szCs w:val="26"/>
        </w:rPr>
        <w:t xml:space="preserve">За 2024 год наиболее яркие </w:t>
      </w:r>
      <w:r w:rsidRPr="007A0EFE">
        <w:rPr>
          <w:b/>
          <w:sz w:val="26"/>
          <w:szCs w:val="26"/>
          <w:u w:val="single"/>
        </w:rPr>
        <w:t xml:space="preserve">результаты  получены в области </w:t>
      </w:r>
      <w:r w:rsidRPr="007A0EFE">
        <w:rPr>
          <w:b/>
          <w:sz w:val="26"/>
          <w:szCs w:val="26"/>
        </w:rPr>
        <w:t>интеллектуальной, исследовательской, проектной деятельности и научно-техническом творчестве</w:t>
      </w:r>
      <w:r w:rsidRPr="007A0EFE">
        <w:rPr>
          <w:sz w:val="26"/>
          <w:szCs w:val="26"/>
        </w:rPr>
        <w:t>.</w:t>
      </w:r>
    </w:p>
    <w:p w:rsidR="007A0EFE" w:rsidRPr="007A0EFE" w:rsidRDefault="007A0EFE" w:rsidP="0027777F">
      <w:pPr>
        <w:widowControl w:val="0"/>
        <w:pBdr>
          <w:bottom w:val="single" w:sz="4" w:space="0" w:color="FFFFFF"/>
        </w:pBdr>
        <w:tabs>
          <w:tab w:val="left" w:pos="0"/>
        </w:tabs>
        <w:autoSpaceDE w:val="0"/>
        <w:ind w:firstLine="709"/>
        <w:jc w:val="both"/>
        <w:rPr>
          <w:b/>
          <w:sz w:val="26"/>
          <w:szCs w:val="26"/>
        </w:rPr>
      </w:pPr>
      <w:r w:rsidRPr="007A0EFE">
        <w:rPr>
          <w:b/>
          <w:sz w:val="26"/>
          <w:szCs w:val="26"/>
          <w:u w:val="single"/>
        </w:rPr>
        <w:t>Три выпускника средних общеобразовательных школ</w:t>
      </w:r>
      <w:r w:rsidRPr="007A0EFE">
        <w:rPr>
          <w:sz w:val="26"/>
          <w:szCs w:val="26"/>
        </w:rPr>
        <w:t xml:space="preserve"> Северо-Енисейского </w:t>
      </w:r>
      <w:r w:rsidR="00F13B92">
        <w:rPr>
          <w:sz w:val="26"/>
          <w:szCs w:val="26"/>
        </w:rPr>
        <w:t>муниципального округа</w:t>
      </w:r>
      <w:r w:rsidRPr="007A0EFE">
        <w:rPr>
          <w:sz w:val="26"/>
          <w:szCs w:val="26"/>
        </w:rPr>
        <w:t xml:space="preserve"> отмечены </w:t>
      </w:r>
      <w:r w:rsidRPr="007A0EFE">
        <w:rPr>
          <w:b/>
          <w:sz w:val="26"/>
          <w:szCs w:val="26"/>
        </w:rPr>
        <w:t xml:space="preserve">медалью «За особые успехи в учении» </w:t>
      </w:r>
      <w:r w:rsidRPr="007A0EFE">
        <w:rPr>
          <w:b/>
          <w:sz w:val="26"/>
          <w:szCs w:val="26"/>
          <w:lang w:val="en-US"/>
        </w:rPr>
        <w:t>I</w:t>
      </w:r>
      <w:r w:rsidRPr="007A0EFE">
        <w:rPr>
          <w:b/>
          <w:sz w:val="26"/>
          <w:szCs w:val="26"/>
        </w:rPr>
        <w:t xml:space="preserve"> степени и 2 выпускника - медалью «За особые успехи в учении» I</w:t>
      </w:r>
      <w:r w:rsidRPr="007A0EFE">
        <w:rPr>
          <w:b/>
          <w:sz w:val="26"/>
          <w:szCs w:val="26"/>
          <w:lang w:val="en-US"/>
        </w:rPr>
        <w:t>I</w:t>
      </w:r>
      <w:r w:rsidRPr="007A0EFE">
        <w:rPr>
          <w:b/>
          <w:sz w:val="26"/>
          <w:szCs w:val="26"/>
        </w:rPr>
        <w:t xml:space="preserve"> степени.</w:t>
      </w:r>
    </w:p>
    <w:p w:rsidR="00C1600B" w:rsidRPr="007A0EFE" w:rsidRDefault="00C1600B" w:rsidP="0027777F">
      <w:pPr>
        <w:pStyle w:val="af3"/>
        <w:pBdr>
          <w:bottom w:val="none" w:sz="4" w:space="0" w:color="000000"/>
          <w:right w:val="none" w:sz="4" w:space="5" w:color="000000"/>
        </w:pBdr>
        <w:spacing w:after="0" w:line="240" w:lineRule="auto"/>
        <w:ind w:left="0" w:firstLine="709"/>
        <w:jc w:val="both"/>
        <w:rPr>
          <w:rFonts w:ascii="Times New Roman" w:hAnsi="Times New Roman"/>
          <w:b/>
          <w:sz w:val="26"/>
          <w:szCs w:val="26"/>
          <w:u w:val="single"/>
        </w:rPr>
      </w:pPr>
      <w:r w:rsidRPr="007A0EFE">
        <w:rPr>
          <w:rFonts w:ascii="Times New Roman" w:hAnsi="Times New Roman"/>
          <w:sz w:val="26"/>
          <w:szCs w:val="26"/>
        </w:rPr>
        <w:t xml:space="preserve">Много было побед у школьников на международных и Всероссийских конкурсах, фестивалях, конференциях. Ежегодно, </w:t>
      </w:r>
      <w:r w:rsidRPr="007A0EFE">
        <w:rPr>
          <w:rFonts w:ascii="Times New Roman" w:hAnsi="Times New Roman"/>
          <w:sz w:val="26"/>
          <w:szCs w:val="26"/>
          <w:u w:val="single"/>
        </w:rPr>
        <w:t xml:space="preserve">по итогам участия во всероссийских конкурсах Малой академии наук «Интеллект будущего» национальной образовательной программы «Интеллектуально-творческий потенциал России» </w:t>
      </w:r>
      <w:r w:rsidRPr="007A0EFE">
        <w:rPr>
          <w:rFonts w:ascii="Times New Roman" w:hAnsi="Times New Roman"/>
          <w:b/>
          <w:sz w:val="26"/>
          <w:szCs w:val="26"/>
          <w:u w:val="single"/>
        </w:rPr>
        <w:t>наши юные исследователи входят в состав Всероссийских сборников «Ими гордится Россия!».</w:t>
      </w:r>
    </w:p>
    <w:p w:rsidR="00C1600B" w:rsidRPr="009017E7" w:rsidRDefault="009017E7" w:rsidP="0027777F">
      <w:pPr>
        <w:ind w:firstLine="709"/>
        <w:jc w:val="both"/>
        <w:rPr>
          <w:rFonts w:eastAsia="Calibri"/>
          <w:b/>
          <w:sz w:val="26"/>
          <w:szCs w:val="26"/>
          <w:u w:val="single"/>
          <w:lang w:eastAsia="en-US"/>
        </w:rPr>
      </w:pPr>
      <w:r w:rsidRPr="009017E7">
        <w:rPr>
          <w:rFonts w:eastAsia="Calibri"/>
          <w:b/>
          <w:sz w:val="26"/>
          <w:szCs w:val="26"/>
          <w:lang w:eastAsia="en-US"/>
        </w:rPr>
        <w:t>В</w:t>
      </w:r>
      <w:r w:rsidR="00C1600B" w:rsidRPr="009017E7">
        <w:rPr>
          <w:rFonts w:eastAsia="Calibri"/>
          <w:b/>
          <w:sz w:val="26"/>
          <w:szCs w:val="26"/>
          <w:lang w:eastAsia="en-US"/>
        </w:rPr>
        <w:t xml:space="preserve"> соответствии с обновленными федеральными</w:t>
      </w:r>
      <w:r w:rsidR="0027777F">
        <w:rPr>
          <w:rFonts w:eastAsia="Calibri"/>
          <w:b/>
          <w:sz w:val="26"/>
          <w:szCs w:val="26"/>
          <w:lang w:eastAsia="en-US"/>
        </w:rPr>
        <w:t>,</w:t>
      </w:r>
      <w:r w:rsidR="00C1600B" w:rsidRPr="009017E7">
        <w:rPr>
          <w:rFonts w:eastAsia="Calibri"/>
          <w:b/>
          <w:sz w:val="26"/>
          <w:szCs w:val="26"/>
          <w:lang w:eastAsia="en-US"/>
        </w:rPr>
        <w:t xml:space="preserve"> государственными образовательными стандартами начального общего и основного общего образования во всех школах внедрены </w:t>
      </w:r>
      <w:r w:rsidR="00C1600B" w:rsidRPr="009017E7">
        <w:rPr>
          <w:rFonts w:eastAsia="Calibri"/>
          <w:b/>
          <w:sz w:val="26"/>
          <w:szCs w:val="26"/>
          <w:u w:val="single"/>
          <w:lang w:eastAsia="en-US"/>
        </w:rPr>
        <w:t xml:space="preserve">элементы </w:t>
      </w:r>
      <w:r w:rsidR="00CF65D5" w:rsidRPr="009017E7">
        <w:rPr>
          <w:rFonts w:eastAsia="Calibri"/>
          <w:b/>
          <w:sz w:val="26"/>
          <w:szCs w:val="26"/>
          <w:u w:val="single"/>
          <w:lang w:eastAsia="en-US"/>
        </w:rPr>
        <w:t>финансовой</w:t>
      </w:r>
      <w:r w:rsidR="00C1600B" w:rsidRPr="009017E7">
        <w:rPr>
          <w:rFonts w:eastAsia="Calibri"/>
          <w:b/>
          <w:sz w:val="26"/>
          <w:szCs w:val="26"/>
          <w:u w:val="single"/>
          <w:lang w:eastAsia="en-US"/>
        </w:rPr>
        <w:t>̆ грамотности, которые стали обязательной частью образовательного процесса в рамках соответствующих учебных предметов.</w:t>
      </w:r>
    </w:p>
    <w:p w:rsidR="009017E7" w:rsidRPr="009017E7" w:rsidRDefault="009017E7" w:rsidP="0027777F">
      <w:pPr>
        <w:pStyle w:val="af3"/>
        <w:spacing w:after="0" w:line="240" w:lineRule="auto"/>
        <w:ind w:left="0" w:firstLine="709"/>
        <w:jc w:val="both"/>
        <w:rPr>
          <w:rFonts w:ascii="Times New Roman" w:hAnsi="Times New Roman"/>
          <w:sz w:val="26"/>
          <w:szCs w:val="26"/>
        </w:rPr>
      </w:pPr>
      <w:r>
        <w:rPr>
          <w:rFonts w:ascii="Times New Roman" w:hAnsi="Times New Roman"/>
          <w:sz w:val="26"/>
          <w:szCs w:val="26"/>
        </w:rPr>
        <w:t>В</w:t>
      </w:r>
      <w:r w:rsidRPr="009017E7">
        <w:rPr>
          <w:rFonts w:ascii="Times New Roman" w:hAnsi="Times New Roman"/>
          <w:sz w:val="26"/>
          <w:szCs w:val="26"/>
        </w:rPr>
        <w:t xml:space="preserve"> 2024 году был проведен </w:t>
      </w:r>
      <w:r w:rsidRPr="009017E7">
        <w:rPr>
          <w:rFonts w:ascii="Times New Roman" w:hAnsi="Times New Roman"/>
          <w:b/>
          <w:sz w:val="26"/>
          <w:szCs w:val="26"/>
        </w:rPr>
        <w:t xml:space="preserve">обучающий семинар для педагогов образовательных учреждений Северо-Енисейского </w:t>
      </w:r>
      <w:r w:rsidR="00F13B92">
        <w:rPr>
          <w:rFonts w:ascii="Times New Roman" w:hAnsi="Times New Roman"/>
          <w:b/>
          <w:sz w:val="26"/>
          <w:szCs w:val="26"/>
        </w:rPr>
        <w:t>муниципального округа</w:t>
      </w:r>
      <w:r w:rsidRPr="009017E7">
        <w:rPr>
          <w:rFonts w:ascii="Times New Roman" w:hAnsi="Times New Roman"/>
          <w:b/>
          <w:sz w:val="26"/>
          <w:szCs w:val="26"/>
        </w:rPr>
        <w:t xml:space="preserve"> по теме: «Обучающие игры в формировании финансовой грамотности школьников». </w:t>
      </w:r>
    </w:p>
    <w:p w:rsidR="009017E7" w:rsidRPr="009017E7" w:rsidRDefault="009017E7" w:rsidP="0027777F">
      <w:pPr>
        <w:ind w:firstLine="709"/>
        <w:jc w:val="both"/>
        <w:rPr>
          <w:b/>
          <w:sz w:val="26"/>
          <w:szCs w:val="26"/>
          <w:u w:val="single"/>
        </w:rPr>
      </w:pPr>
      <w:r w:rsidRPr="009017E7">
        <w:rPr>
          <w:sz w:val="26"/>
          <w:szCs w:val="26"/>
        </w:rPr>
        <w:t xml:space="preserve">На семинаре присутствовали </w:t>
      </w:r>
      <w:r w:rsidRPr="009017E7">
        <w:rPr>
          <w:b/>
          <w:sz w:val="26"/>
          <w:szCs w:val="26"/>
          <w:u w:val="single"/>
        </w:rPr>
        <w:t xml:space="preserve">24  педагога </w:t>
      </w:r>
      <w:r w:rsidR="00F13B92">
        <w:rPr>
          <w:b/>
          <w:sz w:val="26"/>
          <w:szCs w:val="26"/>
          <w:u w:val="single"/>
        </w:rPr>
        <w:t>муниципального округа</w:t>
      </w:r>
      <w:r w:rsidRPr="009017E7">
        <w:rPr>
          <w:b/>
          <w:sz w:val="26"/>
          <w:szCs w:val="26"/>
          <w:u w:val="single"/>
        </w:rPr>
        <w:t>.</w:t>
      </w:r>
    </w:p>
    <w:p w:rsidR="009017E7" w:rsidRPr="009017E7" w:rsidRDefault="009017E7" w:rsidP="0027777F">
      <w:pPr>
        <w:pStyle w:val="af3"/>
        <w:spacing w:after="0" w:line="240" w:lineRule="auto"/>
        <w:ind w:left="0" w:firstLine="709"/>
        <w:jc w:val="both"/>
        <w:rPr>
          <w:rFonts w:ascii="Times New Roman" w:hAnsi="Times New Roman"/>
          <w:sz w:val="26"/>
          <w:szCs w:val="26"/>
        </w:rPr>
      </w:pPr>
      <w:r>
        <w:rPr>
          <w:rFonts w:ascii="Times New Roman" w:hAnsi="Times New Roman"/>
          <w:sz w:val="26"/>
          <w:szCs w:val="26"/>
        </w:rPr>
        <w:t>У</w:t>
      </w:r>
      <w:r w:rsidRPr="009017E7">
        <w:rPr>
          <w:rFonts w:ascii="Times New Roman" w:hAnsi="Times New Roman"/>
          <w:sz w:val="26"/>
          <w:szCs w:val="26"/>
        </w:rPr>
        <w:t>частие в ежегодном Всероссийском онлайн-зачете по финансовой грамотности</w:t>
      </w:r>
      <w:r>
        <w:rPr>
          <w:rFonts w:ascii="Times New Roman" w:hAnsi="Times New Roman"/>
          <w:sz w:val="26"/>
          <w:szCs w:val="26"/>
        </w:rPr>
        <w:t xml:space="preserve"> п</w:t>
      </w:r>
      <w:r w:rsidRPr="009017E7">
        <w:rPr>
          <w:rFonts w:ascii="Times New Roman" w:hAnsi="Times New Roman"/>
          <w:sz w:val="26"/>
          <w:szCs w:val="26"/>
        </w:rPr>
        <w:t>риняли</w:t>
      </w:r>
      <w:r w:rsidRPr="009017E7">
        <w:rPr>
          <w:rFonts w:ascii="Times New Roman" w:hAnsi="Times New Roman"/>
          <w:b/>
          <w:sz w:val="26"/>
          <w:szCs w:val="26"/>
        </w:rPr>
        <w:t xml:space="preserve"> – 179 учеников, 82 – родителя</w:t>
      </w:r>
      <w:r w:rsidRPr="009017E7">
        <w:rPr>
          <w:rFonts w:ascii="Times New Roman" w:hAnsi="Times New Roman"/>
          <w:sz w:val="26"/>
          <w:szCs w:val="26"/>
        </w:rPr>
        <w:t>.</w:t>
      </w:r>
      <w:r w:rsidR="0027777F">
        <w:rPr>
          <w:rFonts w:ascii="Times New Roman" w:hAnsi="Times New Roman"/>
          <w:sz w:val="26"/>
          <w:szCs w:val="26"/>
        </w:rPr>
        <w:t xml:space="preserve"> </w:t>
      </w:r>
      <w:r w:rsidRPr="009017E7">
        <w:rPr>
          <w:rFonts w:ascii="Times New Roman" w:hAnsi="Times New Roman"/>
          <w:b/>
          <w:sz w:val="26"/>
          <w:szCs w:val="26"/>
        </w:rPr>
        <w:t>224 ученика</w:t>
      </w:r>
      <w:r w:rsidRPr="009017E7">
        <w:rPr>
          <w:rFonts w:ascii="Times New Roman" w:hAnsi="Times New Roman"/>
          <w:sz w:val="26"/>
          <w:szCs w:val="26"/>
        </w:rPr>
        <w:t xml:space="preserve"> прошли обучение </w:t>
      </w:r>
      <w:r w:rsidRPr="009017E7">
        <w:rPr>
          <w:rFonts w:ascii="Times New Roman" w:hAnsi="Times New Roman"/>
          <w:b/>
          <w:sz w:val="26"/>
          <w:szCs w:val="26"/>
        </w:rPr>
        <w:t xml:space="preserve">на онлайн-платформе </w:t>
      </w:r>
      <w:proofErr w:type="spellStart"/>
      <w:r w:rsidRPr="009017E7">
        <w:rPr>
          <w:rFonts w:ascii="Times New Roman" w:hAnsi="Times New Roman"/>
          <w:b/>
          <w:sz w:val="26"/>
          <w:szCs w:val="26"/>
        </w:rPr>
        <w:t>Учи</w:t>
      </w:r>
      <w:proofErr w:type="gramStart"/>
      <w:r w:rsidRPr="009017E7">
        <w:rPr>
          <w:rFonts w:ascii="Times New Roman" w:hAnsi="Times New Roman"/>
          <w:b/>
          <w:sz w:val="26"/>
          <w:szCs w:val="26"/>
        </w:rPr>
        <w:t>.р</w:t>
      </w:r>
      <w:proofErr w:type="gramEnd"/>
      <w:r w:rsidRPr="009017E7">
        <w:rPr>
          <w:rFonts w:ascii="Times New Roman" w:hAnsi="Times New Roman"/>
          <w:b/>
          <w:sz w:val="26"/>
          <w:szCs w:val="26"/>
        </w:rPr>
        <w:t>у</w:t>
      </w:r>
      <w:proofErr w:type="spellEnd"/>
      <w:r w:rsidRPr="009017E7">
        <w:rPr>
          <w:rFonts w:ascii="Times New Roman" w:hAnsi="Times New Roman"/>
          <w:b/>
          <w:sz w:val="26"/>
          <w:szCs w:val="26"/>
        </w:rPr>
        <w:t xml:space="preserve"> по финансовой грамотности</w:t>
      </w:r>
      <w:r w:rsidRPr="009017E7">
        <w:rPr>
          <w:rFonts w:ascii="Times New Roman" w:hAnsi="Times New Roman"/>
          <w:sz w:val="26"/>
          <w:szCs w:val="26"/>
        </w:rPr>
        <w:t xml:space="preserve"> – получили сертификаты. </w:t>
      </w:r>
    </w:p>
    <w:p w:rsidR="009017E7" w:rsidRPr="009017E7" w:rsidRDefault="009017E7" w:rsidP="009017E7">
      <w:pPr>
        <w:pStyle w:val="af3"/>
        <w:spacing w:after="0" w:line="240" w:lineRule="auto"/>
        <w:ind w:left="0" w:firstLine="567"/>
        <w:jc w:val="both"/>
        <w:rPr>
          <w:rFonts w:ascii="Times New Roman" w:hAnsi="Times New Roman"/>
          <w:sz w:val="26"/>
          <w:szCs w:val="26"/>
        </w:rPr>
      </w:pPr>
      <w:r w:rsidRPr="009017E7">
        <w:rPr>
          <w:rFonts w:ascii="Times New Roman" w:hAnsi="Times New Roman"/>
          <w:b/>
          <w:sz w:val="26"/>
          <w:szCs w:val="26"/>
        </w:rPr>
        <w:lastRenderedPageBreak/>
        <w:t>На платформе «Сириус» 36 обучающихся</w:t>
      </w:r>
      <w:r w:rsidRPr="009017E7">
        <w:rPr>
          <w:rFonts w:ascii="Times New Roman" w:hAnsi="Times New Roman"/>
          <w:sz w:val="26"/>
          <w:szCs w:val="26"/>
        </w:rPr>
        <w:t xml:space="preserve"> школ </w:t>
      </w:r>
      <w:r w:rsidR="00F13B92">
        <w:rPr>
          <w:rFonts w:ascii="Times New Roman" w:hAnsi="Times New Roman"/>
          <w:sz w:val="26"/>
          <w:szCs w:val="26"/>
        </w:rPr>
        <w:t>муниципального округа</w:t>
      </w:r>
      <w:r w:rsidRPr="009017E7">
        <w:rPr>
          <w:rFonts w:ascii="Times New Roman" w:hAnsi="Times New Roman"/>
          <w:sz w:val="26"/>
          <w:szCs w:val="26"/>
        </w:rPr>
        <w:t xml:space="preserve"> приняли участие </w:t>
      </w:r>
      <w:r w:rsidRPr="009017E7">
        <w:rPr>
          <w:rFonts w:ascii="Times New Roman" w:hAnsi="Times New Roman"/>
          <w:b/>
          <w:sz w:val="26"/>
          <w:szCs w:val="26"/>
        </w:rPr>
        <w:t>в отборочном этапе Международной онлайн-олимпиаде по финансовой безопасности</w:t>
      </w:r>
      <w:r w:rsidRPr="009017E7">
        <w:rPr>
          <w:rFonts w:ascii="Times New Roman" w:hAnsi="Times New Roman"/>
          <w:sz w:val="26"/>
          <w:szCs w:val="26"/>
        </w:rPr>
        <w:t>.</w:t>
      </w:r>
    </w:p>
    <w:p w:rsidR="009017E7" w:rsidRPr="009017E7" w:rsidRDefault="009017E7" w:rsidP="009017E7">
      <w:pPr>
        <w:pStyle w:val="af3"/>
        <w:spacing w:after="0" w:line="240" w:lineRule="auto"/>
        <w:ind w:left="0" w:firstLine="567"/>
        <w:jc w:val="both"/>
        <w:rPr>
          <w:rFonts w:ascii="Times New Roman" w:hAnsi="Times New Roman"/>
          <w:sz w:val="26"/>
          <w:szCs w:val="26"/>
        </w:rPr>
      </w:pPr>
      <w:r w:rsidRPr="009017E7">
        <w:rPr>
          <w:rFonts w:ascii="Times New Roman" w:hAnsi="Times New Roman"/>
          <w:b/>
          <w:sz w:val="26"/>
          <w:szCs w:val="26"/>
        </w:rPr>
        <w:t>Финансовую грамотность дети изучают</w:t>
      </w:r>
      <w:r w:rsidRPr="009017E7">
        <w:rPr>
          <w:rFonts w:ascii="Times New Roman" w:hAnsi="Times New Roman"/>
          <w:sz w:val="26"/>
          <w:szCs w:val="26"/>
        </w:rPr>
        <w:t xml:space="preserve"> не только в учебное время, но и в период летнего отдыха </w:t>
      </w:r>
      <w:r w:rsidRPr="009017E7">
        <w:rPr>
          <w:rFonts w:ascii="Times New Roman" w:hAnsi="Times New Roman"/>
          <w:b/>
          <w:sz w:val="26"/>
          <w:szCs w:val="26"/>
        </w:rPr>
        <w:t>в пришкольных лагерях с дневным пребыванием детей</w:t>
      </w:r>
      <w:r w:rsidRPr="009017E7">
        <w:rPr>
          <w:rFonts w:ascii="Times New Roman" w:hAnsi="Times New Roman"/>
          <w:sz w:val="26"/>
          <w:szCs w:val="26"/>
        </w:rPr>
        <w:t>, когда они свободны от и</w:t>
      </w:r>
      <w:r>
        <w:rPr>
          <w:rFonts w:ascii="Times New Roman" w:hAnsi="Times New Roman"/>
          <w:sz w:val="26"/>
          <w:szCs w:val="26"/>
        </w:rPr>
        <w:t>зучения основных предметов.</w:t>
      </w:r>
    </w:p>
    <w:p w:rsidR="00C1600B" w:rsidRPr="007C0367" w:rsidRDefault="00C1600B" w:rsidP="00C1600B">
      <w:pPr>
        <w:ind w:firstLine="567"/>
        <w:jc w:val="both"/>
        <w:rPr>
          <w:b/>
          <w:sz w:val="26"/>
          <w:szCs w:val="26"/>
          <w:u w:val="single"/>
        </w:rPr>
      </w:pPr>
      <w:r w:rsidRPr="009017E7">
        <w:rPr>
          <w:sz w:val="26"/>
          <w:szCs w:val="26"/>
        </w:rPr>
        <w:t xml:space="preserve">В рамках исполнения </w:t>
      </w:r>
      <w:r w:rsidRPr="009017E7">
        <w:rPr>
          <w:b/>
          <w:sz w:val="26"/>
          <w:szCs w:val="26"/>
          <w:u w:val="single"/>
        </w:rPr>
        <w:t>Национального проекта Российской Федерации «Образование»,  регионального проекта Красноярского края «Социальная активность»</w:t>
      </w:r>
      <w:r w:rsidRPr="009017E7">
        <w:rPr>
          <w:sz w:val="26"/>
          <w:szCs w:val="26"/>
        </w:rPr>
        <w:t xml:space="preserve"> проведены </w:t>
      </w:r>
      <w:r w:rsidRPr="009017E7">
        <w:rPr>
          <w:b/>
          <w:sz w:val="26"/>
          <w:szCs w:val="26"/>
        </w:rPr>
        <w:t xml:space="preserve">мероприятия направленные на развитие добровольческой «волонтерской» деятельности на территории Северо-Енисейского </w:t>
      </w:r>
      <w:r w:rsidR="00F13B92">
        <w:rPr>
          <w:b/>
          <w:sz w:val="26"/>
          <w:szCs w:val="26"/>
        </w:rPr>
        <w:t>муниципального округа</w:t>
      </w:r>
      <w:r w:rsidR="009017E7" w:rsidRPr="009017E7">
        <w:rPr>
          <w:b/>
          <w:sz w:val="26"/>
          <w:szCs w:val="26"/>
        </w:rPr>
        <w:t xml:space="preserve">. </w:t>
      </w:r>
      <w:r w:rsidRPr="009017E7">
        <w:rPr>
          <w:sz w:val="26"/>
          <w:szCs w:val="26"/>
        </w:rPr>
        <w:t>В результате реализации мероприятий в 202</w:t>
      </w:r>
      <w:r w:rsidR="009017E7" w:rsidRPr="009017E7">
        <w:rPr>
          <w:sz w:val="26"/>
          <w:szCs w:val="26"/>
        </w:rPr>
        <w:t>4</w:t>
      </w:r>
      <w:r w:rsidRPr="009017E7">
        <w:rPr>
          <w:sz w:val="26"/>
          <w:szCs w:val="26"/>
        </w:rPr>
        <w:t xml:space="preserve"> году  </w:t>
      </w:r>
      <w:r w:rsidRPr="009017E7">
        <w:rPr>
          <w:b/>
          <w:sz w:val="26"/>
          <w:szCs w:val="26"/>
        </w:rPr>
        <w:t>проведено 5</w:t>
      </w:r>
      <w:r w:rsidR="009017E7" w:rsidRPr="009017E7">
        <w:rPr>
          <w:b/>
          <w:sz w:val="26"/>
          <w:szCs w:val="26"/>
        </w:rPr>
        <w:t>4</w:t>
      </w:r>
      <w:r w:rsidRPr="009017E7">
        <w:rPr>
          <w:b/>
          <w:sz w:val="26"/>
          <w:szCs w:val="26"/>
        </w:rPr>
        <w:t xml:space="preserve"> мероприяти</w:t>
      </w:r>
      <w:r w:rsidR="009017E7" w:rsidRPr="009017E7">
        <w:rPr>
          <w:b/>
          <w:sz w:val="26"/>
          <w:szCs w:val="26"/>
        </w:rPr>
        <w:t>й</w:t>
      </w:r>
      <w:r w:rsidRPr="009017E7">
        <w:rPr>
          <w:sz w:val="26"/>
          <w:szCs w:val="26"/>
        </w:rPr>
        <w:t xml:space="preserve">, с количеством вовлеченной молодежи – </w:t>
      </w:r>
      <w:r w:rsidRPr="009017E7">
        <w:rPr>
          <w:b/>
          <w:sz w:val="26"/>
          <w:szCs w:val="26"/>
          <w:u w:val="single"/>
        </w:rPr>
        <w:t xml:space="preserve">1 450 </w:t>
      </w:r>
      <w:r w:rsidRPr="007C0367">
        <w:rPr>
          <w:b/>
          <w:sz w:val="26"/>
          <w:szCs w:val="26"/>
          <w:u w:val="single"/>
        </w:rPr>
        <w:t>человек.</w:t>
      </w:r>
    </w:p>
    <w:p w:rsidR="00C1600B" w:rsidRPr="007C0367"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u w:val="single"/>
        </w:rPr>
      </w:pPr>
      <w:r w:rsidRPr="007C0367">
        <w:rPr>
          <w:rFonts w:ascii="Times New Roman" w:hAnsi="Times New Roman"/>
          <w:spacing w:val="2"/>
          <w:sz w:val="26"/>
          <w:szCs w:val="26"/>
        </w:rPr>
        <w:t xml:space="preserve">Одним из самых значимых проектов патриотического воспитания подрастающего поколения в Северо-Енисейском </w:t>
      </w:r>
      <w:r w:rsidR="005D7E76">
        <w:rPr>
          <w:rFonts w:ascii="Times New Roman" w:hAnsi="Times New Roman"/>
          <w:spacing w:val="2"/>
          <w:sz w:val="26"/>
          <w:szCs w:val="26"/>
        </w:rPr>
        <w:t>муниципальном округе</w:t>
      </w:r>
      <w:r w:rsidRPr="007C0367">
        <w:rPr>
          <w:rFonts w:ascii="Times New Roman" w:hAnsi="Times New Roman"/>
          <w:spacing w:val="2"/>
          <w:sz w:val="26"/>
          <w:szCs w:val="26"/>
        </w:rPr>
        <w:t xml:space="preserve"> является </w:t>
      </w:r>
      <w:r w:rsidRPr="007C0367">
        <w:rPr>
          <w:rFonts w:ascii="Times New Roman" w:hAnsi="Times New Roman"/>
          <w:b/>
          <w:spacing w:val="2"/>
          <w:sz w:val="26"/>
          <w:szCs w:val="26"/>
          <w:u w:val="single"/>
        </w:rPr>
        <w:t xml:space="preserve">проект «Учебные военно-полевые сборы старшеклассников». Уже на протяжении более 20 лет сборы объединяют старшеклассников школ </w:t>
      </w:r>
      <w:r w:rsidR="00F13B92">
        <w:rPr>
          <w:rFonts w:ascii="Times New Roman" w:hAnsi="Times New Roman"/>
          <w:b/>
          <w:spacing w:val="2"/>
          <w:sz w:val="26"/>
          <w:szCs w:val="26"/>
          <w:u w:val="single"/>
        </w:rPr>
        <w:t>муниципального округа</w:t>
      </w:r>
      <w:r w:rsidRPr="007C0367">
        <w:rPr>
          <w:rFonts w:ascii="Times New Roman" w:hAnsi="Times New Roman"/>
          <w:b/>
          <w:spacing w:val="2"/>
          <w:sz w:val="26"/>
          <w:szCs w:val="26"/>
          <w:u w:val="single"/>
        </w:rPr>
        <w:t>.</w:t>
      </w:r>
    </w:p>
    <w:p w:rsidR="00C1600B" w:rsidRPr="007C0367"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pacing w:val="2"/>
          <w:sz w:val="26"/>
          <w:szCs w:val="26"/>
        </w:rPr>
      </w:pPr>
      <w:r w:rsidRPr="007C0367">
        <w:rPr>
          <w:rFonts w:ascii="Times New Roman" w:hAnsi="Times New Roman"/>
          <w:spacing w:val="2"/>
          <w:sz w:val="26"/>
          <w:szCs w:val="26"/>
        </w:rPr>
        <w:t>В 202</w:t>
      </w:r>
      <w:r w:rsidR="007C0367" w:rsidRPr="007C0367">
        <w:rPr>
          <w:rFonts w:ascii="Times New Roman" w:hAnsi="Times New Roman"/>
          <w:spacing w:val="2"/>
          <w:sz w:val="26"/>
          <w:szCs w:val="26"/>
        </w:rPr>
        <w:t>4</w:t>
      </w:r>
      <w:r w:rsidRPr="007C0367">
        <w:rPr>
          <w:rFonts w:ascii="Times New Roman" w:hAnsi="Times New Roman"/>
          <w:spacing w:val="2"/>
          <w:sz w:val="26"/>
          <w:szCs w:val="26"/>
        </w:rPr>
        <w:t xml:space="preserve"> году в военно-полевых сборах приняли участие</w:t>
      </w:r>
      <w:r w:rsidR="0027777F">
        <w:rPr>
          <w:rFonts w:ascii="Times New Roman" w:hAnsi="Times New Roman"/>
          <w:spacing w:val="2"/>
          <w:sz w:val="26"/>
          <w:szCs w:val="26"/>
        </w:rPr>
        <w:t xml:space="preserve"> </w:t>
      </w:r>
      <w:r w:rsidR="007C0367" w:rsidRPr="007C0367">
        <w:rPr>
          <w:rFonts w:ascii="Times New Roman" w:hAnsi="Times New Roman"/>
          <w:b/>
          <w:spacing w:val="2"/>
          <w:sz w:val="26"/>
          <w:szCs w:val="26"/>
          <w:u w:val="single"/>
        </w:rPr>
        <w:t>79</w:t>
      </w:r>
      <w:r w:rsidRPr="007C0367">
        <w:rPr>
          <w:rFonts w:ascii="Times New Roman" w:hAnsi="Times New Roman"/>
          <w:b/>
          <w:spacing w:val="2"/>
          <w:sz w:val="26"/>
          <w:szCs w:val="26"/>
          <w:u w:val="single"/>
        </w:rPr>
        <w:t xml:space="preserve"> старшеклассников</w:t>
      </w:r>
      <w:r w:rsidRPr="007C0367">
        <w:rPr>
          <w:rFonts w:ascii="Times New Roman" w:hAnsi="Times New Roman"/>
          <w:b/>
          <w:spacing w:val="2"/>
          <w:sz w:val="26"/>
          <w:szCs w:val="26"/>
        </w:rPr>
        <w:t xml:space="preserve">, </w:t>
      </w:r>
      <w:r w:rsidRPr="007C0367">
        <w:rPr>
          <w:rFonts w:ascii="Times New Roman" w:hAnsi="Times New Roman"/>
          <w:spacing w:val="2"/>
          <w:sz w:val="26"/>
          <w:szCs w:val="26"/>
        </w:rPr>
        <w:t>что больше</w:t>
      </w:r>
      <w:r w:rsidRPr="007C0367">
        <w:rPr>
          <w:rFonts w:ascii="Times New Roman" w:hAnsi="Times New Roman"/>
          <w:b/>
          <w:spacing w:val="2"/>
          <w:sz w:val="26"/>
          <w:szCs w:val="26"/>
          <w:u w:val="single"/>
        </w:rPr>
        <w:t xml:space="preserve"> на </w:t>
      </w:r>
      <w:r w:rsidR="007C0367" w:rsidRPr="007C0367">
        <w:rPr>
          <w:rFonts w:ascii="Times New Roman" w:hAnsi="Times New Roman"/>
          <w:b/>
          <w:spacing w:val="2"/>
          <w:sz w:val="26"/>
          <w:szCs w:val="26"/>
          <w:u w:val="single"/>
        </w:rPr>
        <w:t>19,7</w:t>
      </w:r>
      <w:r w:rsidRPr="007C0367">
        <w:rPr>
          <w:rFonts w:ascii="Times New Roman" w:hAnsi="Times New Roman"/>
          <w:b/>
          <w:spacing w:val="2"/>
          <w:sz w:val="26"/>
          <w:szCs w:val="26"/>
          <w:u w:val="single"/>
        </w:rPr>
        <w:t xml:space="preserve">%, </w:t>
      </w:r>
      <w:r w:rsidRPr="007C0367">
        <w:rPr>
          <w:rFonts w:ascii="Times New Roman" w:hAnsi="Times New Roman"/>
          <w:spacing w:val="2"/>
          <w:sz w:val="26"/>
          <w:szCs w:val="26"/>
        </w:rPr>
        <w:t>чем в 202</w:t>
      </w:r>
      <w:r w:rsidR="007C0367" w:rsidRPr="007C0367">
        <w:rPr>
          <w:rFonts w:ascii="Times New Roman" w:hAnsi="Times New Roman"/>
          <w:spacing w:val="2"/>
          <w:sz w:val="26"/>
          <w:szCs w:val="26"/>
        </w:rPr>
        <w:t>3</w:t>
      </w:r>
      <w:r w:rsidRPr="007C0367">
        <w:rPr>
          <w:rFonts w:ascii="Times New Roman" w:hAnsi="Times New Roman"/>
          <w:spacing w:val="2"/>
          <w:sz w:val="26"/>
          <w:szCs w:val="26"/>
        </w:rPr>
        <w:t xml:space="preserve"> году (202</w:t>
      </w:r>
      <w:r w:rsidR="007C0367" w:rsidRPr="007C0367">
        <w:rPr>
          <w:rFonts w:ascii="Times New Roman" w:hAnsi="Times New Roman"/>
          <w:spacing w:val="2"/>
          <w:sz w:val="26"/>
          <w:szCs w:val="26"/>
        </w:rPr>
        <w:t>3</w:t>
      </w:r>
      <w:r w:rsidRPr="007C0367">
        <w:rPr>
          <w:rFonts w:ascii="Times New Roman" w:hAnsi="Times New Roman"/>
          <w:spacing w:val="2"/>
          <w:sz w:val="26"/>
          <w:szCs w:val="26"/>
        </w:rPr>
        <w:t xml:space="preserve"> год - </w:t>
      </w:r>
      <w:r w:rsidR="007C0367" w:rsidRPr="007C0367">
        <w:rPr>
          <w:rFonts w:ascii="Times New Roman" w:hAnsi="Times New Roman"/>
          <w:spacing w:val="2"/>
          <w:sz w:val="26"/>
          <w:szCs w:val="26"/>
        </w:rPr>
        <w:t>66</w:t>
      </w:r>
      <w:r w:rsidRPr="007C0367">
        <w:rPr>
          <w:rFonts w:ascii="Times New Roman" w:hAnsi="Times New Roman"/>
          <w:spacing w:val="2"/>
          <w:sz w:val="26"/>
          <w:szCs w:val="26"/>
        </w:rPr>
        <w:t xml:space="preserve"> человек).</w:t>
      </w:r>
    </w:p>
    <w:p w:rsidR="00C1600B" w:rsidRPr="007C0367"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rPr>
      </w:pPr>
      <w:r w:rsidRPr="007C0367">
        <w:rPr>
          <w:rFonts w:ascii="Times New Roman" w:hAnsi="Times New Roman"/>
          <w:sz w:val="26"/>
          <w:szCs w:val="26"/>
        </w:rPr>
        <w:t xml:space="preserve">Неоценимую помощь в проведении учебных сборов в Северо-Енисейском </w:t>
      </w:r>
      <w:r w:rsidR="005D7E76">
        <w:rPr>
          <w:rFonts w:ascii="Times New Roman" w:hAnsi="Times New Roman"/>
          <w:sz w:val="26"/>
          <w:szCs w:val="26"/>
        </w:rPr>
        <w:t>муниципальном округе</w:t>
      </w:r>
      <w:r w:rsidRPr="007C0367">
        <w:rPr>
          <w:rFonts w:ascii="Times New Roman" w:hAnsi="Times New Roman"/>
          <w:sz w:val="26"/>
          <w:szCs w:val="26"/>
        </w:rPr>
        <w:t xml:space="preserve"> на протяжении многих лет оказывает </w:t>
      </w:r>
      <w:r w:rsidRPr="007C0367">
        <w:rPr>
          <w:rFonts w:ascii="Times New Roman" w:hAnsi="Times New Roman"/>
          <w:b/>
          <w:sz w:val="26"/>
          <w:szCs w:val="26"/>
          <w:u w:val="single"/>
        </w:rPr>
        <w:t>Главное управление Федеральной службы исполнения наказаний России по Красноярскому кра</w:t>
      </w:r>
      <w:r w:rsidR="002815C9">
        <w:rPr>
          <w:rFonts w:ascii="Times New Roman" w:hAnsi="Times New Roman"/>
          <w:b/>
          <w:sz w:val="26"/>
          <w:szCs w:val="26"/>
          <w:u w:val="single"/>
        </w:rPr>
        <w:t>ю</w:t>
      </w:r>
      <w:r w:rsidRPr="007C0367">
        <w:rPr>
          <w:rFonts w:ascii="Times New Roman" w:hAnsi="Times New Roman"/>
          <w:sz w:val="26"/>
          <w:szCs w:val="26"/>
        </w:rPr>
        <w:t xml:space="preserve">. Ежегодно в район направляются лучшие </w:t>
      </w:r>
      <w:r w:rsidRPr="007C0367">
        <w:rPr>
          <w:rFonts w:ascii="Times New Roman" w:hAnsi="Times New Roman"/>
          <w:b/>
          <w:sz w:val="26"/>
          <w:szCs w:val="26"/>
        </w:rPr>
        <w:t>офицеры отдела специального назначения с большим набором современного стрелкового оружия для обучения наших школьников.</w:t>
      </w:r>
    </w:p>
    <w:p w:rsidR="00C1600B" w:rsidRPr="007C0367"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7C0367">
        <w:rPr>
          <w:rFonts w:ascii="Times New Roman" w:hAnsi="Times New Roman"/>
          <w:sz w:val="26"/>
          <w:szCs w:val="26"/>
        </w:rPr>
        <w:t>Также</w:t>
      </w:r>
      <w:r w:rsidR="00631C71" w:rsidRPr="007C0367">
        <w:rPr>
          <w:rFonts w:ascii="Times New Roman" w:hAnsi="Times New Roman"/>
          <w:sz w:val="26"/>
          <w:szCs w:val="26"/>
        </w:rPr>
        <w:t>,</w:t>
      </w:r>
      <w:r w:rsidRPr="007C0367">
        <w:rPr>
          <w:rFonts w:ascii="Times New Roman" w:hAnsi="Times New Roman"/>
          <w:sz w:val="26"/>
          <w:szCs w:val="26"/>
        </w:rPr>
        <w:t xml:space="preserve"> на территории </w:t>
      </w:r>
      <w:r w:rsidR="00F13B92">
        <w:rPr>
          <w:rFonts w:ascii="Times New Roman" w:hAnsi="Times New Roman"/>
          <w:sz w:val="26"/>
          <w:szCs w:val="26"/>
        </w:rPr>
        <w:t>муниципального округа</w:t>
      </w:r>
      <w:r w:rsidRPr="007C0367">
        <w:rPr>
          <w:rFonts w:ascii="Times New Roman" w:hAnsi="Times New Roman"/>
          <w:sz w:val="26"/>
          <w:szCs w:val="26"/>
        </w:rPr>
        <w:t xml:space="preserve"> плодотворно работают </w:t>
      </w:r>
      <w:r w:rsidRPr="007C0367">
        <w:rPr>
          <w:rFonts w:ascii="Times New Roman" w:hAnsi="Times New Roman"/>
          <w:b/>
          <w:sz w:val="26"/>
          <w:szCs w:val="26"/>
          <w:u w:val="single"/>
        </w:rPr>
        <w:t>шесть военно-патриотических клубов.</w:t>
      </w:r>
      <w:r w:rsidR="0027777F" w:rsidRPr="0027777F">
        <w:rPr>
          <w:rFonts w:ascii="Times New Roman" w:hAnsi="Times New Roman"/>
          <w:b/>
          <w:sz w:val="26"/>
          <w:szCs w:val="26"/>
        </w:rPr>
        <w:t xml:space="preserve"> </w:t>
      </w:r>
      <w:proofErr w:type="gramStart"/>
      <w:r w:rsidRPr="007C0367">
        <w:rPr>
          <w:rFonts w:ascii="Times New Roman" w:hAnsi="Times New Roman"/>
          <w:sz w:val="26"/>
          <w:szCs w:val="26"/>
        </w:rPr>
        <w:t xml:space="preserve">Охват обучающихся составляет на школьном уровне </w:t>
      </w:r>
      <w:r w:rsidRPr="007C0367">
        <w:rPr>
          <w:rFonts w:ascii="Times New Roman" w:hAnsi="Times New Roman"/>
          <w:b/>
          <w:sz w:val="26"/>
          <w:szCs w:val="26"/>
        </w:rPr>
        <w:t>93 процента</w:t>
      </w:r>
      <w:r w:rsidRPr="007C0367">
        <w:rPr>
          <w:rFonts w:ascii="Times New Roman" w:hAnsi="Times New Roman"/>
          <w:sz w:val="26"/>
          <w:szCs w:val="26"/>
        </w:rPr>
        <w:t xml:space="preserve">, в краевых мероприятиях ежегодно принимают участие более </w:t>
      </w:r>
      <w:r w:rsidRPr="007C0367">
        <w:rPr>
          <w:rFonts w:ascii="Times New Roman" w:hAnsi="Times New Roman"/>
          <w:b/>
          <w:sz w:val="26"/>
          <w:szCs w:val="26"/>
          <w:u w:val="single"/>
        </w:rPr>
        <w:t>60 обучающихся</w:t>
      </w:r>
      <w:r w:rsidRPr="007C0367">
        <w:rPr>
          <w:rFonts w:ascii="Times New Roman" w:hAnsi="Times New Roman"/>
          <w:sz w:val="26"/>
          <w:szCs w:val="26"/>
        </w:rPr>
        <w:t>.</w:t>
      </w:r>
      <w:proofErr w:type="gramEnd"/>
    </w:p>
    <w:p w:rsidR="007C0367" w:rsidRPr="007C0367" w:rsidRDefault="007C0367" w:rsidP="007C0367">
      <w:pPr>
        <w:pBdr>
          <w:bottom w:val="none" w:sz="4" w:space="0" w:color="000000"/>
          <w:right w:val="none" w:sz="4" w:space="5" w:color="000000"/>
        </w:pBdr>
        <w:ind w:firstLine="567"/>
        <w:jc w:val="both"/>
        <w:rPr>
          <w:b/>
          <w:sz w:val="26"/>
          <w:szCs w:val="26"/>
        </w:rPr>
      </w:pPr>
      <w:r w:rsidRPr="007C0367">
        <w:rPr>
          <w:sz w:val="26"/>
          <w:szCs w:val="26"/>
        </w:rPr>
        <w:t>Также</w:t>
      </w:r>
      <w:r>
        <w:rPr>
          <w:sz w:val="26"/>
          <w:szCs w:val="26"/>
        </w:rPr>
        <w:t>,</w:t>
      </w:r>
      <w:r w:rsidR="002815C9">
        <w:rPr>
          <w:sz w:val="26"/>
          <w:szCs w:val="26"/>
        </w:rPr>
        <w:t xml:space="preserve"> </w:t>
      </w:r>
      <w:r>
        <w:rPr>
          <w:sz w:val="26"/>
          <w:szCs w:val="26"/>
        </w:rPr>
        <w:t xml:space="preserve">в 2024 году </w:t>
      </w:r>
      <w:r w:rsidRPr="007C0367">
        <w:rPr>
          <w:sz w:val="26"/>
          <w:szCs w:val="26"/>
        </w:rPr>
        <w:t>продолж</w:t>
      </w:r>
      <w:r>
        <w:rPr>
          <w:sz w:val="26"/>
          <w:szCs w:val="26"/>
        </w:rPr>
        <w:t>ено</w:t>
      </w:r>
      <w:r w:rsidR="002815C9">
        <w:rPr>
          <w:sz w:val="26"/>
          <w:szCs w:val="26"/>
        </w:rPr>
        <w:t xml:space="preserve"> </w:t>
      </w:r>
      <w:r w:rsidRPr="007C0367">
        <w:rPr>
          <w:b/>
          <w:sz w:val="26"/>
          <w:szCs w:val="26"/>
        </w:rPr>
        <w:t>развитие инфраструктуры для поддержки всех молодежных движений, в том числе на базе первичных отделений «Движение первых». Благодаря четко выстроенной, слаженной работе в системе образования и поддержке одаренных детей наши дети и педагоги регулярно занимают призовые места на мероприятиях регионального и всероссийского уровня.</w:t>
      </w:r>
    </w:p>
    <w:p w:rsidR="007C0367" w:rsidRPr="007C0367" w:rsidRDefault="007C0367" w:rsidP="00125EEF">
      <w:pPr>
        <w:widowControl w:val="0"/>
        <w:pBdr>
          <w:bottom w:val="single" w:sz="4" w:space="2" w:color="FFFFFF"/>
        </w:pBdr>
        <w:tabs>
          <w:tab w:val="left" w:pos="0"/>
        </w:tabs>
        <w:autoSpaceDE w:val="0"/>
        <w:ind w:firstLine="567"/>
        <w:jc w:val="both"/>
        <w:rPr>
          <w:sz w:val="26"/>
          <w:szCs w:val="26"/>
        </w:rPr>
      </w:pPr>
      <w:r w:rsidRPr="007C0367">
        <w:rPr>
          <w:sz w:val="26"/>
          <w:szCs w:val="26"/>
        </w:rPr>
        <w:t xml:space="preserve">В 2024 году во всех общеобразовательных школах Северо-Енисейского </w:t>
      </w:r>
      <w:r w:rsidR="00F13B92">
        <w:rPr>
          <w:sz w:val="26"/>
          <w:szCs w:val="26"/>
        </w:rPr>
        <w:t>муниципального округа</w:t>
      </w:r>
      <w:r w:rsidRPr="007C0367">
        <w:rPr>
          <w:sz w:val="26"/>
          <w:szCs w:val="26"/>
        </w:rPr>
        <w:t xml:space="preserve"> </w:t>
      </w:r>
      <w:r w:rsidRPr="007C0367">
        <w:rPr>
          <w:b/>
          <w:sz w:val="26"/>
          <w:szCs w:val="26"/>
        </w:rPr>
        <w:t>проведены торжественные мероприятия посвящения школьников в «Движение первых»</w:t>
      </w:r>
      <w:r w:rsidRPr="007C0367">
        <w:rPr>
          <w:sz w:val="26"/>
          <w:szCs w:val="26"/>
        </w:rPr>
        <w:t xml:space="preserve">, которые прошли регистрацию. По состоянию </w:t>
      </w:r>
      <w:proofErr w:type="gramStart"/>
      <w:r w:rsidRPr="007C0367">
        <w:rPr>
          <w:sz w:val="26"/>
          <w:szCs w:val="26"/>
        </w:rPr>
        <w:t xml:space="preserve">на </w:t>
      </w:r>
      <w:r>
        <w:rPr>
          <w:sz w:val="26"/>
          <w:szCs w:val="26"/>
        </w:rPr>
        <w:t>конец</w:t>
      </w:r>
      <w:proofErr w:type="gramEnd"/>
      <w:r>
        <w:rPr>
          <w:sz w:val="26"/>
          <w:szCs w:val="26"/>
        </w:rPr>
        <w:t xml:space="preserve"> 2024</w:t>
      </w:r>
      <w:r w:rsidRPr="007C0367">
        <w:rPr>
          <w:sz w:val="26"/>
          <w:szCs w:val="26"/>
        </w:rPr>
        <w:t xml:space="preserve"> года ряды «Движения первых» пополнили </w:t>
      </w:r>
      <w:r w:rsidRPr="007C0367">
        <w:rPr>
          <w:b/>
          <w:sz w:val="26"/>
          <w:szCs w:val="26"/>
          <w:u w:val="single"/>
        </w:rPr>
        <w:t>173 обучающихся</w:t>
      </w:r>
      <w:r w:rsidRPr="007C0367">
        <w:rPr>
          <w:sz w:val="26"/>
          <w:szCs w:val="26"/>
          <w:u w:val="single"/>
        </w:rPr>
        <w:t>.</w:t>
      </w:r>
    </w:p>
    <w:p w:rsidR="007C0367" w:rsidRPr="007C0367" w:rsidRDefault="007C0367" w:rsidP="00125EEF">
      <w:pPr>
        <w:widowControl w:val="0"/>
        <w:pBdr>
          <w:bottom w:val="single" w:sz="4" w:space="2" w:color="FFFFFF"/>
        </w:pBdr>
        <w:tabs>
          <w:tab w:val="left" w:pos="0"/>
        </w:tabs>
        <w:autoSpaceDE w:val="0"/>
        <w:ind w:firstLine="567"/>
        <w:jc w:val="both"/>
        <w:rPr>
          <w:sz w:val="26"/>
          <w:szCs w:val="26"/>
        </w:rPr>
      </w:pPr>
      <w:r w:rsidRPr="007C0367">
        <w:rPr>
          <w:b/>
          <w:sz w:val="26"/>
          <w:szCs w:val="26"/>
          <w:u w:val="single"/>
        </w:rPr>
        <w:t>Уникальная программа «Орлята России</w:t>
      </w:r>
      <w:r w:rsidRPr="007C0367">
        <w:rPr>
          <w:sz w:val="26"/>
          <w:szCs w:val="26"/>
          <w:u w:val="single"/>
        </w:rPr>
        <w:t>»</w:t>
      </w:r>
      <w:r w:rsidRPr="007C0367">
        <w:rPr>
          <w:sz w:val="26"/>
          <w:szCs w:val="26"/>
        </w:rPr>
        <w:t xml:space="preserve"> - это программа социальной активности младших школьников, направленная на развитие гражданской ответственности, патриотизма и социальных навыков у детей начальной школы. В реализации программы «Орлята России» в Северо-Енисейском </w:t>
      </w:r>
      <w:r w:rsidR="005D7E76">
        <w:rPr>
          <w:sz w:val="26"/>
          <w:szCs w:val="26"/>
        </w:rPr>
        <w:t>муниципальном округе</w:t>
      </w:r>
      <w:r w:rsidRPr="007C0367">
        <w:rPr>
          <w:sz w:val="26"/>
          <w:szCs w:val="26"/>
        </w:rPr>
        <w:t xml:space="preserve"> принимают участие </w:t>
      </w:r>
      <w:r w:rsidRPr="007C0367">
        <w:rPr>
          <w:b/>
          <w:sz w:val="26"/>
          <w:szCs w:val="26"/>
          <w:u w:val="single"/>
        </w:rPr>
        <w:t>25 классов начальной школы</w:t>
      </w:r>
      <w:r w:rsidRPr="007C0367">
        <w:rPr>
          <w:sz w:val="26"/>
          <w:szCs w:val="26"/>
        </w:rPr>
        <w:t xml:space="preserve">. </w:t>
      </w:r>
    </w:p>
    <w:p w:rsidR="007C0367" w:rsidRPr="007C0367" w:rsidRDefault="007C0367" w:rsidP="00125EEF">
      <w:pPr>
        <w:widowControl w:val="0"/>
        <w:pBdr>
          <w:bottom w:val="single" w:sz="4" w:space="2" w:color="FFFFFF"/>
        </w:pBdr>
        <w:tabs>
          <w:tab w:val="left" w:pos="0"/>
        </w:tabs>
        <w:autoSpaceDE w:val="0"/>
        <w:ind w:firstLine="567"/>
        <w:jc w:val="both"/>
        <w:rPr>
          <w:sz w:val="26"/>
          <w:szCs w:val="26"/>
        </w:rPr>
      </w:pPr>
      <w:r w:rsidRPr="007C0367">
        <w:rPr>
          <w:sz w:val="26"/>
          <w:szCs w:val="26"/>
        </w:rPr>
        <w:t xml:space="preserve">Количество участников: </w:t>
      </w:r>
      <w:r w:rsidRPr="007C0367">
        <w:rPr>
          <w:b/>
          <w:sz w:val="26"/>
          <w:szCs w:val="26"/>
          <w:u w:val="single"/>
        </w:rPr>
        <w:t>148 обучающихся</w:t>
      </w:r>
      <w:r w:rsidRPr="007C0367">
        <w:rPr>
          <w:sz w:val="26"/>
          <w:szCs w:val="26"/>
        </w:rPr>
        <w:t xml:space="preserve"> начальных классов, что составляет </w:t>
      </w:r>
      <w:r w:rsidRPr="007C0367">
        <w:rPr>
          <w:b/>
          <w:sz w:val="26"/>
          <w:szCs w:val="26"/>
        </w:rPr>
        <w:lastRenderedPageBreak/>
        <w:t>31%</w:t>
      </w:r>
      <w:r w:rsidRPr="007C0367">
        <w:rPr>
          <w:sz w:val="26"/>
          <w:szCs w:val="26"/>
        </w:rPr>
        <w:t xml:space="preserve"> от общей численности обучающихся начальных классов школ </w:t>
      </w:r>
      <w:r w:rsidR="00F13B92">
        <w:rPr>
          <w:sz w:val="26"/>
          <w:szCs w:val="26"/>
        </w:rPr>
        <w:t>муниципального округа</w:t>
      </w:r>
      <w:r w:rsidRPr="007C0367">
        <w:rPr>
          <w:sz w:val="26"/>
          <w:szCs w:val="26"/>
        </w:rPr>
        <w:t xml:space="preserve">, </w:t>
      </w:r>
      <w:r w:rsidRPr="007C0367">
        <w:rPr>
          <w:b/>
          <w:sz w:val="26"/>
          <w:szCs w:val="26"/>
        </w:rPr>
        <w:t>старшеклассников-наставников - 29 чел</w:t>
      </w:r>
      <w:r w:rsidRPr="007C0367">
        <w:rPr>
          <w:sz w:val="26"/>
          <w:szCs w:val="26"/>
        </w:rPr>
        <w:t xml:space="preserve">., </w:t>
      </w:r>
      <w:r w:rsidRPr="007C0367">
        <w:rPr>
          <w:b/>
          <w:sz w:val="26"/>
          <w:szCs w:val="26"/>
        </w:rPr>
        <w:t>педагогов - 20 чел</w:t>
      </w:r>
      <w:r w:rsidRPr="007C0367">
        <w:rPr>
          <w:sz w:val="26"/>
          <w:szCs w:val="26"/>
        </w:rPr>
        <w:t>.</w:t>
      </w:r>
    </w:p>
    <w:p w:rsidR="00C1600B" w:rsidRPr="007C0367" w:rsidRDefault="00C1600B" w:rsidP="00C1600B">
      <w:pPr>
        <w:pStyle w:val="af3"/>
        <w:pBdr>
          <w:left w:val="none" w:sz="4" w:space="0" w:color="000000"/>
          <w:bottom w:val="none" w:sz="4" w:space="1" w:color="000000"/>
        </w:pBdr>
        <w:spacing w:after="0" w:line="240" w:lineRule="auto"/>
        <w:ind w:left="0" w:firstLine="567"/>
        <w:jc w:val="both"/>
        <w:rPr>
          <w:rFonts w:ascii="Times New Roman" w:hAnsi="Times New Roman"/>
          <w:b/>
          <w:sz w:val="26"/>
          <w:szCs w:val="26"/>
        </w:rPr>
      </w:pPr>
      <w:r w:rsidRPr="007C0367">
        <w:rPr>
          <w:rFonts w:ascii="Times New Roman" w:hAnsi="Times New Roman"/>
          <w:sz w:val="26"/>
          <w:szCs w:val="26"/>
        </w:rPr>
        <w:t>За 202</w:t>
      </w:r>
      <w:r w:rsidR="007C0367" w:rsidRPr="007C0367">
        <w:rPr>
          <w:rFonts w:ascii="Times New Roman" w:hAnsi="Times New Roman"/>
          <w:sz w:val="26"/>
          <w:szCs w:val="26"/>
        </w:rPr>
        <w:t>4</w:t>
      </w:r>
      <w:r w:rsidRPr="007C0367">
        <w:rPr>
          <w:rFonts w:ascii="Times New Roman" w:hAnsi="Times New Roman"/>
          <w:sz w:val="26"/>
          <w:szCs w:val="26"/>
        </w:rPr>
        <w:t xml:space="preserve"> год </w:t>
      </w:r>
      <w:r w:rsidRPr="007C0367">
        <w:rPr>
          <w:rFonts w:ascii="Times New Roman" w:hAnsi="Times New Roman"/>
          <w:b/>
          <w:sz w:val="26"/>
          <w:szCs w:val="26"/>
        </w:rPr>
        <w:t xml:space="preserve">в Северо-Енисейском </w:t>
      </w:r>
      <w:r w:rsidR="005D7E76">
        <w:rPr>
          <w:rFonts w:ascii="Times New Roman" w:hAnsi="Times New Roman"/>
          <w:b/>
          <w:sz w:val="26"/>
          <w:szCs w:val="26"/>
        </w:rPr>
        <w:t>муниципальном округе</w:t>
      </w:r>
      <w:r w:rsidRPr="007C0367">
        <w:rPr>
          <w:rFonts w:ascii="Times New Roman" w:hAnsi="Times New Roman"/>
          <w:b/>
          <w:sz w:val="26"/>
          <w:szCs w:val="26"/>
        </w:rPr>
        <w:t xml:space="preserve">, сложилась устойчивая результативная система, позволяющая каждому ребенку пройти образовательные пробы по многим направлениям дополнительного образования, а именно: </w:t>
      </w:r>
    </w:p>
    <w:p w:rsidR="00C1600B" w:rsidRPr="007C0367" w:rsidRDefault="00C1600B" w:rsidP="00C1600B">
      <w:pPr>
        <w:pStyle w:val="af3"/>
        <w:numPr>
          <w:ilvl w:val="0"/>
          <w:numId w:val="4"/>
        </w:numPr>
        <w:spacing w:after="120" w:line="240" w:lineRule="auto"/>
        <w:ind w:left="0" w:firstLine="567"/>
        <w:jc w:val="both"/>
        <w:rPr>
          <w:rFonts w:ascii="Times New Roman" w:hAnsi="Times New Roman"/>
          <w:sz w:val="26"/>
          <w:szCs w:val="26"/>
        </w:rPr>
      </w:pPr>
      <w:proofErr w:type="gramStart"/>
      <w:r w:rsidRPr="007C0367">
        <w:rPr>
          <w:rFonts w:ascii="Times New Roman" w:hAnsi="Times New Roman"/>
          <w:sz w:val="26"/>
          <w:szCs w:val="26"/>
        </w:rPr>
        <w:t xml:space="preserve">в МБОУ ДО «Северо-Енисейский детско-юношеский центр» осуществляется </w:t>
      </w:r>
      <w:r w:rsidRPr="007C0367">
        <w:rPr>
          <w:rFonts w:ascii="Times New Roman" w:hAnsi="Times New Roman"/>
          <w:b/>
          <w:sz w:val="26"/>
          <w:szCs w:val="26"/>
        </w:rPr>
        <w:t>дополнительное образование:</w:t>
      </w:r>
      <w:r w:rsidRPr="007C0367">
        <w:rPr>
          <w:rFonts w:ascii="Times New Roman" w:hAnsi="Times New Roman"/>
          <w:sz w:val="26"/>
          <w:szCs w:val="26"/>
        </w:rPr>
        <w:t xml:space="preserve"> декоративно-прикладное, творческое, исследовательское, технологическое, социально-педагогическое; </w:t>
      </w:r>
      <w:proofErr w:type="gramEnd"/>
    </w:p>
    <w:p w:rsidR="00C1600B" w:rsidRPr="007C0367" w:rsidRDefault="00C1600B" w:rsidP="00C1600B">
      <w:pPr>
        <w:pStyle w:val="af3"/>
        <w:numPr>
          <w:ilvl w:val="0"/>
          <w:numId w:val="4"/>
        </w:numPr>
        <w:spacing w:after="120" w:line="240" w:lineRule="auto"/>
        <w:ind w:left="0" w:firstLine="567"/>
        <w:jc w:val="both"/>
        <w:rPr>
          <w:rFonts w:ascii="Times New Roman" w:hAnsi="Times New Roman"/>
          <w:sz w:val="26"/>
          <w:szCs w:val="26"/>
        </w:rPr>
      </w:pPr>
      <w:r w:rsidRPr="007C0367">
        <w:rPr>
          <w:rFonts w:ascii="Times New Roman" w:hAnsi="Times New Roman"/>
          <w:sz w:val="26"/>
          <w:szCs w:val="26"/>
        </w:rPr>
        <w:t xml:space="preserve">в МБОУ </w:t>
      </w:r>
      <w:proofErr w:type="gramStart"/>
      <w:r w:rsidRPr="007C0367">
        <w:rPr>
          <w:rFonts w:ascii="Times New Roman" w:hAnsi="Times New Roman"/>
          <w:sz w:val="26"/>
          <w:szCs w:val="26"/>
        </w:rPr>
        <w:t>ДО</w:t>
      </w:r>
      <w:proofErr w:type="gramEnd"/>
      <w:r w:rsidRPr="007C0367">
        <w:rPr>
          <w:rFonts w:ascii="Times New Roman" w:hAnsi="Times New Roman"/>
          <w:sz w:val="26"/>
          <w:szCs w:val="26"/>
        </w:rPr>
        <w:t xml:space="preserve"> «</w:t>
      </w:r>
      <w:proofErr w:type="gramStart"/>
      <w:r w:rsidRPr="007C0367">
        <w:rPr>
          <w:rFonts w:ascii="Times New Roman" w:hAnsi="Times New Roman"/>
          <w:sz w:val="26"/>
          <w:szCs w:val="26"/>
        </w:rPr>
        <w:t>Северо-Енисейская</w:t>
      </w:r>
      <w:proofErr w:type="gramEnd"/>
      <w:r w:rsidRPr="007C0367">
        <w:rPr>
          <w:rFonts w:ascii="Times New Roman" w:hAnsi="Times New Roman"/>
          <w:sz w:val="26"/>
          <w:szCs w:val="26"/>
        </w:rPr>
        <w:t xml:space="preserve"> детско-юношеская спортивная школа» осуществляется </w:t>
      </w:r>
      <w:r w:rsidRPr="007C0367">
        <w:rPr>
          <w:rFonts w:ascii="Times New Roman" w:hAnsi="Times New Roman"/>
          <w:b/>
          <w:sz w:val="26"/>
          <w:szCs w:val="26"/>
        </w:rPr>
        <w:t>дополнительное образование:</w:t>
      </w:r>
      <w:r w:rsidRPr="007C0367">
        <w:rPr>
          <w:rFonts w:ascii="Times New Roman" w:hAnsi="Times New Roman"/>
          <w:sz w:val="26"/>
          <w:szCs w:val="26"/>
        </w:rPr>
        <w:t xml:space="preserve"> спортивное по </w:t>
      </w:r>
      <w:r w:rsidRPr="007C0367">
        <w:rPr>
          <w:rFonts w:ascii="Times New Roman" w:hAnsi="Times New Roman"/>
          <w:b/>
          <w:sz w:val="26"/>
          <w:szCs w:val="26"/>
        </w:rPr>
        <w:t>12 видам спорта</w:t>
      </w:r>
      <w:r w:rsidRPr="007C0367">
        <w:rPr>
          <w:rFonts w:ascii="Times New Roman" w:hAnsi="Times New Roman"/>
          <w:sz w:val="26"/>
          <w:szCs w:val="26"/>
        </w:rPr>
        <w:t xml:space="preserve">. </w:t>
      </w:r>
    </w:p>
    <w:p w:rsidR="00C1600B" w:rsidRPr="00AD0DED" w:rsidRDefault="00C1600B" w:rsidP="00C1600B">
      <w:pPr>
        <w:ind w:firstLine="709"/>
        <w:contextualSpacing/>
        <w:jc w:val="both"/>
        <w:rPr>
          <w:sz w:val="26"/>
          <w:szCs w:val="26"/>
        </w:rPr>
      </w:pPr>
      <w:r w:rsidRPr="00005F90">
        <w:rPr>
          <w:sz w:val="26"/>
          <w:szCs w:val="26"/>
        </w:rPr>
        <w:t xml:space="preserve">Созданная в </w:t>
      </w:r>
      <w:r w:rsidR="005D7E76">
        <w:rPr>
          <w:sz w:val="26"/>
          <w:szCs w:val="26"/>
        </w:rPr>
        <w:t>муниципальном округе</w:t>
      </w:r>
      <w:r w:rsidRPr="00005F90">
        <w:rPr>
          <w:sz w:val="26"/>
          <w:szCs w:val="26"/>
        </w:rPr>
        <w:t xml:space="preserve"> инфраструктура дополнительного образования детей позволила обеспечить показатель  </w:t>
      </w:r>
      <w:r w:rsidRPr="00005F90">
        <w:rPr>
          <w:b/>
          <w:sz w:val="26"/>
          <w:szCs w:val="26"/>
          <w:u w:val="single"/>
        </w:rPr>
        <w:t>«Охват детей дополнительным образованием»</w:t>
      </w:r>
      <w:r w:rsidRPr="00005F90">
        <w:rPr>
          <w:sz w:val="26"/>
          <w:szCs w:val="26"/>
        </w:rPr>
        <w:t xml:space="preserve"> - </w:t>
      </w:r>
      <w:r w:rsidR="00005F90" w:rsidRPr="00005F90">
        <w:rPr>
          <w:b/>
          <w:sz w:val="26"/>
          <w:szCs w:val="26"/>
          <w:u w:val="single"/>
        </w:rPr>
        <w:t>89,20</w:t>
      </w:r>
      <w:r w:rsidRPr="00005F90">
        <w:rPr>
          <w:sz w:val="26"/>
          <w:szCs w:val="26"/>
        </w:rPr>
        <w:t>% от общей численности детей от 5 до 17 лет.</w:t>
      </w:r>
    </w:p>
    <w:p w:rsidR="00732A96" w:rsidRPr="00D35A7D" w:rsidRDefault="00732A96" w:rsidP="00866A6C">
      <w:pPr>
        <w:ind w:firstLine="567"/>
        <w:contextualSpacing/>
        <w:jc w:val="both"/>
        <w:rPr>
          <w:b/>
          <w:sz w:val="26"/>
          <w:szCs w:val="26"/>
          <w:highlight w:val="yellow"/>
        </w:rPr>
      </w:pPr>
    </w:p>
    <w:p w:rsidR="00276F10" w:rsidRPr="00D06571" w:rsidRDefault="00276F10" w:rsidP="00866A6C">
      <w:pPr>
        <w:ind w:firstLine="567"/>
        <w:jc w:val="both"/>
        <w:rPr>
          <w:b/>
          <w:bCs/>
          <w:sz w:val="26"/>
          <w:szCs w:val="26"/>
        </w:rPr>
      </w:pPr>
      <w:r w:rsidRPr="00D06571">
        <w:rPr>
          <w:b/>
          <w:bCs/>
          <w:sz w:val="26"/>
          <w:szCs w:val="26"/>
        </w:rPr>
        <w:t>13. 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C1600B" w:rsidRPr="00D35A7D" w:rsidRDefault="00C1600B" w:rsidP="00C1600B">
      <w:pPr>
        <w:ind w:firstLine="567"/>
        <w:jc w:val="both"/>
        <w:rPr>
          <w:sz w:val="26"/>
          <w:szCs w:val="26"/>
          <w:highlight w:val="yellow"/>
        </w:rPr>
      </w:pPr>
    </w:p>
    <w:p w:rsidR="00C1600B" w:rsidRPr="00D35A7D" w:rsidRDefault="00C1600B" w:rsidP="00C1600B">
      <w:pPr>
        <w:ind w:firstLine="567"/>
        <w:jc w:val="both"/>
        <w:rPr>
          <w:sz w:val="26"/>
          <w:szCs w:val="26"/>
          <w:highlight w:val="yellow"/>
        </w:rPr>
      </w:pPr>
      <w:r w:rsidRPr="00D06571">
        <w:rPr>
          <w:sz w:val="26"/>
          <w:szCs w:val="26"/>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составила в 202</w:t>
      </w:r>
      <w:r w:rsidR="00D06571" w:rsidRPr="00D06571">
        <w:rPr>
          <w:sz w:val="26"/>
          <w:szCs w:val="26"/>
        </w:rPr>
        <w:t>4</w:t>
      </w:r>
      <w:r w:rsidRPr="00D06571">
        <w:rPr>
          <w:sz w:val="26"/>
          <w:szCs w:val="26"/>
        </w:rPr>
        <w:t xml:space="preserve"> году </w:t>
      </w:r>
      <w:r w:rsidR="00D06571" w:rsidRPr="00D06571">
        <w:rPr>
          <w:b/>
          <w:sz w:val="26"/>
          <w:szCs w:val="26"/>
        </w:rPr>
        <w:t>3,2</w:t>
      </w:r>
      <w:r w:rsidRPr="00D06571">
        <w:rPr>
          <w:b/>
          <w:sz w:val="26"/>
          <w:szCs w:val="26"/>
        </w:rPr>
        <w:t xml:space="preserve">%, </w:t>
      </w:r>
      <w:r w:rsidRPr="00D06571">
        <w:rPr>
          <w:sz w:val="26"/>
          <w:szCs w:val="26"/>
        </w:rPr>
        <w:t xml:space="preserve">т.к. из </w:t>
      </w:r>
      <w:r w:rsidR="00D06571" w:rsidRPr="00D06571">
        <w:rPr>
          <w:b/>
          <w:sz w:val="26"/>
          <w:szCs w:val="26"/>
          <w:u w:val="single"/>
        </w:rPr>
        <w:t>63</w:t>
      </w:r>
      <w:r w:rsidRPr="00D06571">
        <w:rPr>
          <w:b/>
          <w:sz w:val="26"/>
          <w:szCs w:val="26"/>
          <w:u w:val="single"/>
        </w:rPr>
        <w:t xml:space="preserve"> выпускников</w:t>
      </w:r>
      <w:r w:rsidRPr="00D06571">
        <w:rPr>
          <w:sz w:val="26"/>
          <w:szCs w:val="26"/>
        </w:rPr>
        <w:t xml:space="preserve"> получили аттестат о среднем образовании </w:t>
      </w:r>
      <w:r w:rsidR="00D06571" w:rsidRPr="00D06571">
        <w:rPr>
          <w:b/>
          <w:sz w:val="26"/>
          <w:szCs w:val="26"/>
        </w:rPr>
        <w:t>61 выпускник</w:t>
      </w:r>
      <w:r w:rsidRPr="00D06571">
        <w:rPr>
          <w:b/>
          <w:sz w:val="26"/>
          <w:szCs w:val="26"/>
        </w:rPr>
        <w:t>.</w:t>
      </w:r>
    </w:p>
    <w:p w:rsidR="00C1600B" w:rsidRPr="00D06571" w:rsidRDefault="00C1600B" w:rsidP="00C1600B">
      <w:pPr>
        <w:ind w:firstLine="567"/>
        <w:jc w:val="both"/>
        <w:rPr>
          <w:color w:val="000000"/>
          <w:sz w:val="26"/>
          <w:szCs w:val="26"/>
          <w:lang w:eastAsia="ru-RU"/>
        </w:rPr>
      </w:pPr>
      <w:r w:rsidRPr="00D06571">
        <w:rPr>
          <w:color w:val="000000"/>
          <w:sz w:val="26"/>
          <w:szCs w:val="26"/>
          <w:lang w:eastAsia="ru-RU"/>
        </w:rPr>
        <w:t>В дальнейшей перспективе планируется показатель на 202</w:t>
      </w:r>
      <w:r w:rsidR="00D06571" w:rsidRPr="00D06571">
        <w:rPr>
          <w:color w:val="000000"/>
          <w:sz w:val="26"/>
          <w:szCs w:val="26"/>
          <w:lang w:eastAsia="ru-RU"/>
        </w:rPr>
        <w:t>5</w:t>
      </w:r>
      <w:r w:rsidRPr="00D06571">
        <w:rPr>
          <w:color w:val="000000"/>
          <w:sz w:val="26"/>
          <w:szCs w:val="26"/>
          <w:lang w:eastAsia="ru-RU"/>
        </w:rPr>
        <w:t>-202</w:t>
      </w:r>
      <w:r w:rsidR="00D06571" w:rsidRPr="00D06571">
        <w:rPr>
          <w:color w:val="000000"/>
          <w:sz w:val="26"/>
          <w:szCs w:val="26"/>
          <w:lang w:eastAsia="ru-RU"/>
        </w:rPr>
        <w:t>7</w:t>
      </w:r>
      <w:r w:rsidRPr="00D06571">
        <w:rPr>
          <w:color w:val="000000"/>
          <w:sz w:val="26"/>
          <w:szCs w:val="26"/>
          <w:lang w:eastAsia="ru-RU"/>
        </w:rPr>
        <w:t xml:space="preserve"> годы, который составит </w:t>
      </w:r>
      <w:r w:rsidRPr="00D06571">
        <w:rPr>
          <w:b/>
          <w:color w:val="000000"/>
          <w:sz w:val="26"/>
          <w:szCs w:val="26"/>
          <w:lang w:eastAsia="ru-RU"/>
        </w:rPr>
        <w:t>0,00%.</w:t>
      </w:r>
    </w:p>
    <w:p w:rsidR="00CA5D54" w:rsidRPr="00D35A7D" w:rsidRDefault="00CA5D54" w:rsidP="00866A6C">
      <w:pPr>
        <w:ind w:firstLine="567"/>
        <w:jc w:val="both"/>
        <w:rPr>
          <w:sz w:val="26"/>
          <w:szCs w:val="26"/>
          <w:highlight w:val="yellow"/>
        </w:rPr>
      </w:pPr>
    </w:p>
    <w:p w:rsidR="00276F10" w:rsidRPr="00125EEF" w:rsidRDefault="00276F10" w:rsidP="00866A6C">
      <w:pPr>
        <w:ind w:firstLine="567"/>
        <w:jc w:val="both"/>
        <w:rPr>
          <w:b/>
          <w:bCs/>
          <w:sz w:val="26"/>
          <w:szCs w:val="26"/>
        </w:rPr>
      </w:pPr>
      <w:r w:rsidRPr="00125EEF">
        <w:rPr>
          <w:b/>
          <w:sz w:val="26"/>
          <w:szCs w:val="26"/>
        </w:rPr>
        <w:t>14</w:t>
      </w:r>
      <w:r w:rsidRPr="00125EEF">
        <w:rPr>
          <w:b/>
          <w:bCs/>
          <w:sz w:val="26"/>
          <w:szCs w:val="26"/>
        </w:rPr>
        <w:t>. Показатель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B96210" w:rsidRPr="00125EEF" w:rsidRDefault="00B96210" w:rsidP="00866A6C">
      <w:pPr>
        <w:autoSpaceDE w:val="0"/>
        <w:autoSpaceDN w:val="0"/>
        <w:adjustRightInd w:val="0"/>
        <w:ind w:firstLine="567"/>
        <w:jc w:val="both"/>
        <w:rPr>
          <w:rFonts w:ascii="Times New Roman CYR" w:hAnsi="Times New Roman CYR" w:cs="Times New Roman CYR"/>
          <w:sz w:val="26"/>
          <w:szCs w:val="26"/>
          <w:lang w:eastAsia="ru-RU"/>
        </w:rPr>
      </w:pPr>
    </w:p>
    <w:p w:rsidR="00125EEF"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125EEF">
        <w:rPr>
          <w:rFonts w:ascii="Times New Roman CYR" w:hAnsi="Times New Roman CYR" w:cs="Times New Roman CYR"/>
          <w:sz w:val="26"/>
          <w:szCs w:val="26"/>
          <w:lang w:eastAsia="ru-RU"/>
        </w:rPr>
        <w:t xml:space="preserve">Доля муниципальных общеобразовательных учреждений Северо-Енисейского </w:t>
      </w:r>
      <w:r w:rsidR="00F13B92">
        <w:rPr>
          <w:rFonts w:ascii="Times New Roman CYR" w:hAnsi="Times New Roman CYR" w:cs="Times New Roman CYR"/>
          <w:sz w:val="26"/>
          <w:szCs w:val="26"/>
          <w:lang w:eastAsia="ru-RU"/>
        </w:rPr>
        <w:t>муниципального округа</w:t>
      </w:r>
      <w:r w:rsidRPr="00125EEF">
        <w:rPr>
          <w:rFonts w:ascii="Times New Roman CYR" w:hAnsi="Times New Roman CYR" w:cs="Times New Roman CYR"/>
          <w:sz w:val="26"/>
          <w:szCs w:val="26"/>
          <w:lang w:eastAsia="ru-RU"/>
        </w:rPr>
        <w:t>, соответствующих современным требованиям обучения, в общем количестве муниципальных общеобразовательных учреждений за 202</w:t>
      </w:r>
      <w:r w:rsidR="00125EEF" w:rsidRPr="00125EEF">
        <w:rPr>
          <w:rFonts w:ascii="Times New Roman CYR" w:hAnsi="Times New Roman CYR" w:cs="Times New Roman CYR"/>
          <w:sz w:val="26"/>
          <w:szCs w:val="26"/>
          <w:lang w:eastAsia="ru-RU"/>
        </w:rPr>
        <w:t>4</w:t>
      </w:r>
      <w:r w:rsidRPr="00125EEF">
        <w:rPr>
          <w:rFonts w:ascii="Times New Roman CYR" w:hAnsi="Times New Roman CYR" w:cs="Times New Roman CYR"/>
          <w:sz w:val="26"/>
          <w:szCs w:val="26"/>
          <w:lang w:eastAsia="ru-RU"/>
        </w:rPr>
        <w:t xml:space="preserve"> год составила </w:t>
      </w:r>
      <w:r w:rsidR="00820C2A">
        <w:rPr>
          <w:rFonts w:ascii="Times New Roman CYR" w:hAnsi="Times New Roman CYR" w:cs="Times New Roman CYR"/>
          <w:b/>
          <w:bCs/>
          <w:sz w:val="26"/>
          <w:szCs w:val="26"/>
          <w:lang w:eastAsia="ru-RU"/>
        </w:rPr>
        <w:t>90,18</w:t>
      </w:r>
      <w:r w:rsidRPr="00125EEF">
        <w:rPr>
          <w:rFonts w:ascii="Times New Roman CYR" w:hAnsi="Times New Roman CYR" w:cs="Times New Roman CYR"/>
          <w:b/>
          <w:bCs/>
          <w:sz w:val="26"/>
          <w:szCs w:val="26"/>
          <w:lang w:eastAsia="ru-RU"/>
        </w:rPr>
        <w:t xml:space="preserve">% </w:t>
      </w:r>
      <w:r w:rsidRPr="00125EEF">
        <w:rPr>
          <w:rFonts w:ascii="Times New Roman CYR" w:hAnsi="Times New Roman CYR" w:cs="Times New Roman CYR"/>
          <w:sz w:val="26"/>
          <w:szCs w:val="26"/>
          <w:lang w:eastAsia="ru-RU"/>
        </w:rPr>
        <w:t xml:space="preserve">и </w:t>
      </w:r>
      <w:r w:rsidR="00125EEF" w:rsidRPr="00125EEF">
        <w:rPr>
          <w:rFonts w:ascii="Times New Roman CYR" w:hAnsi="Times New Roman CYR" w:cs="Times New Roman CYR"/>
          <w:sz w:val="26"/>
          <w:szCs w:val="26"/>
          <w:lang w:eastAsia="ru-RU"/>
        </w:rPr>
        <w:t>осталась на уровне 2023 года.</w:t>
      </w:r>
    </w:p>
    <w:p w:rsidR="00C1600B" w:rsidRPr="00125EEF" w:rsidRDefault="00125EEF" w:rsidP="00C1600B">
      <w:pPr>
        <w:autoSpaceDE w:val="0"/>
        <w:autoSpaceDN w:val="0"/>
        <w:adjustRightInd w:val="0"/>
        <w:ind w:firstLine="567"/>
        <w:jc w:val="both"/>
        <w:rPr>
          <w:rFonts w:ascii="Times New Roman CYR" w:hAnsi="Times New Roman CYR" w:cs="Times New Roman CYR"/>
          <w:sz w:val="26"/>
          <w:szCs w:val="26"/>
          <w:lang w:eastAsia="ru-RU"/>
        </w:rPr>
      </w:pPr>
      <w:r w:rsidRPr="00125EEF">
        <w:rPr>
          <w:rFonts w:ascii="Times New Roman CYR" w:hAnsi="Times New Roman CYR" w:cs="Times New Roman CYR"/>
          <w:sz w:val="26"/>
          <w:szCs w:val="26"/>
          <w:lang w:eastAsia="ru-RU"/>
        </w:rPr>
        <w:t>Значение</w:t>
      </w:r>
      <w:r w:rsidR="00C1600B" w:rsidRPr="00125EEF">
        <w:rPr>
          <w:rFonts w:ascii="Times New Roman CYR" w:hAnsi="Times New Roman CYR" w:cs="Times New Roman CYR"/>
          <w:sz w:val="26"/>
          <w:szCs w:val="26"/>
          <w:lang w:eastAsia="ru-RU"/>
        </w:rPr>
        <w:t xml:space="preserve"> показателя обусловлен</w:t>
      </w:r>
      <w:r w:rsidRPr="00125EEF">
        <w:rPr>
          <w:rFonts w:ascii="Times New Roman CYR" w:hAnsi="Times New Roman CYR" w:cs="Times New Roman CYR"/>
          <w:sz w:val="26"/>
          <w:szCs w:val="26"/>
          <w:lang w:eastAsia="ru-RU"/>
        </w:rPr>
        <w:t>о</w:t>
      </w:r>
      <w:r w:rsidR="00C1600B" w:rsidRPr="00125EEF">
        <w:rPr>
          <w:rFonts w:ascii="Times New Roman CYR" w:hAnsi="Times New Roman CYR" w:cs="Times New Roman CYR"/>
          <w:sz w:val="26"/>
          <w:szCs w:val="26"/>
          <w:lang w:eastAsia="ru-RU"/>
        </w:rPr>
        <w:t xml:space="preserve"> внедрением в</w:t>
      </w:r>
      <w:r w:rsidR="00711049" w:rsidRPr="00125EEF">
        <w:rPr>
          <w:rFonts w:ascii="Times New Roman CYR" w:hAnsi="Times New Roman CYR" w:cs="Times New Roman CYR"/>
          <w:sz w:val="26"/>
          <w:szCs w:val="26"/>
          <w:lang w:eastAsia="ru-RU"/>
        </w:rPr>
        <w:t>о</w:t>
      </w:r>
      <w:r w:rsidR="00C1600B" w:rsidRPr="00125EEF">
        <w:rPr>
          <w:rFonts w:ascii="Times New Roman CYR" w:hAnsi="Times New Roman CYR" w:cs="Times New Roman CYR"/>
          <w:sz w:val="26"/>
          <w:szCs w:val="26"/>
          <w:lang w:eastAsia="ru-RU"/>
        </w:rPr>
        <w:t xml:space="preserve"> всех школах </w:t>
      </w:r>
      <w:r w:rsidR="00F13B92">
        <w:rPr>
          <w:rFonts w:ascii="Times New Roman CYR" w:hAnsi="Times New Roman CYR" w:cs="Times New Roman CYR"/>
          <w:sz w:val="26"/>
          <w:szCs w:val="26"/>
          <w:lang w:eastAsia="ru-RU"/>
        </w:rPr>
        <w:t>муниципального округа</w:t>
      </w:r>
      <w:r w:rsidR="00C1600B" w:rsidRPr="00125EEF">
        <w:rPr>
          <w:rFonts w:ascii="Times New Roman CYR" w:hAnsi="Times New Roman CYR" w:cs="Times New Roman CYR"/>
          <w:sz w:val="26"/>
          <w:szCs w:val="26"/>
          <w:lang w:eastAsia="ru-RU"/>
        </w:rPr>
        <w:t xml:space="preserve"> дистанционных технологий, и созданием условий для беспрепятственного доступа инвалидов.</w:t>
      </w:r>
    </w:p>
    <w:p w:rsidR="00C1600B" w:rsidRPr="00820C2A" w:rsidRDefault="00C1600B" w:rsidP="00C1600B">
      <w:pPr>
        <w:autoSpaceDE w:val="0"/>
        <w:autoSpaceDN w:val="0"/>
        <w:adjustRightInd w:val="0"/>
        <w:ind w:firstLine="567"/>
        <w:jc w:val="both"/>
        <w:rPr>
          <w:rFonts w:ascii="Times New Roman CYR" w:hAnsi="Times New Roman CYR" w:cs="Times New Roman CYR"/>
          <w:color w:val="000000"/>
          <w:sz w:val="26"/>
          <w:szCs w:val="26"/>
          <w:lang w:eastAsia="ru-RU"/>
        </w:rPr>
      </w:pPr>
      <w:r w:rsidRPr="00820C2A">
        <w:rPr>
          <w:rFonts w:ascii="Times New Roman CYR" w:hAnsi="Times New Roman CYR" w:cs="Times New Roman CYR"/>
          <w:sz w:val="26"/>
          <w:szCs w:val="26"/>
          <w:lang w:eastAsia="ru-RU"/>
        </w:rPr>
        <w:t xml:space="preserve">Основной причиной </w:t>
      </w:r>
      <w:r w:rsidR="00820C2A" w:rsidRPr="00820C2A">
        <w:rPr>
          <w:rFonts w:ascii="Times New Roman CYR" w:hAnsi="Times New Roman CYR" w:cs="Times New Roman CYR"/>
          <w:sz w:val="26"/>
          <w:szCs w:val="26"/>
          <w:lang w:eastAsia="ru-RU"/>
        </w:rPr>
        <w:t>не достижения</w:t>
      </w:r>
      <w:r w:rsidR="002815C9">
        <w:rPr>
          <w:rFonts w:ascii="Times New Roman CYR" w:hAnsi="Times New Roman CYR" w:cs="Times New Roman CYR"/>
          <w:sz w:val="26"/>
          <w:szCs w:val="26"/>
          <w:lang w:eastAsia="ru-RU"/>
        </w:rPr>
        <w:t xml:space="preserve"> </w:t>
      </w:r>
      <w:r w:rsidR="00820C2A">
        <w:rPr>
          <w:rFonts w:ascii="Times New Roman CYR" w:hAnsi="Times New Roman CYR" w:cs="Times New Roman CYR"/>
          <w:b/>
          <w:bCs/>
          <w:sz w:val="26"/>
          <w:szCs w:val="26"/>
          <w:lang w:eastAsia="ru-RU"/>
        </w:rPr>
        <w:t>100%-</w:t>
      </w:r>
      <w:proofErr w:type="spellStart"/>
      <w:r w:rsidRPr="00820C2A">
        <w:rPr>
          <w:rFonts w:ascii="Times New Roman CYR" w:hAnsi="Times New Roman CYR" w:cs="Times New Roman CYR"/>
          <w:b/>
          <w:bCs/>
          <w:sz w:val="26"/>
          <w:szCs w:val="26"/>
          <w:lang w:eastAsia="ru-RU"/>
        </w:rPr>
        <w:t>го</w:t>
      </w:r>
      <w:proofErr w:type="spellEnd"/>
      <w:r w:rsidRPr="00820C2A">
        <w:rPr>
          <w:rFonts w:ascii="Times New Roman CYR" w:hAnsi="Times New Roman CYR" w:cs="Times New Roman CYR"/>
          <w:sz w:val="26"/>
          <w:szCs w:val="26"/>
          <w:lang w:eastAsia="ru-RU"/>
        </w:rPr>
        <w:t xml:space="preserve"> значения показателя является то, что из </w:t>
      </w:r>
      <w:r w:rsidRPr="00820C2A">
        <w:rPr>
          <w:rFonts w:ascii="Times New Roman CYR" w:hAnsi="Times New Roman CYR" w:cs="Times New Roman CYR"/>
          <w:b/>
          <w:bCs/>
          <w:sz w:val="26"/>
          <w:szCs w:val="26"/>
          <w:lang w:eastAsia="ru-RU"/>
        </w:rPr>
        <w:t>7</w:t>
      </w:r>
      <w:r w:rsidRPr="00820C2A">
        <w:rPr>
          <w:rFonts w:ascii="Times New Roman CYR" w:hAnsi="Times New Roman CYR" w:cs="Times New Roman CYR"/>
          <w:sz w:val="26"/>
          <w:szCs w:val="26"/>
          <w:lang w:eastAsia="ru-RU"/>
        </w:rPr>
        <w:t xml:space="preserve"> общеобразовательных учреждений в</w:t>
      </w:r>
      <w:r w:rsidR="002815C9">
        <w:rPr>
          <w:rFonts w:ascii="Times New Roman CYR" w:hAnsi="Times New Roman CYR" w:cs="Times New Roman CYR"/>
          <w:sz w:val="26"/>
          <w:szCs w:val="26"/>
          <w:lang w:eastAsia="ru-RU"/>
        </w:rPr>
        <w:t xml:space="preserve"> </w:t>
      </w:r>
      <w:r w:rsidRPr="00820C2A">
        <w:rPr>
          <w:rFonts w:ascii="Times New Roman CYR" w:hAnsi="Times New Roman CYR" w:cs="Times New Roman CYR"/>
          <w:b/>
          <w:bCs/>
          <w:color w:val="000000"/>
          <w:sz w:val="26"/>
          <w:szCs w:val="26"/>
          <w:lang w:eastAsia="ru-RU"/>
        </w:rPr>
        <w:t xml:space="preserve">3 сельских </w:t>
      </w:r>
      <w:r w:rsidRPr="00820C2A">
        <w:rPr>
          <w:rFonts w:ascii="Times New Roman CYR" w:hAnsi="Times New Roman CYR" w:cs="Times New Roman CYR"/>
          <w:color w:val="000000"/>
          <w:sz w:val="26"/>
          <w:szCs w:val="26"/>
          <w:lang w:eastAsia="ru-RU"/>
        </w:rPr>
        <w:t>школах отсутств</w:t>
      </w:r>
      <w:r w:rsidR="00792BF9">
        <w:rPr>
          <w:rFonts w:ascii="Times New Roman CYR" w:hAnsi="Times New Roman CYR" w:cs="Times New Roman CYR"/>
          <w:color w:val="000000"/>
          <w:sz w:val="26"/>
          <w:szCs w:val="26"/>
          <w:lang w:eastAsia="ru-RU"/>
        </w:rPr>
        <w:t>уют актовые или лекционные залы, а также</w:t>
      </w:r>
      <w:r w:rsidRPr="00820C2A">
        <w:rPr>
          <w:rFonts w:ascii="Times New Roman CYR" w:hAnsi="Times New Roman CYR" w:cs="Times New Roman CYR"/>
          <w:color w:val="000000"/>
          <w:sz w:val="26"/>
          <w:szCs w:val="26"/>
          <w:lang w:eastAsia="ru-RU"/>
        </w:rPr>
        <w:t xml:space="preserve"> не созданы условия для беспрепятственного доступа инвалидов.</w:t>
      </w:r>
    </w:p>
    <w:p w:rsidR="002815C9" w:rsidRPr="00820C2A" w:rsidRDefault="002815C9" w:rsidP="00C1600B">
      <w:pPr>
        <w:autoSpaceDE w:val="0"/>
        <w:autoSpaceDN w:val="0"/>
        <w:adjustRightInd w:val="0"/>
        <w:ind w:firstLine="567"/>
        <w:jc w:val="both"/>
        <w:rPr>
          <w:rFonts w:ascii="Times New Roman CYR" w:hAnsi="Times New Roman CYR" w:cs="Times New Roman CYR"/>
          <w:sz w:val="26"/>
          <w:szCs w:val="26"/>
          <w:lang w:eastAsia="ru-RU"/>
        </w:rPr>
      </w:pPr>
    </w:p>
    <w:p w:rsidR="00276F10" w:rsidRPr="00820C2A" w:rsidRDefault="00276F10" w:rsidP="00866A6C">
      <w:pPr>
        <w:ind w:firstLine="567"/>
        <w:jc w:val="both"/>
        <w:rPr>
          <w:b/>
          <w:bCs/>
          <w:sz w:val="26"/>
          <w:szCs w:val="26"/>
        </w:rPr>
      </w:pPr>
      <w:r w:rsidRPr="00820C2A">
        <w:rPr>
          <w:b/>
          <w:sz w:val="26"/>
          <w:szCs w:val="26"/>
        </w:rPr>
        <w:lastRenderedPageBreak/>
        <w:t>15</w:t>
      </w:r>
      <w:r w:rsidRPr="00820C2A">
        <w:rPr>
          <w:b/>
          <w:bCs/>
          <w:sz w:val="26"/>
          <w:szCs w:val="26"/>
        </w:rPr>
        <w:t>. Показатель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CF05DE" w:rsidRPr="00D35A7D" w:rsidRDefault="00CF05DE" w:rsidP="00866A6C">
      <w:pPr>
        <w:pStyle w:val="mrcssattr"/>
        <w:spacing w:before="0" w:beforeAutospacing="0" w:after="0" w:afterAutospacing="0"/>
        <w:ind w:firstLine="567"/>
        <w:jc w:val="both"/>
        <w:rPr>
          <w:rStyle w:val="layout"/>
          <w:rFonts w:ascii="Times New Roman CYR" w:hAnsi="Times New Roman CYR" w:cs="Times New Roman CYR"/>
          <w:sz w:val="26"/>
          <w:szCs w:val="26"/>
        </w:rPr>
      </w:pPr>
    </w:p>
    <w:p w:rsidR="00C1600B" w:rsidRDefault="00C1600B" w:rsidP="00C1600B">
      <w:pPr>
        <w:pStyle w:val="mrcssattr"/>
        <w:spacing w:before="0" w:beforeAutospacing="0" w:after="0" w:afterAutospacing="0"/>
        <w:ind w:firstLine="567"/>
        <w:jc w:val="both"/>
        <w:rPr>
          <w:rStyle w:val="layout"/>
          <w:rFonts w:ascii="Times New Roman CYR" w:hAnsi="Times New Roman CYR" w:cs="Times New Roman CYR"/>
          <w:sz w:val="26"/>
          <w:szCs w:val="26"/>
        </w:rPr>
      </w:pPr>
      <w:r w:rsidRPr="00820C2A">
        <w:rPr>
          <w:rStyle w:val="layout"/>
          <w:rFonts w:ascii="Times New Roman CYR" w:hAnsi="Times New Roman CYR" w:cs="Times New Roman CYR"/>
          <w:sz w:val="26"/>
          <w:szCs w:val="26"/>
        </w:rPr>
        <w:t xml:space="preserve">В Северо-Енисейском </w:t>
      </w:r>
      <w:r w:rsidR="005D7E76">
        <w:rPr>
          <w:rStyle w:val="layout"/>
          <w:rFonts w:ascii="Times New Roman CYR" w:hAnsi="Times New Roman CYR" w:cs="Times New Roman CYR"/>
          <w:sz w:val="26"/>
          <w:szCs w:val="26"/>
        </w:rPr>
        <w:t>муниципальном округе</w:t>
      </w:r>
      <w:r w:rsidRPr="00820C2A">
        <w:rPr>
          <w:rStyle w:val="layout"/>
          <w:rFonts w:ascii="Times New Roman CYR" w:hAnsi="Times New Roman CYR" w:cs="Times New Roman CYR"/>
          <w:sz w:val="26"/>
          <w:szCs w:val="26"/>
        </w:rPr>
        <w:t xml:space="preserve"> зданий муниципальных общеобразовательных учреждений, которые находятся в аварийном состоянии, нет.</w:t>
      </w:r>
    </w:p>
    <w:p w:rsidR="000A5EFB" w:rsidRPr="00820C2A" w:rsidRDefault="000A5EFB" w:rsidP="000A5EFB">
      <w:pPr>
        <w:ind w:firstLine="567"/>
        <w:jc w:val="both"/>
        <w:rPr>
          <w:b/>
          <w:bCs/>
          <w:sz w:val="26"/>
          <w:szCs w:val="26"/>
        </w:rPr>
      </w:pPr>
      <w:r>
        <w:rPr>
          <w:rStyle w:val="layout"/>
          <w:rFonts w:ascii="Times New Roman CYR" w:hAnsi="Times New Roman CYR" w:cs="Times New Roman CYR"/>
          <w:sz w:val="26"/>
          <w:szCs w:val="26"/>
        </w:rPr>
        <w:t xml:space="preserve">В 2024 году </w:t>
      </w:r>
      <w:r>
        <w:rPr>
          <w:bCs/>
          <w:sz w:val="26"/>
          <w:szCs w:val="26"/>
        </w:rPr>
        <w:t>п</w:t>
      </w:r>
      <w:r w:rsidRPr="000A5EFB">
        <w:rPr>
          <w:bCs/>
          <w:sz w:val="26"/>
          <w:szCs w:val="26"/>
        </w:rPr>
        <w:t>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Pr>
          <w:bCs/>
          <w:sz w:val="26"/>
          <w:szCs w:val="26"/>
        </w:rPr>
        <w:t xml:space="preserve"> составил </w:t>
      </w:r>
      <w:r w:rsidRPr="00486ED1">
        <w:rPr>
          <w:b/>
          <w:bCs/>
          <w:sz w:val="26"/>
          <w:szCs w:val="26"/>
        </w:rPr>
        <w:t>7,10%</w:t>
      </w:r>
      <w:r>
        <w:rPr>
          <w:bCs/>
          <w:sz w:val="26"/>
          <w:szCs w:val="26"/>
        </w:rPr>
        <w:t xml:space="preserve"> в связи с тем, что 1 здание (школьные мастерские в п. Тея) требует капитального ремонта из 14 зданий муниципальных образовательных учреждений Северо-Енисейского </w:t>
      </w:r>
      <w:r w:rsidR="00F13B92">
        <w:rPr>
          <w:bCs/>
          <w:sz w:val="26"/>
          <w:szCs w:val="26"/>
        </w:rPr>
        <w:t>муниципального округа</w:t>
      </w:r>
      <w:r>
        <w:rPr>
          <w:bCs/>
          <w:sz w:val="26"/>
          <w:szCs w:val="26"/>
        </w:rPr>
        <w:t>.</w:t>
      </w:r>
    </w:p>
    <w:p w:rsidR="00500932" w:rsidRPr="00500932" w:rsidRDefault="00820C2A" w:rsidP="00500932">
      <w:pPr>
        <w:autoSpaceDE w:val="0"/>
        <w:autoSpaceDN w:val="0"/>
        <w:adjustRightInd w:val="0"/>
        <w:ind w:firstLine="567"/>
        <w:jc w:val="both"/>
        <w:rPr>
          <w:rFonts w:ascii="Times New Roman CYR" w:hAnsi="Times New Roman CYR" w:cs="Times New Roman CYR"/>
          <w:sz w:val="26"/>
          <w:szCs w:val="26"/>
          <w:lang w:eastAsia="ru-RU"/>
        </w:rPr>
      </w:pPr>
      <w:r>
        <w:rPr>
          <w:rStyle w:val="layout"/>
          <w:rFonts w:ascii="Times New Roman CYR" w:hAnsi="Times New Roman CYR" w:cs="Times New Roman CYR"/>
          <w:sz w:val="26"/>
          <w:szCs w:val="26"/>
        </w:rPr>
        <w:t xml:space="preserve">В 2024 году капитально отремонтированы </w:t>
      </w:r>
      <w:r w:rsidR="00500932">
        <w:rPr>
          <w:rStyle w:val="layout"/>
          <w:rFonts w:ascii="Times New Roman CYR" w:hAnsi="Times New Roman CYR" w:cs="Times New Roman CYR"/>
          <w:sz w:val="26"/>
          <w:szCs w:val="26"/>
        </w:rPr>
        <w:t xml:space="preserve">4 </w:t>
      </w:r>
      <w:r w:rsidR="000A5EFB">
        <w:rPr>
          <w:rStyle w:val="layout"/>
          <w:rFonts w:ascii="Times New Roman CYR" w:hAnsi="Times New Roman CYR" w:cs="Times New Roman CYR"/>
          <w:sz w:val="26"/>
          <w:szCs w:val="26"/>
        </w:rPr>
        <w:t>здания школ</w:t>
      </w:r>
      <w:r w:rsidR="00500932">
        <w:rPr>
          <w:rStyle w:val="layout"/>
          <w:rFonts w:ascii="Times New Roman CYR" w:hAnsi="Times New Roman CYR" w:cs="Times New Roman CYR"/>
          <w:sz w:val="26"/>
          <w:szCs w:val="26"/>
        </w:rPr>
        <w:t xml:space="preserve"> Северо-Енисейского </w:t>
      </w:r>
      <w:r w:rsidR="00F13B92">
        <w:rPr>
          <w:rStyle w:val="layout"/>
          <w:rFonts w:ascii="Times New Roman CYR" w:hAnsi="Times New Roman CYR" w:cs="Times New Roman CYR"/>
          <w:sz w:val="26"/>
          <w:szCs w:val="26"/>
        </w:rPr>
        <w:t>муниципального округа</w:t>
      </w:r>
      <w:r w:rsidR="00500932">
        <w:rPr>
          <w:rStyle w:val="layout"/>
          <w:rFonts w:ascii="Times New Roman CYR" w:hAnsi="Times New Roman CYR" w:cs="Times New Roman CYR"/>
          <w:sz w:val="26"/>
          <w:szCs w:val="26"/>
        </w:rPr>
        <w:t xml:space="preserve"> (</w:t>
      </w:r>
      <w:r w:rsidR="00500932" w:rsidRPr="00500932">
        <w:rPr>
          <w:rFonts w:ascii="Times New Roman CYR" w:hAnsi="Times New Roman CYR" w:cs="Times New Roman CYR"/>
          <w:sz w:val="26"/>
          <w:szCs w:val="26"/>
          <w:lang w:eastAsia="ru-RU"/>
        </w:rPr>
        <w:t>МБОУ «</w:t>
      </w:r>
      <w:proofErr w:type="spellStart"/>
      <w:r w:rsidR="00500932" w:rsidRPr="00500932">
        <w:rPr>
          <w:rFonts w:ascii="Times New Roman CYR" w:hAnsi="Times New Roman CYR" w:cs="Times New Roman CYR"/>
          <w:sz w:val="26"/>
          <w:szCs w:val="26"/>
          <w:lang w:eastAsia="ru-RU"/>
        </w:rPr>
        <w:t>Тейская</w:t>
      </w:r>
      <w:proofErr w:type="spellEnd"/>
      <w:r w:rsidR="00500932" w:rsidRPr="00500932">
        <w:rPr>
          <w:rFonts w:ascii="Times New Roman CYR" w:hAnsi="Times New Roman CYR" w:cs="Times New Roman CYR"/>
          <w:sz w:val="26"/>
          <w:szCs w:val="26"/>
          <w:lang w:eastAsia="ru-RU"/>
        </w:rPr>
        <w:t xml:space="preserve"> средняя школа №3»</w:t>
      </w:r>
      <w:r w:rsidR="00500932" w:rsidRPr="00500932">
        <w:rPr>
          <w:rFonts w:ascii="Times New Roman CYR" w:hAnsi="Times New Roman CYR" w:cs="Times New Roman CYR"/>
          <w:sz w:val="26"/>
          <w:szCs w:val="26"/>
        </w:rPr>
        <w:t>,</w:t>
      </w:r>
      <w:r w:rsidR="00500932">
        <w:rPr>
          <w:rFonts w:ascii="Times New Roman CYR" w:hAnsi="Times New Roman CYR" w:cs="Times New Roman CYR"/>
          <w:sz w:val="26"/>
          <w:szCs w:val="26"/>
        </w:rPr>
        <w:t xml:space="preserve"> МБОУ </w:t>
      </w:r>
      <w:r w:rsidR="00500932" w:rsidRPr="00500932">
        <w:rPr>
          <w:rFonts w:ascii="Times New Roman CYR" w:hAnsi="Times New Roman CYR" w:cs="Times New Roman CYR"/>
          <w:sz w:val="26"/>
          <w:szCs w:val="26"/>
        </w:rPr>
        <w:t>«Северо-Енисейская средняя школа № 2»</w:t>
      </w:r>
      <w:r w:rsidR="00500932">
        <w:rPr>
          <w:rFonts w:ascii="Times New Roman CYR" w:hAnsi="Times New Roman CYR" w:cs="Times New Roman CYR"/>
          <w:sz w:val="26"/>
          <w:szCs w:val="26"/>
        </w:rPr>
        <w:t xml:space="preserve">, МБОУ </w:t>
      </w:r>
      <w:r w:rsidR="00500932" w:rsidRPr="00500932">
        <w:rPr>
          <w:rFonts w:ascii="Times New Roman CYR" w:hAnsi="Times New Roman CYR" w:cs="Times New Roman CYR"/>
          <w:sz w:val="26"/>
          <w:szCs w:val="26"/>
        </w:rPr>
        <w:t>«</w:t>
      </w:r>
      <w:proofErr w:type="spellStart"/>
      <w:r w:rsidR="00500932" w:rsidRPr="00500932">
        <w:rPr>
          <w:rFonts w:ascii="Times New Roman CYR" w:hAnsi="Times New Roman CYR" w:cs="Times New Roman CYR"/>
          <w:sz w:val="26"/>
          <w:szCs w:val="26"/>
        </w:rPr>
        <w:t>Брянковская</w:t>
      </w:r>
      <w:proofErr w:type="spellEnd"/>
      <w:r w:rsidR="00500932" w:rsidRPr="00500932">
        <w:rPr>
          <w:rFonts w:ascii="Times New Roman CYR" w:hAnsi="Times New Roman CYR" w:cs="Times New Roman CYR"/>
          <w:sz w:val="26"/>
          <w:szCs w:val="26"/>
        </w:rPr>
        <w:t xml:space="preserve"> средняя школа № 5»</w:t>
      </w:r>
      <w:r w:rsidR="00500932">
        <w:rPr>
          <w:rFonts w:ascii="Times New Roman CYR" w:hAnsi="Times New Roman CYR" w:cs="Times New Roman CYR"/>
          <w:sz w:val="26"/>
          <w:szCs w:val="26"/>
        </w:rPr>
        <w:t>, здание</w:t>
      </w:r>
      <w:r w:rsidR="00500932" w:rsidRPr="00500932">
        <w:rPr>
          <w:rFonts w:ascii="Times New Roman CYR" w:hAnsi="Times New Roman CYR" w:cs="Times New Roman CYR"/>
          <w:sz w:val="26"/>
          <w:szCs w:val="26"/>
        </w:rPr>
        <w:t xml:space="preserve"> филиала </w:t>
      </w:r>
      <w:r w:rsidR="00500932">
        <w:rPr>
          <w:rFonts w:ascii="Times New Roman CYR" w:hAnsi="Times New Roman CYR" w:cs="Times New Roman CYR"/>
          <w:sz w:val="26"/>
          <w:szCs w:val="26"/>
        </w:rPr>
        <w:t>МБОУ</w:t>
      </w:r>
      <w:r w:rsidR="00792BF9">
        <w:rPr>
          <w:rFonts w:ascii="Times New Roman CYR" w:hAnsi="Times New Roman CYR" w:cs="Times New Roman CYR"/>
          <w:sz w:val="26"/>
          <w:szCs w:val="26"/>
        </w:rPr>
        <w:t xml:space="preserve"> </w:t>
      </w:r>
      <w:r w:rsidR="00500932" w:rsidRPr="00500932">
        <w:rPr>
          <w:rFonts w:ascii="Times New Roman CYR" w:hAnsi="Times New Roman CYR" w:cs="Times New Roman CYR"/>
          <w:sz w:val="26"/>
          <w:szCs w:val="26"/>
        </w:rPr>
        <w:t>«Вельминская основная школа № 9»</w:t>
      </w:r>
      <w:r w:rsidR="00500932">
        <w:rPr>
          <w:rStyle w:val="layout"/>
          <w:rFonts w:ascii="Times New Roman CYR" w:hAnsi="Times New Roman CYR" w:cs="Times New Roman CYR"/>
          <w:sz w:val="26"/>
          <w:szCs w:val="26"/>
        </w:rPr>
        <w:t>)</w:t>
      </w:r>
      <w:r w:rsidR="000A5EFB">
        <w:rPr>
          <w:rStyle w:val="layout"/>
          <w:rFonts w:ascii="Times New Roman CYR" w:hAnsi="Times New Roman CYR" w:cs="Times New Roman CYR"/>
          <w:sz w:val="26"/>
          <w:szCs w:val="26"/>
        </w:rPr>
        <w:t>.</w:t>
      </w:r>
    </w:p>
    <w:p w:rsidR="002815C9" w:rsidRDefault="00792BF9" w:rsidP="00500932">
      <w:pPr>
        <w:pStyle w:val="mrcssattr"/>
        <w:spacing w:before="0" w:beforeAutospacing="0" w:after="0" w:afterAutospacing="0"/>
        <w:ind w:firstLine="567"/>
        <w:jc w:val="both"/>
        <w:rPr>
          <w:rStyle w:val="layout"/>
          <w:rFonts w:ascii="Times New Roman CYR" w:hAnsi="Times New Roman CYR" w:cs="Times New Roman CYR"/>
          <w:sz w:val="26"/>
          <w:szCs w:val="26"/>
        </w:rPr>
      </w:pPr>
      <w:r>
        <w:rPr>
          <w:rStyle w:val="layout"/>
          <w:rFonts w:ascii="Times New Roman CYR" w:hAnsi="Times New Roman CYR" w:cs="Times New Roman CYR"/>
          <w:sz w:val="26"/>
          <w:szCs w:val="26"/>
        </w:rPr>
        <w:t xml:space="preserve">В оценке на 2025 год значение показателя </w:t>
      </w:r>
      <w:r w:rsidRPr="000A5EFB">
        <w:rPr>
          <w:bCs/>
          <w:sz w:val="26"/>
          <w:szCs w:val="26"/>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Pr>
          <w:bCs/>
          <w:sz w:val="26"/>
          <w:szCs w:val="26"/>
        </w:rPr>
        <w:t xml:space="preserve"> </w:t>
      </w:r>
      <w:r>
        <w:rPr>
          <w:rStyle w:val="layout"/>
          <w:rFonts w:ascii="Times New Roman CYR" w:hAnsi="Times New Roman CYR" w:cs="Times New Roman CYR"/>
          <w:sz w:val="26"/>
          <w:szCs w:val="26"/>
        </w:rPr>
        <w:t xml:space="preserve">составит </w:t>
      </w:r>
      <w:r w:rsidRPr="00792BF9">
        <w:rPr>
          <w:rStyle w:val="layout"/>
          <w:rFonts w:ascii="Times New Roman CYR" w:hAnsi="Times New Roman CYR" w:cs="Times New Roman CYR"/>
          <w:b/>
          <w:sz w:val="26"/>
          <w:szCs w:val="26"/>
          <w:u w:val="single"/>
        </w:rPr>
        <w:t>0,0%</w:t>
      </w:r>
      <w:r>
        <w:rPr>
          <w:rStyle w:val="layout"/>
          <w:rFonts w:ascii="Times New Roman CYR" w:hAnsi="Times New Roman CYR" w:cs="Times New Roman CYR"/>
          <w:sz w:val="26"/>
          <w:szCs w:val="26"/>
        </w:rPr>
        <w:t xml:space="preserve"> за счет проведения капитального ремонта здания </w:t>
      </w:r>
      <w:r>
        <w:rPr>
          <w:bCs/>
          <w:sz w:val="26"/>
          <w:szCs w:val="26"/>
        </w:rPr>
        <w:t>школьных мастерских в п. Тея.</w:t>
      </w:r>
      <w:r>
        <w:rPr>
          <w:rStyle w:val="layout"/>
          <w:rFonts w:ascii="Times New Roman CYR" w:hAnsi="Times New Roman CYR" w:cs="Times New Roman CYR"/>
          <w:sz w:val="26"/>
          <w:szCs w:val="26"/>
        </w:rPr>
        <w:t xml:space="preserve"> </w:t>
      </w:r>
    </w:p>
    <w:p w:rsidR="00C1600B" w:rsidRPr="00500932" w:rsidRDefault="00C1600B" w:rsidP="00500932">
      <w:pPr>
        <w:pStyle w:val="mrcssattr"/>
        <w:spacing w:before="0" w:beforeAutospacing="0" w:after="0" w:afterAutospacing="0"/>
        <w:ind w:firstLine="567"/>
        <w:jc w:val="both"/>
      </w:pPr>
      <w:r w:rsidRPr="00500932">
        <w:rPr>
          <w:rStyle w:val="layout"/>
          <w:rFonts w:ascii="Times New Roman CYR" w:hAnsi="Times New Roman CYR" w:cs="Times New Roman CYR"/>
          <w:sz w:val="26"/>
          <w:szCs w:val="26"/>
        </w:rPr>
        <w:t>В среднесрочной перспективе 202</w:t>
      </w:r>
      <w:r w:rsidR="00500932" w:rsidRPr="00500932">
        <w:rPr>
          <w:rStyle w:val="layout"/>
          <w:rFonts w:ascii="Times New Roman CYR" w:hAnsi="Times New Roman CYR" w:cs="Times New Roman CYR"/>
          <w:sz w:val="26"/>
          <w:szCs w:val="26"/>
        </w:rPr>
        <w:t>6</w:t>
      </w:r>
      <w:r w:rsidRPr="00500932">
        <w:rPr>
          <w:rStyle w:val="layout"/>
          <w:rFonts w:ascii="Times New Roman CYR" w:hAnsi="Times New Roman CYR" w:cs="Times New Roman CYR"/>
          <w:sz w:val="26"/>
          <w:szCs w:val="26"/>
        </w:rPr>
        <w:t>-202</w:t>
      </w:r>
      <w:r w:rsidR="00500932" w:rsidRPr="00500932">
        <w:rPr>
          <w:rStyle w:val="layout"/>
          <w:rFonts w:ascii="Times New Roman CYR" w:hAnsi="Times New Roman CYR" w:cs="Times New Roman CYR"/>
          <w:sz w:val="26"/>
          <w:szCs w:val="26"/>
        </w:rPr>
        <w:t>7</w:t>
      </w:r>
      <w:r w:rsidRPr="00500932">
        <w:rPr>
          <w:rStyle w:val="layout"/>
          <w:rFonts w:ascii="Times New Roman CYR" w:hAnsi="Times New Roman CYR" w:cs="Times New Roman CYR"/>
          <w:sz w:val="26"/>
          <w:szCs w:val="26"/>
        </w:rPr>
        <w:t xml:space="preserve"> годов, благодаря своевременно проводимым ремонтным работам, показатель составит</w:t>
      </w:r>
      <w:r w:rsidR="000A5EFB">
        <w:rPr>
          <w:rStyle w:val="layout"/>
          <w:rFonts w:ascii="Times New Roman CYR" w:hAnsi="Times New Roman CYR" w:cs="Times New Roman CYR"/>
          <w:sz w:val="26"/>
          <w:szCs w:val="26"/>
        </w:rPr>
        <w:t xml:space="preserve"> </w:t>
      </w:r>
      <w:r w:rsidR="00DF6F0D">
        <w:rPr>
          <w:rStyle w:val="layout"/>
          <w:rFonts w:ascii="Times New Roman CYR" w:hAnsi="Times New Roman CYR" w:cs="Times New Roman CYR"/>
          <w:b/>
          <w:bCs/>
          <w:sz w:val="26"/>
          <w:szCs w:val="26"/>
        </w:rPr>
        <w:t>0,0</w:t>
      </w:r>
      <w:r w:rsidRPr="00500932">
        <w:rPr>
          <w:rStyle w:val="layout"/>
          <w:rFonts w:ascii="Times New Roman CYR" w:hAnsi="Times New Roman CYR" w:cs="Times New Roman CYR"/>
          <w:b/>
          <w:bCs/>
          <w:sz w:val="26"/>
          <w:szCs w:val="26"/>
        </w:rPr>
        <w:t>%.</w:t>
      </w:r>
    </w:p>
    <w:p w:rsidR="00CF65D5" w:rsidRPr="00D35A7D" w:rsidRDefault="00CF65D5" w:rsidP="00866A6C">
      <w:pPr>
        <w:ind w:firstLine="567"/>
        <w:jc w:val="both"/>
        <w:rPr>
          <w:b/>
          <w:sz w:val="26"/>
          <w:szCs w:val="26"/>
          <w:highlight w:val="yellow"/>
        </w:rPr>
      </w:pPr>
    </w:p>
    <w:p w:rsidR="00276F10" w:rsidRPr="00DF6F0D" w:rsidRDefault="00276F10" w:rsidP="00866A6C">
      <w:pPr>
        <w:ind w:firstLine="567"/>
        <w:jc w:val="both"/>
        <w:rPr>
          <w:b/>
          <w:bCs/>
          <w:sz w:val="26"/>
          <w:szCs w:val="26"/>
        </w:rPr>
      </w:pPr>
      <w:r w:rsidRPr="00DF6F0D">
        <w:rPr>
          <w:b/>
          <w:sz w:val="26"/>
          <w:szCs w:val="26"/>
        </w:rPr>
        <w:t>16</w:t>
      </w:r>
      <w:r w:rsidRPr="00DF6F0D">
        <w:rPr>
          <w:b/>
          <w:bCs/>
          <w:sz w:val="26"/>
          <w:szCs w:val="26"/>
        </w:rPr>
        <w:t>. Показатель «Доля детей первой и второй групп здоровья в общей численности</w:t>
      </w:r>
      <w:r w:rsidR="001859C4" w:rsidRPr="00DF6F0D">
        <w:rPr>
          <w:b/>
          <w:bCs/>
          <w:sz w:val="26"/>
          <w:szCs w:val="26"/>
        </w:rPr>
        <w:t>,</w:t>
      </w:r>
      <w:r w:rsidRPr="00DF6F0D">
        <w:rPr>
          <w:b/>
          <w:bCs/>
          <w:sz w:val="26"/>
          <w:szCs w:val="26"/>
        </w:rPr>
        <w:t xml:space="preserve"> обучающихся в муниципальных общеобразовательных учреждениях»</w:t>
      </w:r>
    </w:p>
    <w:p w:rsidR="001859C4" w:rsidRPr="00D35A7D" w:rsidRDefault="001859C4" w:rsidP="00866A6C">
      <w:pPr>
        <w:ind w:firstLine="567"/>
        <w:jc w:val="both"/>
        <w:rPr>
          <w:b/>
          <w:bCs/>
          <w:sz w:val="26"/>
          <w:szCs w:val="26"/>
          <w:highlight w:val="yellow"/>
        </w:rPr>
      </w:pPr>
    </w:p>
    <w:p w:rsidR="00C1600B" w:rsidRPr="00DF6F0D"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DF6F0D">
        <w:rPr>
          <w:rFonts w:ascii="Times New Roman CYR" w:hAnsi="Times New Roman CYR" w:cs="Times New Roman CYR"/>
          <w:sz w:val="26"/>
          <w:szCs w:val="26"/>
          <w:lang w:eastAsia="ru-RU"/>
        </w:rPr>
        <w:t xml:space="preserve">В Северо-Енисейском </w:t>
      </w:r>
      <w:r w:rsidR="005D7E76">
        <w:rPr>
          <w:rFonts w:ascii="Times New Roman CYR" w:hAnsi="Times New Roman CYR" w:cs="Times New Roman CYR"/>
          <w:sz w:val="26"/>
          <w:szCs w:val="26"/>
          <w:lang w:eastAsia="ru-RU"/>
        </w:rPr>
        <w:t>муниципальном округе</w:t>
      </w:r>
      <w:r w:rsidRPr="00DF6F0D">
        <w:rPr>
          <w:rFonts w:ascii="Times New Roman CYR" w:hAnsi="Times New Roman CYR" w:cs="Times New Roman CYR"/>
          <w:sz w:val="26"/>
          <w:szCs w:val="26"/>
          <w:lang w:eastAsia="ru-RU"/>
        </w:rPr>
        <w:t xml:space="preserve"> ежегодно проводятся медицинские осмотры детей, на основании которых составляются планы по улучшению оказания медицинской помощи детскому населению, улучшению показателей состояния здоровья детей.</w:t>
      </w:r>
    </w:p>
    <w:p w:rsidR="00C1600B" w:rsidRPr="00DE6743"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DE6743">
        <w:rPr>
          <w:rFonts w:ascii="Times New Roman CYR" w:hAnsi="Times New Roman CYR" w:cs="Times New Roman CYR"/>
          <w:sz w:val="26"/>
          <w:szCs w:val="26"/>
          <w:lang w:eastAsia="ru-RU"/>
        </w:rPr>
        <w:t>Ежегодно врачами узкой специализации проводятся медицинские осмотры детей в школах и детских садах, в целях выявления нарушения осанки, плоскостопия, нарушений костно-мышечного аппарата, и т.д.</w:t>
      </w:r>
    </w:p>
    <w:p w:rsidR="00C1600B" w:rsidRPr="00DE6743"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DE6743">
        <w:rPr>
          <w:rFonts w:ascii="Times New Roman CYR" w:hAnsi="Times New Roman CYR" w:cs="Times New Roman CYR"/>
          <w:sz w:val="26"/>
          <w:szCs w:val="26"/>
          <w:lang w:eastAsia="ru-RU"/>
        </w:rPr>
        <w:t xml:space="preserve">Для обеспечения  полноценного отдыха, оздоровления  и укрепления здоровья детей, на территории Северо-Енисейского </w:t>
      </w:r>
      <w:r w:rsidR="00F13B92">
        <w:rPr>
          <w:rFonts w:ascii="Times New Roman CYR" w:hAnsi="Times New Roman CYR" w:cs="Times New Roman CYR"/>
          <w:sz w:val="26"/>
          <w:szCs w:val="26"/>
          <w:lang w:eastAsia="ru-RU"/>
        </w:rPr>
        <w:t>муниципального округа</w:t>
      </w:r>
      <w:r w:rsidRPr="00DE6743">
        <w:rPr>
          <w:rFonts w:ascii="Times New Roman CYR" w:hAnsi="Times New Roman CYR" w:cs="Times New Roman CYR"/>
          <w:sz w:val="26"/>
          <w:szCs w:val="26"/>
          <w:lang w:eastAsia="ru-RU"/>
        </w:rPr>
        <w:t xml:space="preserve"> организуются летние лагеря с дневным пребыванием, в которых в 202</w:t>
      </w:r>
      <w:r w:rsidR="00DE6743" w:rsidRPr="00DE6743">
        <w:rPr>
          <w:rFonts w:ascii="Times New Roman CYR" w:hAnsi="Times New Roman CYR" w:cs="Times New Roman CYR"/>
          <w:sz w:val="26"/>
          <w:szCs w:val="26"/>
          <w:lang w:eastAsia="ru-RU"/>
        </w:rPr>
        <w:t>4</w:t>
      </w:r>
      <w:r w:rsidRPr="00DE6743">
        <w:rPr>
          <w:rFonts w:ascii="Times New Roman CYR" w:hAnsi="Times New Roman CYR" w:cs="Times New Roman CYR"/>
          <w:sz w:val="26"/>
          <w:szCs w:val="26"/>
          <w:lang w:eastAsia="ru-RU"/>
        </w:rPr>
        <w:t xml:space="preserve"> году отдохнули </w:t>
      </w:r>
      <w:r w:rsidR="00DE6743" w:rsidRPr="00DE6743">
        <w:rPr>
          <w:rFonts w:ascii="Times New Roman CYR" w:hAnsi="Times New Roman CYR" w:cs="Times New Roman CYR"/>
          <w:b/>
          <w:sz w:val="26"/>
          <w:szCs w:val="26"/>
          <w:lang w:eastAsia="ru-RU"/>
        </w:rPr>
        <w:t>425</w:t>
      </w:r>
      <w:r w:rsidRPr="00DE6743">
        <w:rPr>
          <w:rFonts w:ascii="Times New Roman CYR" w:hAnsi="Times New Roman CYR" w:cs="Times New Roman CYR"/>
          <w:b/>
          <w:sz w:val="26"/>
          <w:szCs w:val="26"/>
          <w:lang w:eastAsia="ru-RU"/>
        </w:rPr>
        <w:t xml:space="preserve"> человек</w:t>
      </w:r>
      <w:r w:rsidRPr="00DE6743">
        <w:rPr>
          <w:rFonts w:ascii="Times New Roman CYR" w:hAnsi="Times New Roman CYR" w:cs="Times New Roman CYR"/>
          <w:sz w:val="26"/>
          <w:szCs w:val="26"/>
          <w:lang w:eastAsia="ru-RU"/>
        </w:rPr>
        <w:t xml:space="preserve">, в загородных лагерях по путевкам отдохнули </w:t>
      </w:r>
      <w:r w:rsidRPr="00DE6743">
        <w:rPr>
          <w:rFonts w:ascii="Times New Roman CYR" w:hAnsi="Times New Roman CYR" w:cs="Times New Roman CYR"/>
          <w:b/>
          <w:sz w:val="26"/>
          <w:szCs w:val="26"/>
          <w:lang w:eastAsia="ru-RU"/>
        </w:rPr>
        <w:t>60 человек</w:t>
      </w:r>
      <w:r w:rsidRPr="00DE6743">
        <w:rPr>
          <w:rFonts w:ascii="Times New Roman CYR" w:hAnsi="Times New Roman CYR" w:cs="Times New Roman CYR"/>
          <w:sz w:val="26"/>
          <w:szCs w:val="26"/>
          <w:lang w:eastAsia="ru-RU"/>
        </w:rPr>
        <w:t xml:space="preserve">, сплавились по рекам Северо-Енисейского </w:t>
      </w:r>
      <w:r w:rsidR="00F13B92">
        <w:rPr>
          <w:rFonts w:ascii="Times New Roman CYR" w:hAnsi="Times New Roman CYR" w:cs="Times New Roman CYR"/>
          <w:sz w:val="26"/>
          <w:szCs w:val="26"/>
          <w:lang w:eastAsia="ru-RU"/>
        </w:rPr>
        <w:t>муниципального округа</w:t>
      </w:r>
      <w:r w:rsidRPr="00DE6743">
        <w:rPr>
          <w:rFonts w:ascii="Times New Roman CYR" w:hAnsi="Times New Roman CYR" w:cs="Times New Roman CYR"/>
          <w:sz w:val="26"/>
          <w:szCs w:val="26"/>
          <w:lang w:eastAsia="ru-RU"/>
        </w:rPr>
        <w:t xml:space="preserve"> </w:t>
      </w:r>
      <w:r w:rsidR="00DE6743" w:rsidRPr="00DE6743">
        <w:rPr>
          <w:rFonts w:ascii="Times New Roman CYR" w:hAnsi="Times New Roman CYR" w:cs="Times New Roman CYR"/>
          <w:b/>
          <w:sz w:val="26"/>
          <w:szCs w:val="26"/>
          <w:lang w:eastAsia="ru-RU"/>
        </w:rPr>
        <w:t>110</w:t>
      </w:r>
      <w:r w:rsidRPr="00DE6743">
        <w:rPr>
          <w:rFonts w:ascii="Times New Roman CYR" w:hAnsi="Times New Roman CYR" w:cs="Times New Roman CYR"/>
          <w:b/>
          <w:sz w:val="26"/>
          <w:szCs w:val="26"/>
          <w:lang w:eastAsia="ru-RU"/>
        </w:rPr>
        <w:t xml:space="preserve"> человек</w:t>
      </w:r>
      <w:r w:rsidRPr="00DE6743">
        <w:rPr>
          <w:rFonts w:ascii="Times New Roman CYR" w:hAnsi="Times New Roman CYR" w:cs="Times New Roman CYR"/>
          <w:sz w:val="26"/>
          <w:szCs w:val="26"/>
          <w:lang w:eastAsia="ru-RU"/>
        </w:rPr>
        <w:t xml:space="preserve">.  </w:t>
      </w:r>
    </w:p>
    <w:p w:rsidR="00C1600B" w:rsidRPr="00DE6743"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DE6743">
        <w:rPr>
          <w:rFonts w:ascii="Times New Roman CYR" w:hAnsi="Times New Roman CYR" w:cs="Times New Roman CYR"/>
          <w:sz w:val="26"/>
          <w:szCs w:val="26"/>
          <w:lang w:eastAsia="ru-RU"/>
        </w:rPr>
        <w:t xml:space="preserve">Благодаря реализации перечисленных мер, удается сохранить и улучшить состояние здоровья детей, и это позволяет переводить их </w:t>
      </w:r>
      <w:r w:rsidRPr="00DE6743">
        <w:rPr>
          <w:rFonts w:ascii="Times New Roman CYR" w:hAnsi="Times New Roman CYR" w:cs="Times New Roman CYR"/>
          <w:b/>
          <w:sz w:val="26"/>
          <w:szCs w:val="26"/>
          <w:u w:val="single"/>
          <w:lang w:eastAsia="ru-RU"/>
        </w:rPr>
        <w:t>из 2 и 3 групп в 1 и 2 группы здоровья</w:t>
      </w:r>
      <w:r w:rsidRPr="00DE6743">
        <w:rPr>
          <w:rFonts w:ascii="Times New Roman CYR" w:hAnsi="Times New Roman CYR" w:cs="Times New Roman CYR"/>
          <w:sz w:val="26"/>
          <w:szCs w:val="26"/>
          <w:lang w:eastAsia="ru-RU"/>
        </w:rPr>
        <w:t>.</w:t>
      </w:r>
    </w:p>
    <w:p w:rsidR="00C1600B" w:rsidRPr="00DE6743" w:rsidRDefault="00C1600B" w:rsidP="00C1600B">
      <w:pPr>
        <w:ind w:firstLine="567"/>
        <w:jc w:val="both"/>
        <w:rPr>
          <w:b/>
          <w:sz w:val="26"/>
          <w:szCs w:val="26"/>
        </w:rPr>
      </w:pPr>
      <w:r w:rsidRPr="00DE6743">
        <w:rPr>
          <w:rFonts w:ascii="Times New Roman CYR" w:hAnsi="Times New Roman CYR" w:cs="Times New Roman CYR"/>
          <w:sz w:val="26"/>
          <w:szCs w:val="26"/>
          <w:lang w:eastAsia="ru-RU"/>
        </w:rPr>
        <w:t>В</w:t>
      </w:r>
      <w:r w:rsidR="002815C9">
        <w:rPr>
          <w:rFonts w:ascii="Times New Roman CYR" w:hAnsi="Times New Roman CYR" w:cs="Times New Roman CYR"/>
          <w:sz w:val="26"/>
          <w:szCs w:val="26"/>
          <w:lang w:eastAsia="ru-RU"/>
        </w:rPr>
        <w:t xml:space="preserve"> </w:t>
      </w:r>
      <w:r w:rsidRPr="00DE6743">
        <w:rPr>
          <w:rFonts w:ascii="Times New Roman CYR" w:hAnsi="Times New Roman CYR" w:cs="Times New Roman CYR"/>
          <w:bCs/>
          <w:sz w:val="26"/>
          <w:szCs w:val="26"/>
          <w:lang w:eastAsia="ru-RU"/>
        </w:rPr>
        <w:t>202</w:t>
      </w:r>
      <w:r w:rsidR="00DE6743" w:rsidRPr="00DE6743">
        <w:rPr>
          <w:rFonts w:ascii="Times New Roman CYR" w:hAnsi="Times New Roman CYR" w:cs="Times New Roman CYR"/>
          <w:bCs/>
          <w:sz w:val="26"/>
          <w:szCs w:val="26"/>
          <w:lang w:eastAsia="ru-RU"/>
        </w:rPr>
        <w:t>4</w:t>
      </w:r>
      <w:r w:rsidRPr="00DE6743">
        <w:rPr>
          <w:rFonts w:ascii="Times New Roman CYR" w:hAnsi="Times New Roman CYR" w:cs="Times New Roman CYR"/>
          <w:bCs/>
          <w:sz w:val="26"/>
          <w:szCs w:val="26"/>
          <w:lang w:eastAsia="ru-RU"/>
        </w:rPr>
        <w:t xml:space="preserve"> году</w:t>
      </w:r>
      <w:r w:rsidRPr="00DE6743">
        <w:rPr>
          <w:rFonts w:ascii="Times New Roman CYR" w:hAnsi="Times New Roman CYR" w:cs="Times New Roman CYR"/>
          <w:sz w:val="26"/>
          <w:szCs w:val="26"/>
          <w:lang w:eastAsia="ru-RU"/>
        </w:rPr>
        <w:t xml:space="preserve"> по данным КГБУЗ «Северо-Енисейская районная больница» </w:t>
      </w:r>
      <w:r w:rsidRPr="00DE6743">
        <w:rPr>
          <w:bCs/>
          <w:sz w:val="26"/>
          <w:szCs w:val="26"/>
        </w:rPr>
        <w:t xml:space="preserve">показатель «Доля детей первой и второй групп здоровья в общей </w:t>
      </w:r>
      <w:r w:rsidR="001859C4" w:rsidRPr="00DE6743">
        <w:rPr>
          <w:bCs/>
          <w:sz w:val="26"/>
          <w:szCs w:val="26"/>
        </w:rPr>
        <w:t>численности,</w:t>
      </w:r>
      <w:r w:rsidRPr="00DE6743">
        <w:rPr>
          <w:bCs/>
          <w:sz w:val="26"/>
          <w:szCs w:val="26"/>
        </w:rPr>
        <w:t xml:space="preserve"> обучающихся в муниципальных общеобразовательных учреждениях» составил </w:t>
      </w:r>
      <w:r w:rsidR="00DE6743" w:rsidRPr="00DE6743">
        <w:rPr>
          <w:b/>
          <w:bCs/>
          <w:sz w:val="26"/>
          <w:szCs w:val="26"/>
        </w:rPr>
        <w:t>87,74</w:t>
      </w:r>
      <w:r w:rsidRPr="00DE6743">
        <w:rPr>
          <w:b/>
          <w:bCs/>
          <w:sz w:val="26"/>
          <w:szCs w:val="26"/>
        </w:rPr>
        <w:t>%.</w:t>
      </w:r>
    </w:p>
    <w:p w:rsidR="00486ED1" w:rsidRDefault="00C1600B" w:rsidP="00486ED1">
      <w:pPr>
        <w:suppressAutoHyphens w:val="0"/>
        <w:autoSpaceDE w:val="0"/>
        <w:autoSpaceDN w:val="0"/>
        <w:adjustRightInd w:val="0"/>
        <w:ind w:firstLine="567"/>
        <w:jc w:val="both"/>
        <w:rPr>
          <w:rFonts w:ascii="Times New Roman CYR" w:hAnsi="Times New Roman CYR" w:cs="Times New Roman CYR"/>
          <w:b/>
          <w:sz w:val="26"/>
          <w:szCs w:val="26"/>
          <w:lang w:eastAsia="ru-RU"/>
        </w:rPr>
      </w:pPr>
      <w:r w:rsidRPr="00610F02">
        <w:rPr>
          <w:rFonts w:eastAsia="Calibri"/>
          <w:sz w:val="26"/>
          <w:szCs w:val="26"/>
          <w:lang w:eastAsia="en-US"/>
        </w:rPr>
        <w:lastRenderedPageBreak/>
        <w:t xml:space="preserve">Общее число </w:t>
      </w:r>
      <w:proofErr w:type="gramStart"/>
      <w:r w:rsidRPr="00610F02">
        <w:rPr>
          <w:rFonts w:eastAsia="Calibri"/>
          <w:sz w:val="26"/>
          <w:szCs w:val="26"/>
          <w:lang w:eastAsia="en-US"/>
        </w:rPr>
        <w:t xml:space="preserve">осмотренных детей, обучающихся в муниципальных общеобразовательных учреждениях Северо-Енисейского </w:t>
      </w:r>
      <w:r w:rsidR="00F13B92">
        <w:rPr>
          <w:rFonts w:eastAsia="Calibri"/>
          <w:sz w:val="26"/>
          <w:szCs w:val="26"/>
          <w:lang w:eastAsia="en-US"/>
        </w:rPr>
        <w:t>муниципального округа</w:t>
      </w:r>
      <w:r w:rsidRPr="00610F02">
        <w:rPr>
          <w:rFonts w:eastAsia="Calibri"/>
          <w:sz w:val="26"/>
          <w:szCs w:val="26"/>
          <w:lang w:eastAsia="en-US"/>
        </w:rPr>
        <w:t xml:space="preserve"> составило</w:t>
      </w:r>
      <w:proofErr w:type="gramEnd"/>
      <w:r w:rsidR="00005F90">
        <w:rPr>
          <w:rFonts w:eastAsia="Calibri"/>
          <w:sz w:val="26"/>
          <w:szCs w:val="26"/>
          <w:lang w:eastAsia="en-US"/>
        </w:rPr>
        <w:t xml:space="preserve"> </w:t>
      </w:r>
      <w:r w:rsidRPr="00610F02">
        <w:rPr>
          <w:rFonts w:eastAsia="Calibri"/>
          <w:b/>
          <w:sz w:val="26"/>
          <w:szCs w:val="26"/>
          <w:lang w:eastAsia="en-US"/>
        </w:rPr>
        <w:t>1</w:t>
      </w:r>
      <w:r w:rsidR="00610F02" w:rsidRPr="00610F02">
        <w:rPr>
          <w:rFonts w:eastAsia="Calibri"/>
          <w:b/>
          <w:sz w:val="26"/>
          <w:szCs w:val="26"/>
          <w:lang w:eastAsia="en-US"/>
        </w:rPr>
        <w:t xml:space="preserve"> 289 </w:t>
      </w:r>
      <w:r w:rsidRPr="00610F02">
        <w:rPr>
          <w:rFonts w:eastAsia="Calibri"/>
          <w:b/>
          <w:sz w:val="26"/>
          <w:szCs w:val="26"/>
          <w:lang w:eastAsia="en-US"/>
        </w:rPr>
        <w:t>чел</w:t>
      </w:r>
      <w:r w:rsidRPr="00610F02">
        <w:rPr>
          <w:rFonts w:eastAsia="Calibri"/>
          <w:sz w:val="26"/>
          <w:szCs w:val="26"/>
          <w:lang w:eastAsia="en-US"/>
        </w:rPr>
        <w:t xml:space="preserve">.: из них </w:t>
      </w:r>
      <w:r w:rsidRPr="00610F02">
        <w:rPr>
          <w:rFonts w:ascii="Times New Roman CYR" w:hAnsi="Times New Roman CYR" w:cs="Times New Roman CYR"/>
          <w:sz w:val="26"/>
          <w:szCs w:val="26"/>
          <w:lang w:eastAsia="ru-RU"/>
        </w:rPr>
        <w:t>численность детей 1 и 2 группы здоровья составила</w:t>
      </w:r>
      <w:r w:rsidRPr="00610F02">
        <w:rPr>
          <w:rFonts w:ascii="Times New Roman CYR" w:hAnsi="Times New Roman CYR" w:cs="Times New Roman CYR"/>
          <w:b/>
          <w:sz w:val="26"/>
          <w:szCs w:val="26"/>
          <w:lang w:eastAsia="ru-RU"/>
        </w:rPr>
        <w:t xml:space="preserve"> </w:t>
      </w:r>
    </w:p>
    <w:p w:rsidR="00C1600B" w:rsidRPr="00610F02" w:rsidRDefault="00C1600B" w:rsidP="00486ED1">
      <w:pPr>
        <w:suppressAutoHyphens w:val="0"/>
        <w:autoSpaceDE w:val="0"/>
        <w:autoSpaceDN w:val="0"/>
        <w:adjustRightInd w:val="0"/>
        <w:jc w:val="both"/>
        <w:rPr>
          <w:rFonts w:eastAsia="Calibri"/>
          <w:sz w:val="26"/>
          <w:szCs w:val="26"/>
          <w:lang w:eastAsia="en-US"/>
        </w:rPr>
      </w:pPr>
      <w:r w:rsidRPr="00610F02">
        <w:rPr>
          <w:rFonts w:ascii="Times New Roman CYR" w:hAnsi="Times New Roman CYR" w:cs="Times New Roman CYR"/>
          <w:b/>
          <w:sz w:val="26"/>
          <w:szCs w:val="26"/>
          <w:lang w:eastAsia="ru-RU"/>
        </w:rPr>
        <w:t xml:space="preserve">1 </w:t>
      </w:r>
      <w:r w:rsidR="00610F02" w:rsidRPr="00610F02">
        <w:rPr>
          <w:rFonts w:ascii="Times New Roman CYR" w:hAnsi="Times New Roman CYR" w:cs="Times New Roman CYR"/>
          <w:b/>
          <w:sz w:val="26"/>
          <w:szCs w:val="26"/>
          <w:lang w:eastAsia="ru-RU"/>
        </w:rPr>
        <w:t>131</w:t>
      </w:r>
      <w:r w:rsidRPr="00610F02">
        <w:rPr>
          <w:rFonts w:ascii="Times New Roman CYR" w:hAnsi="Times New Roman CYR" w:cs="Times New Roman CYR"/>
          <w:b/>
          <w:sz w:val="26"/>
          <w:szCs w:val="26"/>
          <w:lang w:eastAsia="ru-RU"/>
        </w:rPr>
        <w:t xml:space="preserve"> человек. </w:t>
      </w:r>
    </w:p>
    <w:p w:rsidR="00C1600B" w:rsidRPr="00610F02"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610F02">
        <w:rPr>
          <w:rFonts w:ascii="Times New Roman CYR" w:hAnsi="Times New Roman CYR" w:cs="Times New Roman CYR"/>
          <w:sz w:val="26"/>
          <w:szCs w:val="26"/>
          <w:lang w:eastAsia="ru-RU"/>
        </w:rPr>
        <w:t>В плановом периоде 202</w:t>
      </w:r>
      <w:r w:rsidR="00610F02" w:rsidRPr="00610F02">
        <w:rPr>
          <w:rFonts w:ascii="Times New Roman CYR" w:hAnsi="Times New Roman CYR" w:cs="Times New Roman CYR"/>
          <w:sz w:val="26"/>
          <w:szCs w:val="26"/>
          <w:lang w:eastAsia="ru-RU"/>
        </w:rPr>
        <w:t>5</w:t>
      </w:r>
      <w:r w:rsidRPr="00610F02">
        <w:rPr>
          <w:rFonts w:ascii="Times New Roman CYR" w:hAnsi="Times New Roman CYR" w:cs="Times New Roman CYR"/>
          <w:sz w:val="26"/>
          <w:szCs w:val="26"/>
          <w:lang w:eastAsia="ru-RU"/>
        </w:rPr>
        <w:t>-202</w:t>
      </w:r>
      <w:r w:rsidR="00610F02" w:rsidRPr="00610F02">
        <w:rPr>
          <w:rFonts w:ascii="Times New Roman CYR" w:hAnsi="Times New Roman CYR" w:cs="Times New Roman CYR"/>
          <w:sz w:val="26"/>
          <w:szCs w:val="26"/>
          <w:lang w:eastAsia="ru-RU"/>
        </w:rPr>
        <w:t>7</w:t>
      </w:r>
      <w:r w:rsidRPr="00610F02">
        <w:rPr>
          <w:rFonts w:ascii="Times New Roman CYR" w:hAnsi="Times New Roman CYR" w:cs="Times New Roman CYR"/>
          <w:sz w:val="26"/>
          <w:szCs w:val="26"/>
          <w:lang w:eastAsia="ru-RU"/>
        </w:rPr>
        <w:t xml:space="preserve"> годы данный показатель достигнет значения </w:t>
      </w:r>
      <w:r w:rsidR="00610F02" w:rsidRPr="00610F02">
        <w:rPr>
          <w:rFonts w:ascii="Times New Roman CYR" w:hAnsi="Times New Roman CYR" w:cs="Times New Roman CYR"/>
          <w:b/>
          <w:sz w:val="26"/>
          <w:szCs w:val="26"/>
          <w:lang w:eastAsia="ru-RU"/>
        </w:rPr>
        <w:t>88,00</w:t>
      </w:r>
      <w:r w:rsidRPr="00610F02">
        <w:rPr>
          <w:rFonts w:ascii="Times New Roman CYR" w:hAnsi="Times New Roman CYR" w:cs="Times New Roman CYR"/>
          <w:b/>
          <w:sz w:val="26"/>
          <w:szCs w:val="26"/>
          <w:lang w:eastAsia="ru-RU"/>
        </w:rPr>
        <w:t>%.</w:t>
      </w:r>
    </w:p>
    <w:p w:rsidR="003D0CE4" w:rsidRPr="00D35A7D" w:rsidRDefault="003D0CE4" w:rsidP="00866A6C">
      <w:pPr>
        <w:suppressAutoHyphens w:val="0"/>
        <w:autoSpaceDE w:val="0"/>
        <w:autoSpaceDN w:val="0"/>
        <w:adjustRightInd w:val="0"/>
        <w:ind w:firstLine="567"/>
        <w:jc w:val="both"/>
        <w:rPr>
          <w:rFonts w:ascii="Times New Roman CYR" w:hAnsi="Times New Roman CYR" w:cs="Times New Roman CYR"/>
          <w:sz w:val="26"/>
          <w:szCs w:val="26"/>
          <w:highlight w:val="yellow"/>
          <w:lang w:eastAsia="ru-RU"/>
        </w:rPr>
      </w:pPr>
    </w:p>
    <w:p w:rsidR="00276F10" w:rsidRPr="00610F02" w:rsidRDefault="00276F10" w:rsidP="00866A6C">
      <w:pPr>
        <w:ind w:firstLine="567"/>
        <w:jc w:val="both"/>
        <w:rPr>
          <w:b/>
          <w:sz w:val="26"/>
          <w:szCs w:val="26"/>
        </w:rPr>
      </w:pPr>
      <w:r w:rsidRPr="00610F02">
        <w:rPr>
          <w:b/>
          <w:sz w:val="26"/>
          <w:szCs w:val="26"/>
        </w:rPr>
        <w:t>17</w:t>
      </w:r>
      <w:r w:rsidRPr="00610F02">
        <w:rPr>
          <w:b/>
          <w:bCs/>
          <w:sz w:val="26"/>
          <w:szCs w:val="26"/>
        </w:rPr>
        <w:t>. </w:t>
      </w:r>
      <w:proofErr w:type="gramStart"/>
      <w:r w:rsidRPr="00610F02">
        <w:rPr>
          <w:b/>
          <w:bCs/>
          <w:sz w:val="26"/>
          <w:szCs w:val="26"/>
        </w:rPr>
        <w:t xml:space="preserve">Показатель «Доля обучающихся в муниципальных общеобразовательных учреждениях, занимающихся во вторую (третью) смену, в общей </w:t>
      </w:r>
      <w:r w:rsidR="00463172" w:rsidRPr="00610F02">
        <w:rPr>
          <w:b/>
          <w:bCs/>
          <w:sz w:val="26"/>
          <w:szCs w:val="26"/>
        </w:rPr>
        <w:t>численности,</w:t>
      </w:r>
      <w:r w:rsidRPr="00610F02">
        <w:rPr>
          <w:b/>
          <w:bCs/>
          <w:sz w:val="26"/>
          <w:szCs w:val="26"/>
        </w:rPr>
        <w:t xml:space="preserve"> обучающихся в муниципальных общеобразовательных учреждениях»</w:t>
      </w:r>
      <w:proofErr w:type="gramEnd"/>
    </w:p>
    <w:p w:rsidR="003F6A83" w:rsidRPr="00D35A7D" w:rsidRDefault="003F6A83"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6359E6" w:rsidRDefault="00610F02" w:rsidP="006359E6">
      <w:pPr>
        <w:autoSpaceDE w:val="0"/>
        <w:autoSpaceDN w:val="0"/>
        <w:adjustRightInd w:val="0"/>
        <w:ind w:firstLine="567"/>
        <w:jc w:val="both"/>
        <w:rPr>
          <w:rFonts w:ascii="Times New Roman CYR" w:hAnsi="Times New Roman CYR" w:cs="Times New Roman CYR"/>
          <w:b/>
          <w:sz w:val="26"/>
          <w:szCs w:val="26"/>
          <w:highlight w:val="yellow"/>
          <w:lang w:eastAsia="ru-RU"/>
        </w:rPr>
      </w:pPr>
      <w:r w:rsidRPr="00610F02">
        <w:rPr>
          <w:color w:val="000000"/>
          <w:sz w:val="26"/>
          <w:szCs w:val="26"/>
          <w:lang w:eastAsia="ru-RU"/>
        </w:rPr>
        <w:t xml:space="preserve">В 2024 году </w:t>
      </w:r>
      <w:r w:rsidR="006359E6">
        <w:rPr>
          <w:color w:val="000000"/>
          <w:sz w:val="26"/>
          <w:szCs w:val="26"/>
          <w:lang w:eastAsia="ru-RU"/>
        </w:rPr>
        <w:t xml:space="preserve">численность детей </w:t>
      </w:r>
      <w:r w:rsidRPr="00610F02">
        <w:rPr>
          <w:color w:val="000000"/>
          <w:sz w:val="26"/>
          <w:szCs w:val="26"/>
          <w:lang w:eastAsia="ru-RU"/>
        </w:rPr>
        <w:t xml:space="preserve">обучающихся во вторую (третью) смену </w:t>
      </w:r>
      <w:r w:rsidR="006359E6">
        <w:rPr>
          <w:color w:val="000000"/>
          <w:sz w:val="26"/>
          <w:szCs w:val="26"/>
          <w:lang w:eastAsia="ru-RU"/>
        </w:rPr>
        <w:t xml:space="preserve">составило </w:t>
      </w:r>
      <w:r w:rsidRPr="00610F02">
        <w:rPr>
          <w:b/>
          <w:color w:val="000000"/>
          <w:sz w:val="26"/>
          <w:szCs w:val="26"/>
          <w:u w:val="single"/>
          <w:lang w:eastAsia="ru-RU"/>
        </w:rPr>
        <w:t xml:space="preserve">308 детей, </w:t>
      </w:r>
      <w:r w:rsidRPr="00610F02">
        <w:rPr>
          <w:color w:val="000000"/>
          <w:sz w:val="26"/>
          <w:szCs w:val="26"/>
          <w:lang w:eastAsia="ru-RU"/>
        </w:rPr>
        <w:t xml:space="preserve">общая численность обучающихся </w:t>
      </w:r>
      <w:r w:rsidRPr="006359E6">
        <w:rPr>
          <w:b/>
          <w:color w:val="000000"/>
          <w:sz w:val="26"/>
          <w:szCs w:val="26"/>
          <w:u w:val="single"/>
          <w:lang w:eastAsia="ru-RU"/>
        </w:rPr>
        <w:t>1</w:t>
      </w:r>
      <w:r w:rsidR="00792BF9">
        <w:rPr>
          <w:b/>
          <w:color w:val="000000"/>
          <w:sz w:val="26"/>
          <w:szCs w:val="26"/>
          <w:u w:val="single"/>
          <w:lang w:eastAsia="ru-RU"/>
        </w:rPr>
        <w:t xml:space="preserve"> </w:t>
      </w:r>
      <w:r w:rsidRPr="006359E6">
        <w:rPr>
          <w:b/>
          <w:color w:val="000000"/>
          <w:sz w:val="26"/>
          <w:szCs w:val="26"/>
          <w:u w:val="single"/>
          <w:lang w:eastAsia="ru-RU"/>
        </w:rPr>
        <w:t>200</w:t>
      </w:r>
      <w:r w:rsidR="006359E6" w:rsidRPr="006359E6">
        <w:rPr>
          <w:b/>
          <w:color w:val="000000"/>
          <w:sz w:val="26"/>
          <w:szCs w:val="26"/>
          <w:u w:val="single"/>
          <w:lang w:eastAsia="ru-RU"/>
        </w:rPr>
        <w:t xml:space="preserve"> детей</w:t>
      </w:r>
      <w:r w:rsidRPr="00610F02">
        <w:rPr>
          <w:color w:val="000000"/>
          <w:sz w:val="26"/>
          <w:szCs w:val="26"/>
          <w:lang w:eastAsia="ru-RU"/>
        </w:rPr>
        <w:t xml:space="preserve">, </w:t>
      </w:r>
      <w:r w:rsidR="006359E6">
        <w:rPr>
          <w:color w:val="000000"/>
          <w:sz w:val="26"/>
          <w:szCs w:val="26"/>
          <w:lang w:eastAsia="ru-RU"/>
        </w:rPr>
        <w:t xml:space="preserve">в связи, с чем </w:t>
      </w:r>
      <w:r w:rsidR="006359E6" w:rsidRPr="006359E6">
        <w:rPr>
          <w:rFonts w:ascii="Times New Roman CYR" w:hAnsi="Times New Roman CYR" w:cs="Times New Roman CYR"/>
          <w:sz w:val="26"/>
          <w:szCs w:val="26"/>
          <w:lang w:eastAsia="ru-RU"/>
        </w:rPr>
        <w:t xml:space="preserve">показатель доля обучающихся в муниципальных общеобразовательных учреждениях </w:t>
      </w:r>
      <w:r w:rsidR="00F13B92">
        <w:rPr>
          <w:rFonts w:ascii="Times New Roman CYR" w:hAnsi="Times New Roman CYR" w:cs="Times New Roman CYR"/>
          <w:sz w:val="26"/>
          <w:szCs w:val="26"/>
          <w:lang w:eastAsia="ru-RU"/>
        </w:rPr>
        <w:t>муниципального округа</w:t>
      </w:r>
      <w:r w:rsidR="006359E6" w:rsidRPr="006359E6">
        <w:rPr>
          <w:rFonts w:ascii="Times New Roman CYR" w:hAnsi="Times New Roman CYR" w:cs="Times New Roman CYR"/>
          <w:sz w:val="26"/>
          <w:szCs w:val="26"/>
          <w:lang w:eastAsia="ru-RU"/>
        </w:rPr>
        <w:t xml:space="preserve">, занимающихся во вторую (третью) смену, в общей численности, обучающихся в муниципальных общеобразовательных учреждениях, составил </w:t>
      </w:r>
      <w:r w:rsidR="006359E6" w:rsidRPr="006359E6">
        <w:rPr>
          <w:rFonts w:ascii="Times New Roman CYR" w:hAnsi="Times New Roman CYR" w:cs="Times New Roman CYR"/>
          <w:b/>
          <w:sz w:val="26"/>
          <w:szCs w:val="26"/>
          <w:lang w:eastAsia="ru-RU"/>
        </w:rPr>
        <w:t>25,66%.</w:t>
      </w:r>
    </w:p>
    <w:p w:rsidR="002815C9" w:rsidRDefault="002815C9"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6359E6" w:rsidRDefault="00F738B9" w:rsidP="00F738B9">
      <w:pPr>
        <w:autoSpaceDE w:val="0"/>
        <w:autoSpaceDN w:val="0"/>
        <w:adjustRightInd w:val="0"/>
        <w:ind w:firstLine="567"/>
        <w:jc w:val="both"/>
        <w:rPr>
          <w:rFonts w:ascii="Times New Roman CYR" w:hAnsi="Times New Roman CYR" w:cs="Times New Roman CYR"/>
          <w:color w:val="FF0000"/>
          <w:sz w:val="26"/>
          <w:szCs w:val="26"/>
          <w:lang w:eastAsia="ru-RU"/>
        </w:rPr>
      </w:pPr>
      <w:r w:rsidRPr="006359E6">
        <w:rPr>
          <w:rFonts w:ascii="Times New Roman CYR" w:hAnsi="Times New Roman CYR" w:cs="Times New Roman CYR"/>
          <w:sz w:val="26"/>
          <w:szCs w:val="26"/>
          <w:lang w:eastAsia="ru-RU"/>
        </w:rPr>
        <w:t>Во вторую смену (третью) смену осуществляется обучение в муниципальном бюджетном общеобразовательном учреждении «Северо-Енисейская средняя школа №1 им. Е.С. Белинского» и муниципальном бюджетном общеобразовательном учреждении «Северо-Енисейская средняя школа №2». Во вторую смену занимаются учащиеся 3-х, 4-х, 6-х и 7-х  классов</w:t>
      </w:r>
      <w:r w:rsidR="006359E6">
        <w:rPr>
          <w:rFonts w:ascii="Times New Roman CYR" w:hAnsi="Times New Roman CYR" w:cs="Times New Roman CYR"/>
          <w:sz w:val="26"/>
          <w:szCs w:val="26"/>
          <w:lang w:eastAsia="ru-RU"/>
        </w:rPr>
        <w:t>,</w:t>
      </w:r>
      <w:r w:rsidR="006359E6" w:rsidRPr="006359E6">
        <w:rPr>
          <w:rFonts w:ascii="Times New Roman CYR" w:hAnsi="Times New Roman CYR" w:cs="Times New Roman CYR"/>
          <w:sz w:val="26"/>
          <w:szCs w:val="26"/>
          <w:lang w:eastAsia="ru-RU"/>
        </w:rPr>
        <w:t xml:space="preserve"> общая численность которых в 2024 году составила </w:t>
      </w:r>
      <w:r w:rsidR="006359E6" w:rsidRPr="00792BF9">
        <w:rPr>
          <w:rFonts w:ascii="Times New Roman CYR" w:hAnsi="Times New Roman CYR" w:cs="Times New Roman CYR"/>
          <w:b/>
          <w:sz w:val="26"/>
          <w:szCs w:val="26"/>
          <w:u w:val="single"/>
          <w:lang w:eastAsia="ru-RU"/>
        </w:rPr>
        <w:t>308 человек</w:t>
      </w:r>
      <w:r w:rsidRPr="006359E6">
        <w:rPr>
          <w:rFonts w:ascii="Times New Roman CYR" w:hAnsi="Times New Roman CYR" w:cs="Times New Roman CYR"/>
          <w:sz w:val="26"/>
          <w:szCs w:val="26"/>
          <w:lang w:eastAsia="ru-RU"/>
        </w:rPr>
        <w:t>.</w:t>
      </w:r>
    </w:p>
    <w:p w:rsidR="00F738B9" w:rsidRPr="006359E6"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6359E6">
        <w:rPr>
          <w:rFonts w:ascii="Times New Roman CYR" w:hAnsi="Times New Roman CYR" w:cs="Times New Roman CYR"/>
          <w:sz w:val="26"/>
          <w:szCs w:val="26"/>
          <w:lang w:eastAsia="ru-RU"/>
        </w:rPr>
        <w:t>В 202</w:t>
      </w:r>
      <w:r w:rsidR="006359E6" w:rsidRPr="006359E6">
        <w:rPr>
          <w:rFonts w:ascii="Times New Roman CYR" w:hAnsi="Times New Roman CYR" w:cs="Times New Roman CYR"/>
          <w:sz w:val="26"/>
          <w:szCs w:val="26"/>
          <w:lang w:eastAsia="ru-RU"/>
        </w:rPr>
        <w:t>5</w:t>
      </w:r>
      <w:r w:rsidRPr="006359E6">
        <w:rPr>
          <w:rFonts w:ascii="Times New Roman CYR" w:hAnsi="Times New Roman CYR" w:cs="Times New Roman CYR"/>
          <w:sz w:val="26"/>
          <w:szCs w:val="26"/>
          <w:lang w:eastAsia="ru-RU"/>
        </w:rPr>
        <w:t xml:space="preserve"> году произойдет снижение значения показателя до </w:t>
      </w:r>
      <w:r w:rsidR="00E46DE5">
        <w:rPr>
          <w:rFonts w:ascii="Times New Roman CYR" w:hAnsi="Times New Roman CYR" w:cs="Times New Roman CYR"/>
          <w:b/>
          <w:bCs/>
          <w:sz w:val="26"/>
          <w:szCs w:val="26"/>
          <w:lang w:eastAsia="ru-RU"/>
        </w:rPr>
        <w:t>25,04</w:t>
      </w:r>
      <w:r w:rsidRPr="006359E6">
        <w:rPr>
          <w:rFonts w:ascii="Times New Roman CYR" w:hAnsi="Times New Roman CYR" w:cs="Times New Roman CYR"/>
          <w:b/>
          <w:bCs/>
          <w:sz w:val="26"/>
          <w:szCs w:val="26"/>
          <w:lang w:eastAsia="ru-RU"/>
        </w:rPr>
        <w:t>%</w:t>
      </w:r>
      <w:r w:rsidRPr="006359E6">
        <w:rPr>
          <w:rFonts w:ascii="Times New Roman CYR" w:hAnsi="Times New Roman CYR" w:cs="Times New Roman CYR"/>
          <w:sz w:val="26"/>
          <w:szCs w:val="26"/>
          <w:lang w:eastAsia="ru-RU"/>
        </w:rPr>
        <w:t xml:space="preserve"> за счет снижения  численности обучающихся в 6 - 7 классах во вторую смену и снижения общей численности обучающихся. </w:t>
      </w:r>
    </w:p>
    <w:p w:rsidR="00F738B9" w:rsidRPr="006359E6" w:rsidRDefault="00F738B9" w:rsidP="00F738B9">
      <w:pPr>
        <w:autoSpaceDE w:val="0"/>
        <w:autoSpaceDN w:val="0"/>
        <w:adjustRightInd w:val="0"/>
        <w:ind w:firstLine="567"/>
        <w:jc w:val="both"/>
        <w:rPr>
          <w:rFonts w:ascii="Times New Roman CYR" w:hAnsi="Times New Roman CYR" w:cs="Times New Roman CYR"/>
          <w:b/>
          <w:bCs/>
          <w:sz w:val="26"/>
          <w:szCs w:val="26"/>
          <w:lang w:eastAsia="ru-RU"/>
        </w:rPr>
      </w:pPr>
      <w:r w:rsidRPr="006359E6">
        <w:rPr>
          <w:rFonts w:ascii="Times New Roman CYR" w:hAnsi="Times New Roman CYR" w:cs="Times New Roman CYR"/>
          <w:sz w:val="26"/>
          <w:szCs w:val="26"/>
          <w:lang w:eastAsia="ru-RU"/>
        </w:rPr>
        <w:t>В плановом периоде 202</w:t>
      </w:r>
      <w:r w:rsidR="006359E6" w:rsidRPr="006359E6">
        <w:rPr>
          <w:rFonts w:ascii="Times New Roman CYR" w:hAnsi="Times New Roman CYR" w:cs="Times New Roman CYR"/>
          <w:sz w:val="26"/>
          <w:szCs w:val="26"/>
          <w:lang w:eastAsia="ru-RU"/>
        </w:rPr>
        <w:t>7</w:t>
      </w:r>
      <w:r w:rsidRPr="006359E6">
        <w:rPr>
          <w:rFonts w:ascii="Times New Roman CYR" w:hAnsi="Times New Roman CYR" w:cs="Times New Roman CYR"/>
          <w:sz w:val="26"/>
          <w:szCs w:val="26"/>
          <w:lang w:eastAsia="ru-RU"/>
        </w:rPr>
        <w:t xml:space="preserve"> год</w:t>
      </w:r>
      <w:r w:rsidR="00792BF9">
        <w:rPr>
          <w:rFonts w:ascii="Times New Roman CYR" w:hAnsi="Times New Roman CYR" w:cs="Times New Roman CYR"/>
          <w:sz w:val="26"/>
          <w:szCs w:val="26"/>
          <w:lang w:eastAsia="ru-RU"/>
        </w:rPr>
        <w:t>а</w:t>
      </w:r>
      <w:r w:rsidRPr="006359E6">
        <w:rPr>
          <w:rFonts w:ascii="Times New Roman CYR" w:hAnsi="Times New Roman CYR" w:cs="Times New Roman CYR"/>
          <w:sz w:val="26"/>
          <w:szCs w:val="26"/>
          <w:lang w:eastAsia="ru-RU"/>
        </w:rPr>
        <w:t xml:space="preserve"> показатель достигнет значения  </w:t>
      </w:r>
      <w:r w:rsidR="00E46DE5">
        <w:rPr>
          <w:rFonts w:ascii="Times New Roman CYR" w:hAnsi="Times New Roman CYR" w:cs="Times New Roman CYR"/>
          <w:b/>
          <w:bCs/>
          <w:sz w:val="26"/>
          <w:szCs w:val="26"/>
          <w:lang w:eastAsia="ru-RU"/>
        </w:rPr>
        <w:t>22,97</w:t>
      </w:r>
      <w:r w:rsidRPr="006359E6">
        <w:rPr>
          <w:rFonts w:ascii="Times New Roman CYR" w:hAnsi="Times New Roman CYR" w:cs="Times New Roman CYR"/>
          <w:b/>
          <w:bCs/>
          <w:sz w:val="26"/>
          <w:szCs w:val="26"/>
          <w:lang w:eastAsia="ru-RU"/>
        </w:rPr>
        <w:t>%.</w:t>
      </w:r>
    </w:p>
    <w:p w:rsidR="00792BF9" w:rsidRDefault="00792BF9" w:rsidP="00F738B9">
      <w:pPr>
        <w:ind w:firstLine="567"/>
        <w:jc w:val="both"/>
        <w:rPr>
          <w:sz w:val="26"/>
          <w:szCs w:val="26"/>
        </w:rPr>
      </w:pPr>
    </w:p>
    <w:p w:rsidR="00F738B9" w:rsidRDefault="00F738B9" w:rsidP="00F738B9">
      <w:pPr>
        <w:ind w:firstLine="567"/>
        <w:jc w:val="both"/>
        <w:rPr>
          <w:sz w:val="26"/>
          <w:szCs w:val="26"/>
        </w:rPr>
      </w:pPr>
      <w:proofErr w:type="gramStart"/>
      <w:r w:rsidRPr="006359E6">
        <w:rPr>
          <w:sz w:val="26"/>
          <w:szCs w:val="26"/>
        </w:rPr>
        <w:t>Наглядно показатель «</w:t>
      </w:r>
      <w:r w:rsidRPr="006359E6">
        <w:rPr>
          <w:b/>
          <w:bCs/>
          <w:sz w:val="26"/>
          <w:szCs w:val="26"/>
        </w:rPr>
        <w:t xml:space="preserve">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r w:rsidRPr="006359E6">
        <w:rPr>
          <w:sz w:val="26"/>
          <w:szCs w:val="26"/>
        </w:rPr>
        <w:t>представлен на рис.11.</w:t>
      </w:r>
      <w:proofErr w:type="gramEnd"/>
    </w:p>
    <w:p w:rsidR="002815C9" w:rsidRPr="006359E6" w:rsidRDefault="002815C9" w:rsidP="00F738B9">
      <w:pPr>
        <w:ind w:firstLine="567"/>
        <w:jc w:val="both"/>
        <w:rPr>
          <w:sz w:val="26"/>
          <w:szCs w:val="26"/>
        </w:rPr>
      </w:pPr>
    </w:p>
    <w:p w:rsidR="00F738B9" w:rsidRPr="00D35A7D" w:rsidRDefault="00F738B9" w:rsidP="00F738B9">
      <w:pPr>
        <w:jc w:val="center"/>
        <w:rPr>
          <w:iCs/>
          <w:sz w:val="28"/>
          <w:szCs w:val="28"/>
          <w:highlight w:val="yellow"/>
          <w:u w:val="single"/>
        </w:rPr>
      </w:pPr>
      <w:r w:rsidRPr="00D35A7D">
        <w:rPr>
          <w:noProof/>
          <w:sz w:val="28"/>
          <w:szCs w:val="28"/>
          <w:highlight w:val="yellow"/>
          <w:lang w:eastAsia="ru-RU"/>
        </w:rPr>
        <w:drawing>
          <wp:inline distT="0" distB="0" distL="0" distR="0" wp14:anchorId="605BD0D5" wp14:editId="3D67610F">
            <wp:extent cx="6048375" cy="1952625"/>
            <wp:effectExtent l="0" t="0" r="0"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738B9" w:rsidRPr="00E46DE5" w:rsidRDefault="00F738B9" w:rsidP="00F738B9">
      <w:pPr>
        <w:ind w:firstLine="567"/>
        <w:jc w:val="center"/>
        <w:rPr>
          <w:b/>
          <w:bCs/>
        </w:rPr>
      </w:pPr>
      <w:r w:rsidRPr="00E46DE5">
        <w:rPr>
          <w:b/>
          <w:bCs/>
          <w:shd w:val="clear" w:color="auto" w:fill="FFFFFF" w:themeFill="background1"/>
        </w:rPr>
        <w:t xml:space="preserve">Рис. 11. </w:t>
      </w:r>
      <w:proofErr w:type="gramStart"/>
      <w:r w:rsidRPr="00E46DE5">
        <w:rPr>
          <w:b/>
          <w:bCs/>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proofErr w:type="gramEnd"/>
    </w:p>
    <w:p w:rsidR="00276F10" w:rsidRPr="00E46DE5" w:rsidRDefault="00276F10" w:rsidP="00866A6C">
      <w:pPr>
        <w:ind w:firstLine="567"/>
        <w:jc w:val="both"/>
        <w:rPr>
          <w:b/>
          <w:bCs/>
          <w:sz w:val="26"/>
          <w:szCs w:val="26"/>
        </w:rPr>
      </w:pPr>
      <w:r w:rsidRPr="00E46DE5">
        <w:rPr>
          <w:b/>
          <w:sz w:val="26"/>
          <w:szCs w:val="26"/>
        </w:rPr>
        <w:lastRenderedPageBreak/>
        <w:t>18</w:t>
      </w:r>
      <w:r w:rsidRPr="00E46DE5">
        <w:rPr>
          <w:b/>
          <w:bCs/>
          <w:sz w:val="26"/>
          <w:szCs w:val="26"/>
        </w:rPr>
        <w:t>. 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EC54BC" w:rsidRDefault="00EC54BC" w:rsidP="00F738B9">
      <w:pPr>
        <w:autoSpaceDE w:val="0"/>
        <w:autoSpaceDN w:val="0"/>
        <w:adjustRightInd w:val="0"/>
        <w:ind w:firstLine="567"/>
        <w:jc w:val="both"/>
        <w:rPr>
          <w:rFonts w:ascii="Times New Roman CYR" w:hAnsi="Times New Roman CYR" w:cs="Times New Roman CYR"/>
          <w:bCs/>
          <w:sz w:val="26"/>
          <w:szCs w:val="26"/>
          <w:lang w:eastAsia="ru-RU"/>
        </w:rPr>
      </w:pPr>
    </w:p>
    <w:p w:rsidR="00F738B9" w:rsidRPr="00660912"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660912">
        <w:rPr>
          <w:rFonts w:ascii="Times New Roman CYR" w:hAnsi="Times New Roman CYR" w:cs="Times New Roman CYR"/>
          <w:bCs/>
          <w:sz w:val="26"/>
          <w:szCs w:val="26"/>
          <w:lang w:eastAsia="ru-RU"/>
        </w:rPr>
        <w:t>В 202</w:t>
      </w:r>
      <w:r w:rsidR="00660912" w:rsidRPr="00660912">
        <w:rPr>
          <w:rFonts w:ascii="Times New Roman CYR" w:hAnsi="Times New Roman CYR" w:cs="Times New Roman CYR"/>
          <w:bCs/>
          <w:sz w:val="26"/>
          <w:szCs w:val="26"/>
          <w:lang w:eastAsia="ru-RU"/>
        </w:rPr>
        <w:t>4</w:t>
      </w:r>
      <w:r w:rsidRPr="00660912">
        <w:rPr>
          <w:rFonts w:ascii="Times New Roman CYR" w:hAnsi="Times New Roman CYR" w:cs="Times New Roman CYR"/>
          <w:bCs/>
          <w:sz w:val="26"/>
          <w:szCs w:val="26"/>
          <w:lang w:eastAsia="ru-RU"/>
        </w:rPr>
        <w:t xml:space="preserve"> году показатель</w:t>
      </w:r>
      <w:r w:rsidRPr="00660912">
        <w:rPr>
          <w:rFonts w:ascii="Times New Roman CYR" w:hAnsi="Times New Roman CYR" w:cs="Times New Roman CYR"/>
          <w:sz w:val="26"/>
          <w:szCs w:val="26"/>
          <w:lang w:eastAsia="ru-RU"/>
        </w:rPr>
        <w:t xml:space="preserve"> «Расходы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w:t>
      </w:r>
      <w:r w:rsidR="0019253D">
        <w:rPr>
          <w:rFonts w:ascii="Times New Roman CYR" w:hAnsi="Times New Roman CYR" w:cs="Times New Roman CYR"/>
          <w:b/>
          <w:bCs/>
          <w:sz w:val="26"/>
          <w:szCs w:val="26"/>
          <w:lang w:eastAsia="ru-RU"/>
        </w:rPr>
        <w:t xml:space="preserve">165,81 </w:t>
      </w:r>
      <w:r w:rsidRPr="00660912">
        <w:rPr>
          <w:rFonts w:ascii="Times New Roman CYR" w:hAnsi="Times New Roman CYR" w:cs="Times New Roman CYR"/>
          <w:bCs/>
          <w:sz w:val="26"/>
          <w:szCs w:val="26"/>
          <w:lang w:eastAsia="ru-RU"/>
        </w:rPr>
        <w:t>тыс. рублей, что больше показателя 202</w:t>
      </w:r>
      <w:r w:rsidR="00660912" w:rsidRPr="00660912">
        <w:rPr>
          <w:rFonts w:ascii="Times New Roman CYR" w:hAnsi="Times New Roman CYR" w:cs="Times New Roman CYR"/>
          <w:bCs/>
          <w:sz w:val="26"/>
          <w:szCs w:val="26"/>
          <w:lang w:eastAsia="ru-RU"/>
        </w:rPr>
        <w:t>3</w:t>
      </w:r>
      <w:r w:rsidRPr="00660912">
        <w:rPr>
          <w:rFonts w:ascii="Times New Roman CYR" w:hAnsi="Times New Roman CYR" w:cs="Times New Roman CYR"/>
          <w:bCs/>
          <w:sz w:val="26"/>
          <w:szCs w:val="26"/>
          <w:lang w:eastAsia="ru-RU"/>
        </w:rPr>
        <w:t xml:space="preserve"> года на </w:t>
      </w:r>
      <w:r w:rsidR="0019253D">
        <w:rPr>
          <w:rFonts w:ascii="Times New Roman CYR" w:hAnsi="Times New Roman CYR" w:cs="Times New Roman CYR"/>
          <w:b/>
          <w:bCs/>
          <w:sz w:val="26"/>
          <w:szCs w:val="26"/>
          <w:lang w:eastAsia="ru-RU"/>
        </w:rPr>
        <w:t>11,03</w:t>
      </w:r>
      <w:r w:rsidRPr="00660912">
        <w:rPr>
          <w:rFonts w:ascii="Times New Roman CYR" w:hAnsi="Times New Roman CYR" w:cs="Times New Roman CYR"/>
          <w:b/>
          <w:bCs/>
          <w:sz w:val="26"/>
          <w:szCs w:val="26"/>
          <w:lang w:eastAsia="ru-RU"/>
        </w:rPr>
        <w:t>%</w:t>
      </w:r>
      <w:r w:rsidR="00C708F3">
        <w:rPr>
          <w:rFonts w:ascii="Times New Roman CYR" w:hAnsi="Times New Roman CYR" w:cs="Times New Roman CYR"/>
          <w:b/>
          <w:bCs/>
          <w:sz w:val="26"/>
          <w:szCs w:val="26"/>
          <w:lang w:eastAsia="ru-RU"/>
        </w:rPr>
        <w:t xml:space="preserve"> </w:t>
      </w:r>
      <w:r w:rsidRPr="00660912">
        <w:rPr>
          <w:rFonts w:ascii="Times New Roman CYR" w:hAnsi="Times New Roman CYR" w:cs="Times New Roman CYR"/>
          <w:sz w:val="26"/>
          <w:szCs w:val="26"/>
          <w:lang w:eastAsia="ru-RU"/>
        </w:rPr>
        <w:t>(202</w:t>
      </w:r>
      <w:r w:rsidR="00660912" w:rsidRPr="00660912">
        <w:rPr>
          <w:rFonts w:ascii="Times New Roman CYR" w:hAnsi="Times New Roman CYR" w:cs="Times New Roman CYR"/>
          <w:sz w:val="26"/>
          <w:szCs w:val="26"/>
          <w:lang w:eastAsia="ru-RU"/>
        </w:rPr>
        <w:t>3</w:t>
      </w:r>
      <w:r w:rsidRPr="00660912">
        <w:rPr>
          <w:rFonts w:ascii="Times New Roman CYR" w:hAnsi="Times New Roman CYR" w:cs="Times New Roman CYR"/>
          <w:sz w:val="26"/>
          <w:szCs w:val="26"/>
          <w:lang w:eastAsia="ru-RU"/>
        </w:rPr>
        <w:t xml:space="preserve"> год – </w:t>
      </w:r>
      <w:r w:rsidR="00660912" w:rsidRPr="00660912">
        <w:rPr>
          <w:rFonts w:ascii="Times New Roman CYR" w:hAnsi="Times New Roman CYR" w:cs="Times New Roman CYR"/>
          <w:sz w:val="26"/>
          <w:szCs w:val="26"/>
          <w:lang w:eastAsia="ru-RU"/>
        </w:rPr>
        <w:t>149,34</w:t>
      </w:r>
      <w:r w:rsidR="0019253D">
        <w:rPr>
          <w:rFonts w:ascii="Times New Roman CYR" w:hAnsi="Times New Roman CYR" w:cs="Times New Roman CYR"/>
          <w:sz w:val="26"/>
          <w:szCs w:val="26"/>
          <w:lang w:eastAsia="ru-RU"/>
        </w:rPr>
        <w:t xml:space="preserve"> </w:t>
      </w:r>
      <w:r w:rsidRPr="00660912">
        <w:rPr>
          <w:rFonts w:ascii="Times New Roman CYR" w:hAnsi="Times New Roman CYR" w:cs="Times New Roman CYR"/>
          <w:bCs/>
          <w:sz w:val="26"/>
          <w:szCs w:val="26"/>
          <w:lang w:eastAsia="ru-RU"/>
        </w:rPr>
        <w:t>тыс. рублей</w:t>
      </w:r>
      <w:r w:rsidRPr="00660912">
        <w:rPr>
          <w:rFonts w:ascii="Times New Roman CYR" w:hAnsi="Times New Roman CYR" w:cs="Times New Roman CYR"/>
          <w:sz w:val="26"/>
          <w:szCs w:val="26"/>
          <w:lang w:eastAsia="ru-RU"/>
        </w:rPr>
        <w:t xml:space="preserve">). </w:t>
      </w:r>
    </w:p>
    <w:p w:rsidR="00F738B9" w:rsidRPr="00660912"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660912">
        <w:rPr>
          <w:rFonts w:ascii="Times New Roman CYR" w:hAnsi="Times New Roman CYR" w:cs="Times New Roman CYR"/>
          <w:sz w:val="26"/>
          <w:szCs w:val="26"/>
          <w:lang w:eastAsia="ru-RU"/>
        </w:rPr>
        <w:t xml:space="preserve">Рост показателя обусловлен обновлением материально технической базы образовательных учреждений Северо-Енисейского </w:t>
      </w:r>
      <w:r w:rsidR="00F13B92">
        <w:rPr>
          <w:rFonts w:ascii="Times New Roman CYR" w:hAnsi="Times New Roman CYR" w:cs="Times New Roman CYR"/>
          <w:sz w:val="26"/>
          <w:szCs w:val="26"/>
          <w:lang w:eastAsia="ru-RU"/>
        </w:rPr>
        <w:t>муниципального округа</w:t>
      </w:r>
      <w:r w:rsidRPr="00660912">
        <w:rPr>
          <w:rFonts w:ascii="Times New Roman CYR" w:hAnsi="Times New Roman CYR" w:cs="Times New Roman CYR"/>
          <w:sz w:val="26"/>
          <w:szCs w:val="26"/>
          <w:lang w:eastAsia="ru-RU"/>
        </w:rPr>
        <w:t xml:space="preserve">. </w:t>
      </w:r>
    </w:p>
    <w:p w:rsidR="00F738B9" w:rsidRPr="00C21F97"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C21F97">
        <w:rPr>
          <w:rFonts w:ascii="Times New Roman CYR" w:hAnsi="Times New Roman CYR" w:cs="Times New Roman CYR"/>
          <w:sz w:val="26"/>
          <w:szCs w:val="26"/>
          <w:lang w:eastAsia="ru-RU"/>
        </w:rPr>
        <w:t>В 202</w:t>
      </w:r>
      <w:r w:rsidR="00660912" w:rsidRPr="00C21F97">
        <w:rPr>
          <w:rFonts w:ascii="Times New Roman CYR" w:hAnsi="Times New Roman CYR" w:cs="Times New Roman CYR"/>
          <w:sz w:val="26"/>
          <w:szCs w:val="26"/>
          <w:lang w:eastAsia="ru-RU"/>
        </w:rPr>
        <w:t>4</w:t>
      </w:r>
      <w:r w:rsidRPr="00C21F97">
        <w:rPr>
          <w:rFonts w:ascii="Times New Roman CYR" w:hAnsi="Times New Roman CYR" w:cs="Times New Roman CYR"/>
          <w:sz w:val="26"/>
          <w:szCs w:val="26"/>
          <w:lang w:eastAsia="ru-RU"/>
        </w:rPr>
        <w:t xml:space="preserve"> году школы </w:t>
      </w:r>
      <w:r w:rsidR="00F13B92">
        <w:rPr>
          <w:rFonts w:ascii="Times New Roman CYR" w:hAnsi="Times New Roman CYR" w:cs="Times New Roman CYR"/>
          <w:sz w:val="26"/>
          <w:szCs w:val="26"/>
          <w:lang w:eastAsia="ru-RU"/>
        </w:rPr>
        <w:t>муниципального округа</w:t>
      </w:r>
      <w:r w:rsidRPr="00C21F97">
        <w:rPr>
          <w:rFonts w:ascii="Times New Roman CYR" w:hAnsi="Times New Roman CYR" w:cs="Times New Roman CYR"/>
          <w:sz w:val="26"/>
          <w:szCs w:val="26"/>
          <w:lang w:eastAsia="ru-RU"/>
        </w:rPr>
        <w:t xml:space="preserve"> пополнились компьютерной техникой и ноутбуками, учебной мебелью и интерактивным оборудованием, приобретено оборудование для кабинета ОБЖ, приобретен лыжный инвентарь и прочее.</w:t>
      </w:r>
    </w:p>
    <w:p w:rsidR="00F738B9" w:rsidRPr="00C21F97"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C21F97">
        <w:rPr>
          <w:rFonts w:ascii="Times New Roman CYR" w:hAnsi="Times New Roman CYR" w:cs="Times New Roman CYR"/>
          <w:sz w:val="26"/>
          <w:szCs w:val="26"/>
          <w:lang w:eastAsia="ru-RU"/>
        </w:rPr>
        <w:t xml:space="preserve">Общий объем поступивших средств из бюджета Северо-Енисейского </w:t>
      </w:r>
      <w:r w:rsidR="00F13B92">
        <w:rPr>
          <w:rFonts w:ascii="Times New Roman CYR" w:hAnsi="Times New Roman CYR" w:cs="Times New Roman CYR"/>
          <w:sz w:val="26"/>
          <w:szCs w:val="26"/>
          <w:lang w:eastAsia="ru-RU"/>
        </w:rPr>
        <w:t>муниципального округа</w:t>
      </w:r>
      <w:r w:rsidRPr="00C21F97">
        <w:rPr>
          <w:rFonts w:ascii="Times New Roman CYR" w:hAnsi="Times New Roman CYR" w:cs="Times New Roman CYR"/>
          <w:sz w:val="26"/>
          <w:szCs w:val="26"/>
          <w:lang w:eastAsia="ru-RU"/>
        </w:rPr>
        <w:t xml:space="preserve"> в 202</w:t>
      </w:r>
      <w:r w:rsidR="00660912" w:rsidRPr="00C21F97">
        <w:rPr>
          <w:rFonts w:ascii="Times New Roman CYR" w:hAnsi="Times New Roman CYR" w:cs="Times New Roman CYR"/>
          <w:sz w:val="26"/>
          <w:szCs w:val="26"/>
          <w:lang w:eastAsia="ru-RU"/>
        </w:rPr>
        <w:t>4</w:t>
      </w:r>
      <w:r w:rsidRPr="00C21F97">
        <w:rPr>
          <w:rFonts w:ascii="Times New Roman CYR" w:hAnsi="Times New Roman CYR" w:cs="Times New Roman CYR"/>
          <w:sz w:val="26"/>
          <w:szCs w:val="26"/>
          <w:lang w:eastAsia="ru-RU"/>
        </w:rPr>
        <w:t xml:space="preserve"> году в этом направлении составил </w:t>
      </w:r>
      <w:r w:rsidR="0019253D">
        <w:rPr>
          <w:rFonts w:ascii="Times New Roman CYR" w:hAnsi="Times New Roman CYR" w:cs="Times New Roman CYR"/>
          <w:b/>
          <w:sz w:val="26"/>
          <w:szCs w:val="26"/>
          <w:lang w:eastAsia="ru-RU"/>
        </w:rPr>
        <w:t>193 712,40</w:t>
      </w:r>
      <w:r w:rsidRPr="00C21F97">
        <w:rPr>
          <w:rFonts w:ascii="Times New Roman CYR" w:hAnsi="Times New Roman CYR" w:cs="Times New Roman CYR"/>
          <w:sz w:val="26"/>
          <w:szCs w:val="26"/>
          <w:lang w:eastAsia="ru-RU"/>
        </w:rPr>
        <w:t xml:space="preserve"> тыс. руб., а среднегодовая численность обучающихся </w:t>
      </w:r>
      <w:r w:rsidR="00C21F97" w:rsidRPr="00C21F97">
        <w:rPr>
          <w:rFonts w:ascii="Times New Roman CYR" w:hAnsi="Times New Roman CYR" w:cs="Times New Roman CYR"/>
          <w:b/>
          <w:sz w:val="26"/>
          <w:szCs w:val="26"/>
          <w:lang w:eastAsia="ru-RU"/>
        </w:rPr>
        <w:t xml:space="preserve">1 </w:t>
      </w:r>
      <w:r w:rsidR="0019253D">
        <w:rPr>
          <w:rFonts w:ascii="Times New Roman CYR" w:hAnsi="Times New Roman CYR" w:cs="Times New Roman CYR"/>
          <w:b/>
          <w:sz w:val="26"/>
          <w:szCs w:val="26"/>
          <w:lang w:eastAsia="ru-RU"/>
        </w:rPr>
        <w:t>168</w:t>
      </w:r>
      <w:r w:rsidRPr="00C21F97">
        <w:rPr>
          <w:rFonts w:ascii="Times New Roman CYR" w:hAnsi="Times New Roman CYR" w:cs="Times New Roman CYR"/>
          <w:b/>
          <w:sz w:val="26"/>
          <w:szCs w:val="26"/>
          <w:lang w:eastAsia="ru-RU"/>
        </w:rPr>
        <w:t xml:space="preserve"> чел</w:t>
      </w:r>
      <w:r w:rsidRPr="00C21F97">
        <w:rPr>
          <w:rFonts w:ascii="Times New Roman CYR" w:hAnsi="Times New Roman CYR" w:cs="Times New Roman CYR"/>
          <w:sz w:val="26"/>
          <w:szCs w:val="26"/>
          <w:lang w:eastAsia="ru-RU"/>
        </w:rPr>
        <w:t xml:space="preserve">. </w:t>
      </w:r>
    </w:p>
    <w:p w:rsidR="00F738B9" w:rsidRPr="00F9685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F9685C">
        <w:rPr>
          <w:rFonts w:ascii="Times New Roman CYR" w:hAnsi="Times New Roman CYR" w:cs="Times New Roman CYR"/>
          <w:sz w:val="26"/>
          <w:szCs w:val="26"/>
          <w:lang w:eastAsia="ru-RU"/>
        </w:rPr>
        <w:t>По оценке 202</w:t>
      </w:r>
      <w:r w:rsidR="00C21F97" w:rsidRPr="00F9685C">
        <w:rPr>
          <w:rFonts w:ascii="Times New Roman CYR" w:hAnsi="Times New Roman CYR" w:cs="Times New Roman CYR"/>
          <w:sz w:val="26"/>
          <w:szCs w:val="26"/>
          <w:lang w:eastAsia="ru-RU"/>
        </w:rPr>
        <w:t>5</w:t>
      </w:r>
      <w:r w:rsidRPr="00F9685C">
        <w:rPr>
          <w:rFonts w:ascii="Times New Roman CYR" w:hAnsi="Times New Roman CYR" w:cs="Times New Roman CYR"/>
          <w:sz w:val="26"/>
          <w:szCs w:val="26"/>
          <w:lang w:eastAsia="ru-RU"/>
        </w:rPr>
        <w:t xml:space="preserve"> года значение показателя достигнет значения </w:t>
      </w:r>
      <w:r w:rsidR="00B531B8">
        <w:rPr>
          <w:rFonts w:ascii="Times New Roman CYR" w:hAnsi="Times New Roman CYR" w:cs="Times New Roman CYR"/>
          <w:b/>
          <w:sz w:val="26"/>
          <w:szCs w:val="26"/>
          <w:lang w:eastAsia="ru-RU"/>
        </w:rPr>
        <w:t>173,31</w:t>
      </w:r>
      <w:r w:rsidR="00CE291B">
        <w:rPr>
          <w:rFonts w:ascii="Times New Roman CYR" w:hAnsi="Times New Roman CYR" w:cs="Times New Roman CYR"/>
          <w:b/>
          <w:sz w:val="26"/>
          <w:szCs w:val="26"/>
          <w:lang w:eastAsia="ru-RU"/>
        </w:rPr>
        <w:t xml:space="preserve"> </w:t>
      </w:r>
      <w:r w:rsidR="00CE291B">
        <w:rPr>
          <w:rFonts w:ascii="Times New Roman CYR" w:hAnsi="Times New Roman CYR" w:cs="Times New Roman CYR"/>
          <w:bCs/>
          <w:sz w:val="26"/>
          <w:szCs w:val="26"/>
          <w:lang w:eastAsia="ru-RU"/>
        </w:rPr>
        <w:t>тыс. рублей</w:t>
      </w:r>
      <w:r w:rsidRPr="00F9685C">
        <w:rPr>
          <w:rFonts w:ascii="Times New Roman CYR" w:hAnsi="Times New Roman CYR" w:cs="Times New Roman CYR"/>
          <w:bCs/>
          <w:sz w:val="26"/>
          <w:szCs w:val="26"/>
          <w:lang w:eastAsia="ru-RU"/>
        </w:rPr>
        <w:t xml:space="preserve"> </w:t>
      </w:r>
      <w:r w:rsidR="00CE291B">
        <w:rPr>
          <w:rFonts w:ascii="Times New Roman CYR" w:hAnsi="Times New Roman CYR" w:cs="Times New Roman CYR"/>
          <w:bCs/>
          <w:sz w:val="26"/>
          <w:szCs w:val="26"/>
          <w:lang w:eastAsia="ru-RU"/>
        </w:rPr>
        <w:t xml:space="preserve">(планируемый объем поступлений местного бюджета на 2025 год составит </w:t>
      </w:r>
      <w:r w:rsidR="00B531B8">
        <w:rPr>
          <w:rFonts w:ascii="Times New Roman CYR" w:hAnsi="Times New Roman CYR" w:cs="Times New Roman CYR"/>
          <w:bCs/>
          <w:sz w:val="26"/>
          <w:szCs w:val="26"/>
          <w:lang w:eastAsia="ru-RU"/>
        </w:rPr>
        <w:t>202</w:t>
      </w:r>
      <w:r w:rsidR="00A951D0">
        <w:rPr>
          <w:rFonts w:ascii="Times New Roman CYR" w:hAnsi="Times New Roman CYR" w:cs="Times New Roman CYR"/>
          <w:bCs/>
          <w:sz w:val="26"/>
          <w:szCs w:val="26"/>
          <w:lang w:eastAsia="ru-RU"/>
        </w:rPr>
        <w:t xml:space="preserve"> </w:t>
      </w:r>
      <w:r w:rsidR="00B531B8">
        <w:rPr>
          <w:rFonts w:ascii="Times New Roman CYR" w:hAnsi="Times New Roman CYR" w:cs="Times New Roman CYR"/>
          <w:bCs/>
          <w:sz w:val="26"/>
          <w:szCs w:val="26"/>
          <w:lang w:eastAsia="ru-RU"/>
        </w:rPr>
        <w:t>429,45</w:t>
      </w:r>
      <w:r w:rsidR="00CE291B">
        <w:rPr>
          <w:rFonts w:ascii="Times New Roman CYR" w:hAnsi="Times New Roman CYR" w:cs="Times New Roman CYR"/>
          <w:bCs/>
          <w:sz w:val="26"/>
          <w:szCs w:val="26"/>
          <w:lang w:eastAsia="ru-RU"/>
        </w:rPr>
        <w:t xml:space="preserve"> тыс. рублей</w:t>
      </w:r>
      <w:r w:rsidR="005F6E07">
        <w:rPr>
          <w:rFonts w:ascii="Times New Roman CYR" w:hAnsi="Times New Roman CYR" w:cs="Times New Roman CYR"/>
          <w:bCs/>
          <w:sz w:val="26"/>
          <w:szCs w:val="26"/>
          <w:lang w:eastAsia="ru-RU"/>
        </w:rPr>
        <w:t>, а среднегодовая численность детей останется на уровне 2025 года и составит 1 168 человек</w:t>
      </w:r>
      <w:r w:rsidR="00CE291B">
        <w:rPr>
          <w:rFonts w:ascii="Times New Roman CYR" w:hAnsi="Times New Roman CYR" w:cs="Times New Roman CYR"/>
          <w:bCs/>
          <w:sz w:val="26"/>
          <w:szCs w:val="26"/>
          <w:lang w:eastAsia="ru-RU"/>
        </w:rPr>
        <w:t>)</w:t>
      </w:r>
      <w:r w:rsidR="00A951D0">
        <w:rPr>
          <w:rFonts w:ascii="Times New Roman CYR" w:hAnsi="Times New Roman CYR" w:cs="Times New Roman CYR"/>
          <w:bCs/>
          <w:sz w:val="26"/>
          <w:szCs w:val="26"/>
          <w:lang w:eastAsia="ru-RU"/>
        </w:rPr>
        <w:t>.</w:t>
      </w:r>
    </w:p>
    <w:p w:rsidR="00EC54BC" w:rsidRDefault="00EC54BC"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F9685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F9685C">
        <w:rPr>
          <w:rFonts w:ascii="Times New Roman CYR" w:hAnsi="Times New Roman CYR" w:cs="Times New Roman CYR"/>
          <w:sz w:val="26"/>
          <w:szCs w:val="26"/>
          <w:lang w:eastAsia="ru-RU"/>
        </w:rPr>
        <w:t>В среднесрочной перспективе 202</w:t>
      </w:r>
      <w:r w:rsidR="00F9685C" w:rsidRPr="00F9685C">
        <w:rPr>
          <w:rFonts w:ascii="Times New Roman CYR" w:hAnsi="Times New Roman CYR" w:cs="Times New Roman CYR"/>
          <w:sz w:val="26"/>
          <w:szCs w:val="26"/>
          <w:lang w:eastAsia="ru-RU"/>
        </w:rPr>
        <w:t>6</w:t>
      </w:r>
      <w:r w:rsidRPr="00F9685C">
        <w:rPr>
          <w:rFonts w:ascii="Times New Roman CYR" w:hAnsi="Times New Roman CYR" w:cs="Times New Roman CYR"/>
          <w:sz w:val="26"/>
          <w:szCs w:val="26"/>
          <w:lang w:eastAsia="ru-RU"/>
        </w:rPr>
        <w:t>-202</w:t>
      </w:r>
      <w:r w:rsidR="00F9685C" w:rsidRPr="00F9685C">
        <w:rPr>
          <w:rFonts w:ascii="Times New Roman CYR" w:hAnsi="Times New Roman CYR" w:cs="Times New Roman CYR"/>
          <w:sz w:val="26"/>
          <w:szCs w:val="26"/>
          <w:lang w:eastAsia="ru-RU"/>
        </w:rPr>
        <w:t>7</w:t>
      </w:r>
      <w:r w:rsidRPr="00F9685C">
        <w:rPr>
          <w:rFonts w:ascii="Times New Roman CYR" w:hAnsi="Times New Roman CYR" w:cs="Times New Roman CYR"/>
          <w:sz w:val="26"/>
          <w:szCs w:val="26"/>
          <w:lang w:eastAsia="ru-RU"/>
        </w:rPr>
        <w:t xml:space="preserve"> годов значение показателя достигнет значения </w:t>
      </w:r>
      <w:r w:rsidR="00B531B8">
        <w:rPr>
          <w:rFonts w:ascii="Times New Roman CYR" w:hAnsi="Times New Roman CYR" w:cs="Times New Roman CYR"/>
          <w:b/>
          <w:bCs/>
          <w:sz w:val="26"/>
          <w:szCs w:val="26"/>
          <w:lang w:eastAsia="ru-RU"/>
        </w:rPr>
        <w:t>175,9</w:t>
      </w:r>
      <w:r w:rsidRPr="00F9685C">
        <w:rPr>
          <w:rFonts w:ascii="Times New Roman CYR" w:hAnsi="Times New Roman CYR" w:cs="Times New Roman CYR"/>
          <w:bCs/>
          <w:sz w:val="26"/>
          <w:szCs w:val="26"/>
          <w:lang w:eastAsia="ru-RU"/>
        </w:rPr>
        <w:t xml:space="preserve"> тыс. рублей</w:t>
      </w:r>
      <w:r w:rsidRPr="00F9685C">
        <w:rPr>
          <w:rFonts w:ascii="Times New Roman CYR" w:hAnsi="Times New Roman CYR" w:cs="Times New Roman CYR"/>
          <w:sz w:val="26"/>
          <w:szCs w:val="26"/>
          <w:lang w:eastAsia="ru-RU"/>
        </w:rPr>
        <w:t>.</w:t>
      </w:r>
    </w:p>
    <w:p w:rsidR="002815C9" w:rsidRDefault="002815C9" w:rsidP="00F738B9">
      <w:pPr>
        <w:ind w:firstLine="708"/>
        <w:jc w:val="both"/>
        <w:rPr>
          <w:sz w:val="26"/>
          <w:szCs w:val="26"/>
        </w:rPr>
      </w:pPr>
    </w:p>
    <w:p w:rsidR="00F738B9" w:rsidRPr="00F9685C" w:rsidRDefault="00F738B9" w:rsidP="00F738B9">
      <w:pPr>
        <w:ind w:firstLine="708"/>
        <w:jc w:val="both"/>
        <w:rPr>
          <w:sz w:val="26"/>
          <w:szCs w:val="26"/>
        </w:rPr>
      </w:pPr>
      <w:r w:rsidRPr="00F9685C">
        <w:rPr>
          <w:sz w:val="26"/>
          <w:szCs w:val="26"/>
        </w:rPr>
        <w:t>Наглядно показатель «</w:t>
      </w:r>
      <w:r w:rsidRPr="00F9685C">
        <w:rPr>
          <w:b/>
          <w:bCs/>
          <w:sz w:val="26"/>
          <w:szCs w:val="26"/>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тыс. руб. </w:t>
      </w:r>
      <w:r w:rsidRPr="00F9685C">
        <w:rPr>
          <w:sz w:val="26"/>
          <w:szCs w:val="26"/>
        </w:rPr>
        <w:t xml:space="preserve"> представлен на рис.12.</w:t>
      </w:r>
    </w:p>
    <w:p w:rsidR="00CF65D5" w:rsidRPr="00D35A7D" w:rsidRDefault="00CF65D5" w:rsidP="00F738B9">
      <w:pPr>
        <w:ind w:firstLine="708"/>
        <w:jc w:val="both"/>
        <w:rPr>
          <w:sz w:val="26"/>
          <w:szCs w:val="26"/>
          <w:highlight w:val="yellow"/>
        </w:rPr>
      </w:pPr>
    </w:p>
    <w:p w:rsidR="00F738B9" w:rsidRPr="00D35A7D" w:rsidRDefault="00F738B9" w:rsidP="00F738B9">
      <w:pPr>
        <w:jc w:val="center"/>
        <w:rPr>
          <w:iCs/>
          <w:sz w:val="28"/>
          <w:szCs w:val="28"/>
          <w:highlight w:val="yellow"/>
          <w:u w:val="single"/>
        </w:rPr>
      </w:pPr>
      <w:r w:rsidRPr="00D35A7D">
        <w:rPr>
          <w:noProof/>
          <w:sz w:val="28"/>
          <w:szCs w:val="28"/>
          <w:highlight w:val="yellow"/>
          <w:lang w:eastAsia="ru-RU"/>
        </w:rPr>
        <w:drawing>
          <wp:inline distT="0" distB="0" distL="0" distR="0" wp14:anchorId="42034295" wp14:editId="121E2892">
            <wp:extent cx="5943600" cy="2445489"/>
            <wp:effectExtent l="0" t="0" r="0" b="0"/>
            <wp:docPr id="1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738B9" w:rsidRPr="00F9685C" w:rsidRDefault="00F738B9" w:rsidP="00F738B9">
      <w:pPr>
        <w:ind w:firstLine="567"/>
        <w:jc w:val="center"/>
        <w:rPr>
          <w:b/>
          <w:bCs/>
        </w:rPr>
      </w:pPr>
      <w:r w:rsidRPr="00F9685C">
        <w:rPr>
          <w:b/>
          <w:bCs/>
          <w:shd w:val="clear" w:color="auto" w:fill="FFFFFF" w:themeFill="background1"/>
        </w:rPr>
        <w:t xml:space="preserve">Рис. 12. </w:t>
      </w:r>
      <w:r w:rsidRPr="00F9685C">
        <w:rPr>
          <w:b/>
          <w:bCs/>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F738B9" w:rsidRPr="00F9685C" w:rsidRDefault="00F738B9" w:rsidP="00F738B9">
      <w:pPr>
        <w:ind w:firstLine="708"/>
        <w:jc w:val="center"/>
      </w:pPr>
      <w:r w:rsidRPr="00F9685C">
        <w:rPr>
          <w:b/>
          <w:bCs/>
        </w:rPr>
        <w:t>тыс. руб.</w:t>
      </w:r>
    </w:p>
    <w:p w:rsidR="00CF65D5" w:rsidRPr="00D35A7D" w:rsidRDefault="00CF65D5" w:rsidP="00866A6C">
      <w:pPr>
        <w:ind w:firstLine="567"/>
        <w:jc w:val="both"/>
        <w:rPr>
          <w:b/>
          <w:sz w:val="26"/>
          <w:szCs w:val="26"/>
          <w:highlight w:val="yellow"/>
        </w:rPr>
      </w:pPr>
    </w:p>
    <w:p w:rsidR="00276F10" w:rsidRPr="005B7BAD" w:rsidRDefault="00276F10" w:rsidP="00866A6C">
      <w:pPr>
        <w:ind w:firstLine="567"/>
        <w:jc w:val="both"/>
        <w:rPr>
          <w:b/>
          <w:bCs/>
          <w:sz w:val="26"/>
          <w:szCs w:val="26"/>
        </w:rPr>
      </w:pPr>
      <w:r w:rsidRPr="005B7BAD">
        <w:rPr>
          <w:b/>
          <w:sz w:val="26"/>
          <w:szCs w:val="26"/>
        </w:rPr>
        <w:t>19</w:t>
      </w:r>
      <w:r w:rsidRPr="005B7BAD">
        <w:rPr>
          <w:b/>
          <w:bCs/>
          <w:sz w:val="26"/>
          <w:szCs w:val="26"/>
        </w:rPr>
        <w:t>. </w:t>
      </w:r>
      <w:r w:rsidRPr="005B7BAD">
        <w:rPr>
          <w:b/>
          <w:bCs/>
          <w:sz w:val="26"/>
          <w:szCs w:val="26"/>
        </w:rPr>
        <w:tab/>
        <w:t>Показатель «Доля детей в возрасте 5-18 лет, получающих услуги по дополнительному образованию в организациях различной организационно-</w:t>
      </w:r>
      <w:r w:rsidRPr="005B7BAD">
        <w:rPr>
          <w:b/>
          <w:bCs/>
          <w:sz w:val="26"/>
          <w:szCs w:val="26"/>
        </w:rPr>
        <w:lastRenderedPageBreak/>
        <w:t>правовой формы и формы собственности, в общей численности детей данной возрастной группы»</w:t>
      </w:r>
    </w:p>
    <w:p w:rsidR="0084180B" w:rsidRPr="00D35A7D" w:rsidRDefault="0084180B" w:rsidP="00866A6C">
      <w:pPr>
        <w:ind w:firstLine="567"/>
        <w:jc w:val="both"/>
        <w:rPr>
          <w:b/>
          <w:bCs/>
          <w:sz w:val="26"/>
          <w:szCs w:val="26"/>
          <w:highlight w:val="yellow"/>
        </w:rPr>
      </w:pPr>
    </w:p>
    <w:p w:rsidR="00F12AC7" w:rsidRPr="00DF4E34" w:rsidRDefault="00F12AC7" w:rsidP="00F12AC7">
      <w:pPr>
        <w:autoSpaceDE w:val="0"/>
        <w:autoSpaceDN w:val="0"/>
        <w:adjustRightInd w:val="0"/>
        <w:ind w:firstLine="709"/>
        <w:jc w:val="both"/>
        <w:rPr>
          <w:rFonts w:ascii="Times New Roman CYR" w:hAnsi="Times New Roman CYR" w:cs="Times New Roman CYR"/>
          <w:sz w:val="26"/>
          <w:szCs w:val="26"/>
          <w:lang w:eastAsia="ru-RU"/>
        </w:rPr>
      </w:pPr>
      <w:r w:rsidRPr="00DF4E34">
        <w:rPr>
          <w:rFonts w:ascii="Times New Roman CYR" w:hAnsi="Times New Roman CYR" w:cs="Times New Roman CYR"/>
          <w:sz w:val="26"/>
          <w:szCs w:val="26"/>
          <w:lang w:eastAsia="ru-RU"/>
        </w:rPr>
        <w:t>За 202</w:t>
      </w:r>
      <w:r w:rsidR="005B7BAD" w:rsidRPr="00DF4E34">
        <w:rPr>
          <w:rFonts w:ascii="Times New Roman CYR" w:hAnsi="Times New Roman CYR" w:cs="Times New Roman CYR"/>
          <w:sz w:val="26"/>
          <w:szCs w:val="26"/>
          <w:lang w:eastAsia="ru-RU"/>
        </w:rPr>
        <w:t>4</w:t>
      </w:r>
      <w:r w:rsidRPr="00DF4E34">
        <w:rPr>
          <w:rFonts w:ascii="Times New Roman CYR" w:hAnsi="Times New Roman CYR" w:cs="Times New Roman CYR"/>
          <w:sz w:val="26"/>
          <w:szCs w:val="26"/>
          <w:lang w:eastAsia="ru-RU"/>
        </w:rPr>
        <w:t xml:space="preserve"> год доля детей в возрасте </w:t>
      </w:r>
      <w:r w:rsidRPr="00DF4E34">
        <w:rPr>
          <w:rFonts w:ascii="Times New Roman CYR" w:hAnsi="Times New Roman CYR" w:cs="Times New Roman CYR"/>
          <w:b/>
          <w:bCs/>
          <w:sz w:val="26"/>
          <w:szCs w:val="26"/>
          <w:lang w:eastAsia="ru-RU"/>
        </w:rPr>
        <w:t>5-18</w:t>
      </w:r>
      <w:r w:rsidRPr="00DF4E34">
        <w:rPr>
          <w:rFonts w:ascii="Times New Roman CYR" w:hAnsi="Times New Roman CYR" w:cs="Times New Roman CYR"/>
          <w:sz w:val="26"/>
          <w:szCs w:val="26"/>
          <w:lang w:eastAsia="ru-RU"/>
        </w:rPr>
        <w:t xml:space="preserve">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roofErr w:type="gramStart"/>
      <w:r w:rsidRPr="00DF4E34">
        <w:rPr>
          <w:rFonts w:ascii="Times New Roman CYR" w:hAnsi="Times New Roman CYR" w:cs="Times New Roman CYR"/>
          <w:sz w:val="26"/>
          <w:szCs w:val="26"/>
          <w:lang w:eastAsia="ru-RU"/>
        </w:rPr>
        <w:t xml:space="preserve">составила </w:t>
      </w:r>
      <w:r w:rsidR="00005F90">
        <w:rPr>
          <w:rFonts w:ascii="Times New Roman CYR" w:hAnsi="Times New Roman CYR" w:cs="Times New Roman CYR"/>
          <w:b/>
          <w:bCs/>
          <w:sz w:val="26"/>
          <w:szCs w:val="26"/>
          <w:lang w:eastAsia="ru-RU"/>
        </w:rPr>
        <w:t>89,20</w:t>
      </w:r>
      <w:r w:rsidRPr="00DF4E34">
        <w:rPr>
          <w:rFonts w:ascii="Times New Roman CYR" w:hAnsi="Times New Roman CYR" w:cs="Times New Roman CYR"/>
          <w:b/>
          <w:bCs/>
          <w:sz w:val="26"/>
          <w:szCs w:val="26"/>
          <w:lang w:eastAsia="ru-RU"/>
        </w:rPr>
        <w:t xml:space="preserve">% </w:t>
      </w:r>
      <w:r w:rsidRPr="00DF4E34">
        <w:rPr>
          <w:rFonts w:ascii="Times New Roman CYR" w:hAnsi="Times New Roman CYR" w:cs="Times New Roman CYR"/>
          <w:sz w:val="26"/>
          <w:szCs w:val="26"/>
          <w:lang w:eastAsia="ru-RU"/>
        </w:rPr>
        <w:t xml:space="preserve">и </w:t>
      </w:r>
      <w:r w:rsidR="00B73A15">
        <w:rPr>
          <w:rFonts w:ascii="Times New Roman CYR" w:hAnsi="Times New Roman CYR" w:cs="Times New Roman CYR"/>
          <w:sz w:val="26"/>
          <w:szCs w:val="26"/>
          <w:lang w:eastAsia="ru-RU"/>
        </w:rPr>
        <w:t>увеличился</w:t>
      </w:r>
      <w:proofErr w:type="gramEnd"/>
      <w:r w:rsidRPr="00DF4E34">
        <w:rPr>
          <w:rFonts w:ascii="Times New Roman CYR" w:hAnsi="Times New Roman CYR" w:cs="Times New Roman CYR"/>
          <w:sz w:val="26"/>
          <w:szCs w:val="26"/>
          <w:lang w:eastAsia="ru-RU"/>
        </w:rPr>
        <w:t xml:space="preserve"> по отношению к 202</w:t>
      </w:r>
      <w:r w:rsidR="00DF4E34" w:rsidRPr="00DF4E34">
        <w:rPr>
          <w:rFonts w:ascii="Times New Roman CYR" w:hAnsi="Times New Roman CYR" w:cs="Times New Roman CYR"/>
          <w:sz w:val="26"/>
          <w:szCs w:val="26"/>
          <w:lang w:eastAsia="ru-RU"/>
        </w:rPr>
        <w:t>3</w:t>
      </w:r>
      <w:r w:rsidRPr="00DF4E34">
        <w:rPr>
          <w:rFonts w:ascii="Times New Roman CYR" w:hAnsi="Times New Roman CYR" w:cs="Times New Roman CYR"/>
          <w:sz w:val="26"/>
          <w:szCs w:val="26"/>
          <w:lang w:eastAsia="ru-RU"/>
        </w:rPr>
        <w:t xml:space="preserve"> году на </w:t>
      </w:r>
      <w:r w:rsidR="00B73A15">
        <w:rPr>
          <w:rFonts w:ascii="Times New Roman CYR" w:hAnsi="Times New Roman CYR" w:cs="Times New Roman CYR"/>
          <w:b/>
          <w:bCs/>
          <w:sz w:val="26"/>
          <w:szCs w:val="26"/>
          <w:lang w:eastAsia="ru-RU"/>
        </w:rPr>
        <w:t>4,79</w:t>
      </w:r>
      <w:r w:rsidR="001B3D7B">
        <w:rPr>
          <w:rFonts w:ascii="Times New Roman CYR" w:hAnsi="Times New Roman CYR" w:cs="Times New Roman CYR"/>
          <w:b/>
          <w:bCs/>
          <w:sz w:val="26"/>
          <w:szCs w:val="26"/>
          <w:lang w:eastAsia="ru-RU"/>
        </w:rPr>
        <w:t xml:space="preserve"> </w:t>
      </w:r>
      <w:r w:rsidR="00DF4E34" w:rsidRPr="00DF4E34">
        <w:rPr>
          <w:rFonts w:ascii="Times New Roman CYR" w:hAnsi="Times New Roman CYR" w:cs="Times New Roman CYR"/>
          <w:sz w:val="26"/>
          <w:szCs w:val="26"/>
          <w:lang w:eastAsia="ru-RU"/>
        </w:rPr>
        <w:t>процентных пункта (2023</w:t>
      </w:r>
      <w:r w:rsidRPr="00DF4E34">
        <w:rPr>
          <w:rFonts w:ascii="Times New Roman CYR" w:hAnsi="Times New Roman CYR" w:cs="Times New Roman CYR"/>
          <w:sz w:val="26"/>
          <w:szCs w:val="26"/>
          <w:lang w:eastAsia="ru-RU"/>
        </w:rPr>
        <w:t xml:space="preserve"> год – </w:t>
      </w:r>
      <w:r w:rsidR="00B73A15">
        <w:rPr>
          <w:rFonts w:ascii="Times New Roman CYR" w:hAnsi="Times New Roman CYR" w:cs="Times New Roman CYR"/>
          <w:sz w:val="26"/>
          <w:szCs w:val="26"/>
          <w:lang w:eastAsia="ru-RU"/>
        </w:rPr>
        <w:t>84,41</w:t>
      </w:r>
      <w:r w:rsidRPr="00DF4E34">
        <w:rPr>
          <w:rFonts w:ascii="Times New Roman CYR" w:hAnsi="Times New Roman CYR" w:cs="Times New Roman CYR"/>
          <w:sz w:val="26"/>
          <w:szCs w:val="26"/>
          <w:lang w:eastAsia="ru-RU"/>
        </w:rPr>
        <w:t xml:space="preserve">%). </w:t>
      </w:r>
    </w:p>
    <w:p w:rsidR="00F12AC7" w:rsidRPr="00DF4E34" w:rsidRDefault="00F12AC7" w:rsidP="00F12AC7">
      <w:pPr>
        <w:autoSpaceDE w:val="0"/>
        <w:autoSpaceDN w:val="0"/>
        <w:adjustRightInd w:val="0"/>
        <w:ind w:firstLine="709"/>
        <w:jc w:val="both"/>
        <w:rPr>
          <w:rFonts w:ascii="Times New Roman CYR" w:hAnsi="Times New Roman CYR" w:cs="Times New Roman CYR"/>
          <w:sz w:val="26"/>
          <w:szCs w:val="26"/>
          <w:lang w:eastAsia="ru-RU"/>
        </w:rPr>
      </w:pPr>
      <w:proofErr w:type="gramStart"/>
      <w:r w:rsidRPr="00DF4E34">
        <w:rPr>
          <w:rFonts w:ascii="Times New Roman CYR" w:hAnsi="Times New Roman CYR" w:cs="Times New Roman CYR"/>
          <w:sz w:val="26"/>
          <w:szCs w:val="26"/>
          <w:lang w:eastAsia="ru-RU"/>
        </w:rPr>
        <w:t>В 202</w:t>
      </w:r>
      <w:r w:rsidR="005B7BAD" w:rsidRPr="00DF4E34">
        <w:rPr>
          <w:rFonts w:ascii="Times New Roman CYR" w:hAnsi="Times New Roman CYR" w:cs="Times New Roman CYR"/>
          <w:sz w:val="26"/>
          <w:szCs w:val="26"/>
          <w:lang w:eastAsia="ru-RU"/>
        </w:rPr>
        <w:t>4</w:t>
      </w:r>
      <w:r w:rsidRPr="00DF4E34">
        <w:rPr>
          <w:rFonts w:ascii="Times New Roman CYR" w:hAnsi="Times New Roman CYR" w:cs="Times New Roman CYR"/>
          <w:sz w:val="26"/>
          <w:szCs w:val="26"/>
          <w:lang w:eastAsia="ru-RU"/>
        </w:rPr>
        <w:t xml:space="preserve"> году общая численность</w:t>
      </w:r>
      <w:r w:rsidR="00307534">
        <w:rPr>
          <w:rFonts w:ascii="Times New Roman CYR" w:hAnsi="Times New Roman CYR" w:cs="Times New Roman CYR"/>
          <w:sz w:val="26"/>
          <w:szCs w:val="26"/>
          <w:lang w:eastAsia="ru-RU"/>
        </w:rPr>
        <w:t xml:space="preserve"> </w:t>
      </w:r>
      <w:r w:rsidRPr="00DF4E34">
        <w:rPr>
          <w:rFonts w:ascii="Times New Roman CYR" w:hAnsi="Times New Roman CYR" w:cs="Times New Roman CYR"/>
          <w:sz w:val="26"/>
          <w:szCs w:val="26"/>
          <w:lang w:eastAsia="ru-RU"/>
        </w:rPr>
        <w:t xml:space="preserve">детей в возрасте </w:t>
      </w:r>
      <w:r w:rsidRPr="00DF4E34">
        <w:rPr>
          <w:rFonts w:ascii="Times New Roman CYR" w:hAnsi="Times New Roman CYR" w:cs="Times New Roman CYR"/>
          <w:b/>
          <w:bCs/>
          <w:sz w:val="26"/>
          <w:szCs w:val="26"/>
          <w:lang w:eastAsia="ru-RU"/>
        </w:rPr>
        <w:t>5-18</w:t>
      </w:r>
      <w:r w:rsidRPr="00DF4E34">
        <w:rPr>
          <w:rFonts w:ascii="Times New Roman CYR" w:hAnsi="Times New Roman CYR" w:cs="Times New Roman CYR"/>
          <w:sz w:val="26"/>
          <w:szCs w:val="26"/>
          <w:lang w:eastAsia="ru-RU"/>
        </w:rPr>
        <w:t xml:space="preserve"> лет</w:t>
      </w:r>
      <w:r w:rsidRPr="00DF4E34">
        <w:rPr>
          <w:rFonts w:ascii="Times New Roman CYR" w:hAnsi="Times New Roman CYR" w:cs="Times New Roman CYR"/>
          <w:b/>
          <w:bCs/>
          <w:sz w:val="26"/>
          <w:szCs w:val="26"/>
          <w:lang w:eastAsia="ru-RU"/>
        </w:rPr>
        <w:t xml:space="preserve"> составила - 1 5</w:t>
      </w:r>
      <w:r w:rsidR="005B7BAD" w:rsidRPr="00DF4E34">
        <w:rPr>
          <w:rFonts w:ascii="Times New Roman CYR" w:hAnsi="Times New Roman CYR" w:cs="Times New Roman CYR"/>
          <w:b/>
          <w:bCs/>
          <w:sz w:val="26"/>
          <w:szCs w:val="26"/>
          <w:lang w:eastAsia="ru-RU"/>
        </w:rPr>
        <w:t>47</w:t>
      </w:r>
      <w:r w:rsidRPr="00DF4E34">
        <w:rPr>
          <w:rFonts w:ascii="Times New Roman CYR" w:hAnsi="Times New Roman CYR" w:cs="Times New Roman CYR"/>
          <w:b/>
          <w:bCs/>
          <w:sz w:val="26"/>
          <w:szCs w:val="26"/>
          <w:lang w:eastAsia="ru-RU"/>
        </w:rPr>
        <w:t xml:space="preserve"> человек</w:t>
      </w:r>
      <w:r w:rsidRPr="00DF4E34">
        <w:rPr>
          <w:rFonts w:ascii="Times New Roman CYR" w:hAnsi="Times New Roman CYR" w:cs="Times New Roman CYR"/>
          <w:sz w:val="26"/>
          <w:szCs w:val="26"/>
          <w:lang w:eastAsia="ru-RU"/>
        </w:rPr>
        <w:t xml:space="preserve"> количество детей в возрасте </w:t>
      </w:r>
      <w:r w:rsidRPr="00DF4E34">
        <w:rPr>
          <w:rFonts w:ascii="Times New Roman CYR" w:hAnsi="Times New Roman CYR" w:cs="Times New Roman CYR"/>
          <w:b/>
          <w:bCs/>
          <w:sz w:val="26"/>
          <w:szCs w:val="26"/>
          <w:lang w:eastAsia="ru-RU"/>
        </w:rPr>
        <w:t>5-18</w:t>
      </w:r>
      <w:r w:rsidRPr="00DF4E34">
        <w:rPr>
          <w:rFonts w:ascii="Times New Roman CYR" w:hAnsi="Times New Roman CYR" w:cs="Times New Roman CYR"/>
          <w:sz w:val="26"/>
          <w:szCs w:val="26"/>
          <w:lang w:eastAsia="ru-RU"/>
        </w:rPr>
        <w:t xml:space="preserve"> лет, получающих услуги по дополнительному образованию – </w:t>
      </w:r>
      <w:r w:rsidRPr="00DF4E34">
        <w:rPr>
          <w:rFonts w:ascii="Times New Roman CYR" w:hAnsi="Times New Roman CYR" w:cs="Times New Roman CYR"/>
          <w:b/>
          <w:bCs/>
          <w:sz w:val="26"/>
          <w:szCs w:val="26"/>
          <w:lang w:eastAsia="ru-RU"/>
        </w:rPr>
        <w:t>1</w:t>
      </w:r>
      <w:r w:rsidR="00005F90">
        <w:rPr>
          <w:rFonts w:ascii="Times New Roman CYR" w:hAnsi="Times New Roman CYR" w:cs="Times New Roman CYR"/>
          <w:b/>
          <w:bCs/>
          <w:sz w:val="26"/>
          <w:szCs w:val="26"/>
          <w:lang w:eastAsia="ru-RU"/>
        </w:rPr>
        <w:t xml:space="preserve"> 380 </w:t>
      </w:r>
      <w:r w:rsidR="00DF4E34" w:rsidRPr="00DF4E34">
        <w:rPr>
          <w:rFonts w:ascii="Times New Roman CYR" w:hAnsi="Times New Roman CYR" w:cs="Times New Roman CYR"/>
          <w:b/>
          <w:bCs/>
          <w:sz w:val="26"/>
          <w:szCs w:val="26"/>
          <w:lang w:eastAsia="ru-RU"/>
        </w:rPr>
        <w:t>человек</w:t>
      </w:r>
      <w:r w:rsidR="001B3D7B">
        <w:rPr>
          <w:rFonts w:ascii="Times New Roman CYR" w:hAnsi="Times New Roman CYR" w:cs="Times New Roman CYR"/>
          <w:b/>
          <w:bCs/>
          <w:sz w:val="26"/>
          <w:szCs w:val="26"/>
          <w:lang w:eastAsia="ru-RU"/>
        </w:rPr>
        <w:t>а</w:t>
      </w:r>
      <w:r w:rsidRPr="00DF4E34">
        <w:rPr>
          <w:rFonts w:ascii="Times New Roman CYR" w:hAnsi="Times New Roman CYR" w:cs="Times New Roman CYR"/>
          <w:b/>
          <w:bCs/>
          <w:sz w:val="26"/>
          <w:szCs w:val="26"/>
          <w:lang w:eastAsia="ru-RU"/>
        </w:rPr>
        <w:t xml:space="preserve"> (1</w:t>
      </w:r>
      <w:r w:rsidR="00DF4E34" w:rsidRPr="00DF4E34">
        <w:rPr>
          <w:rFonts w:ascii="Times New Roman CYR" w:hAnsi="Times New Roman CYR" w:cs="Times New Roman CYR"/>
          <w:b/>
          <w:bCs/>
          <w:sz w:val="26"/>
          <w:szCs w:val="26"/>
          <w:lang w:eastAsia="ru-RU"/>
        </w:rPr>
        <w:t> </w:t>
      </w:r>
      <w:r w:rsidR="00307534">
        <w:rPr>
          <w:rFonts w:ascii="Times New Roman CYR" w:hAnsi="Times New Roman CYR" w:cs="Times New Roman CYR"/>
          <w:b/>
          <w:bCs/>
          <w:sz w:val="26"/>
          <w:szCs w:val="26"/>
          <w:lang w:eastAsia="ru-RU"/>
        </w:rPr>
        <w:t>319</w:t>
      </w:r>
      <w:r w:rsidR="00DF4E34" w:rsidRPr="00DF4E34">
        <w:rPr>
          <w:rFonts w:ascii="Times New Roman CYR" w:hAnsi="Times New Roman CYR" w:cs="Times New Roman CYR"/>
          <w:b/>
          <w:bCs/>
          <w:sz w:val="26"/>
          <w:szCs w:val="26"/>
          <w:lang w:eastAsia="ru-RU"/>
        </w:rPr>
        <w:t xml:space="preserve"> </w:t>
      </w:r>
      <w:r w:rsidRPr="00DF4E34">
        <w:rPr>
          <w:rFonts w:ascii="Times New Roman CYR" w:hAnsi="Times New Roman CYR" w:cs="Times New Roman CYR"/>
          <w:b/>
          <w:bCs/>
          <w:sz w:val="26"/>
          <w:szCs w:val="26"/>
          <w:lang w:eastAsia="ru-RU"/>
        </w:rPr>
        <w:t xml:space="preserve">чел. - </w:t>
      </w:r>
      <w:r w:rsidRPr="00DF4E34">
        <w:rPr>
          <w:rFonts w:ascii="Times New Roman CYR" w:hAnsi="Times New Roman CYR" w:cs="Times New Roman CYR"/>
          <w:sz w:val="26"/>
          <w:szCs w:val="26"/>
          <w:lang w:eastAsia="ru-RU"/>
        </w:rPr>
        <w:t>численность детей в возрасте от 5 до 18 лет (18 лет не включается), обучающихся по дополнительным общеобразовательным программам, программам спортивной подготовки, внесенная в автоматизированную информационную систему Красноярского края «Навигатор</w:t>
      </w:r>
      <w:proofErr w:type="gramEnd"/>
      <w:r w:rsidRPr="00DF4E34">
        <w:rPr>
          <w:rFonts w:ascii="Times New Roman CYR" w:hAnsi="Times New Roman CYR" w:cs="Times New Roman CYR"/>
          <w:sz w:val="26"/>
          <w:szCs w:val="26"/>
          <w:lang w:eastAsia="ru-RU"/>
        </w:rPr>
        <w:t xml:space="preserve"> дополнительного образования Красноярского края» на конец отчетного периода, </w:t>
      </w:r>
      <w:r w:rsidR="00307534">
        <w:rPr>
          <w:rFonts w:ascii="Times New Roman CYR" w:hAnsi="Times New Roman CYR" w:cs="Times New Roman CYR"/>
          <w:b/>
          <w:bCs/>
          <w:sz w:val="26"/>
          <w:szCs w:val="26"/>
          <w:lang w:eastAsia="ru-RU"/>
        </w:rPr>
        <w:t>61</w:t>
      </w:r>
      <w:r w:rsidRPr="00DF4E34">
        <w:rPr>
          <w:rFonts w:ascii="Times New Roman CYR" w:hAnsi="Times New Roman CYR" w:cs="Times New Roman CYR"/>
          <w:b/>
          <w:bCs/>
          <w:sz w:val="26"/>
          <w:szCs w:val="26"/>
          <w:lang w:eastAsia="ru-RU"/>
        </w:rPr>
        <w:t xml:space="preserve"> чел</w:t>
      </w:r>
      <w:r w:rsidRPr="00DF4E34">
        <w:rPr>
          <w:rFonts w:ascii="Times New Roman CYR" w:hAnsi="Times New Roman CYR" w:cs="Times New Roman CYR"/>
          <w:sz w:val="26"/>
          <w:szCs w:val="26"/>
          <w:lang w:eastAsia="ru-RU"/>
        </w:rPr>
        <w:t>. - численность детей, обучающихся по дополнительным общеобразовательным программам в детских школах искусств на конец отчетного периода).</w:t>
      </w:r>
    </w:p>
    <w:p w:rsidR="00F12AC7" w:rsidRPr="00DF4E34" w:rsidRDefault="00F12AC7" w:rsidP="00F12AC7">
      <w:pPr>
        <w:shd w:val="clear" w:color="auto" w:fill="FFFFFF"/>
        <w:autoSpaceDE w:val="0"/>
        <w:autoSpaceDN w:val="0"/>
        <w:adjustRightInd w:val="0"/>
        <w:ind w:firstLine="709"/>
        <w:jc w:val="both"/>
        <w:rPr>
          <w:rFonts w:ascii="Times New Roman CYR" w:hAnsi="Times New Roman CYR" w:cs="Times New Roman CYR"/>
          <w:sz w:val="26"/>
          <w:szCs w:val="26"/>
          <w:lang w:eastAsia="ru-RU"/>
        </w:rPr>
      </w:pPr>
      <w:r w:rsidRPr="00DF4E34">
        <w:rPr>
          <w:rFonts w:ascii="Times New Roman CYR" w:hAnsi="Times New Roman CYR" w:cs="Times New Roman CYR"/>
          <w:sz w:val="26"/>
          <w:szCs w:val="26"/>
          <w:lang w:eastAsia="ru-RU"/>
        </w:rPr>
        <w:t xml:space="preserve">Охват услугами дополнительного образования детей </w:t>
      </w:r>
      <w:proofErr w:type="gramStart"/>
      <w:r w:rsidRPr="00DF4E34">
        <w:rPr>
          <w:rFonts w:ascii="Times New Roman CYR" w:hAnsi="Times New Roman CYR" w:cs="Times New Roman CYR"/>
          <w:sz w:val="26"/>
          <w:szCs w:val="26"/>
          <w:lang w:eastAsia="ru-RU"/>
        </w:rPr>
        <w:t>возрасте</w:t>
      </w:r>
      <w:proofErr w:type="gramEnd"/>
      <w:r w:rsidRPr="00DF4E34">
        <w:rPr>
          <w:rFonts w:ascii="Times New Roman CYR" w:hAnsi="Times New Roman CYR" w:cs="Times New Roman CYR"/>
          <w:sz w:val="26"/>
          <w:szCs w:val="26"/>
          <w:lang w:eastAsia="ru-RU"/>
        </w:rPr>
        <w:t xml:space="preserve"> 5-18 лет в Северо-Енисейском </w:t>
      </w:r>
      <w:r w:rsidR="005D7E76">
        <w:rPr>
          <w:rFonts w:ascii="Times New Roman CYR" w:hAnsi="Times New Roman CYR" w:cs="Times New Roman CYR"/>
          <w:sz w:val="26"/>
          <w:szCs w:val="26"/>
          <w:lang w:eastAsia="ru-RU"/>
        </w:rPr>
        <w:t>муниципальном округе</w:t>
      </w:r>
      <w:r w:rsidRPr="00DF4E34">
        <w:rPr>
          <w:rFonts w:ascii="Times New Roman CYR" w:hAnsi="Times New Roman CYR" w:cs="Times New Roman CYR"/>
          <w:sz w:val="26"/>
          <w:szCs w:val="26"/>
          <w:lang w:eastAsia="ru-RU"/>
        </w:rPr>
        <w:t xml:space="preserve"> по состоянию на 30.12.202</w:t>
      </w:r>
      <w:r w:rsidR="00DF4E34" w:rsidRPr="00DF4E34">
        <w:rPr>
          <w:rFonts w:ascii="Times New Roman CYR" w:hAnsi="Times New Roman CYR" w:cs="Times New Roman CYR"/>
          <w:sz w:val="26"/>
          <w:szCs w:val="26"/>
          <w:lang w:eastAsia="ru-RU"/>
        </w:rPr>
        <w:t>4</w:t>
      </w:r>
      <w:r w:rsidRPr="00DF4E34">
        <w:rPr>
          <w:rFonts w:ascii="Times New Roman CYR" w:hAnsi="Times New Roman CYR" w:cs="Times New Roman CYR"/>
          <w:sz w:val="26"/>
          <w:szCs w:val="26"/>
          <w:lang w:eastAsia="ru-RU"/>
        </w:rPr>
        <w:t xml:space="preserve"> г. по данным АИС «Навигатор дополнительного образования Красноярского края» составил </w:t>
      </w:r>
      <w:r w:rsidR="00005F90">
        <w:rPr>
          <w:rFonts w:ascii="Times New Roman CYR" w:hAnsi="Times New Roman CYR" w:cs="Times New Roman CYR"/>
          <w:b/>
          <w:bCs/>
          <w:sz w:val="26"/>
          <w:szCs w:val="26"/>
          <w:lang w:eastAsia="ru-RU"/>
        </w:rPr>
        <w:t>89,20</w:t>
      </w:r>
      <w:r w:rsidR="001B3D7B">
        <w:rPr>
          <w:rFonts w:ascii="Times New Roman CYR" w:hAnsi="Times New Roman CYR" w:cs="Times New Roman CYR"/>
          <w:b/>
          <w:bCs/>
          <w:sz w:val="26"/>
          <w:szCs w:val="26"/>
          <w:lang w:eastAsia="ru-RU"/>
        </w:rPr>
        <w:t xml:space="preserve"> </w:t>
      </w:r>
      <w:r w:rsidRPr="00DF4E34">
        <w:rPr>
          <w:rFonts w:ascii="Times New Roman CYR" w:hAnsi="Times New Roman CYR" w:cs="Times New Roman CYR"/>
          <w:sz w:val="26"/>
          <w:szCs w:val="26"/>
          <w:lang w:eastAsia="ru-RU"/>
        </w:rPr>
        <w:t xml:space="preserve">%, из них: </w:t>
      </w:r>
    </w:p>
    <w:p w:rsidR="00F12AC7" w:rsidRPr="00DF4E34" w:rsidRDefault="00F12AC7" w:rsidP="00F12AC7">
      <w:pPr>
        <w:shd w:val="clear" w:color="auto" w:fill="FFFFFF"/>
        <w:autoSpaceDE w:val="0"/>
        <w:autoSpaceDN w:val="0"/>
        <w:adjustRightInd w:val="0"/>
        <w:jc w:val="both"/>
        <w:rPr>
          <w:rFonts w:ascii="Times New Roman CYR" w:hAnsi="Times New Roman CYR" w:cs="Times New Roman CYR"/>
          <w:sz w:val="26"/>
          <w:szCs w:val="26"/>
          <w:lang w:eastAsia="ru-RU"/>
        </w:rPr>
      </w:pPr>
      <w:r w:rsidRPr="00DF4E34">
        <w:rPr>
          <w:rFonts w:ascii="Times New Roman CYR" w:hAnsi="Times New Roman CYR" w:cs="Times New Roman CYR"/>
          <w:b/>
          <w:bCs/>
          <w:sz w:val="26"/>
          <w:szCs w:val="26"/>
          <w:lang w:eastAsia="ru-RU"/>
        </w:rPr>
        <w:t xml:space="preserve">- </w:t>
      </w:r>
      <w:r w:rsidR="00307534">
        <w:rPr>
          <w:rFonts w:ascii="Times New Roman CYR" w:hAnsi="Times New Roman CYR" w:cs="Times New Roman CYR"/>
          <w:b/>
          <w:bCs/>
          <w:sz w:val="26"/>
          <w:szCs w:val="26"/>
          <w:lang w:eastAsia="ru-RU"/>
        </w:rPr>
        <w:t>85,26</w:t>
      </w:r>
      <w:r w:rsidRPr="00DF4E34">
        <w:rPr>
          <w:rFonts w:ascii="Times New Roman CYR" w:hAnsi="Times New Roman CYR" w:cs="Times New Roman CYR"/>
          <w:b/>
          <w:bCs/>
          <w:sz w:val="26"/>
          <w:szCs w:val="26"/>
          <w:lang w:eastAsia="ru-RU"/>
        </w:rPr>
        <w:t>%</w:t>
      </w:r>
      <w:r w:rsidRPr="00DF4E34">
        <w:rPr>
          <w:rFonts w:ascii="Times New Roman CYR" w:hAnsi="Times New Roman CYR" w:cs="Times New Roman CYR"/>
          <w:sz w:val="26"/>
          <w:szCs w:val="26"/>
          <w:lang w:eastAsia="ru-RU"/>
        </w:rPr>
        <w:t xml:space="preserve"> - услуги дополнительного образования по линии образовательных организаций (МБОУ ДО «ДЮЦ», МБОУ ДО «ДЮСШ» и общеобразовательные организации, реализующие дополнительные общеобразовательные общеразвивающие программы).</w:t>
      </w:r>
    </w:p>
    <w:p w:rsidR="00F12AC7" w:rsidRPr="00DF4E34" w:rsidRDefault="00F12AC7" w:rsidP="00F12AC7">
      <w:pPr>
        <w:shd w:val="clear" w:color="auto" w:fill="FFFFFF"/>
        <w:autoSpaceDE w:val="0"/>
        <w:autoSpaceDN w:val="0"/>
        <w:adjustRightInd w:val="0"/>
        <w:jc w:val="both"/>
        <w:rPr>
          <w:rFonts w:ascii="Times New Roman CYR" w:hAnsi="Times New Roman CYR" w:cs="Times New Roman CYR"/>
          <w:sz w:val="26"/>
          <w:szCs w:val="26"/>
          <w:lang w:eastAsia="ru-RU"/>
        </w:rPr>
      </w:pPr>
      <w:r w:rsidRPr="00DF4E34">
        <w:rPr>
          <w:rFonts w:ascii="Times New Roman CYR" w:hAnsi="Times New Roman CYR" w:cs="Times New Roman CYR"/>
          <w:b/>
          <w:bCs/>
          <w:sz w:val="26"/>
          <w:szCs w:val="26"/>
          <w:lang w:eastAsia="ru-RU"/>
        </w:rPr>
        <w:t xml:space="preserve">- </w:t>
      </w:r>
      <w:r w:rsidR="00307534">
        <w:rPr>
          <w:rFonts w:ascii="Times New Roman CYR" w:hAnsi="Times New Roman CYR" w:cs="Times New Roman CYR"/>
          <w:b/>
          <w:bCs/>
          <w:sz w:val="26"/>
          <w:szCs w:val="26"/>
          <w:lang w:eastAsia="ru-RU"/>
        </w:rPr>
        <w:t>3,94</w:t>
      </w:r>
      <w:r w:rsidRPr="00DF4E34">
        <w:rPr>
          <w:rFonts w:ascii="Times New Roman CYR" w:hAnsi="Times New Roman CYR" w:cs="Times New Roman CYR"/>
          <w:b/>
          <w:bCs/>
          <w:sz w:val="26"/>
          <w:szCs w:val="26"/>
          <w:lang w:eastAsia="ru-RU"/>
        </w:rPr>
        <w:t>%</w:t>
      </w:r>
      <w:r w:rsidRPr="00DF4E34">
        <w:rPr>
          <w:rFonts w:ascii="Times New Roman CYR" w:hAnsi="Times New Roman CYR" w:cs="Times New Roman CYR"/>
          <w:sz w:val="26"/>
          <w:szCs w:val="26"/>
          <w:lang w:eastAsia="ru-RU"/>
        </w:rPr>
        <w:t xml:space="preserve"> - услуги дополнительного образования по  линии культуры (МБУ ДО «ДШИ»).</w:t>
      </w:r>
    </w:p>
    <w:p w:rsidR="00DF4E34" w:rsidRPr="00DF4E34" w:rsidRDefault="00F12AC7" w:rsidP="00F12AC7">
      <w:pPr>
        <w:autoSpaceDE w:val="0"/>
        <w:autoSpaceDN w:val="0"/>
        <w:adjustRightInd w:val="0"/>
        <w:ind w:firstLine="567"/>
        <w:jc w:val="both"/>
        <w:rPr>
          <w:rFonts w:ascii="Times New Roman CYR" w:hAnsi="Times New Roman CYR" w:cs="Times New Roman CYR"/>
          <w:sz w:val="26"/>
          <w:szCs w:val="26"/>
          <w:lang w:eastAsia="ru-RU"/>
        </w:rPr>
      </w:pPr>
      <w:r w:rsidRPr="00DF4E34">
        <w:rPr>
          <w:rFonts w:ascii="Times New Roman CYR" w:hAnsi="Times New Roman CYR" w:cs="Times New Roman CYR"/>
          <w:sz w:val="26"/>
          <w:szCs w:val="26"/>
          <w:lang w:eastAsia="ru-RU"/>
        </w:rPr>
        <w:t>По оценке 202</w:t>
      </w:r>
      <w:r w:rsidR="00DF4E34" w:rsidRPr="00DF4E34">
        <w:rPr>
          <w:rFonts w:ascii="Times New Roman CYR" w:hAnsi="Times New Roman CYR" w:cs="Times New Roman CYR"/>
          <w:sz w:val="26"/>
          <w:szCs w:val="26"/>
          <w:lang w:eastAsia="ru-RU"/>
        </w:rPr>
        <w:t>5</w:t>
      </w:r>
      <w:r w:rsidRPr="00DF4E34">
        <w:rPr>
          <w:rFonts w:ascii="Times New Roman CYR" w:hAnsi="Times New Roman CYR" w:cs="Times New Roman CYR"/>
          <w:sz w:val="26"/>
          <w:szCs w:val="26"/>
          <w:lang w:eastAsia="ru-RU"/>
        </w:rPr>
        <w:t xml:space="preserve"> года </w:t>
      </w:r>
      <w:r w:rsidR="00DF4E34" w:rsidRPr="00DF4E34">
        <w:rPr>
          <w:rFonts w:ascii="Times New Roman CYR" w:hAnsi="Times New Roman CYR" w:cs="Times New Roman CYR"/>
          <w:sz w:val="26"/>
          <w:szCs w:val="26"/>
          <w:lang w:eastAsia="ru-RU"/>
        </w:rPr>
        <w:t xml:space="preserve">и в плановом периоде 2026-2027 годы </w:t>
      </w:r>
      <w:r w:rsidRPr="00DF4E34">
        <w:rPr>
          <w:rFonts w:ascii="Times New Roman CYR" w:hAnsi="Times New Roman CYR" w:cs="Times New Roman CYR"/>
          <w:sz w:val="26"/>
          <w:szCs w:val="26"/>
          <w:lang w:eastAsia="ru-RU"/>
        </w:rPr>
        <w:t xml:space="preserve">значение показателя </w:t>
      </w:r>
      <w:r w:rsidR="00005F90">
        <w:rPr>
          <w:rFonts w:ascii="Times New Roman CYR" w:hAnsi="Times New Roman CYR" w:cs="Times New Roman CYR"/>
          <w:sz w:val="26"/>
          <w:szCs w:val="26"/>
          <w:lang w:eastAsia="ru-RU"/>
        </w:rPr>
        <w:t xml:space="preserve">не </w:t>
      </w:r>
      <w:r w:rsidR="00204FEB">
        <w:rPr>
          <w:rFonts w:ascii="Times New Roman CYR" w:hAnsi="Times New Roman CYR" w:cs="Times New Roman CYR"/>
          <w:sz w:val="26"/>
          <w:szCs w:val="26"/>
          <w:lang w:eastAsia="ru-RU"/>
        </w:rPr>
        <w:t>изменятся,</w:t>
      </w:r>
      <w:r w:rsidR="00DF4E34" w:rsidRPr="00DF4E34">
        <w:rPr>
          <w:rFonts w:ascii="Times New Roman CYR" w:hAnsi="Times New Roman CYR" w:cs="Times New Roman CYR"/>
          <w:sz w:val="26"/>
          <w:szCs w:val="26"/>
          <w:lang w:eastAsia="ru-RU"/>
        </w:rPr>
        <w:t xml:space="preserve"> и составит </w:t>
      </w:r>
      <w:r w:rsidR="00005F90">
        <w:rPr>
          <w:rFonts w:ascii="Times New Roman CYR" w:hAnsi="Times New Roman CYR" w:cs="Times New Roman CYR"/>
          <w:b/>
          <w:sz w:val="26"/>
          <w:szCs w:val="26"/>
          <w:lang w:eastAsia="ru-RU"/>
        </w:rPr>
        <w:t>89,20</w:t>
      </w:r>
      <w:r w:rsidR="00DF4E34" w:rsidRPr="00DF4E34">
        <w:rPr>
          <w:rFonts w:ascii="Times New Roman CYR" w:hAnsi="Times New Roman CYR" w:cs="Times New Roman CYR"/>
          <w:b/>
          <w:sz w:val="26"/>
          <w:szCs w:val="26"/>
          <w:lang w:eastAsia="ru-RU"/>
        </w:rPr>
        <w:t>%</w:t>
      </w:r>
      <w:r w:rsidR="001B3D7B">
        <w:rPr>
          <w:rFonts w:ascii="Times New Roman CYR" w:hAnsi="Times New Roman CYR" w:cs="Times New Roman CYR"/>
          <w:b/>
          <w:sz w:val="26"/>
          <w:szCs w:val="26"/>
          <w:lang w:eastAsia="ru-RU"/>
        </w:rPr>
        <w:t>.</w:t>
      </w:r>
    </w:p>
    <w:p w:rsidR="00912C9C" w:rsidRPr="00D35A7D" w:rsidRDefault="00912C9C" w:rsidP="00866A6C">
      <w:pPr>
        <w:autoSpaceDE w:val="0"/>
        <w:autoSpaceDN w:val="0"/>
        <w:adjustRightInd w:val="0"/>
        <w:ind w:firstLine="567"/>
        <w:jc w:val="both"/>
        <w:rPr>
          <w:rFonts w:ascii="Times New Roman CYR" w:hAnsi="Times New Roman CYR" w:cs="Times New Roman CYR"/>
          <w:b/>
          <w:bCs/>
          <w:sz w:val="26"/>
          <w:szCs w:val="26"/>
          <w:highlight w:val="yellow"/>
          <w:lang w:eastAsia="ru-RU"/>
        </w:rPr>
      </w:pPr>
    </w:p>
    <w:p w:rsidR="006C2253" w:rsidRPr="00295F69" w:rsidRDefault="006C2253" w:rsidP="00866A6C">
      <w:pPr>
        <w:ind w:firstLine="708"/>
        <w:jc w:val="center"/>
        <w:rPr>
          <w:b/>
          <w:sz w:val="32"/>
          <w:szCs w:val="32"/>
          <w:u w:val="single"/>
        </w:rPr>
      </w:pPr>
      <w:r w:rsidRPr="00295F69">
        <w:rPr>
          <w:b/>
          <w:sz w:val="32"/>
          <w:szCs w:val="32"/>
          <w:u w:val="single"/>
          <w:lang w:val="en-US"/>
        </w:rPr>
        <w:t>IV</w:t>
      </w:r>
      <w:r w:rsidRPr="00295F69">
        <w:rPr>
          <w:b/>
          <w:sz w:val="32"/>
          <w:szCs w:val="32"/>
          <w:u w:val="single"/>
        </w:rPr>
        <w:t>. Культура</w:t>
      </w:r>
    </w:p>
    <w:p w:rsidR="00C709DF" w:rsidRPr="00295F69" w:rsidRDefault="00C709DF" w:rsidP="00866A6C">
      <w:pPr>
        <w:ind w:firstLine="708"/>
        <w:jc w:val="center"/>
        <w:rPr>
          <w:b/>
          <w:sz w:val="32"/>
          <w:szCs w:val="32"/>
          <w:u w:val="single"/>
        </w:rPr>
      </w:pPr>
    </w:p>
    <w:p w:rsidR="0077040A" w:rsidRPr="00295F69" w:rsidRDefault="0077040A" w:rsidP="00C708F3">
      <w:pPr>
        <w:ind w:firstLine="567"/>
        <w:jc w:val="both"/>
        <w:rPr>
          <w:sz w:val="26"/>
          <w:szCs w:val="26"/>
        </w:rPr>
      </w:pPr>
      <w:r w:rsidRPr="00295F69">
        <w:rPr>
          <w:b/>
          <w:sz w:val="26"/>
          <w:szCs w:val="26"/>
        </w:rPr>
        <w:t xml:space="preserve">Одной из важнейших составляющих качества жизни является доступная культурная среда. </w:t>
      </w:r>
      <w:r w:rsidRPr="00295F69">
        <w:rPr>
          <w:sz w:val="26"/>
          <w:szCs w:val="26"/>
        </w:rPr>
        <w:t xml:space="preserve">О ее востребованности свидетельствуют многочисленные посетители музеев и библиотек, </w:t>
      </w:r>
      <w:r w:rsidR="00407F88" w:rsidRPr="00295F69">
        <w:rPr>
          <w:sz w:val="26"/>
          <w:szCs w:val="26"/>
        </w:rPr>
        <w:t>концертов и</w:t>
      </w:r>
      <w:r w:rsidRPr="00295F69">
        <w:rPr>
          <w:sz w:val="26"/>
          <w:szCs w:val="26"/>
        </w:rPr>
        <w:t xml:space="preserve"> непреходящий интерес к народному творчеству. Средства, вкладываемые в эту отрасль, окупаются улучшением культурно-нравственного здоровья </w:t>
      </w:r>
      <w:proofErr w:type="spellStart"/>
      <w:r w:rsidRPr="00295F69">
        <w:rPr>
          <w:sz w:val="26"/>
          <w:szCs w:val="26"/>
        </w:rPr>
        <w:t>североенисейцев</w:t>
      </w:r>
      <w:proofErr w:type="spellEnd"/>
      <w:r w:rsidRPr="00295F69">
        <w:rPr>
          <w:sz w:val="26"/>
          <w:szCs w:val="26"/>
        </w:rPr>
        <w:t>.</w:t>
      </w:r>
    </w:p>
    <w:p w:rsidR="005461D9" w:rsidRPr="00295F69" w:rsidRDefault="005461D9" w:rsidP="00C708F3">
      <w:pPr>
        <w:pBdr>
          <w:right w:val="none" w:sz="4" w:space="1" w:color="000000"/>
        </w:pBdr>
        <w:ind w:firstLine="567"/>
        <w:jc w:val="both"/>
        <w:rPr>
          <w:sz w:val="26"/>
          <w:szCs w:val="26"/>
          <w:lang w:eastAsia="en-US"/>
        </w:rPr>
      </w:pPr>
      <w:r w:rsidRPr="00295F69">
        <w:rPr>
          <w:sz w:val="26"/>
          <w:szCs w:val="26"/>
          <w:lang w:eastAsia="en-US"/>
        </w:rPr>
        <w:t xml:space="preserve">Сфера культуры Северо-Енисейского </w:t>
      </w:r>
      <w:r w:rsidR="00F13B92">
        <w:rPr>
          <w:sz w:val="26"/>
          <w:szCs w:val="26"/>
          <w:lang w:eastAsia="en-US"/>
        </w:rPr>
        <w:t>муниципального округа</w:t>
      </w:r>
      <w:r w:rsidRPr="00295F69">
        <w:rPr>
          <w:sz w:val="26"/>
          <w:szCs w:val="26"/>
          <w:lang w:eastAsia="en-US"/>
        </w:rPr>
        <w:t xml:space="preserve"> представлена </w:t>
      </w:r>
      <w:r w:rsidR="00486ED1">
        <w:rPr>
          <w:b/>
          <w:sz w:val="26"/>
          <w:szCs w:val="26"/>
          <w:lang w:eastAsia="en-US"/>
        </w:rPr>
        <w:t>6</w:t>
      </w:r>
      <w:r w:rsidRPr="00295F69">
        <w:rPr>
          <w:sz w:val="26"/>
          <w:szCs w:val="26"/>
          <w:lang w:eastAsia="en-US"/>
        </w:rPr>
        <w:t xml:space="preserve"> учреждениями: </w:t>
      </w:r>
    </w:p>
    <w:p w:rsidR="005461D9" w:rsidRPr="00295F69" w:rsidRDefault="005461D9" w:rsidP="00C708F3">
      <w:pPr>
        <w:pBdr>
          <w:right w:val="none" w:sz="4" w:space="1" w:color="000000"/>
        </w:pBdr>
        <w:ind w:firstLine="567"/>
        <w:jc w:val="both"/>
        <w:rPr>
          <w:sz w:val="26"/>
          <w:szCs w:val="26"/>
          <w:lang w:eastAsia="en-US"/>
        </w:rPr>
      </w:pPr>
      <w:r w:rsidRPr="00295F69">
        <w:rPr>
          <w:sz w:val="26"/>
          <w:szCs w:val="26"/>
          <w:lang w:eastAsia="en-US"/>
        </w:rPr>
        <w:t xml:space="preserve">Муниципальное бюджетное учреждение «Централизованная клубная система Северо-Енисейского </w:t>
      </w:r>
      <w:r w:rsidR="00F13B92">
        <w:rPr>
          <w:sz w:val="26"/>
          <w:szCs w:val="26"/>
          <w:lang w:eastAsia="en-US"/>
        </w:rPr>
        <w:t>муниципального округа</w:t>
      </w:r>
      <w:r w:rsidRPr="00295F69">
        <w:rPr>
          <w:sz w:val="26"/>
          <w:szCs w:val="26"/>
          <w:lang w:eastAsia="en-US"/>
        </w:rPr>
        <w:t>»;</w:t>
      </w:r>
    </w:p>
    <w:p w:rsidR="005461D9" w:rsidRPr="00295F69" w:rsidRDefault="005461D9" w:rsidP="00C708F3">
      <w:pPr>
        <w:ind w:firstLine="567"/>
        <w:jc w:val="both"/>
        <w:rPr>
          <w:sz w:val="26"/>
          <w:szCs w:val="26"/>
          <w:lang w:eastAsia="en-US"/>
        </w:rPr>
      </w:pPr>
      <w:r w:rsidRPr="00295F69">
        <w:rPr>
          <w:sz w:val="26"/>
          <w:szCs w:val="26"/>
          <w:lang w:eastAsia="en-US"/>
        </w:rPr>
        <w:t xml:space="preserve">Муниципальное бюджетное учреждение «Централизованная библиотечная система Северо-Енисейского </w:t>
      </w:r>
      <w:r w:rsidR="00F13B92">
        <w:rPr>
          <w:sz w:val="26"/>
          <w:szCs w:val="26"/>
          <w:lang w:eastAsia="en-US"/>
        </w:rPr>
        <w:t>муниципального округа</w:t>
      </w:r>
      <w:r w:rsidRPr="00295F69">
        <w:rPr>
          <w:sz w:val="26"/>
          <w:szCs w:val="26"/>
          <w:lang w:eastAsia="en-US"/>
        </w:rPr>
        <w:t>»;</w:t>
      </w:r>
    </w:p>
    <w:p w:rsidR="005461D9" w:rsidRPr="00295F69" w:rsidRDefault="005461D9" w:rsidP="00C708F3">
      <w:pPr>
        <w:ind w:firstLine="567"/>
        <w:jc w:val="both"/>
        <w:rPr>
          <w:sz w:val="26"/>
          <w:szCs w:val="26"/>
          <w:lang w:eastAsia="en-US"/>
        </w:rPr>
      </w:pPr>
      <w:r w:rsidRPr="00295F69">
        <w:rPr>
          <w:sz w:val="26"/>
          <w:szCs w:val="26"/>
          <w:lang w:eastAsia="en-US"/>
        </w:rPr>
        <w:t xml:space="preserve">Муниципальное бюджетное учреждение «Муниципальный музей истории золотодобычи Северо-Енисейского </w:t>
      </w:r>
      <w:r w:rsidR="00F13B92">
        <w:rPr>
          <w:sz w:val="26"/>
          <w:szCs w:val="26"/>
          <w:lang w:eastAsia="en-US"/>
        </w:rPr>
        <w:t>муниципального округа</w:t>
      </w:r>
      <w:r w:rsidRPr="00295F69">
        <w:rPr>
          <w:sz w:val="26"/>
          <w:szCs w:val="26"/>
          <w:lang w:eastAsia="en-US"/>
        </w:rPr>
        <w:t>»;</w:t>
      </w:r>
    </w:p>
    <w:p w:rsidR="005461D9" w:rsidRDefault="005461D9" w:rsidP="00C708F3">
      <w:pPr>
        <w:ind w:firstLine="567"/>
        <w:jc w:val="both"/>
        <w:rPr>
          <w:sz w:val="26"/>
          <w:szCs w:val="26"/>
          <w:lang w:eastAsia="en-US"/>
        </w:rPr>
      </w:pPr>
      <w:r w:rsidRPr="00295F69">
        <w:rPr>
          <w:sz w:val="26"/>
          <w:szCs w:val="26"/>
          <w:lang w:eastAsia="en-US"/>
        </w:rPr>
        <w:t>Муниципальное бюджетное учреждение дополнительного образования детей «Северо-Ени</w:t>
      </w:r>
      <w:r w:rsidR="000A4239" w:rsidRPr="00295F69">
        <w:rPr>
          <w:sz w:val="26"/>
          <w:szCs w:val="26"/>
          <w:lang w:eastAsia="en-US"/>
        </w:rPr>
        <w:t>сейская детская школа искусств».</w:t>
      </w:r>
    </w:p>
    <w:p w:rsidR="008E35C1" w:rsidRPr="00295F69" w:rsidRDefault="008E35C1" w:rsidP="00C708F3">
      <w:pPr>
        <w:ind w:firstLine="567"/>
        <w:jc w:val="both"/>
        <w:rPr>
          <w:sz w:val="26"/>
          <w:szCs w:val="26"/>
          <w:lang w:eastAsia="en-US"/>
        </w:rPr>
      </w:pPr>
      <w:r w:rsidRPr="00295F69">
        <w:rPr>
          <w:sz w:val="26"/>
          <w:szCs w:val="26"/>
          <w:lang w:eastAsia="en-US"/>
        </w:rPr>
        <w:lastRenderedPageBreak/>
        <w:t>Муниципальное бюджетное учреждение</w:t>
      </w:r>
      <w:r w:rsidR="002C1C19">
        <w:rPr>
          <w:sz w:val="26"/>
          <w:szCs w:val="26"/>
          <w:lang w:eastAsia="en-US"/>
        </w:rPr>
        <w:t xml:space="preserve"> «Северо-Енисейский драматический театр «Самородок»;</w:t>
      </w:r>
    </w:p>
    <w:p w:rsidR="00884362" w:rsidRPr="00295F69" w:rsidRDefault="00884362" w:rsidP="00C708F3">
      <w:pPr>
        <w:tabs>
          <w:tab w:val="left" w:pos="851"/>
          <w:tab w:val="left" w:pos="993"/>
        </w:tabs>
        <w:ind w:firstLine="567"/>
        <w:jc w:val="both"/>
        <w:rPr>
          <w:sz w:val="26"/>
          <w:szCs w:val="26"/>
        </w:rPr>
      </w:pPr>
      <w:r w:rsidRPr="00295F69">
        <w:rPr>
          <w:sz w:val="26"/>
          <w:szCs w:val="26"/>
        </w:rPr>
        <w:t xml:space="preserve">Муниципальное казенное учреждение «Центр обслуживания муниципальных учреждений Северо-Енисейского </w:t>
      </w:r>
      <w:r w:rsidR="00F13B92">
        <w:rPr>
          <w:sz w:val="26"/>
          <w:szCs w:val="26"/>
        </w:rPr>
        <w:t>муниципального округа</w:t>
      </w:r>
      <w:r w:rsidRPr="00295F69">
        <w:rPr>
          <w:sz w:val="26"/>
          <w:szCs w:val="26"/>
        </w:rPr>
        <w:t>».</w:t>
      </w:r>
    </w:p>
    <w:p w:rsidR="00884362" w:rsidRPr="002C1C19" w:rsidRDefault="00884362" w:rsidP="00C708F3">
      <w:pPr>
        <w:pStyle w:val="af3"/>
        <w:pBdr>
          <w:right w:val="none" w:sz="4" w:space="1" w:color="000000"/>
        </w:pBdr>
        <w:spacing w:after="0" w:line="240" w:lineRule="auto"/>
        <w:ind w:left="0" w:firstLine="567"/>
        <w:jc w:val="both"/>
        <w:rPr>
          <w:rFonts w:ascii="Times New Roman" w:hAnsi="Times New Roman"/>
          <w:b/>
          <w:sz w:val="26"/>
          <w:szCs w:val="26"/>
          <w:u w:val="single"/>
        </w:rPr>
      </w:pPr>
      <w:r w:rsidRPr="002C1C19">
        <w:rPr>
          <w:rFonts w:ascii="Times New Roman" w:hAnsi="Times New Roman"/>
          <w:sz w:val="26"/>
          <w:szCs w:val="26"/>
          <w:u w:val="single"/>
        </w:rPr>
        <w:t xml:space="preserve">В соответствии с Указом Президента Российской Федерации от 07.05.2018 №204 «О национальных целях и стратегических задачах развития Российской Федерации на период до 2024 года» муниципальные учреждения культуры осуществляют свою деятельность в рамках </w:t>
      </w:r>
      <w:r w:rsidRPr="002C1C19">
        <w:rPr>
          <w:rFonts w:ascii="Times New Roman" w:hAnsi="Times New Roman"/>
          <w:b/>
          <w:sz w:val="26"/>
          <w:szCs w:val="26"/>
          <w:u w:val="single"/>
        </w:rPr>
        <w:t>национального проекта «Культура».</w:t>
      </w:r>
    </w:p>
    <w:p w:rsidR="00884362" w:rsidRPr="002C1C19" w:rsidRDefault="00884362" w:rsidP="00C708F3">
      <w:pPr>
        <w:pStyle w:val="af3"/>
        <w:spacing w:after="0" w:line="240" w:lineRule="auto"/>
        <w:ind w:left="0" w:firstLine="567"/>
        <w:jc w:val="both"/>
        <w:rPr>
          <w:rFonts w:ascii="Times New Roman" w:hAnsi="Times New Roman"/>
          <w:b/>
          <w:sz w:val="26"/>
          <w:szCs w:val="26"/>
          <w:u w:val="single"/>
        </w:rPr>
      </w:pPr>
      <w:r w:rsidRPr="002C1C19">
        <w:rPr>
          <w:rFonts w:ascii="Times New Roman" w:hAnsi="Times New Roman"/>
          <w:b/>
          <w:sz w:val="26"/>
          <w:szCs w:val="26"/>
          <w:u w:val="single"/>
        </w:rPr>
        <w:t xml:space="preserve">Национальный проект «Культура» на территории Северо-Енисейского </w:t>
      </w:r>
      <w:r w:rsidR="00F13B92">
        <w:rPr>
          <w:rFonts w:ascii="Times New Roman" w:hAnsi="Times New Roman"/>
          <w:b/>
          <w:sz w:val="26"/>
          <w:szCs w:val="26"/>
          <w:u w:val="single"/>
        </w:rPr>
        <w:t>муниципального округа</w:t>
      </w:r>
      <w:r w:rsidRPr="002C1C19">
        <w:rPr>
          <w:rFonts w:ascii="Times New Roman" w:hAnsi="Times New Roman"/>
          <w:b/>
          <w:sz w:val="26"/>
          <w:szCs w:val="26"/>
          <w:u w:val="single"/>
        </w:rPr>
        <w:t xml:space="preserve"> реализуется по следующим направлениям:</w:t>
      </w:r>
    </w:p>
    <w:p w:rsidR="00884362" w:rsidRPr="002C1C19"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2C1C19">
        <w:rPr>
          <w:rFonts w:ascii="Times New Roman" w:hAnsi="Times New Roman"/>
          <w:sz w:val="26"/>
          <w:szCs w:val="26"/>
        </w:rPr>
        <w:t>Региональный проект Красноярского края «Обеспечение качественно нового уровня развития инфраструктуры культуры» («Культурная среда»);</w:t>
      </w:r>
    </w:p>
    <w:p w:rsidR="00884362" w:rsidRPr="002C1C19"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2C1C19">
        <w:rPr>
          <w:rFonts w:ascii="Times New Roman" w:hAnsi="Times New Roman"/>
          <w:sz w:val="26"/>
          <w:szCs w:val="26"/>
        </w:rPr>
        <w:t>Региональный проект Красноярского края «Создание условий для реализации творческого потенциала нации» («Творческие люди»);</w:t>
      </w:r>
    </w:p>
    <w:p w:rsidR="00884362" w:rsidRPr="002C1C19"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2C1C19">
        <w:rPr>
          <w:rFonts w:ascii="Times New Roman" w:hAnsi="Times New Roman"/>
          <w:sz w:val="26"/>
          <w:szCs w:val="26"/>
        </w:rPr>
        <w:t>Региональный проект Красноярского края «Цифровизация услуг и формирование информационного пространства в сфере культуры» («Цифровая культура»).</w:t>
      </w:r>
    </w:p>
    <w:p w:rsidR="00352E49" w:rsidRDefault="00352E49" w:rsidP="00AC75DA">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2C1C19">
        <w:rPr>
          <w:rFonts w:ascii="Times New Roman" w:hAnsi="Times New Roman"/>
          <w:sz w:val="26"/>
          <w:szCs w:val="26"/>
        </w:rPr>
        <w:t xml:space="preserve">Ежегодно на территории </w:t>
      </w:r>
      <w:r w:rsidR="00F13B92">
        <w:rPr>
          <w:rFonts w:ascii="Times New Roman" w:hAnsi="Times New Roman"/>
          <w:sz w:val="26"/>
          <w:szCs w:val="26"/>
        </w:rPr>
        <w:t>муниципального округа</w:t>
      </w:r>
      <w:r w:rsidRPr="002C1C19">
        <w:rPr>
          <w:rFonts w:ascii="Times New Roman" w:hAnsi="Times New Roman"/>
          <w:sz w:val="26"/>
          <w:szCs w:val="26"/>
        </w:rPr>
        <w:t xml:space="preserve"> успешно реализуется </w:t>
      </w:r>
      <w:r w:rsidRPr="002C1C19">
        <w:rPr>
          <w:rFonts w:ascii="Times New Roman" w:hAnsi="Times New Roman"/>
          <w:b/>
          <w:sz w:val="26"/>
          <w:szCs w:val="26"/>
        </w:rPr>
        <w:t xml:space="preserve">брендовые мероприятия, актуализирующие современную и историческую деятельность в </w:t>
      </w:r>
      <w:r w:rsidR="005D7E76">
        <w:rPr>
          <w:rFonts w:ascii="Times New Roman" w:hAnsi="Times New Roman"/>
          <w:b/>
          <w:sz w:val="26"/>
          <w:szCs w:val="26"/>
        </w:rPr>
        <w:t>муниципальном округе</w:t>
      </w:r>
      <w:r w:rsidRPr="002C1C19">
        <w:rPr>
          <w:rFonts w:ascii="Times New Roman" w:hAnsi="Times New Roman"/>
          <w:b/>
          <w:sz w:val="26"/>
          <w:szCs w:val="26"/>
        </w:rPr>
        <w:t xml:space="preserve">: </w:t>
      </w:r>
      <w:r w:rsidRPr="002C1C19">
        <w:rPr>
          <w:rFonts w:ascii="Times New Roman" w:hAnsi="Times New Roman"/>
          <w:b/>
          <w:sz w:val="26"/>
          <w:szCs w:val="26"/>
          <w:u w:val="single"/>
        </w:rPr>
        <w:t>«Вельминская подледка», этно-туристический фестиваль  «СЭВЭКИ - Легенды Севера», «Театральная весна», «Признание», «Сибирская масленица», фестиваль «Брусника»</w:t>
      </w:r>
      <w:r w:rsidR="00486ED1">
        <w:rPr>
          <w:rFonts w:ascii="Times New Roman" w:hAnsi="Times New Roman"/>
          <w:b/>
          <w:sz w:val="26"/>
          <w:szCs w:val="26"/>
          <w:u w:val="single"/>
        </w:rPr>
        <w:t>.</w:t>
      </w:r>
    </w:p>
    <w:p w:rsidR="00486ED1" w:rsidRPr="00ED1141" w:rsidRDefault="00486ED1" w:rsidP="00486ED1">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ED1141">
        <w:rPr>
          <w:rFonts w:ascii="Times New Roman" w:hAnsi="Times New Roman"/>
          <w:b/>
          <w:sz w:val="26"/>
          <w:szCs w:val="26"/>
          <w:u w:val="single"/>
        </w:rPr>
        <w:t>В 2024 году продолжен масштабный патриотический проект «Североенисейцы - защитникам Отечества»,</w:t>
      </w:r>
      <w:r w:rsidRPr="00ED1141">
        <w:rPr>
          <w:rFonts w:ascii="Times New Roman" w:hAnsi="Times New Roman"/>
          <w:sz w:val="26"/>
          <w:szCs w:val="26"/>
        </w:rPr>
        <w:t xml:space="preserve"> который имеет </w:t>
      </w:r>
      <w:proofErr w:type="gramStart"/>
      <w:r w:rsidRPr="00ED1141">
        <w:rPr>
          <w:rFonts w:ascii="Times New Roman" w:hAnsi="Times New Roman"/>
          <w:sz w:val="26"/>
          <w:szCs w:val="26"/>
        </w:rPr>
        <w:t>важное значение</w:t>
      </w:r>
      <w:proofErr w:type="gramEnd"/>
      <w:r w:rsidRPr="00ED1141">
        <w:rPr>
          <w:rFonts w:ascii="Times New Roman" w:hAnsi="Times New Roman"/>
          <w:sz w:val="26"/>
          <w:szCs w:val="26"/>
        </w:rPr>
        <w:t xml:space="preserve"> в обогащении духовной жизни населения не только Северо-Енисейского </w:t>
      </w:r>
      <w:r>
        <w:rPr>
          <w:rFonts w:ascii="Times New Roman" w:hAnsi="Times New Roman"/>
          <w:sz w:val="26"/>
          <w:szCs w:val="26"/>
        </w:rPr>
        <w:t>муниципального округа</w:t>
      </w:r>
      <w:r w:rsidRPr="00ED1141">
        <w:rPr>
          <w:rFonts w:ascii="Times New Roman" w:hAnsi="Times New Roman"/>
          <w:sz w:val="26"/>
          <w:szCs w:val="26"/>
        </w:rPr>
        <w:t xml:space="preserve">, но и всего края. </w:t>
      </w:r>
    </w:p>
    <w:p w:rsidR="002C1C19" w:rsidRPr="002C1C19" w:rsidRDefault="002C1C19" w:rsidP="00C708F3">
      <w:pPr>
        <w:pBdr>
          <w:bottom w:val="none" w:sz="4" w:space="6" w:color="000000"/>
          <w:right w:val="none" w:sz="4" w:space="5" w:color="000000"/>
        </w:pBdr>
        <w:ind w:firstLine="567"/>
        <w:jc w:val="both"/>
        <w:rPr>
          <w:sz w:val="26"/>
          <w:szCs w:val="26"/>
        </w:rPr>
      </w:pPr>
      <w:r w:rsidRPr="002C1C19">
        <w:rPr>
          <w:b/>
          <w:sz w:val="26"/>
          <w:szCs w:val="26"/>
          <w:u w:val="single"/>
        </w:rPr>
        <w:t>В сфере культуры</w:t>
      </w:r>
      <w:r w:rsidRPr="002C1C19">
        <w:rPr>
          <w:sz w:val="26"/>
          <w:szCs w:val="26"/>
        </w:rPr>
        <w:t xml:space="preserve"> прове</w:t>
      </w:r>
      <w:r w:rsidR="00273AF5">
        <w:rPr>
          <w:sz w:val="26"/>
          <w:szCs w:val="26"/>
        </w:rPr>
        <w:t>дена</w:t>
      </w:r>
      <w:r w:rsidRPr="002C1C19">
        <w:rPr>
          <w:sz w:val="26"/>
          <w:szCs w:val="26"/>
        </w:rPr>
        <w:t xml:space="preserve"> модернизац</w:t>
      </w:r>
      <w:r w:rsidR="00273AF5">
        <w:rPr>
          <w:sz w:val="26"/>
          <w:szCs w:val="26"/>
        </w:rPr>
        <w:t>ия</w:t>
      </w:r>
      <w:r w:rsidRPr="002C1C19">
        <w:rPr>
          <w:sz w:val="26"/>
          <w:szCs w:val="26"/>
        </w:rPr>
        <w:t xml:space="preserve"> библиотек</w:t>
      </w:r>
      <w:r w:rsidR="00273AF5">
        <w:rPr>
          <w:sz w:val="26"/>
          <w:szCs w:val="26"/>
        </w:rPr>
        <w:t xml:space="preserve"> Северо-Енисейского </w:t>
      </w:r>
      <w:r w:rsidR="00F13B92">
        <w:rPr>
          <w:sz w:val="26"/>
          <w:szCs w:val="26"/>
        </w:rPr>
        <w:t>муниципального округа</w:t>
      </w:r>
      <w:r w:rsidR="00273AF5">
        <w:rPr>
          <w:sz w:val="26"/>
          <w:szCs w:val="26"/>
        </w:rPr>
        <w:t xml:space="preserve">. В 2024 году на территории </w:t>
      </w:r>
      <w:r w:rsidR="00F13B92">
        <w:rPr>
          <w:sz w:val="26"/>
          <w:szCs w:val="26"/>
        </w:rPr>
        <w:t>муниципального округа</w:t>
      </w:r>
      <w:r w:rsidR="00273AF5">
        <w:rPr>
          <w:sz w:val="26"/>
          <w:szCs w:val="26"/>
        </w:rPr>
        <w:t xml:space="preserve"> </w:t>
      </w:r>
      <w:r w:rsidRPr="002C1C19">
        <w:rPr>
          <w:sz w:val="26"/>
          <w:szCs w:val="26"/>
        </w:rPr>
        <w:t xml:space="preserve">есть </w:t>
      </w:r>
      <w:r w:rsidRPr="002C1C19">
        <w:rPr>
          <w:b/>
          <w:sz w:val="26"/>
          <w:szCs w:val="26"/>
        </w:rPr>
        <w:t xml:space="preserve">модельная </w:t>
      </w:r>
      <w:r w:rsidRPr="002C1C19">
        <w:rPr>
          <w:sz w:val="26"/>
          <w:szCs w:val="26"/>
        </w:rPr>
        <w:t xml:space="preserve">детская и </w:t>
      </w:r>
      <w:r w:rsidRPr="002C1C19">
        <w:rPr>
          <w:b/>
          <w:sz w:val="26"/>
          <w:szCs w:val="26"/>
        </w:rPr>
        <w:t>модернизированная</w:t>
      </w:r>
      <w:r w:rsidR="00486ED1">
        <w:rPr>
          <w:b/>
          <w:sz w:val="26"/>
          <w:szCs w:val="26"/>
        </w:rPr>
        <w:t xml:space="preserve"> </w:t>
      </w:r>
      <w:r w:rsidRPr="002C1C19">
        <w:rPr>
          <w:sz w:val="26"/>
          <w:szCs w:val="26"/>
        </w:rPr>
        <w:t>взрослая районные библиотеки.</w:t>
      </w:r>
    </w:p>
    <w:p w:rsidR="002C1C19" w:rsidRPr="002C1C19" w:rsidRDefault="002C1C19" w:rsidP="00C708F3">
      <w:pPr>
        <w:pBdr>
          <w:bottom w:val="none" w:sz="4" w:space="6" w:color="000000"/>
          <w:right w:val="none" w:sz="4" w:space="5" w:color="000000"/>
        </w:pBdr>
        <w:ind w:firstLine="567"/>
        <w:jc w:val="both"/>
        <w:rPr>
          <w:sz w:val="26"/>
          <w:szCs w:val="26"/>
        </w:rPr>
      </w:pPr>
      <w:r w:rsidRPr="002C1C19">
        <w:rPr>
          <w:sz w:val="26"/>
          <w:szCs w:val="26"/>
        </w:rPr>
        <w:t>Также произведена модернизация кинотеатра РДК «Металлург», за счет краевой субсидии приобретены и установлены цифровой кинотеатр и система для 3</w:t>
      </w:r>
      <w:r w:rsidRPr="002C1C19">
        <w:rPr>
          <w:sz w:val="26"/>
          <w:szCs w:val="26"/>
          <w:lang w:val="en-US"/>
        </w:rPr>
        <w:t>D</w:t>
      </w:r>
      <w:r w:rsidRPr="002C1C19">
        <w:rPr>
          <w:sz w:val="26"/>
          <w:szCs w:val="26"/>
        </w:rPr>
        <w:t xml:space="preserve"> кинопоказа, новый киноэкран, звуковое оборудование. Кроме того, за счет сре</w:t>
      </w:r>
      <w:proofErr w:type="gramStart"/>
      <w:r w:rsidRPr="002C1C19">
        <w:rPr>
          <w:sz w:val="26"/>
          <w:szCs w:val="26"/>
        </w:rPr>
        <w:t>дств кр</w:t>
      </w:r>
      <w:proofErr w:type="gramEnd"/>
      <w:r w:rsidRPr="002C1C19">
        <w:rPr>
          <w:sz w:val="26"/>
          <w:szCs w:val="26"/>
        </w:rPr>
        <w:t xml:space="preserve">аевого бюджета была </w:t>
      </w:r>
      <w:r w:rsidRPr="002C1C19">
        <w:rPr>
          <w:b/>
          <w:sz w:val="26"/>
          <w:szCs w:val="26"/>
        </w:rPr>
        <w:t>отремонтирована</w:t>
      </w:r>
      <w:r w:rsidR="00486ED1">
        <w:rPr>
          <w:b/>
          <w:sz w:val="26"/>
          <w:szCs w:val="26"/>
        </w:rPr>
        <w:t xml:space="preserve"> </w:t>
      </w:r>
      <w:r w:rsidRPr="002C1C19">
        <w:rPr>
          <w:b/>
          <w:sz w:val="26"/>
          <w:szCs w:val="26"/>
        </w:rPr>
        <w:t>кровля РДК «Металлург».</w:t>
      </w:r>
    </w:p>
    <w:p w:rsidR="002C1C19" w:rsidRPr="002C1C19" w:rsidRDefault="002C1C19" w:rsidP="00273AF5">
      <w:pPr>
        <w:pBdr>
          <w:bottom w:val="none" w:sz="4" w:space="0" w:color="000000"/>
          <w:right w:val="none" w:sz="4" w:space="5" w:color="000000"/>
        </w:pBdr>
        <w:ind w:firstLine="567"/>
        <w:jc w:val="both"/>
        <w:rPr>
          <w:sz w:val="26"/>
          <w:szCs w:val="26"/>
        </w:rPr>
      </w:pPr>
      <w:r w:rsidRPr="002C1C19">
        <w:rPr>
          <w:b/>
          <w:sz w:val="26"/>
          <w:szCs w:val="26"/>
        </w:rPr>
        <w:t>Капитально отремонтировано</w:t>
      </w:r>
      <w:r w:rsidRPr="002C1C19">
        <w:rPr>
          <w:sz w:val="26"/>
          <w:szCs w:val="26"/>
        </w:rPr>
        <w:t xml:space="preserve"> здание по улице Советская 11,</w:t>
      </w:r>
      <w:r w:rsidRPr="002C1C19">
        <w:rPr>
          <w:b/>
          <w:sz w:val="26"/>
          <w:szCs w:val="26"/>
        </w:rPr>
        <w:t xml:space="preserve"> под «Дом народного творчества» </w:t>
      </w:r>
      <w:r w:rsidRPr="002C1C19">
        <w:rPr>
          <w:sz w:val="26"/>
          <w:szCs w:val="26"/>
        </w:rPr>
        <w:t xml:space="preserve">за счет средств бюджета </w:t>
      </w:r>
      <w:r w:rsidR="00F13B92">
        <w:rPr>
          <w:sz w:val="26"/>
          <w:szCs w:val="26"/>
        </w:rPr>
        <w:t>муниципального округа</w:t>
      </w:r>
      <w:r w:rsidRPr="002C1C19">
        <w:rPr>
          <w:sz w:val="26"/>
          <w:szCs w:val="26"/>
        </w:rPr>
        <w:t>.</w:t>
      </w:r>
    </w:p>
    <w:p w:rsidR="00273AF5" w:rsidRDefault="00273AF5" w:rsidP="00273AF5">
      <w:pPr>
        <w:pBdr>
          <w:bottom w:val="none" w:sz="4" w:space="0" w:color="000000"/>
          <w:right w:val="none" w:sz="4" w:space="5" w:color="000000"/>
        </w:pBdr>
        <w:ind w:firstLine="567"/>
        <w:jc w:val="both"/>
        <w:rPr>
          <w:b/>
          <w:sz w:val="26"/>
          <w:szCs w:val="26"/>
          <w:u w:val="single"/>
        </w:rPr>
      </w:pPr>
      <w:r>
        <w:rPr>
          <w:b/>
          <w:sz w:val="26"/>
          <w:szCs w:val="26"/>
        </w:rPr>
        <w:t>В</w:t>
      </w:r>
      <w:r w:rsidR="002C1C19" w:rsidRPr="002C1C19">
        <w:rPr>
          <w:b/>
          <w:sz w:val="26"/>
          <w:szCs w:val="26"/>
        </w:rPr>
        <w:t xml:space="preserve"> 2024 году</w:t>
      </w:r>
      <w:r w:rsidR="002815C9">
        <w:rPr>
          <w:b/>
          <w:sz w:val="26"/>
          <w:szCs w:val="26"/>
        </w:rPr>
        <w:t xml:space="preserve"> </w:t>
      </w:r>
      <w:r>
        <w:rPr>
          <w:sz w:val="26"/>
          <w:szCs w:val="26"/>
        </w:rPr>
        <w:t xml:space="preserve">состоялось </w:t>
      </w:r>
      <w:r w:rsidR="002C1C19" w:rsidRPr="002C1C19">
        <w:rPr>
          <w:sz w:val="26"/>
          <w:szCs w:val="26"/>
        </w:rPr>
        <w:t xml:space="preserve">торжественное </w:t>
      </w:r>
      <w:r w:rsidR="002C1C19" w:rsidRPr="002C1C19">
        <w:rPr>
          <w:b/>
          <w:sz w:val="26"/>
          <w:szCs w:val="26"/>
        </w:rPr>
        <w:t xml:space="preserve">открытие муниципального бюджетного учреждения культуры - </w:t>
      </w:r>
      <w:r w:rsidR="002C1C19" w:rsidRPr="002C1C19">
        <w:rPr>
          <w:b/>
          <w:sz w:val="26"/>
          <w:szCs w:val="26"/>
          <w:u w:val="single"/>
        </w:rPr>
        <w:t>драматического театра «Самородок»</w:t>
      </w:r>
      <w:r>
        <w:rPr>
          <w:b/>
          <w:sz w:val="26"/>
          <w:szCs w:val="26"/>
          <w:u w:val="single"/>
        </w:rPr>
        <w:t>.</w:t>
      </w:r>
    </w:p>
    <w:p w:rsidR="00273AF5" w:rsidRDefault="002C1C19" w:rsidP="00273AF5">
      <w:pPr>
        <w:pBdr>
          <w:bottom w:val="none" w:sz="4" w:space="0" w:color="000000"/>
          <w:right w:val="none" w:sz="4" w:space="5" w:color="000000"/>
        </w:pBdr>
        <w:ind w:firstLine="567"/>
        <w:jc w:val="both"/>
        <w:rPr>
          <w:bCs/>
          <w:sz w:val="26"/>
          <w:szCs w:val="26"/>
        </w:rPr>
      </w:pPr>
      <w:proofErr w:type="gramStart"/>
      <w:r w:rsidRPr="002C1C19">
        <w:rPr>
          <w:bCs/>
          <w:sz w:val="26"/>
          <w:szCs w:val="26"/>
        </w:rPr>
        <w:t xml:space="preserve">За счёт средств районного бюджета </w:t>
      </w:r>
      <w:r w:rsidRPr="002C1C19">
        <w:rPr>
          <w:b/>
          <w:bCs/>
          <w:sz w:val="26"/>
          <w:szCs w:val="26"/>
        </w:rPr>
        <w:t>разработана проектная документация</w:t>
      </w:r>
      <w:r w:rsidR="002815C9">
        <w:rPr>
          <w:b/>
          <w:bCs/>
          <w:sz w:val="26"/>
          <w:szCs w:val="26"/>
        </w:rPr>
        <w:t xml:space="preserve"> </w:t>
      </w:r>
      <w:r w:rsidRPr="002C1C19">
        <w:rPr>
          <w:b/>
          <w:bCs/>
          <w:sz w:val="26"/>
          <w:szCs w:val="26"/>
        </w:rPr>
        <w:t>по объекту</w:t>
      </w:r>
      <w:r w:rsidRPr="002C1C19">
        <w:rPr>
          <w:b/>
          <w:bCs/>
          <w:sz w:val="26"/>
          <w:szCs w:val="26"/>
          <w:u w:val="single"/>
        </w:rPr>
        <w:t xml:space="preserve"> «Строительство здания школы искусств, ул. Маяковского, 10А, </w:t>
      </w:r>
      <w:proofErr w:type="spellStart"/>
      <w:r w:rsidRPr="002C1C19">
        <w:rPr>
          <w:b/>
          <w:bCs/>
          <w:sz w:val="26"/>
          <w:szCs w:val="26"/>
          <w:u w:val="single"/>
        </w:rPr>
        <w:t>гп</w:t>
      </w:r>
      <w:proofErr w:type="spellEnd"/>
      <w:r w:rsidRPr="002C1C19">
        <w:rPr>
          <w:b/>
          <w:bCs/>
          <w:sz w:val="26"/>
          <w:szCs w:val="26"/>
          <w:u w:val="single"/>
        </w:rPr>
        <w:t xml:space="preserve"> Северо-Енисейский» на 200 обучающихся</w:t>
      </w:r>
      <w:r w:rsidRPr="002C1C19">
        <w:rPr>
          <w:bCs/>
          <w:sz w:val="26"/>
          <w:szCs w:val="26"/>
        </w:rPr>
        <w:t xml:space="preserve">. </w:t>
      </w:r>
      <w:proofErr w:type="gramEnd"/>
    </w:p>
    <w:p w:rsidR="002C1C19" w:rsidRPr="002C1C19" w:rsidRDefault="00273AF5" w:rsidP="00273AF5">
      <w:pPr>
        <w:pBdr>
          <w:bottom w:val="none" w:sz="4" w:space="0" w:color="000000"/>
          <w:right w:val="none" w:sz="4" w:space="5" w:color="000000"/>
        </w:pBdr>
        <w:ind w:firstLine="567"/>
        <w:jc w:val="both"/>
        <w:rPr>
          <w:bCs/>
          <w:sz w:val="26"/>
          <w:szCs w:val="26"/>
        </w:rPr>
      </w:pPr>
      <w:r>
        <w:rPr>
          <w:bCs/>
          <w:sz w:val="26"/>
          <w:szCs w:val="26"/>
        </w:rPr>
        <w:t xml:space="preserve">В 2024 году получено </w:t>
      </w:r>
      <w:r>
        <w:rPr>
          <w:b/>
          <w:bCs/>
          <w:sz w:val="26"/>
          <w:szCs w:val="26"/>
        </w:rPr>
        <w:t>п</w:t>
      </w:r>
      <w:r w:rsidR="002C1C19" w:rsidRPr="002C1C19">
        <w:rPr>
          <w:b/>
          <w:bCs/>
          <w:sz w:val="26"/>
          <w:szCs w:val="26"/>
        </w:rPr>
        <w:t xml:space="preserve">оложительное заключение государственной экспертизы и </w:t>
      </w:r>
      <w:r>
        <w:rPr>
          <w:b/>
          <w:bCs/>
          <w:sz w:val="26"/>
          <w:szCs w:val="26"/>
        </w:rPr>
        <w:t xml:space="preserve">в 2025 </w:t>
      </w:r>
      <w:r w:rsidR="002C1C19" w:rsidRPr="002C1C19">
        <w:rPr>
          <w:b/>
          <w:bCs/>
          <w:sz w:val="26"/>
          <w:szCs w:val="26"/>
        </w:rPr>
        <w:t>году начне</w:t>
      </w:r>
      <w:r>
        <w:rPr>
          <w:b/>
          <w:bCs/>
          <w:sz w:val="26"/>
          <w:szCs w:val="26"/>
        </w:rPr>
        <w:t>тся</w:t>
      </w:r>
      <w:r w:rsidR="002C1C19" w:rsidRPr="002C1C19">
        <w:rPr>
          <w:b/>
          <w:bCs/>
          <w:sz w:val="26"/>
          <w:szCs w:val="26"/>
        </w:rPr>
        <w:t xml:space="preserve"> строительство здания школы искусств, т.к. </w:t>
      </w:r>
      <w:r w:rsidR="002C1C19" w:rsidRPr="002C1C19">
        <w:rPr>
          <w:bCs/>
          <w:sz w:val="26"/>
          <w:szCs w:val="26"/>
        </w:rPr>
        <w:t>у детей</w:t>
      </w:r>
      <w:r>
        <w:rPr>
          <w:bCs/>
          <w:sz w:val="26"/>
          <w:szCs w:val="26"/>
        </w:rPr>
        <w:t xml:space="preserve"> </w:t>
      </w:r>
      <w:r w:rsidR="00F13B92">
        <w:rPr>
          <w:bCs/>
          <w:sz w:val="26"/>
          <w:szCs w:val="26"/>
        </w:rPr>
        <w:t>муниципального округа</w:t>
      </w:r>
      <w:r w:rsidR="002C1C19" w:rsidRPr="002C1C19">
        <w:rPr>
          <w:bCs/>
          <w:sz w:val="26"/>
          <w:szCs w:val="26"/>
        </w:rPr>
        <w:t xml:space="preserve"> есть большая потребность обучаться декоративно-прикладному творчеству, хореографическому, изобразительному, театральному и музыкальному искусству, гончарному ремеслу, керамике и т.д. В этом направлении ребятишки показывают высокие результаты, занимают призовые места, становятся лауреатами конкурсов и мероприятий всех уровней.</w:t>
      </w:r>
    </w:p>
    <w:p w:rsidR="002C1C19" w:rsidRPr="002C1C19" w:rsidRDefault="002C1C19" w:rsidP="00273AF5">
      <w:pPr>
        <w:pBdr>
          <w:bottom w:val="none" w:sz="4" w:space="0" w:color="000000"/>
          <w:right w:val="none" w:sz="4" w:space="5" w:color="000000"/>
        </w:pBdr>
        <w:ind w:firstLine="567"/>
        <w:jc w:val="both"/>
        <w:rPr>
          <w:color w:val="000000"/>
          <w:sz w:val="26"/>
          <w:szCs w:val="26"/>
        </w:rPr>
      </w:pPr>
      <w:r w:rsidRPr="002C1C19">
        <w:rPr>
          <w:color w:val="000000"/>
          <w:sz w:val="26"/>
          <w:szCs w:val="26"/>
        </w:rPr>
        <w:lastRenderedPageBreak/>
        <w:t xml:space="preserve">В </w:t>
      </w:r>
      <w:r w:rsidR="005D7E76">
        <w:rPr>
          <w:color w:val="000000"/>
          <w:sz w:val="26"/>
          <w:szCs w:val="26"/>
        </w:rPr>
        <w:t>муниципальном округе</w:t>
      </w:r>
      <w:r w:rsidRPr="002C1C19">
        <w:rPr>
          <w:color w:val="000000"/>
          <w:sz w:val="26"/>
          <w:szCs w:val="26"/>
        </w:rPr>
        <w:t xml:space="preserve"> </w:t>
      </w:r>
      <w:r w:rsidRPr="002C1C19">
        <w:rPr>
          <w:b/>
          <w:color w:val="000000"/>
          <w:sz w:val="26"/>
          <w:szCs w:val="26"/>
        </w:rPr>
        <w:t>поддержка культуры и народного творчества</w:t>
      </w:r>
      <w:r w:rsidRPr="002C1C19">
        <w:rPr>
          <w:color w:val="000000"/>
          <w:sz w:val="26"/>
          <w:szCs w:val="26"/>
        </w:rPr>
        <w:t xml:space="preserve"> осуществляется при участии творческих коллективов домов культуры районного и сельского подчинения, клубных формирований культурно - досугового типа. </w:t>
      </w:r>
    </w:p>
    <w:p w:rsidR="002C1C19" w:rsidRPr="002C1C19" w:rsidRDefault="002C1C19" w:rsidP="00273AF5">
      <w:pPr>
        <w:pBdr>
          <w:bottom w:val="none" w:sz="4" w:space="0" w:color="000000"/>
          <w:right w:val="none" w:sz="4" w:space="5" w:color="000000"/>
        </w:pBdr>
        <w:ind w:firstLine="567"/>
        <w:jc w:val="both"/>
        <w:rPr>
          <w:color w:val="000000"/>
          <w:sz w:val="26"/>
          <w:szCs w:val="26"/>
        </w:rPr>
      </w:pPr>
      <w:r w:rsidRPr="002C1C19">
        <w:rPr>
          <w:color w:val="000000"/>
          <w:sz w:val="26"/>
          <w:szCs w:val="26"/>
        </w:rPr>
        <w:t>Особое внимание уделяе</w:t>
      </w:r>
      <w:r w:rsidR="00273AF5">
        <w:rPr>
          <w:color w:val="000000"/>
          <w:sz w:val="26"/>
          <w:szCs w:val="26"/>
        </w:rPr>
        <w:t>тся</w:t>
      </w:r>
      <w:r w:rsidR="002815C9">
        <w:rPr>
          <w:color w:val="000000"/>
          <w:sz w:val="26"/>
          <w:szCs w:val="26"/>
        </w:rPr>
        <w:t xml:space="preserve"> </w:t>
      </w:r>
      <w:r w:rsidRPr="002C1C19">
        <w:rPr>
          <w:b/>
          <w:color w:val="000000"/>
          <w:sz w:val="26"/>
          <w:szCs w:val="26"/>
        </w:rPr>
        <w:t>возрождению, популяризации и развитию декоративно-прикладного творчества, самобытности коренных народов Севера.</w:t>
      </w:r>
    </w:p>
    <w:p w:rsidR="002815C9" w:rsidRDefault="002C1C19" w:rsidP="00273AF5">
      <w:pPr>
        <w:pBdr>
          <w:bottom w:val="none" w:sz="4" w:space="0" w:color="000000"/>
          <w:right w:val="none" w:sz="4" w:space="5" w:color="000000"/>
        </w:pBdr>
        <w:ind w:firstLine="567"/>
        <w:jc w:val="both"/>
        <w:rPr>
          <w:sz w:val="26"/>
          <w:szCs w:val="26"/>
        </w:rPr>
      </w:pPr>
      <w:proofErr w:type="gramStart"/>
      <w:r w:rsidRPr="002C1C19">
        <w:rPr>
          <w:sz w:val="26"/>
          <w:szCs w:val="26"/>
        </w:rPr>
        <w:t>Работниками культуры на высоком, достойном уровне проводятся районные фестивали, такие как: районная патриотическая акция «Североенисейцы – защитникам Отечества», кочевой фестиваль «Брусника», народное гуляние «Вельминская подледка», фестиваль «Хлебосольный край» к празднованию Дня металлурга, фестиваль «Театральная весна», народное гуляние «Масленица», межнациональный этно-туристический фестиваль «СЭВЭКИ-Легенды Севера» и другие.</w:t>
      </w:r>
      <w:r w:rsidR="002815C9">
        <w:rPr>
          <w:sz w:val="26"/>
          <w:szCs w:val="26"/>
        </w:rPr>
        <w:t xml:space="preserve"> </w:t>
      </w:r>
      <w:proofErr w:type="gramEnd"/>
    </w:p>
    <w:p w:rsidR="002C1C19" w:rsidRPr="002C1C19" w:rsidRDefault="002C1C19" w:rsidP="00273AF5">
      <w:pPr>
        <w:pBdr>
          <w:bottom w:val="none" w:sz="4" w:space="0" w:color="000000"/>
          <w:right w:val="none" w:sz="4" w:space="5" w:color="000000"/>
        </w:pBdr>
        <w:ind w:firstLine="567"/>
        <w:jc w:val="both"/>
        <w:rPr>
          <w:sz w:val="26"/>
          <w:szCs w:val="26"/>
        </w:rPr>
      </w:pPr>
      <w:r w:rsidRPr="002C1C19">
        <w:rPr>
          <w:b/>
          <w:sz w:val="26"/>
          <w:szCs w:val="26"/>
        </w:rPr>
        <w:t>В 2024 году концертов, концертных программ, выставок</w:t>
      </w:r>
      <w:r w:rsidRPr="002C1C19">
        <w:rPr>
          <w:sz w:val="26"/>
          <w:szCs w:val="26"/>
        </w:rPr>
        <w:t xml:space="preserve"> и иных зрелищных мероприятий проведено </w:t>
      </w:r>
      <w:r w:rsidRPr="002C1C19">
        <w:rPr>
          <w:b/>
          <w:sz w:val="26"/>
          <w:szCs w:val="26"/>
        </w:rPr>
        <w:t>2 010</w:t>
      </w:r>
      <w:r w:rsidRPr="002C1C19">
        <w:rPr>
          <w:sz w:val="26"/>
          <w:szCs w:val="26"/>
        </w:rPr>
        <w:t xml:space="preserve">, что больше на </w:t>
      </w:r>
      <w:r w:rsidRPr="002C1C19">
        <w:rPr>
          <w:b/>
          <w:sz w:val="26"/>
          <w:szCs w:val="26"/>
        </w:rPr>
        <w:t>11,3%,</w:t>
      </w:r>
      <w:r w:rsidRPr="002C1C19">
        <w:rPr>
          <w:sz w:val="26"/>
          <w:szCs w:val="26"/>
        </w:rPr>
        <w:t xml:space="preserve"> чем в 2023 году (2023 год – 1 806). Количество посетителей культурно-досуговых мероприятий составило </w:t>
      </w:r>
      <w:r w:rsidRPr="002C1C19">
        <w:rPr>
          <w:b/>
          <w:sz w:val="26"/>
          <w:szCs w:val="26"/>
        </w:rPr>
        <w:t>228 231 человек</w:t>
      </w:r>
      <w:r w:rsidRPr="002C1C19">
        <w:rPr>
          <w:sz w:val="26"/>
          <w:szCs w:val="26"/>
        </w:rPr>
        <w:t>.</w:t>
      </w:r>
    </w:p>
    <w:p w:rsidR="00ED1141" w:rsidRPr="00D35A7D" w:rsidRDefault="00ED1141"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highlight w:val="yellow"/>
        </w:rPr>
      </w:pPr>
    </w:p>
    <w:p w:rsidR="00486ED1" w:rsidRDefault="00EE114D" w:rsidP="00486ED1">
      <w:pPr>
        <w:widowControl w:val="0"/>
        <w:pBdr>
          <w:bottom w:val="none" w:sz="4" w:space="3" w:color="000000"/>
          <w:right w:val="none" w:sz="4" w:space="5" w:color="000000"/>
        </w:pBdr>
        <w:ind w:firstLine="567"/>
        <w:jc w:val="center"/>
        <w:rPr>
          <w:b/>
          <w:sz w:val="26"/>
          <w:szCs w:val="26"/>
          <w:u w:val="single"/>
        </w:rPr>
      </w:pPr>
      <w:r w:rsidRPr="00ED1141">
        <w:rPr>
          <w:b/>
          <w:sz w:val="26"/>
          <w:szCs w:val="26"/>
          <w:u w:val="single"/>
        </w:rPr>
        <w:t>Централизованная клубная система</w:t>
      </w:r>
      <w:r w:rsidR="007324C6" w:rsidRPr="00ED1141">
        <w:rPr>
          <w:b/>
          <w:sz w:val="26"/>
          <w:szCs w:val="26"/>
          <w:u w:val="single"/>
        </w:rPr>
        <w:t xml:space="preserve"> </w:t>
      </w:r>
    </w:p>
    <w:p w:rsidR="00352E49" w:rsidRPr="00ED1141" w:rsidRDefault="007324C6" w:rsidP="00486ED1">
      <w:pPr>
        <w:widowControl w:val="0"/>
        <w:pBdr>
          <w:bottom w:val="none" w:sz="4" w:space="3" w:color="000000"/>
          <w:right w:val="none" w:sz="4" w:space="5" w:color="000000"/>
        </w:pBdr>
        <w:ind w:firstLine="567"/>
        <w:jc w:val="center"/>
        <w:rPr>
          <w:b/>
          <w:sz w:val="26"/>
          <w:szCs w:val="26"/>
          <w:u w:val="single"/>
        </w:rPr>
      </w:pPr>
      <w:r w:rsidRPr="00ED1141">
        <w:rPr>
          <w:b/>
          <w:sz w:val="26"/>
          <w:szCs w:val="26"/>
          <w:u w:val="single"/>
        </w:rPr>
        <w:t xml:space="preserve">Северо-Енисейского </w:t>
      </w:r>
      <w:r w:rsidR="00486ED1">
        <w:rPr>
          <w:b/>
          <w:sz w:val="26"/>
          <w:szCs w:val="26"/>
          <w:u w:val="single"/>
        </w:rPr>
        <w:t>м</w:t>
      </w:r>
      <w:r w:rsidR="00F13B92">
        <w:rPr>
          <w:b/>
          <w:sz w:val="26"/>
          <w:szCs w:val="26"/>
          <w:u w:val="single"/>
        </w:rPr>
        <w:t>униципального округа</w:t>
      </w:r>
    </w:p>
    <w:p w:rsidR="00352E49" w:rsidRPr="00D35A7D" w:rsidRDefault="00352E49" w:rsidP="00866A6C">
      <w:pPr>
        <w:pBdr>
          <w:bottom w:val="none" w:sz="4" w:space="3" w:color="000000"/>
          <w:right w:val="none" w:sz="4" w:space="5" w:color="000000"/>
        </w:pBdr>
        <w:ind w:firstLine="567"/>
        <w:jc w:val="both"/>
        <w:rPr>
          <w:sz w:val="26"/>
          <w:szCs w:val="26"/>
          <w:highlight w:val="yellow"/>
        </w:rPr>
      </w:pPr>
    </w:p>
    <w:p w:rsidR="00F738B9" w:rsidRPr="00486ED1" w:rsidRDefault="00F738B9" w:rsidP="00F738B9">
      <w:pPr>
        <w:pBdr>
          <w:bottom w:val="none" w:sz="4" w:space="3" w:color="000000"/>
          <w:right w:val="none" w:sz="4" w:space="5" w:color="000000"/>
        </w:pBdr>
        <w:ind w:firstLine="567"/>
        <w:jc w:val="both"/>
        <w:rPr>
          <w:b/>
          <w:sz w:val="26"/>
          <w:szCs w:val="26"/>
          <w:u w:val="single"/>
          <w:lang w:eastAsia="en-US"/>
        </w:rPr>
      </w:pPr>
      <w:r w:rsidRPr="00ED1141">
        <w:rPr>
          <w:sz w:val="26"/>
          <w:szCs w:val="26"/>
        </w:rPr>
        <w:t>В структуру</w:t>
      </w:r>
      <w:r w:rsidRPr="00ED1141">
        <w:rPr>
          <w:sz w:val="26"/>
          <w:szCs w:val="26"/>
          <w:lang w:eastAsia="en-US"/>
        </w:rPr>
        <w:t xml:space="preserve"> муниципального бюджетного учреждения «Централизованная клубная система Северо-Енисейского </w:t>
      </w:r>
      <w:r w:rsidR="00F13B92">
        <w:rPr>
          <w:sz w:val="26"/>
          <w:szCs w:val="26"/>
          <w:lang w:eastAsia="en-US"/>
        </w:rPr>
        <w:t>муниципального округа</w:t>
      </w:r>
      <w:r w:rsidRPr="00ED1141">
        <w:rPr>
          <w:sz w:val="26"/>
          <w:szCs w:val="26"/>
          <w:lang w:eastAsia="en-US"/>
        </w:rPr>
        <w:t xml:space="preserve">» входят </w:t>
      </w:r>
      <w:r w:rsidRPr="00486ED1">
        <w:rPr>
          <w:b/>
          <w:sz w:val="26"/>
          <w:szCs w:val="26"/>
          <w:u w:val="single"/>
          <w:lang w:eastAsia="en-US"/>
        </w:rPr>
        <w:t>8 структурных подразделений:</w:t>
      </w:r>
      <w:r w:rsidRPr="00ED1141">
        <w:rPr>
          <w:sz w:val="26"/>
          <w:szCs w:val="26"/>
          <w:lang w:eastAsia="en-US"/>
        </w:rPr>
        <w:t xml:space="preserve"> </w:t>
      </w:r>
      <w:r w:rsidRPr="00486ED1">
        <w:rPr>
          <w:b/>
          <w:sz w:val="26"/>
          <w:szCs w:val="26"/>
          <w:u w:val="single"/>
          <w:lang w:eastAsia="en-US"/>
        </w:rPr>
        <w:t>2 Дома культуры, 1 Дом народного творчества, 3 сельских Дома культуры, 2 сельских клуба.</w:t>
      </w:r>
    </w:p>
    <w:p w:rsidR="00F738B9" w:rsidRPr="00ED1141" w:rsidRDefault="00F738B9" w:rsidP="00F738B9">
      <w:pPr>
        <w:pBdr>
          <w:right w:val="none" w:sz="4" w:space="1" w:color="000000"/>
        </w:pBdr>
        <w:ind w:firstLine="567"/>
        <w:jc w:val="both"/>
        <w:rPr>
          <w:sz w:val="26"/>
          <w:szCs w:val="26"/>
          <w:lang w:eastAsia="en-US"/>
        </w:rPr>
      </w:pPr>
      <w:r w:rsidRPr="00ED1141">
        <w:rPr>
          <w:sz w:val="26"/>
          <w:szCs w:val="26"/>
          <w:lang w:eastAsia="en-US"/>
        </w:rPr>
        <w:t xml:space="preserve">Клубные учреждения </w:t>
      </w:r>
      <w:r w:rsidR="00F13B92">
        <w:rPr>
          <w:sz w:val="26"/>
          <w:szCs w:val="26"/>
          <w:lang w:eastAsia="en-US"/>
        </w:rPr>
        <w:t>муниципального округа</w:t>
      </w:r>
      <w:r w:rsidRPr="00ED1141">
        <w:rPr>
          <w:sz w:val="26"/>
          <w:szCs w:val="26"/>
          <w:lang w:eastAsia="en-US"/>
        </w:rPr>
        <w:t xml:space="preserve">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F738B9" w:rsidRPr="00ED1141" w:rsidRDefault="00F738B9" w:rsidP="00F738B9">
      <w:pPr>
        <w:ind w:firstLine="709"/>
        <w:jc w:val="both"/>
        <w:rPr>
          <w:b/>
          <w:sz w:val="26"/>
          <w:szCs w:val="26"/>
          <w:u w:val="single"/>
          <w:lang w:eastAsia="ru-RU"/>
        </w:rPr>
      </w:pPr>
      <w:r w:rsidRPr="00ED1141">
        <w:rPr>
          <w:sz w:val="26"/>
          <w:szCs w:val="26"/>
        </w:rPr>
        <w:t>В 202</w:t>
      </w:r>
      <w:r w:rsidR="00ED1141" w:rsidRPr="00ED1141">
        <w:rPr>
          <w:sz w:val="26"/>
          <w:szCs w:val="26"/>
        </w:rPr>
        <w:t>4</w:t>
      </w:r>
      <w:r w:rsidRPr="00ED1141">
        <w:rPr>
          <w:sz w:val="26"/>
          <w:szCs w:val="26"/>
        </w:rPr>
        <w:t xml:space="preserve"> году в учреждениях культуры действовало </w:t>
      </w:r>
      <w:r w:rsidRPr="00ED1141">
        <w:rPr>
          <w:b/>
          <w:sz w:val="26"/>
          <w:szCs w:val="26"/>
        </w:rPr>
        <w:t xml:space="preserve">63 </w:t>
      </w:r>
      <w:r w:rsidR="00ED1141" w:rsidRPr="00ED1141">
        <w:rPr>
          <w:sz w:val="26"/>
          <w:szCs w:val="26"/>
        </w:rPr>
        <w:t>клубных формирований</w:t>
      </w:r>
      <w:r w:rsidRPr="00ED1141">
        <w:rPr>
          <w:sz w:val="26"/>
          <w:szCs w:val="26"/>
        </w:rPr>
        <w:t xml:space="preserve">, </w:t>
      </w:r>
      <w:r w:rsidRPr="00ED1141">
        <w:rPr>
          <w:b/>
          <w:sz w:val="26"/>
          <w:szCs w:val="26"/>
          <w:u w:val="single"/>
          <w:lang w:eastAsia="ru-RU"/>
        </w:rPr>
        <w:t xml:space="preserve">которые включают в себя любительские объединения и клубы по интересам, спортивно-оздоровительные кружки и формирования самодеятельного народного творчества. Общее количество участников клубных формирований составляет </w:t>
      </w:r>
      <w:r w:rsidR="00ED1141" w:rsidRPr="00ED1141">
        <w:rPr>
          <w:b/>
          <w:sz w:val="26"/>
          <w:szCs w:val="26"/>
          <w:u w:val="single"/>
          <w:lang w:eastAsia="ru-RU"/>
        </w:rPr>
        <w:t>976</w:t>
      </w:r>
      <w:r w:rsidRPr="00ED1141">
        <w:rPr>
          <w:b/>
          <w:sz w:val="26"/>
          <w:szCs w:val="26"/>
          <w:u w:val="single"/>
          <w:lang w:eastAsia="ru-RU"/>
        </w:rPr>
        <w:t xml:space="preserve"> человек.</w:t>
      </w:r>
    </w:p>
    <w:p w:rsidR="00F738B9" w:rsidRPr="00ED1141" w:rsidRDefault="00F738B9" w:rsidP="00F738B9">
      <w:pPr>
        <w:pBdr>
          <w:right w:val="none" w:sz="4" w:space="1" w:color="000000"/>
        </w:pBdr>
        <w:ind w:firstLine="567"/>
        <w:jc w:val="both"/>
        <w:rPr>
          <w:b/>
          <w:sz w:val="26"/>
          <w:szCs w:val="26"/>
        </w:rPr>
      </w:pPr>
      <w:r w:rsidRPr="00ED1141">
        <w:rPr>
          <w:sz w:val="26"/>
          <w:szCs w:val="26"/>
          <w:lang w:eastAsia="en-US"/>
        </w:rPr>
        <w:t>Всего в 202</w:t>
      </w:r>
      <w:r w:rsidR="00ED1141" w:rsidRPr="00ED1141">
        <w:rPr>
          <w:sz w:val="26"/>
          <w:szCs w:val="26"/>
          <w:lang w:eastAsia="en-US"/>
        </w:rPr>
        <w:t>4</w:t>
      </w:r>
      <w:r w:rsidRPr="00ED1141">
        <w:rPr>
          <w:sz w:val="26"/>
          <w:szCs w:val="26"/>
          <w:lang w:eastAsia="en-US"/>
        </w:rPr>
        <w:t xml:space="preserve"> году проведено</w:t>
      </w:r>
      <w:r w:rsidR="003D6F78">
        <w:rPr>
          <w:sz w:val="26"/>
          <w:szCs w:val="26"/>
          <w:lang w:eastAsia="en-US"/>
        </w:rPr>
        <w:t xml:space="preserve"> </w:t>
      </w:r>
      <w:r w:rsidR="00ED1141" w:rsidRPr="00ED1141">
        <w:rPr>
          <w:b/>
          <w:sz w:val="26"/>
          <w:szCs w:val="26"/>
        </w:rPr>
        <w:t>812</w:t>
      </w:r>
      <w:r w:rsidR="003D6F78">
        <w:rPr>
          <w:b/>
          <w:sz w:val="26"/>
          <w:szCs w:val="26"/>
        </w:rPr>
        <w:t xml:space="preserve"> </w:t>
      </w:r>
      <w:r w:rsidRPr="00ED1141">
        <w:rPr>
          <w:sz w:val="26"/>
          <w:szCs w:val="26"/>
        </w:rPr>
        <w:t xml:space="preserve">культурно-досуговых и культурно-массовых мероприятий, которые посетили </w:t>
      </w:r>
      <w:r w:rsidR="00ED1141" w:rsidRPr="00ED1141">
        <w:rPr>
          <w:b/>
          <w:sz w:val="26"/>
          <w:szCs w:val="26"/>
        </w:rPr>
        <w:t>106 039</w:t>
      </w:r>
      <w:r w:rsidRPr="00ED1141">
        <w:rPr>
          <w:b/>
          <w:sz w:val="26"/>
          <w:szCs w:val="26"/>
        </w:rPr>
        <w:t xml:space="preserve"> человек.</w:t>
      </w:r>
    </w:p>
    <w:p w:rsidR="00F738B9" w:rsidRPr="00ED1141" w:rsidRDefault="00F738B9" w:rsidP="00F738B9">
      <w:pPr>
        <w:ind w:firstLine="709"/>
        <w:jc w:val="both"/>
        <w:rPr>
          <w:sz w:val="26"/>
          <w:szCs w:val="26"/>
        </w:rPr>
      </w:pPr>
      <w:r w:rsidRPr="00ED1141">
        <w:rPr>
          <w:sz w:val="26"/>
          <w:szCs w:val="26"/>
        </w:rPr>
        <w:t>Еще одним ресурсом в реализации культурной политики</w:t>
      </w:r>
      <w:r w:rsidR="00352FBD">
        <w:rPr>
          <w:sz w:val="26"/>
          <w:szCs w:val="26"/>
        </w:rPr>
        <w:t xml:space="preserve"> </w:t>
      </w:r>
      <w:r w:rsidRPr="00ED1141">
        <w:rPr>
          <w:sz w:val="26"/>
          <w:szCs w:val="26"/>
        </w:rPr>
        <w:t xml:space="preserve">стало развитие фестивального движения на территории Северо-Енисейского </w:t>
      </w:r>
      <w:r w:rsidR="00F13B92">
        <w:rPr>
          <w:sz w:val="26"/>
          <w:szCs w:val="26"/>
        </w:rPr>
        <w:t>муниципального округа</w:t>
      </w:r>
      <w:r w:rsidRPr="00ED1141">
        <w:rPr>
          <w:sz w:val="26"/>
          <w:szCs w:val="26"/>
        </w:rPr>
        <w:t xml:space="preserve"> и проведение районных мероприятий. </w:t>
      </w:r>
    </w:p>
    <w:p w:rsidR="00F738B9" w:rsidRPr="00ED1141" w:rsidRDefault="00F738B9" w:rsidP="00F738B9">
      <w:pPr>
        <w:ind w:firstLine="709"/>
        <w:jc w:val="both"/>
        <w:rPr>
          <w:sz w:val="26"/>
          <w:szCs w:val="26"/>
        </w:rPr>
      </w:pPr>
      <w:r w:rsidRPr="00ED1141">
        <w:rPr>
          <w:sz w:val="26"/>
          <w:szCs w:val="26"/>
        </w:rPr>
        <w:t>В 202</w:t>
      </w:r>
      <w:r w:rsidR="00ED1141" w:rsidRPr="00ED1141">
        <w:rPr>
          <w:sz w:val="26"/>
          <w:szCs w:val="26"/>
        </w:rPr>
        <w:t>4</w:t>
      </w:r>
      <w:r w:rsidRPr="00ED1141">
        <w:rPr>
          <w:sz w:val="26"/>
          <w:szCs w:val="26"/>
        </w:rPr>
        <w:t xml:space="preserve"> году фестивальная карта Северо-Енисейского </w:t>
      </w:r>
      <w:r w:rsidR="00F13B92">
        <w:rPr>
          <w:sz w:val="26"/>
          <w:szCs w:val="26"/>
        </w:rPr>
        <w:t>муниципального округа</w:t>
      </w:r>
      <w:r w:rsidRPr="00ED1141">
        <w:rPr>
          <w:sz w:val="26"/>
          <w:szCs w:val="26"/>
        </w:rPr>
        <w:t xml:space="preserve"> пополнилась новым мероприятиями, направленными на поддержку приоритетного и традиционного направления культурно-досуговой деятельности - художественная самодеятельность, позволяющая населению заниматься творчеством.</w:t>
      </w:r>
    </w:p>
    <w:p w:rsidR="00F738B9" w:rsidRPr="00ED1141" w:rsidRDefault="00F738B9" w:rsidP="00F738B9">
      <w:pPr>
        <w:ind w:firstLine="567"/>
        <w:jc w:val="both"/>
        <w:rPr>
          <w:b/>
          <w:sz w:val="26"/>
          <w:szCs w:val="26"/>
          <w:u w:val="single"/>
          <w:shd w:val="clear" w:color="auto" w:fill="FFFFFF"/>
        </w:rPr>
      </w:pPr>
      <w:r w:rsidRPr="00ED1141">
        <w:rPr>
          <w:b/>
          <w:sz w:val="26"/>
          <w:szCs w:val="26"/>
          <w:u w:val="single"/>
          <w:shd w:val="clear" w:color="auto" w:fill="FFFFFF"/>
        </w:rPr>
        <w:t>В 202</w:t>
      </w:r>
      <w:r w:rsidR="00ED1141" w:rsidRPr="00ED1141">
        <w:rPr>
          <w:b/>
          <w:sz w:val="26"/>
          <w:szCs w:val="26"/>
          <w:u w:val="single"/>
          <w:shd w:val="clear" w:color="auto" w:fill="FFFFFF"/>
        </w:rPr>
        <w:t>4</w:t>
      </w:r>
      <w:r w:rsidRPr="00ED1141">
        <w:rPr>
          <w:b/>
          <w:sz w:val="26"/>
          <w:szCs w:val="26"/>
          <w:u w:val="single"/>
          <w:shd w:val="clear" w:color="auto" w:fill="FFFFFF"/>
        </w:rPr>
        <w:t xml:space="preserve"> году на его территории состоялся XVI</w:t>
      </w:r>
      <w:r w:rsidR="00ED1141" w:rsidRPr="00ED1141">
        <w:rPr>
          <w:b/>
          <w:sz w:val="26"/>
          <w:szCs w:val="26"/>
          <w:u w:val="single"/>
          <w:shd w:val="clear" w:color="auto" w:fill="FFFFFF"/>
          <w:lang w:val="en-US"/>
        </w:rPr>
        <w:t>I</w:t>
      </w:r>
      <w:r w:rsidRPr="00ED1141">
        <w:rPr>
          <w:b/>
          <w:sz w:val="26"/>
          <w:szCs w:val="26"/>
          <w:u w:val="single"/>
          <w:shd w:val="clear" w:color="auto" w:fill="FFFFFF"/>
        </w:rPr>
        <w:t xml:space="preserve"> межнациональный этно-туристический фестиваль «</w:t>
      </w:r>
      <w:proofErr w:type="spellStart"/>
      <w:r w:rsidRPr="00ED1141">
        <w:rPr>
          <w:b/>
          <w:sz w:val="26"/>
          <w:szCs w:val="26"/>
          <w:u w:val="single"/>
          <w:shd w:val="clear" w:color="auto" w:fill="FFFFFF"/>
        </w:rPr>
        <w:t>Сэвэки</w:t>
      </w:r>
      <w:proofErr w:type="spellEnd"/>
      <w:r w:rsidRPr="00ED1141">
        <w:rPr>
          <w:b/>
          <w:sz w:val="26"/>
          <w:szCs w:val="26"/>
          <w:u w:val="single"/>
          <w:shd w:val="clear" w:color="auto" w:fill="FFFFFF"/>
        </w:rPr>
        <w:t xml:space="preserve"> - легенды Севера».</w:t>
      </w:r>
      <w:r w:rsidRPr="00ED1141">
        <w:rPr>
          <w:sz w:val="26"/>
          <w:szCs w:val="26"/>
          <w:shd w:val="clear" w:color="auto" w:fill="FFFFFF"/>
        </w:rPr>
        <w:t xml:space="preserve"> Два ярких творческих и спортивных дня! </w:t>
      </w:r>
      <w:r w:rsidRPr="00ED1141">
        <w:rPr>
          <w:b/>
          <w:sz w:val="26"/>
          <w:szCs w:val="26"/>
          <w:u w:val="single"/>
          <w:shd w:val="clear" w:color="auto" w:fill="FFFFFF"/>
        </w:rPr>
        <w:t xml:space="preserve">Более </w:t>
      </w:r>
      <w:r w:rsidR="00ED1141" w:rsidRPr="005A5CC4">
        <w:rPr>
          <w:b/>
          <w:sz w:val="26"/>
          <w:szCs w:val="26"/>
          <w:u w:val="single"/>
          <w:shd w:val="clear" w:color="auto" w:fill="FFFFFF"/>
        </w:rPr>
        <w:t>6</w:t>
      </w:r>
      <w:r w:rsidRPr="00ED1141">
        <w:rPr>
          <w:b/>
          <w:sz w:val="26"/>
          <w:szCs w:val="26"/>
          <w:u w:val="single"/>
          <w:shd w:val="clear" w:color="auto" w:fill="FFFFFF"/>
        </w:rPr>
        <w:t xml:space="preserve">00 участников! Гости из Красноярска, Тывы, Долгано-Ненецкого </w:t>
      </w:r>
      <w:r w:rsidR="00F13B92">
        <w:rPr>
          <w:b/>
          <w:sz w:val="26"/>
          <w:szCs w:val="26"/>
          <w:u w:val="single"/>
          <w:shd w:val="clear" w:color="auto" w:fill="FFFFFF"/>
        </w:rPr>
        <w:t>муниципального округа</w:t>
      </w:r>
      <w:r w:rsidRPr="00ED1141">
        <w:rPr>
          <w:b/>
          <w:sz w:val="26"/>
          <w:szCs w:val="26"/>
          <w:u w:val="single"/>
          <w:shd w:val="clear" w:color="auto" w:fill="FFFFFF"/>
        </w:rPr>
        <w:t xml:space="preserve"> и Дудинки!</w:t>
      </w:r>
    </w:p>
    <w:p w:rsidR="00F738B9" w:rsidRPr="00ED1141" w:rsidRDefault="00F738B9" w:rsidP="00F738B9">
      <w:pPr>
        <w:ind w:firstLine="567"/>
        <w:jc w:val="both"/>
        <w:rPr>
          <w:sz w:val="26"/>
          <w:szCs w:val="26"/>
          <w:shd w:val="clear" w:color="auto" w:fill="FFFFFF"/>
        </w:rPr>
      </w:pPr>
      <w:r w:rsidRPr="00ED1141">
        <w:rPr>
          <w:sz w:val="26"/>
          <w:szCs w:val="26"/>
          <w:shd w:val="clear" w:color="auto" w:fill="FFFFFF"/>
        </w:rPr>
        <w:lastRenderedPageBreak/>
        <w:t>В 202</w:t>
      </w:r>
      <w:r w:rsidR="00ED1141" w:rsidRPr="00ED1141">
        <w:rPr>
          <w:sz w:val="26"/>
          <w:szCs w:val="26"/>
          <w:shd w:val="clear" w:color="auto" w:fill="FFFFFF"/>
        </w:rPr>
        <w:t>4</w:t>
      </w:r>
      <w:r w:rsidRPr="00ED1141">
        <w:rPr>
          <w:sz w:val="26"/>
          <w:szCs w:val="26"/>
          <w:shd w:val="clear" w:color="auto" w:fill="FFFFFF"/>
        </w:rPr>
        <w:t xml:space="preserve"> году в Северо-</w:t>
      </w:r>
      <w:r w:rsidR="00ED1141" w:rsidRPr="00ED1141">
        <w:rPr>
          <w:sz w:val="26"/>
          <w:szCs w:val="26"/>
          <w:shd w:val="clear" w:color="auto" w:fill="FFFFFF"/>
        </w:rPr>
        <w:t xml:space="preserve">Енисейском </w:t>
      </w:r>
      <w:r w:rsidR="005D7E76">
        <w:rPr>
          <w:sz w:val="26"/>
          <w:szCs w:val="26"/>
          <w:shd w:val="clear" w:color="auto" w:fill="FFFFFF"/>
        </w:rPr>
        <w:t>муниципальном округе</w:t>
      </w:r>
      <w:r w:rsidR="00ED1141" w:rsidRPr="00ED1141">
        <w:rPr>
          <w:sz w:val="26"/>
          <w:szCs w:val="26"/>
          <w:shd w:val="clear" w:color="auto" w:fill="FFFFFF"/>
        </w:rPr>
        <w:t xml:space="preserve"> состоялся </w:t>
      </w:r>
      <w:r w:rsidR="00ED1141" w:rsidRPr="00ED1141">
        <w:rPr>
          <w:sz w:val="26"/>
          <w:szCs w:val="26"/>
          <w:shd w:val="clear" w:color="auto" w:fill="FFFFFF"/>
          <w:lang w:val="en-US"/>
        </w:rPr>
        <w:t>IX</w:t>
      </w:r>
      <w:r w:rsidRPr="00ED1141">
        <w:rPr>
          <w:sz w:val="26"/>
          <w:szCs w:val="26"/>
          <w:shd w:val="clear" w:color="auto" w:fill="FFFFFF"/>
        </w:rPr>
        <w:t xml:space="preserve"> Кочевой фестиваль «БРУСНИКА» (Дары Северо-Енисейского р-на). </w:t>
      </w:r>
    </w:p>
    <w:p w:rsidR="00F738B9" w:rsidRPr="00ED1141" w:rsidRDefault="00F738B9" w:rsidP="00F738B9">
      <w:pPr>
        <w:ind w:firstLine="709"/>
        <w:jc w:val="both"/>
        <w:rPr>
          <w:b/>
          <w:sz w:val="26"/>
          <w:szCs w:val="26"/>
          <w:u w:val="single"/>
        </w:rPr>
      </w:pPr>
      <w:r w:rsidRPr="00ED1141">
        <w:rPr>
          <w:b/>
          <w:sz w:val="26"/>
          <w:szCs w:val="26"/>
          <w:u w:val="single"/>
        </w:rPr>
        <w:t>Одним из приоритетных направлений в работе учреждений культуры является проведение мероприятий патриотической направленности.</w:t>
      </w:r>
    </w:p>
    <w:p w:rsidR="00ED1141" w:rsidRDefault="00ED1141" w:rsidP="00ED1141">
      <w:pPr>
        <w:ind w:firstLine="709"/>
        <w:jc w:val="both"/>
        <w:rPr>
          <w:sz w:val="26"/>
          <w:szCs w:val="26"/>
        </w:rPr>
      </w:pPr>
      <w:r w:rsidRPr="00ED1141">
        <w:rPr>
          <w:sz w:val="26"/>
          <w:szCs w:val="26"/>
        </w:rPr>
        <w:t xml:space="preserve">Наряду с уже традиционными фестивалями, которые проводятся ежегодно, </w:t>
      </w:r>
      <w:r w:rsidR="008D7B3B">
        <w:rPr>
          <w:sz w:val="26"/>
          <w:szCs w:val="26"/>
        </w:rPr>
        <w:t xml:space="preserve">в 2024 году </w:t>
      </w:r>
      <w:r w:rsidRPr="00ED1141">
        <w:rPr>
          <w:sz w:val="26"/>
          <w:szCs w:val="26"/>
        </w:rPr>
        <w:t xml:space="preserve">проведен гражданско-патриотический фестиваль среди организаций и учреждений </w:t>
      </w:r>
      <w:r w:rsidRPr="008D7B3B">
        <w:rPr>
          <w:b/>
          <w:sz w:val="26"/>
          <w:szCs w:val="26"/>
          <w:u w:val="single"/>
        </w:rPr>
        <w:t>«Своих не бросаем»,</w:t>
      </w:r>
      <w:r w:rsidRPr="00ED1141">
        <w:rPr>
          <w:sz w:val="26"/>
          <w:szCs w:val="26"/>
        </w:rPr>
        <w:t xml:space="preserve"> посвященный юбилейным патриотическим и памятным датам и Дням воинской славы Российской Федерации. </w:t>
      </w:r>
    </w:p>
    <w:p w:rsidR="00FF2945" w:rsidRPr="00FF2945" w:rsidRDefault="00FF2945" w:rsidP="00FF2945">
      <w:pPr>
        <w:pStyle w:val="af9"/>
        <w:ind w:firstLine="567"/>
        <w:jc w:val="both"/>
        <w:rPr>
          <w:rFonts w:ascii="Times New Roman" w:eastAsiaTheme="minorHAnsi" w:hAnsi="Times New Roman"/>
          <w:bCs/>
          <w:sz w:val="26"/>
          <w:szCs w:val="26"/>
        </w:rPr>
      </w:pPr>
      <w:r>
        <w:rPr>
          <w:rFonts w:ascii="Times New Roman" w:eastAsiaTheme="minorHAnsi" w:hAnsi="Times New Roman"/>
          <w:bCs/>
          <w:sz w:val="26"/>
          <w:szCs w:val="26"/>
        </w:rPr>
        <w:t>В 2024 году</w:t>
      </w:r>
      <w:r w:rsidRPr="00FF2945">
        <w:rPr>
          <w:rFonts w:ascii="Times New Roman" w:eastAsiaTheme="minorHAnsi" w:hAnsi="Times New Roman"/>
          <w:bCs/>
          <w:sz w:val="26"/>
          <w:szCs w:val="26"/>
        </w:rPr>
        <w:t xml:space="preserve"> на территории Северо-Енисейского </w:t>
      </w:r>
      <w:r w:rsidR="00F13B92">
        <w:rPr>
          <w:rFonts w:ascii="Times New Roman" w:eastAsiaTheme="minorHAnsi" w:hAnsi="Times New Roman"/>
          <w:bCs/>
          <w:sz w:val="26"/>
          <w:szCs w:val="26"/>
        </w:rPr>
        <w:t>муниципального округа</w:t>
      </w:r>
      <w:r w:rsidRPr="00FF2945">
        <w:rPr>
          <w:rFonts w:ascii="Times New Roman" w:eastAsiaTheme="minorHAnsi" w:hAnsi="Times New Roman"/>
          <w:bCs/>
          <w:sz w:val="26"/>
          <w:szCs w:val="26"/>
        </w:rPr>
        <w:t xml:space="preserve"> в рамках </w:t>
      </w:r>
      <w:r w:rsidR="00352FBD">
        <w:rPr>
          <w:rFonts w:ascii="Times New Roman" w:eastAsiaTheme="minorHAnsi" w:hAnsi="Times New Roman"/>
          <w:bCs/>
          <w:sz w:val="26"/>
          <w:szCs w:val="26"/>
        </w:rPr>
        <w:t xml:space="preserve">данного фестиваля </w:t>
      </w:r>
      <w:r w:rsidRPr="00FF2945">
        <w:rPr>
          <w:rFonts w:ascii="Times New Roman" w:eastAsiaTheme="minorHAnsi" w:hAnsi="Times New Roman"/>
          <w:bCs/>
          <w:sz w:val="26"/>
          <w:szCs w:val="26"/>
        </w:rPr>
        <w:t>был организован пункт сбора гуманитарной помощи для участников специальной военной операции. Задачей этого пункта было предоставление помощи и моральной поддержки героям, находящимся на передовой. Каждый доброволец, каждый участник операции должен знать, что за его спиной есть люди, готовые оказать поддержку в любой момент.</w:t>
      </w:r>
    </w:p>
    <w:p w:rsidR="00FF2945" w:rsidRDefault="00FF2945" w:rsidP="00FF2945">
      <w:pPr>
        <w:pStyle w:val="af9"/>
        <w:ind w:firstLine="567"/>
        <w:jc w:val="both"/>
        <w:rPr>
          <w:rFonts w:ascii="Times New Roman" w:hAnsi="Times New Roman"/>
          <w:bCs/>
          <w:sz w:val="26"/>
          <w:szCs w:val="26"/>
        </w:rPr>
      </w:pPr>
      <w:r w:rsidRPr="00FF2945">
        <w:rPr>
          <w:rFonts w:ascii="Times New Roman" w:eastAsiaTheme="minorHAnsi" w:hAnsi="Times New Roman"/>
          <w:bCs/>
          <w:sz w:val="26"/>
          <w:szCs w:val="26"/>
        </w:rPr>
        <w:t xml:space="preserve">Гуманитарный пункт стал местом, где каждый мог внести свой вклад в благое дело. Гуманитарный пункт сбора стал ярким примером того, как гордость, сострадание и поддержка могут соединить народ в нелёгкие времена. </w:t>
      </w:r>
      <w:r w:rsidRPr="00FF2945">
        <w:rPr>
          <w:rFonts w:ascii="Times New Roman" w:hAnsi="Times New Roman"/>
          <w:bCs/>
          <w:sz w:val="26"/>
          <w:szCs w:val="26"/>
        </w:rPr>
        <w:t xml:space="preserve">По итогам работы пункта в районном Доме культуры «Металлург» было собрано, сформировано и упаковано более </w:t>
      </w:r>
      <w:r w:rsidRPr="00FF2945">
        <w:rPr>
          <w:rFonts w:ascii="Times New Roman" w:hAnsi="Times New Roman"/>
          <w:b/>
          <w:bCs/>
          <w:sz w:val="26"/>
          <w:szCs w:val="26"/>
          <w:u w:val="single"/>
        </w:rPr>
        <w:t>190 адресных посылок</w:t>
      </w:r>
      <w:r w:rsidRPr="00FF2945">
        <w:rPr>
          <w:rFonts w:ascii="Times New Roman" w:hAnsi="Times New Roman"/>
          <w:bCs/>
          <w:sz w:val="26"/>
          <w:szCs w:val="26"/>
        </w:rPr>
        <w:t xml:space="preserve"> с продуктовыми наборами, медикаментами, средствами личной гигиены, теплыми носками, обувью, письмами и открытками детей со всего Северо-Енисейского </w:t>
      </w:r>
      <w:r w:rsidR="00F13B92">
        <w:rPr>
          <w:rFonts w:ascii="Times New Roman" w:hAnsi="Times New Roman"/>
          <w:bCs/>
          <w:sz w:val="26"/>
          <w:szCs w:val="26"/>
        </w:rPr>
        <w:t>муниципального округа</w:t>
      </w:r>
      <w:r>
        <w:rPr>
          <w:rFonts w:ascii="Times New Roman" w:hAnsi="Times New Roman"/>
          <w:bCs/>
          <w:sz w:val="26"/>
          <w:szCs w:val="26"/>
        </w:rPr>
        <w:t>.</w:t>
      </w:r>
    </w:p>
    <w:p w:rsidR="00FF2945" w:rsidRPr="00FF2945" w:rsidRDefault="00FF2945" w:rsidP="00FF2945">
      <w:pPr>
        <w:pStyle w:val="af9"/>
        <w:ind w:firstLine="567"/>
        <w:jc w:val="both"/>
        <w:rPr>
          <w:rFonts w:ascii="Times New Roman" w:hAnsi="Times New Roman"/>
          <w:bCs/>
          <w:sz w:val="26"/>
          <w:szCs w:val="26"/>
        </w:rPr>
      </w:pPr>
      <w:r w:rsidRPr="00FF2945">
        <w:rPr>
          <w:rFonts w:ascii="Times New Roman" w:hAnsi="Times New Roman"/>
          <w:bCs/>
          <w:sz w:val="26"/>
          <w:szCs w:val="26"/>
        </w:rPr>
        <w:t xml:space="preserve">В течение 2024 года, на территории Северо-Енисейского </w:t>
      </w:r>
      <w:r w:rsidR="00F13B92">
        <w:rPr>
          <w:rFonts w:ascii="Times New Roman" w:hAnsi="Times New Roman"/>
          <w:bCs/>
          <w:sz w:val="26"/>
          <w:szCs w:val="26"/>
        </w:rPr>
        <w:t>муниципального округа</w:t>
      </w:r>
      <w:r w:rsidRPr="00FF2945">
        <w:rPr>
          <w:rFonts w:ascii="Times New Roman" w:hAnsi="Times New Roman"/>
          <w:bCs/>
          <w:sz w:val="26"/>
          <w:szCs w:val="26"/>
        </w:rPr>
        <w:t xml:space="preserve"> проводились мероприятия для детей участников специальной военной операции.</w:t>
      </w:r>
    </w:p>
    <w:p w:rsidR="00FF2945" w:rsidRPr="00FF2945" w:rsidRDefault="00FF2945" w:rsidP="00FF2945">
      <w:pPr>
        <w:pStyle w:val="af9"/>
        <w:ind w:firstLine="567"/>
        <w:jc w:val="both"/>
        <w:rPr>
          <w:rFonts w:ascii="Times New Roman" w:hAnsi="Times New Roman"/>
          <w:bCs/>
          <w:sz w:val="26"/>
          <w:szCs w:val="26"/>
        </w:rPr>
      </w:pPr>
      <w:r w:rsidRPr="00FF2945">
        <w:rPr>
          <w:rFonts w:ascii="Times New Roman" w:hAnsi="Times New Roman"/>
          <w:bCs/>
          <w:sz w:val="26"/>
          <w:szCs w:val="26"/>
        </w:rPr>
        <w:t xml:space="preserve">Одним из самых ярких мероприятий стал музыкальный мюзикл «Красавица и Чудовище», проводимый в рамках торжественной Ёлки Главы Северо-Енисейского </w:t>
      </w:r>
      <w:r w:rsidR="00F13B92">
        <w:rPr>
          <w:rFonts w:ascii="Times New Roman" w:hAnsi="Times New Roman"/>
          <w:bCs/>
          <w:sz w:val="26"/>
          <w:szCs w:val="26"/>
        </w:rPr>
        <w:t>муниципального округа</w:t>
      </w:r>
      <w:r w:rsidRPr="00FF2945">
        <w:rPr>
          <w:rFonts w:ascii="Times New Roman" w:hAnsi="Times New Roman"/>
          <w:bCs/>
          <w:sz w:val="26"/>
          <w:szCs w:val="26"/>
        </w:rPr>
        <w:t xml:space="preserve">.  </w:t>
      </w:r>
    </w:p>
    <w:p w:rsidR="00F738B9" w:rsidRPr="00ED1141" w:rsidRDefault="00F738B9" w:rsidP="00F738B9">
      <w:pPr>
        <w:ind w:firstLine="709"/>
        <w:jc w:val="both"/>
        <w:rPr>
          <w:sz w:val="26"/>
          <w:szCs w:val="26"/>
          <w:lang w:eastAsia="ru-RU"/>
        </w:rPr>
      </w:pPr>
      <w:r w:rsidRPr="00ED1141">
        <w:rPr>
          <w:sz w:val="26"/>
          <w:szCs w:val="26"/>
          <w:lang w:eastAsia="ru-RU"/>
        </w:rPr>
        <w:t>В 202</w:t>
      </w:r>
      <w:r w:rsidR="00ED1141" w:rsidRPr="00ED1141">
        <w:rPr>
          <w:sz w:val="26"/>
          <w:szCs w:val="26"/>
          <w:lang w:eastAsia="ru-RU"/>
        </w:rPr>
        <w:t>4</w:t>
      </w:r>
      <w:r w:rsidRPr="00ED1141">
        <w:rPr>
          <w:sz w:val="26"/>
          <w:szCs w:val="26"/>
          <w:lang w:eastAsia="ru-RU"/>
        </w:rPr>
        <w:t xml:space="preserve"> году в рамках сохранения и развития народного творчества и ремесел в структурном подразделении МБУ «ЦКС» в Доме народного творчества «Узоры Севера» продолжили развиваться новые направления ремесел.</w:t>
      </w:r>
    </w:p>
    <w:p w:rsidR="00F738B9" w:rsidRDefault="00F738B9" w:rsidP="00F738B9">
      <w:pPr>
        <w:ind w:firstLine="709"/>
        <w:jc w:val="both"/>
        <w:rPr>
          <w:sz w:val="26"/>
          <w:szCs w:val="26"/>
          <w:lang w:eastAsia="ru-RU"/>
        </w:rPr>
      </w:pPr>
      <w:r w:rsidRPr="00FF2945">
        <w:rPr>
          <w:sz w:val="26"/>
          <w:szCs w:val="26"/>
          <w:lang w:eastAsia="ru-RU"/>
        </w:rPr>
        <w:t xml:space="preserve">Посетителей разных возрастов, принимающих участие в клубных формированиях с каждым днем, становится все больше. ДНТ «Узоры Севера» насчитывает </w:t>
      </w:r>
      <w:r w:rsidR="00FF2945" w:rsidRPr="00FF2945">
        <w:rPr>
          <w:b/>
          <w:sz w:val="26"/>
          <w:szCs w:val="26"/>
          <w:lang w:eastAsia="ru-RU"/>
        </w:rPr>
        <w:t>10</w:t>
      </w:r>
      <w:r w:rsidRPr="00FF2945">
        <w:rPr>
          <w:b/>
          <w:sz w:val="26"/>
          <w:szCs w:val="26"/>
          <w:lang w:eastAsia="ru-RU"/>
        </w:rPr>
        <w:t xml:space="preserve"> клубных формирований</w:t>
      </w:r>
      <w:r w:rsidRPr="00FF2945">
        <w:rPr>
          <w:sz w:val="26"/>
          <w:szCs w:val="26"/>
          <w:lang w:eastAsia="ru-RU"/>
        </w:rPr>
        <w:t xml:space="preserve">, в которых </w:t>
      </w:r>
      <w:r w:rsidR="00AC75DA" w:rsidRPr="00FF2945">
        <w:rPr>
          <w:b/>
          <w:sz w:val="26"/>
          <w:szCs w:val="26"/>
          <w:u w:val="single"/>
          <w:lang w:eastAsia="ru-RU"/>
        </w:rPr>
        <w:t>занимаю</w:t>
      </w:r>
      <w:r w:rsidRPr="00FF2945">
        <w:rPr>
          <w:b/>
          <w:sz w:val="26"/>
          <w:szCs w:val="26"/>
          <w:u w:val="single"/>
          <w:lang w:eastAsia="ru-RU"/>
        </w:rPr>
        <w:t>тся 1</w:t>
      </w:r>
      <w:r w:rsidR="00FF2945" w:rsidRPr="00FF2945">
        <w:rPr>
          <w:b/>
          <w:sz w:val="26"/>
          <w:szCs w:val="26"/>
          <w:u w:val="single"/>
          <w:lang w:eastAsia="ru-RU"/>
        </w:rPr>
        <w:t>42</w:t>
      </w:r>
      <w:r w:rsidRPr="00FF2945">
        <w:rPr>
          <w:b/>
          <w:sz w:val="26"/>
          <w:szCs w:val="26"/>
          <w:u w:val="single"/>
          <w:lang w:eastAsia="ru-RU"/>
        </w:rPr>
        <w:t xml:space="preserve"> участник</w:t>
      </w:r>
      <w:r w:rsidR="00FF2945" w:rsidRPr="00FF2945">
        <w:rPr>
          <w:b/>
          <w:sz w:val="26"/>
          <w:szCs w:val="26"/>
          <w:u w:val="single"/>
          <w:lang w:eastAsia="ru-RU"/>
        </w:rPr>
        <w:t>а</w:t>
      </w:r>
      <w:r w:rsidRPr="00FF2945">
        <w:rPr>
          <w:sz w:val="26"/>
          <w:szCs w:val="26"/>
          <w:lang w:eastAsia="ru-RU"/>
        </w:rPr>
        <w:t xml:space="preserve">. Специалисты ДНТ организовывают выставки и ярмарки, проводят мастер-классы на массовых мероприятиях, приобщая население Северо-Енисейского </w:t>
      </w:r>
      <w:r w:rsidR="00F13B92">
        <w:rPr>
          <w:sz w:val="26"/>
          <w:szCs w:val="26"/>
          <w:lang w:eastAsia="ru-RU"/>
        </w:rPr>
        <w:t>муниципального округа</w:t>
      </w:r>
      <w:r w:rsidRPr="00FF2945">
        <w:rPr>
          <w:sz w:val="26"/>
          <w:szCs w:val="26"/>
          <w:lang w:eastAsia="ru-RU"/>
        </w:rPr>
        <w:t xml:space="preserve"> к декоративно-прикладному искусству и народному творчеству.</w:t>
      </w:r>
    </w:p>
    <w:p w:rsidR="00FF2945" w:rsidRDefault="00FF2945" w:rsidP="00FF2945">
      <w:pPr>
        <w:ind w:firstLine="709"/>
        <w:jc w:val="both"/>
        <w:rPr>
          <w:sz w:val="26"/>
          <w:szCs w:val="26"/>
          <w:lang w:eastAsia="ru-RU"/>
        </w:rPr>
      </w:pPr>
      <w:r w:rsidRPr="00FF2945">
        <w:rPr>
          <w:sz w:val="26"/>
          <w:szCs w:val="26"/>
          <w:lang w:eastAsia="ru-RU"/>
        </w:rPr>
        <w:t xml:space="preserve">В </w:t>
      </w:r>
      <w:r>
        <w:rPr>
          <w:sz w:val="26"/>
          <w:szCs w:val="26"/>
          <w:lang w:eastAsia="ru-RU"/>
        </w:rPr>
        <w:t>2024 году</w:t>
      </w:r>
      <w:r w:rsidRPr="00FF2945">
        <w:rPr>
          <w:sz w:val="26"/>
          <w:szCs w:val="26"/>
          <w:lang w:eastAsia="ru-RU"/>
        </w:rPr>
        <w:t xml:space="preserve"> народный театр РДК «Металлург» принял участие в краевом конкурсе любительского театрального искусства «Рампа» в северной группе районов. По итогам отборочного тура коллективу был вручен </w:t>
      </w:r>
      <w:r w:rsidRPr="00FF2945">
        <w:rPr>
          <w:b/>
          <w:sz w:val="26"/>
          <w:szCs w:val="26"/>
          <w:u w:val="single"/>
          <w:lang w:eastAsia="ru-RU"/>
        </w:rPr>
        <w:t>диплом III степени</w:t>
      </w:r>
      <w:r w:rsidRPr="00FF2945">
        <w:rPr>
          <w:sz w:val="26"/>
          <w:szCs w:val="26"/>
          <w:lang w:eastAsia="ru-RU"/>
        </w:rPr>
        <w:t xml:space="preserve"> в номинации «Агитбригада» за постановку спектакля «С</w:t>
      </w:r>
      <w:r>
        <w:rPr>
          <w:sz w:val="26"/>
          <w:szCs w:val="26"/>
          <w:lang w:eastAsia="ru-RU"/>
        </w:rPr>
        <w:t>вязь поколений - связь времен».</w:t>
      </w:r>
    </w:p>
    <w:p w:rsidR="00FF2945" w:rsidRPr="00FF2945" w:rsidRDefault="00FF2945" w:rsidP="00FF2945">
      <w:pPr>
        <w:ind w:firstLine="709"/>
        <w:jc w:val="both"/>
        <w:rPr>
          <w:sz w:val="26"/>
          <w:szCs w:val="26"/>
          <w:lang w:eastAsia="ru-RU"/>
        </w:rPr>
      </w:pPr>
      <w:r w:rsidRPr="00FF2945">
        <w:rPr>
          <w:sz w:val="26"/>
          <w:szCs w:val="26"/>
          <w:lang w:eastAsia="ru-RU"/>
        </w:rPr>
        <w:t xml:space="preserve">В 2024 году вокальные группы РДК «Металлург» приняли участие в вокальном краевом конкурсе «Диапазон». По итогам конкурса вокальная группа «Смородина» стала обладателем </w:t>
      </w:r>
      <w:bookmarkStart w:id="5" w:name="_Hlk172064070"/>
      <w:r w:rsidRPr="00FF2945">
        <w:rPr>
          <w:b/>
          <w:sz w:val="26"/>
          <w:szCs w:val="26"/>
          <w:lang w:eastAsia="ru-RU"/>
        </w:rPr>
        <w:t xml:space="preserve">Диплома </w:t>
      </w:r>
      <w:r w:rsidRPr="00FF2945">
        <w:rPr>
          <w:b/>
          <w:sz w:val="26"/>
          <w:szCs w:val="26"/>
          <w:lang w:val="en-US" w:eastAsia="ru-RU"/>
        </w:rPr>
        <w:t>I</w:t>
      </w:r>
      <w:r w:rsidRPr="00FF2945">
        <w:rPr>
          <w:b/>
          <w:sz w:val="26"/>
          <w:szCs w:val="26"/>
          <w:lang w:eastAsia="ru-RU"/>
        </w:rPr>
        <w:t xml:space="preserve"> степени</w:t>
      </w:r>
      <w:r w:rsidRPr="00FF2945">
        <w:rPr>
          <w:sz w:val="26"/>
          <w:szCs w:val="26"/>
          <w:lang w:eastAsia="ru-RU"/>
        </w:rPr>
        <w:t xml:space="preserve"> в номинации «Народный вокал</w:t>
      </w:r>
      <w:bookmarkEnd w:id="5"/>
      <w:r w:rsidRPr="00FF2945">
        <w:rPr>
          <w:sz w:val="26"/>
          <w:szCs w:val="26"/>
          <w:lang w:eastAsia="ru-RU"/>
        </w:rPr>
        <w:t>», а вокальная группа «</w:t>
      </w:r>
      <w:proofErr w:type="spellStart"/>
      <w:r w:rsidRPr="00FF2945">
        <w:rPr>
          <w:sz w:val="26"/>
          <w:szCs w:val="26"/>
          <w:lang w:eastAsia="ru-RU"/>
        </w:rPr>
        <w:t>Петрикор</w:t>
      </w:r>
      <w:proofErr w:type="spellEnd"/>
      <w:r w:rsidRPr="00FF2945">
        <w:rPr>
          <w:sz w:val="26"/>
          <w:szCs w:val="26"/>
          <w:lang w:eastAsia="ru-RU"/>
        </w:rPr>
        <w:t xml:space="preserve">» - </w:t>
      </w:r>
      <w:r w:rsidRPr="00FF2945">
        <w:rPr>
          <w:b/>
          <w:sz w:val="26"/>
          <w:szCs w:val="26"/>
          <w:lang w:eastAsia="ru-RU"/>
        </w:rPr>
        <w:t>Диплома I степени</w:t>
      </w:r>
      <w:r w:rsidRPr="00FF2945">
        <w:rPr>
          <w:sz w:val="26"/>
          <w:szCs w:val="26"/>
          <w:lang w:eastAsia="ru-RU"/>
        </w:rPr>
        <w:t xml:space="preserve"> в номинации «Эстрадный вокал».</w:t>
      </w:r>
    </w:p>
    <w:p w:rsidR="00CA13EF" w:rsidRPr="00FF2945" w:rsidRDefault="00CA13EF" w:rsidP="00867D82">
      <w:pPr>
        <w:pBdr>
          <w:right w:val="none" w:sz="4" w:space="0" w:color="000000"/>
        </w:pBdr>
        <w:ind w:firstLine="567"/>
        <w:jc w:val="center"/>
        <w:rPr>
          <w:b/>
          <w:sz w:val="26"/>
          <w:szCs w:val="26"/>
          <w:u w:val="single"/>
        </w:rPr>
      </w:pPr>
      <w:r w:rsidRPr="00FF2945">
        <w:rPr>
          <w:b/>
          <w:sz w:val="26"/>
          <w:szCs w:val="26"/>
          <w:u w:val="single"/>
          <w:lang w:eastAsia="en-US"/>
        </w:rPr>
        <w:lastRenderedPageBreak/>
        <w:t xml:space="preserve">Централизованная библиотечная система Северо-Енисейского </w:t>
      </w:r>
      <w:r w:rsidR="00F13B92">
        <w:rPr>
          <w:b/>
          <w:sz w:val="26"/>
          <w:szCs w:val="26"/>
          <w:u w:val="single"/>
          <w:lang w:eastAsia="en-US"/>
        </w:rPr>
        <w:t>муниципального округа</w:t>
      </w:r>
    </w:p>
    <w:p w:rsidR="00AF659A" w:rsidRPr="00D35A7D" w:rsidRDefault="00AF659A" w:rsidP="00866A6C">
      <w:pPr>
        <w:pBdr>
          <w:right w:val="none" w:sz="4" w:space="0" w:color="000000"/>
        </w:pBdr>
        <w:ind w:firstLine="567"/>
        <w:jc w:val="both"/>
        <w:rPr>
          <w:sz w:val="26"/>
          <w:szCs w:val="26"/>
          <w:highlight w:val="yellow"/>
        </w:rPr>
      </w:pPr>
    </w:p>
    <w:p w:rsidR="00F738B9" w:rsidRPr="00FF2945" w:rsidRDefault="00F738B9" w:rsidP="00F738B9">
      <w:pPr>
        <w:pBdr>
          <w:right w:val="none" w:sz="4" w:space="0" w:color="000000"/>
        </w:pBdr>
        <w:ind w:firstLine="567"/>
        <w:jc w:val="both"/>
        <w:rPr>
          <w:sz w:val="26"/>
          <w:szCs w:val="26"/>
        </w:rPr>
      </w:pPr>
      <w:r w:rsidRPr="00FF2945">
        <w:rPr>
          <w:sz w:val="26"/>
          <w:szCs w:val="26"/>
        </w:rPr>
        <w:t xml:space="preserve">Северо-Енисейская централизованная библиотечная система включает в себя </w:t>
      </w:r>
      <w:r w:rsidRPr="00867D82">
        <w:rPr>
          <w:b/>
          <w:sz w:val="26"/>
          <w:szCs w:val="26"/>
          <w:u w:val="single"/>
        </w:rPr>
        <w:t xml:space="preserve">8 библиотек: 2 районные библиотеки (Центральная районная библиотека и Центральная детская библиотека), 6 библиотек-филиалов в поселках Тея, Новая </w:t>
      </w:r>
      <w:proofErr w:type="spellStart"/>
      <w:r w:rsidRPr="00867D82">
        <w:rPr>
          <w:b/>
          <w:sz w:val="26"/>
          <w:szCs w:val="26"/>
          <w:u w:val="single"/>
        </w:rPr>
        <w:t>Калами</w:t>
      </w:r>
      <w:proofErr w:type="spellEnd"/>
      <w:r w:rsidRPr="00867D82">
        <w:rPr>
          <w:b/>
          <w:sz w:val="26"/>
          <w:szCs w:val="26"/>
          <w:u w:val="single"/>
        </w:rPr>
        <w:t xml:space="preserve">, Брянка, </w:t>
      </w:r>
      <w:proofErr w:type="spellStart"/>
      <w:r w:rsidRPr="00867D82">
        <w:rPr>
          <w:b/>
          <w:sz w:val="26"/>
          <w:szCs w:val="26"/>
          <w:u w:val="single"/>
        </w:rPr>
        <w:t>Вангаш</w:t>
      </w:r>
      <w:proofErr w:type="spellEnd"/>
      <w:r w:rsidRPr="00867D82">
        <w:rPr>
          <w:b/>
          <w:sz w:val="26"/>
          <w:szCs w:val="26"/>
          <w:u w:val="single"/>
        </w:rPr>
        <w:t xml:space="preserve">, </w:t>
      </w:r>
      <w:proofErr w:type="spellStart"/>
      <w:r w:rsidRPr="00867D82">
        <w:rPr>
          <w:b/>
          <w:sz w:val="26"/>
          <w:szCs w:val="26"/>
          <w:u w:val="single"/>
        </w:rPr>
        <w:t>Вельмо</w:t>
      </w:r>
      <w:proofErr w:type="spellEnd"/>
      <w:r w:rsidRPr="00867D82">
        <w:rPr>
          <w:b/>
          <w:sz w:val="26"/>
          <w:szCs w:val="26"/>
          <w:u w:val="single"/>
        </w:rPr>
        <w:t xml:space="preserve">, </w:t>
      </w:r>
      <w:proofErr w:type="spellStart"/>
      <w:r w:rsidRPr="00867D82">
        <w:rPr>
          <w:b/>
          <w:sz w:val="26"/>
          <w:szCs w:val="26"/>
          <w:u w:val="single"/>
        </w:rPr>
        <w:t>Енашимо</w:t>
      </w:r>
      <w:proofErr w:type="spellEnd"/>
      <w:r w:rsidRPr="00867D82">
        <w:rPr>
          <w:b/>
          <w:sz w:val="26"/>
          <w:szCs w:val="26"/>
          <w:u w:val="single"/>
        </w:rPr>
        <w:t xml:space="preserve">, также в составе Центральной районной библиотеки имеется пункт книговыдачи </w:t>
      </w:r>
      <w:proofErr w:type="spellStart"/>
      <w:r w:rsidRPr="00867D82">
        <w:rPr>
          <w:b/>
          <w:sz w:val="26"/>
          <w:szCs w:val="26"/>
          <w:u w:val="single"/>
        </w:rPr>
        <w:t>Олимпиадинского</w:t>
      </w:r>
      <w:proofErr w:type="spellEnd"/>
      <w:r w:rsidRPr="00867D82">
        <w:rPr>
          <w:b/>
          <w:sz w:val="26"/>
          <w:szCs w:val="26"/>
          <w:u w:val="single"/>
        </w:rPr>
        <w:t xml:space="preserve"> ГОКа.</w:t>
      </w:r>
      <w:r w:rsidRPr="00FF2945">
        <w:rPr>
          <w:sz w:val="26"/>
          <w:szCs w:val="26"/>
        </w:rPr>
        <w:t xml:space="preserve"> </w:t>
      </w:r>
    </w:p>
    <w:p w:rsidR="00F738B9" w:rsidRPr="009E4E84" w:rsidRDefault="00F738B9" w:rsidP="00F738B9">
      <w:pPr>
        <w:pBdr>
          <w:right w:val="none" w:sz="4" w:space="0" w:color="000000"/>
        </w:pBdr>
        <w:ind w:firstLine="567"/>
        <w:jc w:val="both"/>
        <w:rPr>
          <w:sz w:val="26"/>
          <w:szCs w:val="26"/>
        </w:rPr>
      </w:pPr>
      <w:r w:rsidRPr="009E4E84">
        <w:rPr>
          <w:sz w:val="26"/>
          <w:szCs w:val="26"/>
        </w:rPr>
        <w:t xml:space="preserve">В структуре централизованной библиотечной системы </w:t>
      </w:r>
      <w:r w:rsidRPr="009E4E84">
        <w:rPr>
          <w:sz w:val="26"/>
          <w:szCs w:val="26"/>
          <w:u w:val="single"/>
        </w:rPr>
        <w:t>имеется отдел методико-библиографический, обработки и комплектования литературы</w:t>
      </w:r>
      <w:r w:rsidRPr="009E4E84">
        <w:rPr>
          <w:sz w:val="26"/>
          <w:szCs w:val="26"/>
        </w:rPr>
        <w:t xml:space="preserve">, специалисты которого обеспечивают методическое обеспечение работы библиотекарей </w:t>
      </w:r>
      <w:r w:rsidR="00F13B92">
        <w:rPr>
          <w:sz w:val="26"/>
          <w:szCs w:val="26"/>
        </w:rPr>
        <w:t>муниципального округа</w:t>
      </w:r>
      <w:r w:rsidRPr="009E4E84">
        <w:rPr>
          <w:sz w:val="26"/>
          <w:szCs w:val="26"/>
        </w:rPr>
        <w:t xml:space="preserve">, комплектование библиотек книгами и периодическими изданиями. </w:t>
      </w:r>
    </w:p>
    <w:p w:rsidR="00F738B9" w:rsidRPr="009E4E84" w:rsidRDefault="00F738B9" w:rsidP="00F738B9">
      <w:pPr>
        <w:pStyle w:val="af9"/>
        <w:spacing w:line="240" w:lineRule="atLeast"/>
        <w:ind w:firstLine="709"/>
        <w:jc w:val="both"/>
        <w:rPr>
          <w:rFonts w:ascii="Times New Roman" w:eastAsia="Times New Roman" w:hAnsi="Times New Roman"/>
          <w:sz w:val="26"/>
          <w:szCs w:val="26"/>
        </w:rPr>
      </w:pPr>
      <w:r w:rsidRPr="009E4E84">
        <w:rPr>
          <w:rFonts w:ascii="Times New Roman" w:eastAsia="Times New Roman" w:hAnsi="Times New Roman"/>
          <w:b/>
          <w:sz w:val="26"/>
          <w:szCs w:val="26"/>
          <w:u w:val="single"/>
        </w:rPr>
        <w:t xml:space="preserve">В учреждениях библиотечного типа общее количество любительских объединений составляет </w:t>
      </w:r>
      <w:r w:rsidR="009E4E84" w:rsidRPr="009E4E84">
        <w:rPr>
          <w:rFonts w:ascii="Times New Roman" w:eastAsia="Times New Roman" w:hAnsi="Times New Roman"/>
          <w:b/>
          <w:sz w:val="26"/>
          <w:szCs w:val="26"/>
          <w:u w:val="single"/>
        </w:rPr>
        <w:t>16</w:t>
      </w:r>
      <w:r w:rsidRPr="009E4E84">
        <w:rPr>
          <w:rFonts w:ascii="Times New Roman" w:eastAsia="Times New Roman" w:hAnsi="Times New Roman"/>
          <w:b/>
          <w:sz w:val="26"/>
          <w:szCs w:val="26"/>
          <w:u w:val="single"/>
        </w:rPr>
        <w:t xml:space="preserve"> единиц, которые посещают 209 участников</w:t>
      </w:r>
      <w:r w:rsidRPr="009E4E84">
        <w:rPr>
          <w:rFonts w:ascii="Times New Roman" w:eastAsia="Times New Roman" w:hAnsi="Times New Roman"/>
          <w:sz w:val="26"/>
          <w:szCs w:val="26"/>
        </w:rPr>
        <w:t xml:space="preserve">. </w:t>
      </w:r>
    </w:p>
    <w:p w:rsidR="00F738B9" w:rsidRPr="009E4E84" w:rsidRDefault="00F738B9" w:rsidP="00F738B9">
      <w:pPr>
        <w:pStyle w:val="af3"/>
        <w:spacing w:after="0" w:line="240" w:lineRule="auto"/>
        <w:ind w:left="0" w:firstLine="567"/>
        <w:jc w:val="both"/>
        <w:rPr>
          <w:rFonts w:ascii="Times New Roman" w:hAnsi="Times New Roman"/>
          <w:bCs/>
          <w:sz w:val="26"/>
          <w:szCs w:val="26"/>
        </w:rPr>
      </w:pPr>
      <w:r w:rsidRPr="009E4E84">
        <w:rPr>
          <w:rFonts w:ascii="Times New Roman" w:hAnsi="Times New Roman"/>
          <w:bCs/>
          <w:sz w:val="26"/>
          <w:szCs w:val="26"/>
        </w:rPr>
        <w:t xml:space="preserve">В рамках </w:t>
      </w:r>
      <w:r w:rsidRPr="009E4E84">
        <w:rPr>
          <w:rFonts w:ascii="Times New Roman" w:hAnsi="Times New Roman"/>
          <w:b/>
          <w:bCs/>
          <w:sz w:val="26"/>
          <w:szCs w:val="26"/>
          <w:u w:val="single"/>
        </w:rPr>
        <w:t>реализации регионального проекта Красноярского края «Культурная среда»</w:t>
      </w:r>
      <w:r w:rsidRPr="009E4E84">
        <w:rPr>
          <w:rFonts w:ascii="Times New Roman" w:hAnsi="Times New Roman"/>
          <w:bCs/>
          <w:sz w:val="26"/>
          <w:szCs w:val="26"/>
        </w:rPr>
        <w:t xml:space="preserve"> в 2022 году </w:t>
      </w:r>
      <w:r w:rsidRPr="009E4E84">
        <w:rPr>
          <w:rFonts w:ascii="Times New Roman" w:hAnsi="Times New Roman"/>
          <w:b/>
          <w:bCs/>
          <w:sz w:val="26"/>
          <w:szCs w:val="26"/>
          <w:u w:val="single"/>
        </w:rPr>
        <w:t xml:space="preserve">проведена модернизация Центральной районной библиотеки в </w:t>
      </w:r>
      <w:proofErr w:type="spellStart"/>
      <w:r w:rsidRPr="009E4E84">
        <w:rPr>
          <w:rFonts w:ascii="Times New Roman" w:hAnsi="Times New Roman"/>
          <w:b/>
          <w:bCs/>
          <w:sz w:val="26"/>
          <w:szCs w:val="26"/>
          <w:u w:val="single"/>
        </w:rPr>
        <w:t>гп</w:t>
      </w:r>
      <w:proofErr w:type="spellEnd"/>
      <w:r w:rsidRPr="009E4E84">
        <w:rPr>
          <w:rFonts w:ascii="Times New Roman" w:hAnsi="Times New Roman"/>
          <w:b/>
          <w:bCs/>
          <w:sz w:val="26"/>
          <w:szCs w:val="26"/>
          <w:u w:val="single"/>
        </w:rPr>
        <w:t xml:space="preserve"> Северо-Енисейский на общую сумму 27,9 млн. руб.</w:t>
      </w:r>
      <w:r w:rsidRPr="009E4E84">
        <w:rPr>
          <w:rFonts w:ascii="Times New Roman" w:hAnsi="Times New Roman"/>
          <w:bCs/>
          <w:sz w:val="26"/>
          <w:szCs w:val="26"/>
        </w:rPr>
        <w:t xml:space="preserve">, в  том числе </w:t>
      </w:r>
      <w:proofErr w:type="spellStart"/>
      <w:r w:rsidRPr="009E4E84">
        <w:rPr>
          <w:rFonts w:ascii="Times New Roman" w:hAnsi="Times New Roman"/>
          <w:bCs/>
          <w:sz w:val="26"/>
          <w:szCs w:val="26"/>
        </w:rPr>
        <w:t>софинансирования</w:t>
      </w:r>
      <w:proofErr w:type="spellEnd"/>
      <w:r w:rsidRPr="009E4E84">
        <w:rPr>
          <w:rFonts w:ascii="Times New Roman" w:hAnsi="Times New Roman"/>
          <w:bCs/>
          <w:sz w:val="26"/>
          <w:szCs w:val="26"/>
        </w:rPr>
        <w:t xml:space="preserve"> за счет средств районного бюджета составило 5,0 млн. руб. (краевой бюджет - 22,9 млн. руб.). </w:t>
      </w:r>
    </w:p>
    <w:p w:rsidR="00F738B9" w:rsidRPr="009E4E84" w:rsidRDefault="00F738B9" w:rsidP="00F738B9">
      <w:pPr>
        <w:pStyle w:val="af3"/>
        <w:spacing w:after="0" w:line="240" w:lineRule="auto"/>
        <w:ind w:left="0" w:firstLine="567"/>
        <w:jc w:val="both"/>
        <w:rPr>
          <w:rFonts w:ascii="Times New Roman" w:hAnsi="Times New Roman"/>
          <w:b/>
          <w:sz w:val="26"/>
          <w:szCs w:val="26"/>
        </w:rPr>
      </w:pPr>
      <w:r w:rsidRPr="009E4E84">
        <w:rPr>
          <w:rFonts w:ascii="Times New Roman" w:hAnsi="Times New Roman"/>
          <w:bCs/>
          <w:sz w:val="26"/>
          <w:szCs w:val="26"/>
        </w:rPr>
        <w:t>В январе 2023 года состоялось торжественное открытие модернизированной библиотеки с богатым книжным фондом, современными технологиями, новым уровнем сервиса, доступом к интернету, с зонами для творчества, работы и отдыха.</w:t>
      </w:r>
    </w:p>
    <w:p w:rsidR="00F738B9" w:rsidRPr="009E4E84" w:rsidRDefault="00F738B9" w:rsidP="006605A1">
      <w:pPr>
        <w:pBdr>
          <w:right w:val="none" w:sz="4" w:space="2" w:color="000000"/>
        </w:pBdr>
        <w:ind w:firstLine="567"/>
        <w:jc w:val="both"/>
        <w:rPr>
          <w:sz w:val="26"/>
          <w:szCs w:val="26"/>
        </w:rPr>
      </w:pPr>
      <w:r w:rsidRPr="009E4E84">
        <w:rPr>
          <w:sz w:val="26"/>
          <w:szCs w:val="26"/>
          <w:u w:val="single"/>
        </w:rPr>
        <w:t xml:space="preserve">Все библиотеки </w:t>
      </w:r>
      <w:r w:rsidR="00F13B92">
        <w:rPr>
          <w:sz w:val="26"/>
          <w:szCs w:val="26"/>
          <w:u w:val="single"/>
        </w:rPr>
        <w:t>муниципального округа</w:t>
      </w:r>
      <w:r w:rsidRPr="009E4E84">
        <w:rPr>
          <w:sz w:val="26"/>
          <w:szCs w:val="26"/>
          <w:u w:val="single"/>
        </w:rPr>
        <w:t xml:space="preserve"> подключены к сети интернет</w:t>
      </w:r>
      <w:r w:rsidRPr="009E4E84">
        <w:rPr>
          <w:sz w:val="26"/>
          <w:szCs w:val="26"/>
        </w:rPr>
        <w:t xml:space="preserve">, обеспечен доступ читателей к информационной сети по </w:t>
      </w:r>
      <w:r w:rsidRPr="009E4E84">
        <w:rPr>
          <w:sz w:val="26"/>
          <w:szCs w:val="26"/>
          <w:lang w:val="en-US"/>
        </w:rPr>
        <w:t>Wi</w:t>
      </w:r>
      <w:r w:rsidRPr="009E4E84">
        <w:rPr>
          <w:sz w:val="26"/>
          <w:szCs w:val="26"/>
        </w:rPr>
        <w:t>-</w:t>
      </w:r>
      <w:r w:rsidRPr="009E4E84">
        <w:rPr>
          <w:sz w:val="26"/>
          <w:szCs w:val="26"/>
          <w:lang w:val="en-US"/>
        </w:rPr>
        <w:t>Fi</w:t>
      </w:r>
      <w:r w:rsidRPr="009E4E84">
        <w:rPr>
          <w:sz w:val="26"/>
          <w:szCs w:val="26"/>
        </w:rPr>
        <w:t xml:space="preserve">, также все </w:t>
      </w:r>
      <w:r w:rsidRPr="009E4E84">
        <w:rPr>
          <w:b/>
          <w:sz w:val="26"/>
          <w:szCs w:val="26"/>
          <w:u w:val="single"/>
        </w:rPr>
        <w:t>8 библиотек в 202</w:t>
      </w:r>
      <w:r w:rsidR="009E4E84" w:rsidRPr="009E4E84">
        <w:rPr>
          <w:b/>
          <w:sz w:val="26"/>
          <w:szCs w:val="26"/>
          <w:u w:val="single"/>
        </w:rPr>
        <w:t>4</w:t>
      </w:r>
      <w:r w:rsidRPr="009E4E84">
        <w:rPr>
          <w:b/>
          <w:sz w:val="26"/>
          <w:szCs w:val="26"/>
          <w:u w:val="single"/>
        </w:rPr>
        <w:t xml:space="preserve"> году имеют доступ к национальной электронной библиотеке</w:t>
      </w:r>
      <w:r w:rsidRPr="009E4E84">
        <w:rPr>
          <w:sz w:val="26"/>
          <w:szCs w:val="26"/>
        </w:rPr>
        <w:t>.</w:t>
      </w:r>
    </w:p>
    <w:p w:rsidR="00F738B9" w:rsidRPr="009E4E84" w:rsidRDefault="00F738B9" w:rsidP="006605A1">
      <w:pPr>
        <w:pBdr>
          <w:right w:val="none" w:sz="4" w:space="2" w:color="000000"/>
        </w:pBdr>
        <w:ind w:firstLine="567"/>
        <w:jc w:val="both"/>
        <w:rPr>
          <w:sz w:val="26"/>
          <w:szCs w:val="26"/>
        </w:rPr>
      </w:pPr>
      <w:r w:rsidRPr="009E4E84">
        <w:rPr>
          <w:sz w:val="26"/>
          <w:szCs w:val="26"/>
        </w:rPr>
        <w:t>Книжный фонд Центральной библиотечной системы на 01.01.202</w:t>
      </w:r>
      <w:r w:rsidR="009E4E84" w:rsidRPr="009E4E84">
        <w:rPr>
          <w:sz w:val="26"/>
          <w:szCs w:val="26"/>
        </w:rPr>
        <w:t>5</w:t>
      </w:r>
      <w:r w:rsidRPr="009E4E84">
        <w:rPr>
          <w:sz w:val="26"/>
          <w:szCs w:val="26"/>
        </w:rPr>
        <w:t xml:space="preserve"> составляет </w:t>
      </w:r>
      <w:r w:rsidR="009E4E84" w:rsidRPr="009E4E84">
        <w:rPr>
          <w:b/>
          <w:sz w:val="26"/>
          <w:szCs w:val="26"/>
        </w:rPr>
        <w:t>102 707</w:t>
      </w:r>
      <w:r w:rsidRPr="009E4E84">
        <w:rPr>
          <w:sz w:val="26"/>
          <w:szCs w:val="26"/>
        </w:rPr>
        <w:t xml:space="preserve"> экземпляров. </w:t>
      </w:r>
    </w:p>
    <w:p w:rsidR="00F738B9" w:rsidRPr="009E4E84" w:rsidRDefault="00F738B9" w:rsidP="006605A1">
      <w:pPr>
        <w:pBdr>
          <w:right w:val="none" w:sz="4" w:space="2" w:color="000000"/>
        </w:pBdr>
        <w:ind w:firstLine="567"/>
        <w:jc w:val="both"/>
        <w:rPr>
          <w:sz w:val="26"/>
          <w:szCs w:val="26"/>
        </w:rPr>
      </w:pPr>
      <w:r w:rsidRPr="009E4E84">
        <w:rPr>
          <w:sz w:val="26"/>
          <w:szCs w:val="26"/>
        </w:rPr>
        <w:t>В 202</w:t>
      </w:r>
      <w:r w:rsidR="009E4E84" w:rsidRPr="009E4E84">
        <w:rPr>
          <w:sz w:val="26"/>
          <w:szCs w:val="26"/>
        </w:rPr>
        <w:t>4</w:t>
      </w:r>
      <w:r w:rsidRPr="009E4E84">
        <w:rPr>
          <w:sz w:val="26"/>
          <w:szCs w:val="26"/>
        </w:rPr>
        <w:t xml:space="preserve"> году число пользователей библиотечной системы составляет – </w:t>
      </w:r>
      <w:r w:rsidRPr="009E4E84">
        <w:rPr>
          <w:b/>
          <w:sz w:val="26"/>
          <w:szCs w:val="26"/>
        </w:rPr>
        <w:t>8</w:t>
      </w:r>
      <w:r w:rsidR="00005F90">
        <w:rPr>
          <w:b/>
          <w:sz w:val="26"/>
          <w:szCs w:val="26"/>
        </w:rPr>
        <w:t> </w:t>
      </w:r>
      <w:r w:rsidRPr="009E4E84">
        <w:rPr>
          <w:b/>
          <w:sz w:val="26"/>
          <w:szCs w:val="26"/>
        </w:rPr>
        <w:t>2</w:t>
      </w:r>
      <w:r w:rsidR="009E4E84" w:rsidRPr="009E4E84">
        <w:rPr>
          <w:b/>
          <w:sz w:val="26"/>
          <w:szCs w:val="26"/>
        </w:rPr>
        <w:t>35</w:t>
      </w:r>
      <w:r w:rsidR="00005F90">
        <w:rPr>
          <w:b/>
          <w:sz w:val="26"/>
          <w:szCs w:val="26"/>
        </w:rPr>
        <w:t xml:space="preserve"> </w:t>
      </w:r>
      <w:r w:rsidRPr="009E4E84">
        <w:rPr>
          <w:sz w:val="26"/>
          <w:szCs w:val="26"/>
        </w:rPr>
        <w:t xml:space="preserve">человек. </w:t>
      </w:r>
    </w:p>
    <w:p w:rsidR="00F738B9" w:rsidRPr="009E4E84" w:rsidRDefault="00F738B9" w:rsidP="006605A1">
      <w:pPr>
        <w:ind w:firstLine="567"/>
        <w:jc w:val="both"/>
        <w:rPr>
          <w:color w:val="000000"/>
          <w:sz w:val="26"/>
          <w:szCs w:val="26"/>
        </w:rPr>
      </w:pPr>
      <w:r w:rsidRPr="009E4E84">
        <w:rPr>
          <w:b/>
          <w:sz w:val="26"/>
          <w:szCs w:val="26"/>
          <w:u w:val="single"/>
        </w:rPr>
        <w:t xml:space="preserve">С целью привлечения населения в библиотеки </w:t>
      </w:r>
      <w:r w:rsidR="00F13B92">
        <w:rPr>
          <w:b/>
          <w:sz w:val="26"/>
          <w:szCs w:val="26"/>
          <w:u w:val="single"/>
        </w:rPr>
        <w:t>муниципального округа</w:t>
      </w:r>
      <w:r w:rsidRPr="009E4E84">
        <w:rPr>
          <w:b/>
          <w:sz w:val="26"/>
          <w:szCs w:val="26"/>
          <w:u w:val="single"/>
        </w:rPr>
        <w:t xml:space="preserve"> работниками учреждения</w:t>
      </w:r>
      <w:r w:rsidR="00AC75DA" w:rsidRPr="009E4E84">
        <w:rPr>
          <w:b/>
          <w:sz w:val="26"/>
          <w:szCs w:val="26"/>
          <w:u w:val="single"/>
        </w:rPr>
        <w:t xml:space="preserve"> в 202</w:t>
      </w:r>
      <w:r w:rsidR="009E4E84" w:rsidRPr="009E4E84">
        <w:rPr>
          <w:b/>
          <w:sz w:val="26"/>
          <w:szCs w:val="26"/>
          <w:u w:val="single"/>
        </w:rPr>
        <w:t>4</w:t>
      </w:r>
      <w:r w:rsidR="00AC75DA" w:rsidRPr="009E4E84">
        <w:rPr>
          <w:b/>
          <w:sz w:val="26"/>
          <w:szCs w:val="26"/>
          <w:u w:val="single"/>
        </w:rPr>
        <w:t xml:space="preserve"> году</w:t>
      </w:r>
      <w:r w:rsidRPr="009E4E84">
        <w:rPr>
          <w:b/>
          <w:sz w:val="26"/>
          <w:szCs w:val="26"/>
          <w:u w:val="single"/>
        </w:rPr>
        <w:t xml:space="preserve"> проведено множество акций, районных конкурсов, фестивалей, таких как:</w:t>
      </w:r>
      <w:r w:rsidRPr="009E4E84">
        <w:rPr>
          <w:sz w:val="26"/>
          <w:szCs w:val="26"/>
        </w:rPr>
        <w:t xml:space="preserve"> «Блокада Ленинграда», «Ух-ты! Масленица пришла!», </w:t>
      </w:r>
      <w:r w:rsidRPr="009E4E84">
        <w:rPr>
          <w:color w:val="000000" w:themeColor="text1"/>
          <w:sz w:val="26"/>
          <w:szCs w:val="26"/>
        </w:rPr>
        <w:t xml:space="preserve">«Знаток Конвенции о правах ребенка», </w:t>
      </w:r>
      <w:r w:rsidRPr="009E4E84">
        <w:rPr>
          <w:sz w:val="26"/>
          <w:szCs w:val="26"/>
        </w:rPr>
        <w:t xml:space="preserve">«Вместе защитим наших детей», </w:t>
      </w:r>
      <w:r w:rsidRPr="009E4E84">
        <w:rPr>
          <w:color w:val="000000"/>
          <w:sz w:val="26"/>
          <w:szCs w:val="26"/>
        </w:rPr>
        <w:t xml:space="preserve"> «Читаем книги о войне» и другие.  </w:t>
      </w:r>
    </w:p>
    <w:p w:rsidR="006605A1" w:rsidRDefault="00F738B9" w:rsidP="006605A1">
      <w:pPr>
        <w:pStyle w:val="af9"/>
        <w:spacing w:line="240" w:lineRule="atLeast"/>
        <w:ind w:firstLine="567"/>
        <w:jc w:val="both"/>
        <w:rPr>
          <w:rFonts w:ascii="Times New Roman" w:hAnsi="Times New Roman"/>
          <w:b/>
          <w:sz w:val="26"/>
          <w:szCs w:val="26"/>
        </w:rPr>
      </w:pPr>
      <w:r w:rsidRPr="009E4E84">
        <w:rPr>
          <w:rFonts w:ascii="Times New Roman" w:hAnsi="Times New Roman"/>
          <w:b/>
          <w:sz w:val="26"/>
          <w:szCs w:val="26"/>
        </w:rPr>
        <w:t xml:space="preserve">На базе Центральной районной библиотеки работает филиал краевого Народного университета «Активное долголетие», </w:t>
      </w:r>
      <w:r w:rsidR="006605A1" w:rsidRPr="009E4E84">
        <w:rPr>
          <w:rFonts w:ascii="Times New Roman" w:hAnsi="Times New Roman"/>
          <w:sz w:val="26"/>
          <w:szCs w:val="26"/>
        </w:rPr>
        <w:t>такие факультеты как,</w:t>
      </w:r>
      <w:r w:rsidR="003D6F78">
        <w:rPr>
          <w:rFonts w:ascii="Times New Roman" w:hAnsi="Times New Roman"/>
          <w:sz w:val="26"/>
          <w:szCs w:val="26"/>
        </w:rPr>
        <w:t xml:space="preserve"> </w:t>
      </w:r>
      <w:r w:rsidRPr="009E4E84">
        <w:rPr>
          <w:rFonts w:ascii="Times New Roman" w:hAnsi="Times New Roman"/>
          <w:b/>
          <w:sz w:val="26"/>
          <w:szCs w:val="26"/>
        </w:rPr>
        <w:t xml:space="preserve">факультет «Декоративно-прикладное искусство» </w:t>
      </w:r>
      <w:r w:rsidRPr="009E4E84">
        <w:rPr>
          <w:rFonts w:ascii="Times New Roman" w:hAnsi="Times New Roman"/>
          <w:sz w:val="26"/>
          <w:szCs w:val="26"/>
        </w:rPr>
        <w:t>для пожилых людей</w:t>
      </w:r>
      <w:r w:rsidR="006605A1" w:rsidRPr="009E4E84">
        <w:rPr>
          <w:rFonts w:ascii="Times New Roman" w:hAnsi="Times New Roman"/>
          <w:sz w:val="26"/>
          <w:szCs w:val="26"/>
        </w:rPr>
        <w:t xml:space="preserve"> в </w:t>
      </w:r>
      <w:proofErr w:type="spellStart"/>
      <w:r w:rsidR="006605A1" w:rsidRPr="009E4E84">
        <w:rPr>
          <w:rFonts w:ascii="Times New Roman" w:hAnsi="Times New Roman"/>
          <w:sz w:val="26"/>
          <w:szCs w:val="26"/>
        </w:rPr>
        <w:t>гп</w:t>
      </w:r>
      <w:proofErr w:type="spellEnd"/>
      <w:r w:rsidR="006605A1" w:rsidRPr="009E4E84">
        <w:rPr>
          <w:rFonts w:ascii="Times New Roman" w:hAnsi="Times New Roman"/>
          <w:sz w:val="26"/>
          <w:szCs w:val="26"/>
        </w:rPr>
        <w:t xml:space="preserve"> Северо-Енисейский</w:t>
      </w:r>
      <w:r w:rsidRPr="009E4E84">
        <w:rPr>
          <w:rFonts w:ascii="Times New Roman" w:hAnsi="Times New Roman"/>
          <w:sz w:val="26"/>
          <w:szCs w:val="26"/>
        </w:rPr>
        <w:t>,</w:t>
      </w:r>
      <w:r w:rsidR="003D6F78">
        <w:rPr>
          <w:rFonts w:ascii="Times New Roman" w:hAnsi="Times New Roman"/>
          <w:sz w:val="26"/>
          <w:szCs w:val="26"/>
        </w:rPr>
        <w:t xml:space="preserve"> </w:t>
      </w:r>
      <w:r w:rsidRPr="009E4E84">
        <w:rPr>
          <w:rFonts w:ascii="Times New Roman" w:hAnsi="Times New Roman"/>
          <w:sz w:val="26"/>
          <w:szCs w:val="26"/>
        </w:rPr>
        <w:t xml:space="preserve">на базе библиотеки-филиала «Истоки» п. Тея занятия проводятся на факультете </w:t>
      </w:r>
      <w:r w:rsidRPr="009E4E84">
        <w:rPr>
          <w:rFonts w:ascii="Times New Roman" w:hAnsi="Times New Roman"/>
          <w:b/>
          <w:sz w:val="26"/>
          <w:szCs w:val="26"/>
        </w:rPr>
        <w:t xml:space="preserve">«Информационные технологии» </w:t>
      </w:r>
      <w:r w:rsidRPr="009E4E84">
        <w:rPr>
          <w:rFonts w:ascii="Times New Roman" w:hAnsi="Times New Roman"/>
          <w:sz w:val="26"/>
          <w:szCs w:val="26"/>
        </w:rPr>
        <w:t>и факультете</w:t>
      </w:r>
      <w:r w:rsidRPr="009E4E84">
        <w:rPr>
          <w:rFonts w:ascii="Times New Roman" w:hAnsi="Times New Roman"/>
          <w:b/>
          <w:sz w:val="26"/>
          <w:szCs w:val="26"/>
        </w:rPr>
        <w:t xml:space="preserve"> «Финансовая грамотность».</w:t>
      </w:r>
    </w:p>
    <w:p w:rsidR="009E4E84" w:rsidRDefault="009E4E84" w:rsidP="009E4E84">
      <w:pPr>
        <w:pStyle w:val="af9"/>
        <w:spacing w:line="276" w:lineRule="auto"/>
        <w:ind w:firstLine="709"/>
        <w:jc w:val="both"/>
        <w:rPr>
          <w:rFonts w:ascii="Times New Roman" w:hAnsi="Times New Roman"/>
          <w:sz w:val="26"/>
          <w:szCs w:val="26"/>
        </w:rPr>
      </w:pPr>
      <w:r w:rsidRPr="009E4E84">
        <w:rPr>
          <w:rFonts w:ascii="Times New Roman" w:hAnsi="Times New Roman"/>
          <w:sz w:val="26"/>
          <w:szCs w:val="26"/>
        </w:rPr>
        <w:t xml:space="preserve">В 2023-2024 учебном году в МБУ «ЦБС» студенты народного университета обучались на трех факультетах: историко-патриотическом «Патриоты Сибири» в Центральной районной библиотеке им. М. А. Булгакова, сельскохозяйственном факультете «Бабушкин сундучок» в библиотеке-филиале №3 п. Брянка и факультет </w:t>
      </w:r>
      <w:r w:rsidRPr="009E4E84">
        <w:rPr>
          <w:rFonts w:ascii="Times New Roman" w:hAnsi="Times New Roman"/>
          <w:sz w:val="26"/>
          <w:szCs w:val="26"/>
        </w:rPr>
        <w:lastRenderedPageBreak/>
        <w:t>культуры и искусства «Виртуальные экскурсии «Музеи России» в библиотеке-филиале «Истоки» п. Тея.</w:t>
      </w:r>
    </w:p>
    <w:p w:rsidR="009E4E84" w:rsidRPr="009E4E84" w:rsidRDefault="009E4E84" w:rsidP="009E4E84">
      <w:pPr>
        <w:pStyle w:val="af9"/>
        <w:spacing w:line="276" w:lineRule="auto"/>
        <w:ind w:firstLine="709"/>
        <w:jc w:val="both"/>
        <w:rPr>
          <w:rFonts w:ascii="Times New Roman" w:eastAsia="Times New Roman" w:hAnsi="Times New Roman"/>
          <w:sz w:val="26"/>
          <w:szCs w:val="26"/>
        </w:rPr>
      </w:pPr>
      <w:r w:rsidRPr="009E4E84">
        <w:rPr>
          <w:rFonts w:ascii="Times New Roman" w:eastAsia="Times New Roman" w:hAnsi="Times New Roman"/>
          <w:sz w:val="26"/>
          <w:szCs w:val="26"/>
        </w:rPr>
        <w:t xml:space="preserve">Студенты историко-патриотического факультета «Патриоты Сибири» в течение учебного года были погружены в разнообразные практические и теоретические занятия, направленные на сохранение культурного наследия и развитие патриотических чувств. В рамках реализации программы проводились мастер-классы по плетению сетей, вязанию носков, изготовлению окопных свечей для участников специальной военной операции. Студенты активно участвовали в патриотических мероприятиях, таких как празднование Дня защитника Отечества, Дня Победы, выставки и лекции. В организации и проведении мероприятий для пожилых людей привлекались волонтеры культуры и волонтеры МЦ «АУРУМ», специалисты Дома народного творчества «Узоры Севера». </w:t>
      </w:r>
    </w:p>
    <w:p w:rsidR="009E4E84" w:rsidRPr="009E4E84" w:rsidRDefault="009E4E84" w:rsidP="009E4E84">
      <w:pPr>
        <w:pStyle w:val="af9"/>
        <w:spacing w:line="240" w:lineRule="atLeast"/>
        <w:ind w:firstLine="709"/>
        <w:jc w:val="both"/>
        <w:rPr>
          <w:rFonts w:ascii="Times New Roman" w:hAnsi="Times New Roman"/>
          <w:b/>
          <w:bCs/>
          <w:sz w:val="26"/>
          <w:szCs w:val="26"/>
          <w:u w:val="single"/>
        </w:rPr>
      </w:pPr>
      <w:r w:rsidRPr="009E4E84">
        <w:rPr>
          <w:rFonts w:ascii="Times New Roman" w:hAnsi="Times New Roman"/>
          <w:sz w:val="26"/>
          <w:szCs w:val="26"/>
        </w:rPr>
        <w:t>По окончании учебного года для студентов Народного университета прошли торжественные выпускные, на которых они получили сертификаты о пройденных программах.</w:t>
      </w:r>
    </w:p>
    <w:p w:rsidR="009E4E84" w:rsidRPr="009E4E84" w:rsidRDefault="009E4E84" w:rsidP="009E4E84">
      <w:pPr>
        <w:pStyle w:val="af9"/>
        <w:spacing w:line="276" w:lineRule="auto"/>
        <w:ind w:firstLine="709"/>
        <w:jc w:val="both"/>
        <w:rPr>
          <w:rFonts w:ascii="Times New Roman" w:hAnsi="Times New Roman"/>
          <w:color w:val="000000"/>
          <w:sz w:val="26"/>
          <w:szCs w:val="26"/>
        </w:rPr>
      </w:pPr>
      <w:r w:rsidRPr="00AC6FFF">
        <w:rPr>
          <w:rFonts w:ascii="Times New Roman" w:eastAsia="Times New Roman" w:hAnsi="Times New Roman"/>
          <w:b/>
          <w:noProof/>
          <w:sz w:val="26"/>
          <w:szCs w:val="26"/>
          <w:u w:val="single"/>
        </w:rPr>
        <w:t>На базе Центральной районной библиотеки им.М.А.</w:t>
      </w:r>
      <w:r w:rsidR="003D6F78" w:rsidRPr="00AC6FFF">
        <w:rPr>
          <w:rFonts w:ascii="Times New Roman" w:eastAsia="Times New Roman" w:hAnsi="Times New Roman"/>
          <w:b/>
          <w:noProof/>
          <w:sz w:val="26"/>
          <w:szCs w:val="26"/>
          <w:u w:val="single"/>
        </w:rPr>
        <w:t xml:space="preserve"> </w:t>
      </w:r>
      <w:r w:rsidRPr="00AC6FFF">
        <w:rPr>
          <w:rFonts w:ascii="Times New Roman" w:eastAsia="Times New Roman" w:hAnsi="Times New Roman"/>
          <w:b/>
          <w:noProof/>
          <w:sz w:val="26"/>
          <w:szCs w:val="26"/>
          <w:u w:val="single"/>
        </w:rPr>
        <w:t>Булгакова работает инклюзивный кукольный театр - «Театр без границ» для подростков с ОВЗ и инвалидов.</w:t>
      </w:r>
      <w:r w:rsidRPr="009E4E84">
        <w:rPr>
          <w:rFonts w:ascii="Times New Roman" w:hAnsi="Times New Roman"/>
          <w:color w:val="000000"/>
          <w:sz w:val="26"/>
          <w:szCs w:val="26"/>
        </w:rPr>
        <w:t xml:space="preserve"> Реализация программы инклюзивного театра направлена на создание условий для реализации социальных и воспитательных возможностей семей с детьми-инвалидами для успешной социализации и интеграции в общество, так как большинство детей с ограниченными возможностями в здоровье остаются «изолированными» от общества, от здоровых сверстников.</w:t>
      </w:r>
    </w:p>
    <w:p w:rsidR="009E4E84" w:rsidRPr="00AC6FFF" w:rsidRDefault="009E4E84" w:rsidP="009E4E84">
      <w:pPr>
        <w:ind w:firstLine="567"/>
        <w:jc w:val="both"/>
        <w:rPr>
          <w:sz w:val="26"/>
          <w:szCs w:val="26"/>
          <w:u w:val="single"/>
          <w:lang w:eastAsia="ru-RU"/>
        </w:rPr>
      </w:pPr>
      <w:r w:rsidRPr="009E4E84">
        <w:rPr>
          <w:sz w:val="26"/>
          <w:szCs w:val="26"/>
          <w:lang w:eastAsia="ru-RU"/>
        </w:rPr>
        <w:t xml:space="preserve">В 2024 году данный проект был </w:t>
      </w:r>
      <w:r w:rsidRPr="00AC6FFF">
        <w:rPr>
          <w:sz w:val="26"/>
          <w:szCs w:val="26"/>
          <w:u w:val="single"/>
          <w:lang w:eastAsia="ru-RU"/>
        </w:rPr>
        <w:t xml:space="preserve">поддержан во втором </w:t>
      </w:r>
      <w:proofErr w:type="spellStart"/>
      <w:r w:rsidRPr="00AC6FFF">
        <w:rPr>
          <w:sz w:val="26"/>
          <w:szCs w:val="26"/>
          <w:u w:val="single"/>
          <w:lang w:eastAsia="ru-RU"/>
        </w:rPr>
        <w:t>грантовом</w:t>
      </w:r>
      <w:proofErr w:type="spellEnd"/>
      <w:r w:rsidRPr="00AC6FFF">
        <w:rPr>
          <w:sz w:val="26"/>
          <w:szCs w:val="26"/>
          <w:u w:val="single"/>
          <w:lang w:eastAsia="ru-RU"/>
        </w:rPr>
        <w:t xml:space="preserve"> конкурсе «Территория Красноярского края», в рамках которого участники осваивают новый вид театрального искусства - теневой театр, а также продолжают гастрольную деятельность по образовательным учреждениям </w:t>
      </w:r>
      <w:r w:rsidR="00F13B92" w:rsidRPr="00AC6FFF">
        <w:rPr>
          <w:sz w:val="26"/>
          <w:szCs w:val="26"/>
          <w:u w:val="single"/>
          <w:lang w:eastAsia="ru-RU"/>
        </w:rPr>
        <w:t>муниципального округа</w:t>
      </w:r>
      <w:r w:rsidRPr="00AC6FFF">
        <w:rPr>
          <w:sz w:val="26"/>
          <w:szCs w:val="26"/>
          <w:u w:val="single"/>
          <w:lang w:eastAsia="ru-RU"/>
        </w:rPr>
        <w:t>.</w:t>
      </w:r>
    </w:p>
    <w:p w:rsidR="00754D53" w:rsidRPr="00D35A7D" w:rsidRDefault="00754D53" w:rsidP="006605A1">
      <w:pPr>
        <w:tabs>
          <w:tab w:val="left" w:pos="0"/>
        </w:tabs>
        <w:ind w:firstLine="567"/>
        <w:jc w:val="both"/>
        <w:rPr>
          <w:sz w:val="26"/>
          <w:szCs w:val="26"/>
          <w:highlight w:val="yellow"/>
          <w:u w:val="single"/>
        </w:rPr>
      </w:pPr>
    </w:p>
    <w:p w:rsidR="00867D82" w:rsidRDefault="007324C6" w:rsidP="00867D82">
      <w:pPr>
        <w:pBdr>
          <w:right w:val="none" w:sz="4" w:space="3" w:color="000000"/>
        </w:pBdr>
        <w:ind w:firstLine="567"/>
        <w:jc w:val="center"/>
        <w:rPr>
          <w:b/>
          <w:sz w:val="26"/>
          <w:szCs w:val="26"/>
          <w:u w:val="single"/>
          <w:lang w:eastAsia="en-US"/>
        </w:rPr>
      </w:pPr>
      <w:r w:rsidRPr="009E4E84">
        <w:rPr>
          <w:b/>
          <w:sz w:val="26"/>
          <w:szCs w:val="26"/>
          <w:u w:val="single"/>
          <w:lang w:eastAsia="en-US"/>
        </w:rPr>
        <w:t xml:space="preserve">Муниципальный музей истории золотодобычи </w:t>
      </w:r>
    </w:p>
    <w:p w:rsidR="007324C6" w:rsidRPr="009E4E84" w:rsidRDefault="007324C6" w:rsidP="00867D82">
      <w:pPr>
        <w:pBdr>
          <w:right w:val="none" w:sz="4" w:space="3" w:color="000000"/>
        </w:pBdr>
        <w:ind w:firstLine="567"/>
        <w:jc w:val="center"/>
        <w:rPr>
          <w:b/>
          <w:sz w:val="26"/>
          <w:szCs w:val="26"/>
          <w:u w:val="single"/>
          <w:lang w:eastAsia="en-US"/>
        </w:rPr>
      </w:pPr>
      <w:r w:rsidRPr="009E4E84">
        <w:rPr>
          <w:b/>
          <w:sz w:val="26"/>
          <w:szCs w:val="26"/>
          <w:u w:val="single"/>
          <w:lang w:eastAsia="en-US"/>
        </w:rPr>
        <w:t xml:space="preserve">Северо-Енисейского </w:t>
      </w:r>
      <w:r w:rsidR="00F13B92">
        <w:rPr>
          <w:b/>
          <w:sz w:val="26"/>
          <w:szCs w:val="26"/>
          <w:u w:val="single"/>
          <w:lang w:eastAsia="en-US"/>
        </w:rPr>
        <w:t>муниципального округа</w:t>
      </w:r>
    </w:p>
    <w:p w:rsidR="00AF659A" w:rsidRPr="00D35A7D" w:rsidRDefault="00AF659A" w:rsidP="006605A1">
      <w:pPr>
        <w:pBdr>
          <w:right w:val="none" w:sz="4" w:space="3" w:color="000000"/>
        </w:pBdr>
        <w:ind w:firstLine="567"/>
        <w:jc w:val="both"/>
        <w:rPr>
          <w:b/>
          <w:sz w:val="26"/>
          <w:szCs w:val="26"/>
          <w:highlight w:val="yellow"/>
          <w:u w:val="single"/>
        </w:rPr>
      </w:pPr>
    </w:p>
    <w:p w:rsidR="00F738B9" w:rsidRPr="009E4E84" w:rsidRDefault="00F738B9" w:rsidP="006605A1">
      <w:pPr>
        <w:ind w:firstLine="567"/>
        <w:contextualSpacing/>
        <w:jc w:val="both"/>
        <w:rPr>
          <w:sz w:val="26"/>
          <w:szCs w:val="26"/>
        </w:rPr>
      </w:pPr>
      <w:r w:rsidRPr="009E4E84">
        <w:rPr>
          <w:sz w:val="26"/>
          <w:szCs w:val="26"/>
        </w:rPr>
        <w:t xml:space="preserve">Целью работы муниципального музея истории золотодобычи Северо-Енисейского </w:t>
      </w:r>
      <w:r w:rsidR="00F13B92">
        <w:rPr>
          <w:sz w:val="26"/>
          <w:szCs w:val="26"/>
        </w:rPr>
        <w:t>муниципального округа</w:t>
      </w:r>
      <w:r w:rsidRPr="009E4E84">
        <w:rPr>
          <w:sz w:val="26"/>
          <w:szCs w:val="26"/>
        </w:rPr>
        <w:t xml:space="preserve"> является создание условий для приобщения населения </w:t>
      </w:r>
      <w:r w:rsidR="00F13B92">
        <w:rPr>
          <w:sz w:val="26"/>
          <w:szCs w:val="26"/>
        </w:rPr>
        <w:t>муниципального округа</w:t>
      </w:r>
      <w:r w:rsidRPr="009E4E84">
        <w:rPr>
          <w:sz w:val="26"/>
          <w:szCs w:val="26"/>
        </w:rPr>
        <w:t xml:space="preserve"> к культурно-историческим ценностям </w:t>
      </w:r>
      <w:r w:rsidR="00F13B92">
        <w:rPr>
          <w:sz w:val="26"/>
          <w:szCs w:val="26"/>
        </w:rPr>
        <w:t>муниципального округа</w:t>
      </w:r>
      <w:r w:rsidRPr="009E4E84">
        <w:rPr>
          <w:sz w:val="26"/>
          <w:szCs w:val="26"/>
        </w:rPr>
        <w:t xml:space="preserve">, а так же изучение населением </w:t>
      </w:r>
      <w:r w:rsidR="00F13B92">
        <w:rPr>
          <w:sz w:val="26"/>
          <w:szCs w:val="26"/>
        </w:rPr>
        <w:t>муниципального округа</w:t>
      </w:r>
      <w:r w:rsidRPr="009E4E84">
        <w:rPr>
          <w:sz w:val="26"/>
          <w:szCs w:val="26"/>
        </w:rPr>
        <w:t>, истории золотодобычи.</w:t>
      </w:r>
    </w:p>
    <w:p w:rsidR="00F738B9" w:rsidRPr="009E4E84" w:rsidRDefault="00F738B9" w:rsidP="006605A1">
      <w:pPr>
        <w:ind w:firstLine="567"/>
        <w:jc w:val="both"/>
        <w:rPr>
          <w:b/>
          <w:sz w:val="26"/>
          <w:szCs w:val="26"/>
        </w:rPr>
      </w:pPr>
      <w:r w:rsidRPr="009E4E84">
        <w:rPr>
          <w:b/>
          <w:sz w:val="26"/>
          <w:szCs w:val="26"/>
          <w:u w:val="single"/>
        </w:rPr>
        <w:t xml:space="preserve">Большинство мероприятий музея направленно на изучение истории малой родины, трудовых подвигов жителей </w:t>
      </w:r>
      <w:r w:rsidR="00F13B92">
        <w:rPr>
          <w:b/>
          <w:sz w:val="26"/>
          <w:szCs w:val="26"/>
          <w:u w:val="single"/>
        </w:rPr>
        <w:t>муниципального округа</w:t>
      </w:r>
      <w:r w:rsidRPr="009E4E84">
        <w:rPr>
          <w:b/>
          <w:sz w:val="26"/>
          <w:szCs w:val="26"/>
          <w:u w:val="single"/>
        </w:rPr>
        <w:t>, истинно русских традиций и обрядов, а также великих дат</w:t>
      </w:r>
      <w:r w:rsidRPr="009E4E84">
        <w:rPr>
          <w:b/>
          <w:sz w:val="26"/>
          <w:szCs w:val="26"/>
        </w:rPr>
        <w:t>.</w:t>
      </w:r>
    </w:p>
    <w:p w:rsidR="00F738B9" w:rsidRPr="00D35A7D" w:rsidRDefault="00F738B9" w:rsidP="006605A1">
      <w:pPr>
        <w:ind w:firstLine="567"/>
        <w:jc w:val="both"/>
        <w:rPr>
          <w:b/>
          <w:sz w:val="26"/>
          <w:szCs w:val="26"/>
          <w:highlight w:val="yellow"/>
        </w:rPr>
      </w:pPr>
    </w:p>
    <w:p w:rsidR="00F738B9" w:rsidRPr="009E4E84" w:rsidRDefault="00F738B9" w:rsidP="006605A1">
      <w:pPr>
        <w:ind w:firstLine="567"/>
        <w:jc w:val="both"/>
        <w:rPr>
          <w:sz w:val="26"/>
          <w:szCs w:val="26"/>
          <w:lang w:eastAsia="en-US"/>
        </w:rPr>
      </w:pPr>
      <w:r w:rsidRPr="009E4E84">
        <w:rPr>
          <w:b/>
          <w:sz w:val="26"/>
          <w:szCs w:val="26"/>
          <w:u w:val="single"/>
          <w:lang w:eastAsia="en-US"/>
        </w:rPr>
        <w:t xml:space="preserve">Муниципальным музеем истории золотодобычи Северо-Енисейского </w:t>
      </w:r>
      <w:r w:rsidR="00F13B92">
        <w:rPr>
          <w:b/>
          <w:sz w:val="26"/>
          <w:szCs w:val="26"/>
          <w:u w:val="single"/>
          <w:lang w:eastAsia="en-US"/>
        </w:rPr>
        <w:t>муниципального округа</w:t>
      </w:r>
      <w:r w:rsidRPr="009E4E84">
        <w:rPr>
          <w:sz w:val="26"/>
          <w:szCs w:val="26"/>
          <w:u w:val="single"/>
          <w:lang w:eastAsia="en-US"/>
        </w:rPr>
        <w:t xml:space="preserve"> в 202</w:t>
      </w:r>
      <w:r w:rsidR="009E4E84" w:rsidRPr="009E4E84">
        <w:rPr>
          <w:sz w:val="26"/>
          <w:szCs w:val="26"/>
          <w:u w:val="single"/>
          <w:lang w:eastAsia="en-US"/>
        </w:rPr>
        <w:t>4</w:t>
      </w:r>
      <w:r w:rsidRPr="009E4E84">
        <w:rPr>
          <w:sz w:val="26"/>
          <w:szCs w:val="26"/>
          <w:u w:val="single"/>
          <w:lang w:eastAsia="en-US"/>
        </w:rPr>
        <w:t xml:space="preserve"> году</w:t>
      </w:r>
      <w:r w:rsidRPr="009E4E84">
        <w:rPr>
          <w:sz w:val="26"/>
          <w:szCs w:val="26"/>
          <w:lang w:eastAsia="en-US"/>
        </w:rPr>
        <w:t xml:space="preserve"> проведено </w:t>
      </w:r>
      <w:r w:rsidR="009E4E84" w:rsidRPr="009E4E84">
        <w:rPr>
          <w:b/>
          <w:sz w:val="26"/>
          <w:szCs w:val="26"/>
          <w:lang w:eastAsia="en-US"/>
        </w:rPr>
        <w:t>120</w:t>
      </w:r>
      <w:r w:rsidRPr="009E4E84">
        <w:rPr>
          <w:b/>
          <w:sz w:val="26"/>
          <w:szCs w:val="26"/>
          <w:lang w:eastAsia="en-US"/>
        </w:rPr>
        <w:t xml:space="preserve"> экскурсий</w:t>
      </w:r>
      <w:r w:rsidRPr="009E4E84">
        <w:rPr>
          <w:sz w:val="26"/>
          <w:szCs w:val="26"/>
          <w:lang w:eastAsia="en-US"/>
        </w:rPr>
        <w:t xml:space="preserve"> и </w:t>
      </w:r>
      <w:r w:rsidRPr="009E4E84">
        <w:rPr>
          <w:b/>
          <w:sz w:val="26"/>
          <w:szCs w:val="26"/>
          <w:lang w:eastAsia="en-US"/>
        </w:rPr>
        <w:t>22</w:t>
      </w:r>
      <w:r w:rsidR="003D6F78">
        <w:rPr>
          <w:b/>
          <w:sz w:val="26"/>
          <w:szCs w:val="26"/>
          <w:lang w:eastAsia="en-US"/>
        </w:rPr>
        <w:t xml:space="preserve"> </w:t>
      </w:r>
      <w:r w:rsidRPr="009E4E84">
        <w:rPr>
          <w:b/>
          <w:sz w:val="26"/>
          <w:szCs w:val="26"/>
          <w:lang w:eastAsia="en-US"/>
        </w:rPr>
        <w:t>выставки</w:t>
      </w:r>
      <w:r w:rsidRPr="009E4E84">
        <w:rPr>
          <w:sz w:val="26"/>
          <w:szCs w:val="26"/>
          <w:lang w:eastAsia="en-US"/>
        </w:rPr>
        <w:t>.</w:t>
      </w:r>
    </w:p>
    <w:p w:rsidR="00F738B9" w:rsidRPr="00D35A7D" w:rsidRDefault="00F738B9" w:rsidP="006605A1">
      <w:pPr>
        <w:spacing w:line="240" w:lineRule="atLeast"/>
        <w:ind w:firstLine="567"/>
        <w:jc w:val="both"/>
        <w:textAlignment w:val="baseline"/>
        <w:rPr>
          <w:sz w:val="26"/>
          <w:szCs w:val="26"/>
          <w:highlight w:val="yellow"/>
        </w:rPr>
      </w:pPr>
    </w:p>
    <w:p w:rsidR="00F738B9" w:rsidRPr="009E4E84" w:rsidRDefault="00F738B9" w:rsidP="003D6F78">
      <w:pPr>
        <w:spacing w:line="240" w:lineRule="atLeast"/>
        <w:ind w:firstLine="567"/>
        <w:jc w:val="both"/>
        <w:textAlignment w:val="baseline"/>
        <w:rPr>
          <w:sz w:val="26"/>
          <w:szCs w:val="26"/>
        </w:rPr>
      </w:pPr>
      <w:r w:rsidRPr="009E4E84">
        <w:rPr>
          <w:sz w:val="26"/>
          <w:szCs w:val="26"/>
        </w:rPr>
        <w:t>Специалистами музея в 202</w:t>
      </w:r>
      <w:r w:rsidR="009E4E84" w:rsidRPr="009E4E84">
        <w:rPr>
          <w:sz w:val="26"/>
          <w:szCs w:val="26"/>
        </w:rPr>
        <w:t>4</w:t>
      </w:r>
      <w:r w:rsidRPr="009E4E84">
        <w:rPr>
          <w:sz w:val="26"/>
          <w:szCs w:val="26"/>
        </w:rPr>
        <w:t xml:space="preserve"> году проведено </w:t>
      </w:r>
      <w:r w:rsidRPr="009E4E84">
        <w:rPr>
          <w:b/>
          <w:sz w:val="26"/>
          <w:szCs w:val="26"/>
        </w:rPr>
        <w:t>1</w:t>
      </w:r>
      <w:r w:rsidR="009E4E84" w:rsidRPr="009E4E84">
        <w:rPr>
          <w:b/>
          <w:sz w:val="26"/>
          <w:szCs w:val="26"/>
        </w:rPr>
        <w:t>27</w:t>
      </w:r>
      <w:r w:rsidRPr="009E4E84">
        <w:rPr>
          <w:b/>
          <w:sz w:val="26"/>
          <w:szCs w:val="26"/>
        </w:rPr>
        <w:t xml:space="preserve"> массовых и культурно образовательных мероприятий</w:t>
      </w:r>
      <w:r w:rsidRPr="009E4E84">
        <w:rPr>
          <w:sz w:val="26"/>
          <w:szCs w:val="26"/>
        </w:rPr>
        <w:t>.</w:t>
      </w:r>
      <w:r w:rsidR="003D6F78">
        <w:rPr>
          <w:sz w:val="26"/>
          <w:szCs w:val="26"/>
        </w:rPr>
        <w:t xml:space="preserve"> </w:t>
      </w:r>
      <w:r w:rsidRPr="009E4E84">
        <w:rPr>
          <w:sz w:val="26"/>
          <w:szCs w:val="26"/>
        </w:rPr>
        <w:t xml:space="preserve">Участниками мероприятий стали </w:t>
      </w:r>
      <w:r w:rsidR="009E4E84" w:rsidRPr="009E4E84">
        <w:rPr>
          <w:b/>
          <w:sz w:val="26"/>
          <w:szCs w:val="26"/>
        </w:rPr>
        <w:t>8 500</w:t>
      </w:r>
      <w:r w:rsidRPr="009E4E84">
        <w:rPr>
          <w:b/>
          <w:sz w:val="26"/>
          <w:szCs w:val="26"/>
        </w:rPr>
        <w:t xml:space="preserve"> человек.</w:t>
      </w:r>
    </w:p>
    <w:p w:rsidR="00F738B9" w:rsidRDefault="00F738B9" w:rsidP="003D6F78">
      <w:pPr>
        <w:spacing w:line="240" w:lineRule="atLeast"/>
        <w:ind w:firstLine="567"/>
        <w:jc w:val="both"/>
        <w:textAlignment w:val="baseline"/>
        <w:rPr>
          <w:sz w:val="26"/>
          <w:szCs w:val="26"/>
          <w:lang w:eastAsia="en-US"/>
        </w:rPr>
      </w:pPr>
      <w:r w:rsidRPr="00130FB2">
        <w:rPr>
          <w:sz w:val="26"/>
          <w:szCs w:val="26"/>
          <w:lang w:eastAsia="en-US"/>
        </w:rPr>
        <w:t>Общее количество посетителей музея в 202</w:t>
      </w:r>
      <w:r w:rsidR="009E4E84" w:rsidRPr="00130FB2">
        <w:rPr>
          <w:sz w:val="26"/>
          <w:szCs w:val="26"/>
          <w:lang w:eastAsia="en-US"/>
        </w:rPr>
        <w:t>4</w:t>
      </w:r>
      <w:r w:rsidRPr="00130FB2">
        <w:rPr>
          <w:sz w:val="26"/>
          <w:szCs w:val="26"/>
          <w:lang w:eastAsia="en-US"/>
        </w:rPr>
        <w:t xml:space="preserve"> году составило </w:t>
      </w:r>
      <w:r w:rsidR="009E4E84" w:rsidRPr="00130FB2">
        <w:rPr>
          <w:b/>
          <w:sz w:val="26"/>
          <w:szCs w:val="26"/>
          <w:lang w:eastAsia="en-US"/>
        </w:rPr>
        <w:t xml:space="preserve">9 202 </w:t>
      </w:r>
      <w:r w:rsidRPr="00130FB2">
        <w:rPr>
          <w:b/>
          <w:sz w:val="26"/>
          <w:szCs w:val="26"/>
          <w:lang w:eastAsia="en-US"/>
        </w:rPr>
        <w:t>человек</w:t>
      </w:r>
      <w:r w:rsidR="009E4E84" w:rsidRPr="00130FB2">
        <w:rPr>
          <w:b/>
          <w:sz w:val="26"/>
          <w:szCs w:val="26"/>
          <w:lang w:eastAsia="en-US"/>
        </w:rPr>
        <w:t>а</w:t>
      </w:r>
      <w:r w:rsidRPr="00130FB2">
        <w:rPr>
          <w:sz w:val="26"/>
          <w:szCs w:val="26"/>
          <w:lang w:eastAsia="en-US"/>
        </w:rPr>
        <w:t>.</w:t>
      </w:r>
    </w:p>
    <w:p w:rsidR="00B77116" w:rsidRDefault="00130FB2" w:rsidP="003D6F78">
      <w:pPr>
        <w:ind w:firstLine="709"/>
        <w:jc w:val="both"/>
        <w:rPr>
          <w:sz w:val="26"/>
          <w:szCs w:val="26"/>
          <w:lang w:eastAsia="ru-RU"/>
        </w:rPr>
      </w:pPr>
      <w:r w:rsidRPr="00130FB2">
        <w:rPr>
          <w:sz w:val="26"/>
          <w:szCs w:val="26"/>
          <w:lang w:eastAsia="ru-RU"/>
        </w:rPr>
        <w:lastRenderedPageBreak/>
        <w:t xml:space="preserve">МБУ «Муниципальный музей истории золотодобычи Северо-Енисейского </w:t>
      </w:r>
      <w:r w:rsidR="00F13B92">
        <w:rPr>
          <w:sz w:val="26"/>
          <w:szCs w:val="26"/>
          <w:lang w:eastAsia="ru-RU"/>
        </w:rPr>
        <w:t>муниципального округа</w:t>
      </w:r>
      <w:r w:rsidRPr="00130FB2">
        <w:rPr>
          <w:sz w:val="26"/>
          <w:szCs w:val="26"/>
          <w:lang w:eastAsia="ru-RU"/>
        </w:rPr>
        <w:t xml:space="preserve">» </w:t>
      </w:r>
      <w:r w:rsidRPr="00B77116">
        <w:rPr>
          <w:b/>
          <w:sz w:val="26"/>
          <w:szCs w:val="26"/>
          <w:u w:val="single"/>
          <w:lang w:eastAsia="ru-RU"/>
        </w:rPr>
        <w:t>активно принимает участие в акциях Музея Победы г. Москва в рамках проекта «Территория Победы»:</w:t>
      </w:r>
      <w:r w:rsidRPr="00130FB2">
        <w:rPr>
          <w:sz w:val="26"/>
          <w:szCs w:val="26"/>
          <w:lang w:eastAsia="ru-RU"/>
        </w:rPr>
        <w:t xml:space="preserve"> проводит мероприятия, кинопоказы как для детей дошкольного, младшего школьного возраста, так и для подростков. </w:t>
      </w:r>
    </w:p>
    <w:p w:rsidR="00130FB2" w:rsidRPr="00130FB2" w:rsidRDefault="00130FB2" w:rsidP="003D6F78">
      <w:pPr>
        <w:ind w:firstLine="709"/>
        <w:jc w:val="both"/>
        <w:rPr>
          <w:sz w:val="26"/>
          <w:szCs w:val="26"/>
          <w:lang w:eastAsia="ru-RU"/>
        </w:rPr>
      </w:pPr>
      <w:r w:rsidRPr="00130FB2">
        <w:rPr>
          <w:sz w:val="26"/>
          <w:szCs w:val="26"/>
          <w:lang w:eastAsia="ru-RU"/>
        </w:rPr>
        <w:t xml:space="preserve">За </w:t>
      </w:r>
      <w:r>
        <w:rPr>
          <w:sz w:val="26"/>
          <w:szCs w:val="26"/>
          <w:lang w:eastAsia="ru-RU"/>
        </w:rPr>
        <w:t>2024 год</w:t>
      </w:r>
      <w:r w:rsidRPr="00130FB2">
        <w:rPr>
          <w:sz w:val="26"/>
          <w:szCs w:val="26"/>
          <w:lang w:eastAsia="ru-RU"/>
        </w:rPr>
        <w:t xml:space="preserve"> в рамках проекта прошли мероприятия: «День фронтовой собаки», «Никто не забыт, ни что не забыто», кинопоказы документальных фильмов; «Театр на линии фронта», «Сыны полков», «Герои спорта. Блокадный футбол», «Тайны ночных ведьм».</w:t>
      </w:r>
    </w:p>
    <w:p w:rsidR="00130FB2" w:rsidRPr="00130FB2" w:rsidRDefault="00130FB2" w:rsidP="00AC6FFF">
      <w:pPr>
        <w:ind w:firstLine="709"/>
        <w:jc w:val="both"/>
        <w:rPr>
          <w:noProof/>
          <w:sz w:val="26"/>
          <w:szCs w:val="26"/>
          <w:lang w:eastAsia="ru-RU"/>
        </w:rPr>
      </w:pPr>
      <w:r w:rsidRPr="00130FB2">
        <w:rPr>
          <w:sz w:val="26"/>
          <w:szCs w:val="26"/>
          <w:lang w:eastAsia="ru-RU"/>
        </w:rPr>
        <w:t xml:space="preserve">За </w:t>
      </w:r>
      <w:r>
        <w:rPr>
          <w:sz w:val="26"/>
          <w:szCs w:val="26"/>
          <w:lang w:eastAsia="ru-RU"/>
        </w:rPr>
        <w:t>2024 год</w:t>
      </w:r>
      <w:r w:rsidRPr="00130FB2">
        <w:rPr>
          <w:sz w:val="26"/>
          <w:szCs w:val="26"/>
          <w:lang w:eastAsia="ru-RU"/>
        </w:rPr>
        <w:t xml:space="preserve"> музей провел мероприятия в рамках Памятных дат: </w:t>
      </w:r>
      <w:proofErr w:type="gramStart"/>
      <w:r w:rsidRPr="00130FB2">
        <w:rPr>
          <w:sz w:val="26"/>
          <w:szCs w:val="26"/>
          <w:lang w:eastAsia="ru-RU"/>
        </w:rPr>
        <w:t>«Герои Сталинградской битвы», «Маленькая великая страна», «Я люблю тебя, Россия», акция ко Дню российского флага, акция «Письмо солдату», акция «Блокадный хлеб», выставка репродукций русских художников «Куликовская битва», мероприятие «Путешествие по залу «Военное время»» ко Дню Героя Отечества.</w:t>
      </w:r>
      <w:proofErr w:type="gramEnd"/>
    </w:p>
    <w:p w:rsidR="00B77116" w:rsidRDefault="00130FB2" w:rsidP="00AC6FFF">
      <w:pPr>
        <w:ind w:firstLine="709"/>
        <w:jc w:val="both"/>
        <w:rPr>
          <w:rFonts w:eastAsia="Calibri"/>
          <w:sz w:val="26"/>
          <w:szCs w:val="26"/>
        </w:rPr>
      </w:pPr>
      <w:r w:rsidRPr="00130FB2">
        <w:rPr>
          <w:rFonts w:eastAsia="Calibri"/>
          <w:sz w:val="26"/>
          <w:szCs w:val="26"/>
        </w:rPr>
        <w:t xml:space="preserve">В 2024 году МБУ «Муниципальный музей» выиграл грант Благотворительного фонда «Полюс» на реализацию проекта «Интерактивная карта поселка Пит-городок Северо-Енисейского </w:t>
      </w:r>
      <w:r w:rsidR="00F13B92">
        <w:rPr>
          <w:rFonts w:eastAsia="Calibri"/>
          <w:sz w:val="26"/>
          <w:szCs w:val="26"/>
        </w:rPr>
        <w:t>муниципального округа</w:t>
      </w:r>
      <w:r w:rsidRPr="00130FB2">
        <w:rPr>
          <w:rFonts w:eastAsia="Calibri"/>
          <w:sz w:val="26"/>
          <w:szCs w:val="26"/>
        </w:rPr>
        <w:t>»</w:t>
      </w:r>
      <w:r>
        <w:rPr>
          <w:rFonts w:eastAsia="Calibri"/>
          <w:sz w:val="26"/>
          <w:szCs w:val="26"/>
        </w:rPr>
        <w:t xml:space="preserve">. </w:t>
      </w:r>
    </w:p>
    <w:p w:rsidR="00130FB2" w:rsidRPr="00130FB2" w:rsidRDefault="00130FB2" w:rsidP="00AC6FFF">
      <w:pPr>
        <w:ind w:firstLine="709"/>
        <w:jc w:val="both"/>
        <w:rPr>
          <w:rFonts w:eastAsia="Calibri"/>
          <w:sz w:val="26"/>
          <w:szCs w:val="26"/>
        </w:rPr>
      </w:pPr>
      <w:r w:rsidRPr="00130FB2">
        <w:rPr>
          <w:rFonts w:eastAsia="Calibri"/>
          <w:sz w:val="26"/>
          <w:szCs w:val="26"/>
        </w:rPr>
        <w:t>Проект направлен на создание условий для восстановления, сохранения и передачи будущим поколениям исторической памяти через разработку и популяризацию интерактивной карты поселка Пит-городок.</w:t>
      </w:r>
    </w:p>
    <w:p w:rsidR="00130FB2" w:rsidRDefault="00130FB2" w:rsidP="00AC6FFF">
      <w:pPr>
        <w:ind w:firstLine="709"/>
        <w:jc w:val="both"/>
        <w:rPr>
          <w:sz w:val="26"/>
          <w:szCs w:val="26"/>
        </w:rPr>
      </w:pPr>
      <w:r w:rsidRPr="00130FB2">
        <w:rPr>
          <w:sz w:val="26"/>
          <w:szCs w:val="26"/>
        </w:rPr>
        <w:t xml:space="preserve">Поисково-исследовательская экспедиция в посёлок Пит-Городок состоялась в конце июля 2024 года. Целью экспедиции стало исследование и фиксирование местности упраздненного посёлка (оставшиеся дома, здания и сооружения), сбор информации и исторически ценных Находок. В результате поездки были обследованы сохранившиеся дома (Дом </w:t>
      </w:r>
      <w:proofErr w:type="spellStart"/>
      <w:r w:rsidRPr="00130FB2">
        <w:rPr>
          <w:sz w:val="26"/>
          <w:szCs w:val="26"/>
        </w:rPr>
        <w:t>Белянкиных</w:t>
      </w:r>
      <w:proofErr w:type="spellEnd"/>
      <w:r w:rsidRPr="00130FB2">
        <w:rPr>
          <w:sz w:val="26"/>
          <w:szCs w:val="26"/>
        </w:rPr>
        <w:t xml:space="preserve"> на берегу Пита), часть уцелевших сооружений АТЦ, школы, свинофермы. Почти в каждом уцелевшем доме сохранились колонки, полностью в рабочем состоянии.</w:t>
      </w:r>
    </w:p>
    <w:p w:rsidR="00AC6FFF" w:rsidRPr="00AC6FFF" w:rsidRDefault="00AC6FFF" w:rsidP="00AC6FFF">
      <w:pPr>
        <w:ind w:firstLine="709"/>
        <w:jc w:val="both"/>
        <w:rPr>
          <w:sz w:val="26"/>
          <w:szCs w:val="26"/>
        </w:rPr>
      </w:pPr>
      <w:r w:rsidRPr="00AC6FFF">
        <w:rPr>
          <w:sz w:val="26"/>
          <w:szCs w:val="26"/>
        </w:rPr>
        <w:t xml:space="preserve">В некоторых домах висят занавески и в наличии домашняя мебель и кухонная утварь. </w:t>
      </w:r>
      <w:r w:rsidR="00D47752">
        <w:rPr>
          <w:sz w:val="26"/>
          <w:szCs w:val="26"/>
        </w:rPr>
        <w:t>Н</w:t>
      </w:r>
      <w:r w:rsidRPr="00AC6FFF">
        <w:rPr>
          <w:sz w:val="26"/>
          <w:szCs w:val="26"/>
        </w:rPr>
        <w:t>а пути экспедиции</w:t>
      </w:r>
      <w:r w:rsidR="00D47752">
        <w:rPr>
          <w:sz w:val="26"/>
          <w:szCs w:val="26"/>
        </w:rPr>
        <w:t xml:space="preserve"> п</w:t>
      </w:r>
      <w:r w:rsidR="00D47752" w:rsidRPr="00AC6FFF">
        <w:rPr>
          <w:sz w:val="26"/>
          <w:szCs w:val="26"/>
        </w:rPr>
        <w:t>опались</w:t>
      </w:r>
      <w:r w:rsidRPr="00AC6FFF">
        <w:rPr>
          <w:sz w:val="26"/>
          <w:szCs w:val="26"/>
        </w:rPr>
        <w:t xml:space="preserve"> и интересные исторические Находки - плакаты Советского периода, куколка из дерева, подковы, деревянные почтовые ящики с караванов, письма и рисунки. Сергей Анучин - старожил посёлка Пит-Городок, рассказал интересные </w:t>
      </w:r>
      <w:proofErr w:type="gramStart"/>
      <w:r w:rsidRPr="00AC6FFF">
        <w:rPr>
          <w:sz w:val="26"/>
          <w:szCs w:val="26"/>
        </w:rPr>
        <w:t>факты о людях</w:t>
      </w:r>
      <w:proofErr w:type="gramEnd"/>
      <w:r w:rsidRPr="00AC6FFF">
        <w:rPr>
          <w:sz w:val="26"/>
          <w:szCs w:val="26"/>
        </w:rPr>
        <w:t>, проживающих в этом населённом пункте, один из которых — это празднование посадки урожая: всем посёлком отмечали на берегу реки! На протяжении трёх дней группа проводила необходимые мероприятия для реализации проекта. Все поставленные задачи были с успехом решены, цель достигнута.</w:t>
      </w:r>
    </w:p>
    <w:p w:rsidR="00F738B9" w:rsidRPr="00130FB2" w:rsidRDefault="00F738B9" w:rsidP="006605A1">
      <w:pPr>
        <w:ind w:firstLine="567"/>
        <w:jc w:val="both"/>
        <w:rPr>
          <w:b/>
          <w:sz w:val="26"/>
          <w:szCs w:val="26"/>
          <w:u w:val="single"/>
        </w:rPr>
      </w:pPr>
      <w:r w:rsidRPr="00130FB2">
        <w:rPr>
          <w:sz w:val="26"/>
          <w:szCs w:val="26"/>
        </w:rPr>
        <w:t xml:space="preserve">В рамках реализации </w:t>
      </w:r>
      <w:r w:rsidRPr="00130FB2">
        <w:rPr>
          <w:sz w:val="26"/>
          <w:szCs w:val="26"/>
          <w:u w:val="single"/>
        </w:rPr>
        <w:t xml:space="preserve">регионального проекта </w:t>
      </w:r>
      <w:r w:rsidRPr="00130FB2">
        <w:rPr>
          <w:b/>
          <w:sz w:val="26"/>
          <w:szCs w:val="26"/>
          <w:u w:val="single"/>
        </w:rPr>
        <w:t>«Цифровая культура»</w:t>
      </w:r>
      <w:r w:rsidRPr="00130FB2">
        <w:rPr>
          <w:sz w:val="26"/>
          <w:szCs w:val="26"/>
        </w:rPr>
        <w:t xml:space="preserve"> Муниципальным бюджетным учреждением «Муниципальный музей истории золотодобычи Северо-Енисейского </w:t>
      </w:r>
      <w:r w:rsidR="00F13B92">
        <w:rPr>
          <w:sz w:val="26"/>
          <w:szCs w:val="26"/>
        </w:rPr>
        <w:t>муниципального округа</w:t>
      </w:r>
      <w:r w:rsidRPr="00130FB2">
        <w:rPr>
          <w:sz w:val="26"/>
          <w:szCs w:val="26"/>
        </w:rPr>
        <w:t xml:space="preserve">» (далее МБУ «Муниципальный музей») </w:t>
      </w:r>
      <w:r w:rsidRPr="00130FB2">
        <w:rPr>
          <w:b/>
          <w:sz w:val="26"/>
          <w:szCs w:val="26"/>
          <w:u w:val="single"/>
        </w:rPr>
        <w:t xml:space="preserve">создан и запущен в работу виртуальный тур по МБУ «Муниципальный музей истории золотодобычи Северо-Енисейского </w:t>
      </w:r>
      <w:r w:rsidR="00F13B92">
        <w:rPr>
          <w:b/>
          <w:sz w:val="26"/>
          <w:szCs w:val="26"/>
          <w:u w:val="single"/>
        </w:rPr>
        <w:t>муниципального округа</w:t>
      </w:r>
      <w:r w:rsidRPr="00130FB2">
        <w:rPr>
          <w:b/>
          <w:sz w:val="26"/>
          <w:szCs w:val="26"/>
          <w:u w:val="single"/>
        </w:rPr>
        <w:t>» на официальном сайте учреждения.</w:t>
      </w:r>
    </w:p>
    <w:p w:rsidR="00F738B9" w:rsidRPr="00D35A7D" w:rsidRDefault="00F738B9" w:rsidP="00F738B9">
      <w:pPr>
        <w:ind w:firstLine="709"/>
        <w:jc w:val="both"/>
        <w:rPr>
          <w:sz w:val="26"/>
          <w:szCs w:val="26"/>
          <w:highlight w:val="yellow"/>
          <w:lang w:eastAsia="ru-RU"/>
        </w:rPr>
      </w:pPr>
    </w:p>
    <w:p w:rsidR="007324C6" w:rsidRPr="00130FB2" w:rsidRDefault="007324C6" w:rsidP="00B77116">
      <w:pPr>
        <w:ind w:firstLine="567"/>
        <w:jc w:val="center"/>
        <w:rPr>
          <w:b/>
          <w:sz w:val="26"/>
          <w:szCs w:val="26"/>
          <w:u w:val="single"/>
          <w:lang w:eastAsia="en-US"/>
        </w:rPr>
      </w:pPr>
      <w:r w:rsidRPr="00130FB2">
        <w:rPr>
          <w:b/>
          <w:sz w:val="26"/>
          <w:szCs w:val="26"/>
          <w:u w:val="single"/>
          <w:lang w:eastAsia="en-US"/>
        </w:rPr>
        <w:t>Северо-Енисейская детская школа искусств</w:t>
      </w:r>
    </w:p>
    <w:p w:rsidR="00AF659A" w:rsidRPr="00D35A7D" w:rsidRDefault="00AF659A" w:rsidP="00866A6C">
      <w:pPr>
        <w:ind w:firstLine="567"/>
        <w:jc w:val="both"/>
        <w:rPr>
          <w:b/>
          <w:sz w:val="26"/>
          <w:szCs w:val="26"/>
          <w:highlight w:val="yellow"/>
          <w:u w:val="single"/>
          <w:lang w:eastAsia="en-US"/>
        </w:rPr>
      </w:pPr>
    </w:p>
    <w:p w:rsidR="00F738B9" w:rsidRPr="00130FB2" w:rsidRDefault="00F738B9" w:rsidP="00F738B9">
      <w:pPr>
        <w:ind w:firstLine="567"/>
        <w:jc w:val="both"/>
        <w:textAlignment w:val="baseline"/>
        <w:rPr>
          <w:bCs/>
          <w:sz w:val="26"/>
          <w:szCs w:val="26"/>
          <w:lang w:eastAsia="ru-RU"/>
        </w:rPr>
      </w:pPr>
      <w:r w:rsidRPr="00130FB2">
        <w:rPr>
          <w:bCs/>
          <w:sz w:val="26"/>
          <w:szCs w:val="26"/>
          <w:lang w:eastAsia="ru-RU"/>
        </w:rPr>
        <w:t xml:space="preserve">Отличительной особенностью функционирования </w:t>
      </w:r>
      <w:r w:rsidRPr="00130FB2">
        <w:rPr>
          <w:bCs/>
          <w:sz w:val="26"/>
          <w:szCs w:val="26"/>
        </w:rPr>
        <w:t xml:space="preserve">муниципального бюджетного учреждения дополнительного образования «Северо-Енисейская детская школа </w:t>
      </w:r>
      <w:r w:rsidR="00B77116">
        <w:rPr>
          <w:bCs/>
          <w:sz w:val="26"/>
          <w:szCs w:val="26"/>
        </w:rPr>
        <w:t>искусств» (далее – МБУ ДО «ДШИ»</w:t>
      </w:r>
      <w:r w:rsidRPr="00130FB2">
        <w:rPr>
          <w:bCs/>
          <w:sz w:val="26"/>
          <w:szCs w:val="26"/>
        </w:rPr>
        <w:t>)</w:t>
      </w:r>
      <w:r w:rsidRPr="00130FB2">
        <w:rPr>
          <w:bCs/>
          <w:sz w:val="26"/>
          <w:szCs w:val="26"/>
          <w:lang w:eastAsia="ru-RU"/>
        </w:rPr>
        <w:t xml:space="preserve"> как первой ступени </w:t>
      </w:r>
      <w:r w:rsidRPr="00130FB2">
        <w:rPr>
          <w:bCs/>
          <w:sz w:val="26"/>
          <w:szCs w:val="26"/>
          <w:lang w:eastAsia="ru-RU"/>
        </w:rPr>
        <w:lastRenderedPageBreak/>
        <w:t>отечественной системы художественного образования является приобщение детей к различным видам классического и современного искусства.</w:t>
      </w:r>
    </w:p>
    <w:p w:rsidR="00F738B9" w:rsidRPr="00130FB2" w:rsidRDefault="00F738B9" w:rsidP="00F738B9">
      <w:pPr>
        <w:ind w:firstLine="567"/>
        <w:jc w:val="both"/>
        <w:textAlignment w:val="baseline"/>
        <w:rPr>
          <w:sz w:val="26"/>
          <w:szCs w:val="26"/>
        </w:rPr>
      </w:pPr>
      <w:r w:rsidRPr="00130FB2">
        <w:rPr>
          <w:sz w:val="26"/>
          <w:szCs w:val="26"/>
          <w:shd w:val="clear" w:color="auto" w:fill="FFFFFF" w:themeFill="background1"/>
        </w:rPr>
        <w:t>В целях сохранения и дальнейшего развития отечественной системы художественного образования Министерством культуры Российской Федерации утвержден </w:t>
      </w:r>
      <w:r w:rsidRPr="00130FB2">
        <w:rPr>
          <w:sz w:val="26"/>
          <w:szCs w:val="26"/>
          <w:bdr w:val="none" w:sz="0" w:space="0" w:color="auto" w:frame="1"/>
          <w:shd w:val="clear" w:color="auto" w:fill="FFFFFF" w:themeFill="background1"/>
        </w:rPr>
        <w:t>План мероприятий («дорожная карта») по перспективному развитию детских школ искусств по видам искусств на 2018-202</w:t>
      </w:r>
      <w:r w:rsidR="00130FB2" w:rsidRPr="00130FB2">
        <w:rPr>
          <w:sz w:val="26"/>
          <w:szCs w:val="26"/>
          <w:bdr w:val="none" w:sz="0" w:space="0" w:color="auto" w:frame="1"/>
          <w:shd w:val="clear" w:color="auto" w:fill="FFFFFF" w:themeFill="background1"/>
        </w:rPr>
        <w:t>4</w:t>
      </w:r>
      <w:r w:rsidRPr="00130FB2">
        <w:rPr>
          <w:sz w:val="26"/>
          <w:szCs w:val="26"/>
          <w:bdr w:val="none" w:sz="0" w:space="0" w:color="auto" w:frame="1"/>
          <w:shd w:val="clear" w:color="auto" w:fill="FFFFFF" w:themeFill="background1"/>
        </w:rPr>
        <w:t xml:space="preserve"> годы</w:t>
      </w:r>
      <w:r w:rsidRPr="00130FB2">
        <w:rPr>
          <w:sz w:val="26"/>
          <w:szCs w:val="26"/>
          <w:shd w:val="clear" w:color="auto" w:fill="FFFFFF" w:themeFill="background1"/>
        </w:rPr>
        <w:t>. Одним</w:t>
      </w:r>
      <w:r w:rsidRPr="00130FB2">
        <w:rPr>
          <w:sz w:val="26"/>
          <w:szCs w:val="26"/>
        </w:rPr>
        <w:t xml:space="preserve"> из главных мероприятий по выполнению дорожной карты является увеличение доли обучающихся по предпрофессиональным программам.</w:t>
      </w:r>
    </w:p>
    <w:p w:rsidR="00F738B9" w:rsidRPr="00130FB2" w:rsidRDefault="00F738B9" w:rsidP="00F738B9">
      <w:pPr>
        <w:ind w:firstLine="567"/>
        <w:jc w:val="center"/>
        <w:textAlignment w:val="baseline"/>
        <w:rPr>
          <w:color w:val="000000" w:themeColor="text1"/>
          <w:sz w:val="26"/>
          <w:szCs w:val="26"/>
        </w:rPr>
      </w:pPr>
      <w:r w:rsidRPr="00130FB2">
        <w:rPr>
          <w:b/>
          <w:sz w:val="26"/>
          <w:szCs w:val="26"/>
        </w:rPr>
        <w:t>Основные</w:t>
      </w:r>
      <w:r w:rsidRPr="00130FB2">
        <w:rPr>
          <w:b/>
          <w:color w:val="000000" w:themeColor="text1"/>
          <w:sz w:val="26"/>
          <w:szCs w:val="26"/>
        </w:rPr>
        <w:t xml:space="preserve"> достижения «Северо-Енисейской детской школы искусств»</w:t>
      </w:r>
      <w:r w:rsidRPr="00130FB2">
        <w:rPr>
          <w:color w:val="000000" w:themeColor="text1"/>
          <w:sz w:val="26"/>
          <w:szCs w:val="26"/>
        </w:rPr>
        <w:t>:</w:t>
      </w:r>
    </w:p>
    <w:p w:rsidR="00F738B9" w:rsidRPr="00D35A7D" w:rsidRDefault="00F738B9" w:rsidP="00F738B9">
      <w:pPr>
        <w:ind w:firstLine="567"/>
        <w:jc w:val="both"/>
        <w:rPr>
          <w:sz w:val="26"/>
          <w:szCs w:val="26"/>
          <w:highlight w:val="yellow"/>
          <w:lang w:eastAsia="ru-RU"/>
        </w:rPr>
      </w:pPr>
      <w:r w:rsidRPr="00130FB2">
        <w:rPr>
          <w:sz w:val="26"/>
          <w:szCs w:val="26"/>
          <w:lang w:eastAsia="ru-RU"/>
        </w:rPr>
        <w:t xml:space="preserve">Преподавательский состав </w:t>
      </w:r>
      <w:r w:rsidRPr="00130FB2">
        <w:rPr>
          <w:bCs/>
          <w:sz w:val="26"/>
          <w:szCs w:val="26"/>
        </w:rPr>
        <w:t>МБУ ДО «ДШИ»</w:t>
      </w:r>
      <w:r w:rsidRPr="00130FB2">
        <w:rPr>
          <w:sz w:val="26"/>
          <w:szCs w:val="26"/>
          <w:lang w:eastAsia="ru-RU"/>
        </w:rPr>
        <w:t xml:space="preserve"> предоставляет услуги учащимся очно и в дистанционном формате. В тематических группах в социальных сетях «Одноклассники» и «</w:t>
      </w:r>
      <w:proofErr w:type="spellStart"/>
      <w:r w:rsidRPr="00130FB2">
        <w:rPr>
          <w:sz w:val="26"/>
          <w:szCs w:val="26"/>
          <w:lang w:eastAsia="ru-RU"/>
        </w:rPr>
        <w:t>Вконтакте</w:t>
      </w:r>
      <w:proofErr w:type="spellEnd"/>
      <w:r w:rsidRPr="00130FB2">
        <w:rPr>
          <w:sz w:val="26"/>
          <w:szCs w:val="26"/>
          <w:lang w:eastAsia="ru-RU"/>
        </w:rPr>
        <w:t xml:space="preserve">», методические рекомендации, </w:t>
      </w:r>
      <w:proofErr w:type="spellStart"/>
      <w:r w:rsidRPr="00130FB2">
        <w:rPr>
          <w:sz w:val="26"/>
          <w:szCs w:val="26"/>
          <w:lang w:eastAsia="ru-RU"/>
        </w:rPr>
        <w:t>видеоуроки</w:t>
      </w:r>
      <w:proofErr w:type="spellEnd"/>
      <w:r w:rsidRPr="00130FB2">
        <w:rPr>
          <w:sz w:val="26"/>
          <w:szCs w:val="26"/>
          <w:lang w:eastAsia="ru-RU"/>
        </w:rPr>
        <w:t xml:space="preserve"> и творческие мастер-классы. </w:t>
      </w:r>
    </w:p>
    <w:p w:rsidR="00F738B9" w:rsidRPr="00130FB2" w:rsidRDefault="00F738B9" w:rsidP="00F738B9">
      <w:pPr>
        <w:ind w:firstLine="567"/>
        <w:jc w:val="both"/>
        <w:textAlignment w:val="baseline"/>
        <w:rPr>
          <w:color w:val="000000" w:themeColor="text1"/>
          <w:sz w:val="26"/>
          <w:szCs w:val="26"/>
        </w:rPr>
      </w:pPr>
      <w:r w:rsidRPr="00130FB2">
        <w:rPr>
          <w:color w:val="000000" w:themeColor="text1"/>
          <w:sz w:val="26"/>
          <w:szCs w:val="26"/>
        </w:rPr>
        <w:t xml:space="preserve">Наблюдается тенденция </w:t>
      </w:r>
      <w:proofErr w:type="gramStart"/>
      <w:r w:rsidRPr="00130FB2">
        <w:rPr>
          <w:color w:val="000000" w:themeColor="text1"/>
          <w:sz w:val="26"/>
          <w:szCs w:val="26"/>
        </w:rPr>
        <w:t xml:space="preserve">увеличения количества поступающих выпускников </w:t>
      </w:r>
      <w:r w:rsidRPr="00130FB2">
        <w:rPr>
          <w:bCs/>
          <w:sz w:val="26"/>
          <w:szCs w:val="26"/>
        </w:rPr>
        <w:t>детской школы искусств</w:t>
      </w:r>
      <w:proofErr w:type="gramEnd"/>
      <w:r w:rsidRPr="00130FB2">
        <w:rPr>
          <w:color w:val="000000" w:themeColor="text1"/>
          <w:sz w:val="26"/>
          <w:szCs w:val="26"/>
        </w:rPr>
        <w:t xml:space="preserve"> в профильные учебные заведения. На момент получения свидетельства об окончании </w:t>
      </w:r>
      <w:r w:rsidRPr="00130FB2">
        <w:rPr>
          <w:bCs/>
          <w:sz w:val="26"/>
          <w:szCs w:val="26"/>
        </w:rPr>
        <w:t>МБУ ДО «ДШИ»</w:t>
      </w:r>
      <w:r w:rsidRPr="00130FB2">
        <w:rPr>
          <w:color w:val="000000" w:themeColor="text1"/>
          <w:sz w:val="26"/>
          <w:szCs w:val="26"/>
        </w:rPr>
        <w:t xml:space="preserve"> не все выпускники </w:t>
      </w:r>
      <w:proofErr w:type="gramStart"/>
      <w:r w:rsidRPr="00130FB2">
        <w:rPr>
          <w:color w:val="000000" w:themeColor="text1"/>
          <w:sz w:val="26"/>
          <w:szCs w:val="26"/>
        </w:rPr>
        <w:t>закончили общеобразовательную школу</w:t>
      </w:r>
      <w:proofErr w:type="gramEnd"/>
      <w:r w:rsidRPr="00130FB2">
        <w:rPr>
          <w:color w:val="000000" w:themeColor="text1"/>
          <w:sz w:val="26"/>
          <w:szCs w:val="26"/>
        </w:rPr>
        <w:t>, и в дальнейшем некоторые из них планируют поступление в профильные учебные заведения.</w:t>
      </w:r>
    </w:p>
    <w:p w:rsidR="00F738B9" w:rsidRPr="00130FB2" w:rsidRDefault="00F738B9" w:rsidP="00F738B9">
      <w:pPr>
        <w:ind w:firstLine="567"/>
        <w:jc w:val="both"/>
        <w:textAlignment w:val="baseline"/>
        <w:rPr>
          <w:bCs/>
          <w:color w:val="000000" w:themeColor="text1"/>
          <w:sz w:val="26"/>
          <w:szCs w:val="26"/>
          <w:lang w:eastAsia="ru-RU"/>
        </w:rPr>
      </w:pPr>
      <w:r w:rsidRPr="00130FB2">
        <w:rPr>
          <w:bCs/>
          <w:color w:val="000000" w:themeColor="text1"/>
          <w:sz w:val="26"/>
          <w:szCs w:val="26"/>
          <w:lang w:eastAsia="ru-RU"/>
        </w:rPr>
        <w:t>Также отмечается заинтересованность населения в получении образования по дополнительным общеобразовательным программам. Конкурс на одно место составляет 4-6 человек.</w:t>
      </w:r>
    </w:p>
    <w:p w:rsidR="00F738B9" w:rsidRPr="00130FB2" w:rsidRDefault="00F738B9" w:rsidP="00F738B9">
      <w:pPr>
        <w:tabs>
          <w:tab w:val="left" w:pos="6420"/>
        </w:tabs>
        <w:ind w:firstLine="567"/>
        <w:jc w:val="both"/>
        <w:rPr>
          <w:sz w:val="26"/>
          <w:szCs w:val="26"/>
          <w:lang w:eastAsia="ru-RU"/>
        </w:rPr>
      </w:pPr>
      <w:r w:rsidRPr="00130FB2">
        <w:rPr>
          <w:sz w:val="26"/>
          <w:szCs w:val="26"/>
          <w:lang w:eastAsia="ru-RU"/>
        </w:rPr>
        <w:t xml:space="preserve">В муниципальном бюджетном учреждении дополнительного образования «Северо-Енисейская детская школа искусств» уделяется внимание патриотическому воспитанию детей. Стало традицией ежегодно принимать участие во Всероссийских и Международных конкурсах, организуемых Музеем Победы (1941-1945) г. Москвы. </w:t>
      </w:r>
    </w:p>
    <w:p w:rsidR="00F738B9" w:rsidRDefault="00B77116" w:rsidP="00F738B9">
      <w:pPr>
        <w:tabs>
          <w:tab w:val="left" w:pos="6420"/>
        </w:tabs>
        <w:ind w:firstLine="567"/>
        <w:jc w:val="both"/>
        <w:rPr>
          <w:sz w:val="26"/>
          <w:szCs w:val="26"/>
          <w:lang w:eastAsia="ru-RU"/>
        </w:rPr>
      </w:pPr>
      <w:r>
        <w:rPr>
          <w:sz w:val="26"/>
          <w:szCs w:val="26"/>
          <w:lang w:eastAsia="ru-RU"/>
        </w:rPr>
        <w:t>Например,</w:t>
      </w:r>
      <w:r w:rsidR="00F738B9" w:rsidRPr="00130FB2">
        <w:rPr>
          <w:sz w:val="26"/>
          <w:szCs w:val="26"/>
          <w:lang w:eastAsia="ru-RU"/>
        </w:rPr>
        <w:t xml:space="preserve"> учащаяся художественного отделения ДШИ Алина </w:t>
      </w:r>
      <w:proofErr w:type="spellStart"/>
      <w:r w:rsidR="00F738B9" w:rsidRPr="00130FB2">
        <w:rPr>
          <w:sz w:val="26"/>
          <w:szCs w:val="26"/>
          <w:lang w:eastAsia="ru-RU"/>
        </w:rPr>
        <w:t>Хивинова</w:t>
      </w:r>
      <w:proofErr w:type="spellEnd"/>
      <w:r w:rsidR="00F738B9" w:rsidRPr="00130FB2">
        <w:rPr>
          <w:sz w:val="26"/>
          <w:szCs w:val="26"/>
          <w:lang w:eastAsia="ru-RU"/>
        </w:rPr>
        <w:t xml:space="preserve"> стала лауреатом 2-ой степени с произведением «Музыка души» за участие во Всероссийском конкурсе «Защитники Отечества» от Музея Победы, и получила призы, сувенирную продукцию музея и набор открыток с публикацией картин победителей, в числе которых оказалась Алина.</w:t>
      </w:r>
    </w:p>
    <w:p w:rsidR="00130FB2" w:rsidRPr="00B77116" w:rsidRDefault="00130FB2" w:rsidP="00130FB2">
      <w:pPr>
        <w:tabs>
          <w:tab w:val="left" w:pos="6420"/>
        </w:tabs>
        <w:ind w:firstLine="567"/>
        <w:jc w:val="both"/>
        <w:rPr>
          <w:b/>
          <w:sz w:val="26"/>
          <w:szCs w:val="26"/>
          <w:u w:val="single"/>
          <w:lang w:eastAsia="ru-RU"/>
        </w:rPr>
      </w:pPr>
      <w:r w:rsidRPr="00130FB2">
        <w:rPr>
          <w:sz w:val="26"/>
          <w:szCs w:val="26"/>
          <w:lang w:eastAsia="ru-RU"/>
        </w:rPr>
        <w:t xml:space="preserve">За 2024 год в муниципальном бюджетном учреждении дополнительного образования «Северо-Енисейская детская школа искусств» проведено </w:t>
      </w:r>
      <w:r w:rsidRPr="00B77116">
        <w:rPr>
          <w:b/>
          <w:sz w:val="26"/>
          <w:szCs w:val="26"/>
          <w:u w:val="single"/>
          <w:lang w:eastAsia="ru-RU"/>
        </w:rPr>
        <w:t>19 мероприятий, в них приняло участие 429 человек.</w:t>
      </w:r>
    </w:p>
    <w:p w:rsidR="00130FB2" w:rsidRDefault="00130FB2" w:rsidP="00130FB2">
      <w:pPr>
        <w:tabs>
          <w:tab w:val="left" w:pos="6420"/>
        </w:tabs>
        <w:ind w:firstLine="567"/>
        <w:jc w:val="both"/>
        <w:rPr>
          <w:sz w:val="26"/>
          <w:szCs w:val="26"/>
          <w:lang w:eastAsia="ru-RU"/>
        </w:rPr>
      </w:pPr>
      <w:r w:rsidRPr="00130FB2">
        <w:rPr>
          <w:sz w:val="26"/>
          <w:szCs w:val="26"/>
          <w:lang w:eastAsia="ru-RU"/>
        </w:rPr>
        <w:t xml:space="preserve"> </w:t>
      </w:r>
      <w:r w:rsidRPr="00AC6FFF">
        <w:rPr>
          <w:sz w:val="26"/>
          <w:szCs w:val="26"/>
          <w:lang w:eastAsia="ru-RU"/>
        </w:rPr>
        <w:t>Стало традицией ежегодно принимать участие во Всероссийских и Международных конкурсах, в которых ученики и преподаватели детской школы иску</w:t>
      </w:r>
      <w:proofErr w:type="gramStart"/>
      <w:r w:rsidRPr="00AC6FFF">
        <w:rPr>
          <w:sz w:val="26"/>
          <w:szCs w:val="26"/>
          <w:lang w:eastAsia="ru-RU"/>
        </w:rPr>
        <w:t>сств ст</w:t>
      </w:r>
      <w:proofErr w:type="gramEnd"/>
      <w:r w:rsidRPr="00AC6FFF">
        <w:rPr>
          <w:sz w:val="26"/>
          <w:szCs w:val="26"/>
          <w:lang w:eastAsia="ru-RU"/>
        </w:rPr>
        <w:t>ановятся лауреатами и победителями.</w:t>
      </w:r>
    </w:p>
    <w:p w:rsidR="00D47752" w:rsidRPr="00D47752" w:rsidRDefault="00D47752" w:rsidP="00130FB2">
      <w:pPr>
        <w:tabs>
          <w:tab w:val="left" w:pos="6420"/>
        </w:tabs>
        <w:ind w:firstLine="567"/>
        <w:jc w:val="both"/>
        <w:rPr>
          <w:sz w:val="26"/>
          <w:szCs w:val="26"/>
          <w:lang w:eastAsia="ru-RU"/>
        </w:rPr>
      </w:pPr>
      <w:r>
        <w:rPr>
          <w:sz w:val="26"/>
          <w:szCs w:val="26"/>
          <w:lang w:eastAsia="ru-RU"/>
        </w:rPr>
        <w:t xml:space="preserve">Например, </w:t>
      </w:r>
      <w:proofErr w:type="spellStart"/>
      <w:r>
        <w:rPr>
          <w:sz w:val="26"/>
          <w:szCs w:val="26"/>
          <w:lang w:eastAsia="ru-RU"/>
        </w:rPr>
        <w:t>Буторина</w:t>
      </w:r>
      <w:proofErr w:type="spellEnd"/>
      <w:r>
        <w:rPr>
          <w:sz w:val="26"/>
          <w:szCs w:val="26"/>
          <w:lang w:eastAsia="ru-RU"/>
        </w:rPr>
        <w:t xml:space="preserve"> Марина награждена </w:t>
      </w:r>
      <w:r>
        <w:rPr>
          <w:b/>
          <w:sz w:val="26"/>
          <w:szCs w:val="26"/>
          <w:u w:val="single"/>
          <w:lang w:eastAsia="ru-RU"/>
        </w:rPr>
        <w:t>Д</w:t>
      </w:r>
      <w:r w:rsidRPr="00D47752">
        <w:rPr>
          <w:b/>
          <w:sz w:val="26"/>
          <w:szCs w:val="26"/>
          <w:u w:val="single"/>
          <w:lang w:eastAsia="ru-RU"/>
        </w:rPr>
        <w:t xml:space="preserve">ипломом </w:t>
      </w:r>
      <w:r w:rsidRPr="00D47752">
        <w:rPr>
          <w:b/>
          <w:sz w:val="26"/>
          <w:szCs w:val="26"/>
          <w:u w:val="single"/>
          <w:lang w:val="en-US" w:eastAsia="ru-RU"/>
        </w:rPr>
        <w:t>I</w:t>
      </w:r>
      <w:r w:rsidRPr="00D47752">
        <w:rPr>
          <w:b/>
          <w:sz w:val="26"/>
          <w:szCs w:val="26"/>
          <w:u w:val="single"/>
          <w:lang w:eastAsia="ru-RU"/>
        </w:rPr>
        <w:t xml:space="preserve"> степени</w:t>
      </w:r>
      <w:r w:rsidRPr="00D47752">
        <w:rPr>
          <w:sz w:val="26"/>
          <w:szCs w:val="26"/>
          <w:lang w:eastAsia="ru-RU"/>
        </w:rPr>
        <w:t xml:space="preserve"> в</w:t>
      </w:r>
      <w:r>
        <w:rPr>
          <w:sz w:val="26"/>
          <w:szCs w:val="26"/>
          <w:lang w:eastAsia="ru-RU"/>
        </w:rPr>
        <w:t xml:space="preserve"> </w:t>
      </w:r>
      <w:r>
        <w:rPr>
          <w:sz w:val="26"/>
          <w:szCs w:val="26"/>
          <w:lang w:val="en-US" w:eastAsia="ru-RU"/>
        </w:rPr>
        <w:t>IX</w:t>
      </w:r>
      <w:r w:rsidRPr="00D47752">
        <w:rPr>
          <w:sz w:val="26"/>
          <w:szCs w:val="26"/>
          <w:lang w:eastAsia="ru-RU"/>
        </w:rPr>
        <w:t xml:space="preserve"> </w:t>
      </w:r>
      <w:r>
        <w:rPr>
          <w:sz w:val="26"/>
          <w:szCs w:val="26"/>
          <w:lang w:eastAsia="ru-RU"/>
        </w:rPr>
        <w:t xml:space="preserve">Всероссийском конкурсе «Гордость страны», </w:t>
      </w:r>
      <w:proofErr w:type="spellStart"/>
      <w:r>
        <w:rPr>
          <w:sz w:val="26"/>
          <w:szCs w:val="26"/>
          <w:lang w:eastAsia="ru-RU"/>
        </w:rPr>
        <w:t>Демешев</w:t>
      </w:r>
      <w:proofErr w:type="spellEnd"/>
      <w:r>
        <w:rPr>
          <w:sz w:val="26"/>
          <w:szCs w:val="26"/>
          <w:lang w:eastAsia="ru-RU"/>
        </w:rPr>
        <w:t xml:space="preserve"> Арсений награжден Дипломом лауреата </w:t>
      </w:r>
      <w:r w:rsidRPr="00D47752">
        <w:rPr>
          <w:b/>
          <w:sz w:val="26"/>
          <w:szCs w:val="26"/>
          <w:u w:val="single"/>
          <w:lang w:val="en-US" w:eastAsia="ru-RU"/>
        </w:rPr>
        <w:t>I</w:t>
      </w:r>
      <w:r w:rsidRPr="00D47752">
        <w:rPr>
          <w:b/>
          <w:sz w:val="26"/>
          <w:szCs w:val="26"/>
          <w:u w:val="single"/>
          <w:lang w:eastAsia="ru-RU"/>
        </w:rPr>
        <w:t xml:space="preserve"> степени</w:t>
      </w:r>
      <w:r>
        <w:rPr>
          <w:sz w:val="26"/>
          <w:szCs w:val="26"/>
          <w:lang w:eastAsia="ru-RU"/>
        </w:rPr>
        <w:t xml:space="preserve"> в </w:t>
      </w:r>
      <w:r>
        <w:rPr>
          <w:sz w:val="26"/>
          <w:szCs w:val="26"/>
          <w:lang w:val="en-US" w:eastAsia="ru-RU"/>
        </w:rPr>
        <w:t>VII</w:t>
      </w:r>
      <w:r w:rsidRPr="00D47752">
        <w:rPr>
          <w:sz w:val="26"/>
          <w:szCs w:val="26"/>
          <w:lang w:eastAsia="ru-RU"/>
        </w:rPr>
        <w:t xml:space="preserve"> </w:t>
      </w:r>
      <w:r>
        <w:rPr>
          <w:sz w:val="26"/>
          <w:szCs w:val="26"/>
          <w:lang w:eastAsia="ru-RU"/>
        </w:rPr>
        <w:t>Международном конкурсе «Гордость страны» и др.</w:t>
      </w:r>
    </w:p>
    <w:p w:rsidR="00F738B9" w:rsidRPr="00AC6FFF" w:rsidRDefault="00F738B9" w:rsidP="00F738B9">
      <w:pPr>
        <w:ind w:firstLine="567"/>
        <w:jc w:val="both"/>
        <w:textAlignment w:val="baseline"/>
        <w:rPr>
          <w:sz w:val="26"/>
          <w:szCs w:val="26"/>
          <w:u w:val="single"/>
          <w:lang w:eastAsia="ru-RU"/>
        </w:rPr>
      </w:pPr>
      <w:r w:rsidRPr="00AC6FFF">
        <w:rPr>
          <w:sz w:val="26"/>
          <w:szCs w:val="26"/>
          <w:u w:val="single"/>
          <w:lang w:eastAsia="ru-RU"/>
        </w:rPr>
        <w:t xml:space="preserve">Материально-техническая база соответствует Федеральным государственным требованиям необходимым для реализации предпрофессиональных программ. </w:t>
      </w:r>
    </w:p>
    <w:p w:rsidR="00F738B9" w:rsidRDefault="00F738B9" w:rsidP="00F738B9">
      <w:pPr>
        <w:ind w:firstLine="567"/>
        <w:jc w:val="both"/>
        <w:textAlignment w:val="baseline"/>
        <w:rPr>
          <w:sz w:val="26"/>
          <w:szCs w:val="26"/>
          <w:u w:val="single"/>
          <w:lang w:eastAsia="ru-RU"/>
        </w:rPr>
      </w:pPr>
      <w:r w:rsidRPr="00AC6FFF">
        <w:rPr>
          <w:sz w:val="26"/>
          <w:szCs w:val="26"/>
          <w:u w:val="single"/>
          <w:lang w:eastAsia="ru-RU"/>
        </w:rPr>
        <w:t>В детскую школу иску</w:t>
      </w:r>
      <w:proofErr w:type="gramStart"/>
      <w:r w:rsidRPr="00AC6FFF">
        <w:rPr>
          <w:sz w:val="26"/>
          <w:szCs w:val="26"/>
          <w:u w:val="single"/>
          <w:lang w:eastAsia="ru-RU"/>
        </w:rPr>
        <w:t>сств пр</w:t>
      </w:r>
      <w:proofErr w:type="gramEnd"/>
      <w:r w:rsidRPr="00AC6FFF">
        <w:rPr>
          <w:sz w:val="26"/>
          <w:szCs w:val="26"/>
          <w:u w:val="single"/>
          <w:lang w:eastAsia="ru-RU"/>
        </w:rPr>
        <w:t>иобретаются учебные пособия, библиотечный фонд пополняется учебной и методической литературой.</w:t>
      </w:r>
    </w:p>
    <w:p w:rsidR="00AC6FFF" w:rsidRDefault="00AC6FFF" w:rsidP="00AC6FFF">
      <w:pPr>
        <w:pBdr>
          <w:bottom w:val="none" w:sz="4" w:space="0" w:color="000000"/>
          <w:right w:val="none" w:sz="4" w:space="5" w:color="000000"/>
        </w:pBdr>
        <w:ind w:firstLine="567"/>
        <w:jc w:val="both"/>
        <w:rPr>
          <w:bCs/>
          <w:sz w:val="26"/>
          <w:szCs w:val="26"/>
        </w:rPr>
      </w:pPr>
      <w:proofErr w:type="gramStart"/>
      <w:r w:rsidRPr="002C1C19">
        <w:rPr>
          <w:bCs/>
          <w:sz w:val="26"/>
          <w:szCs w:val="26"/>
        </w:rPr>
        <w:t>За счёт средств районного бюджета</w:t>
      </w:r>
      <w:r>
        <w:rPr>
          <w:bCs/>
          <w:sz w:val="26"/>
          <w:szCs w:val="26"/>
        </w:rPr>
        <w:t xml:space="preserve"> в 2024 году</w:t>
      </w:r>
      <w:r w:rsidRPr="002C1C19">
        <w:rPr>
          <w:bCs/>
          <w:sz w:val="26"/>
          <w:szCs w:val="26"/>
        </w:rPr>
        <w:t xml:space="preserve"> </w:t>
      </w:r>
      <w:r w:rsidRPr="002C1C19">
        <w:rPr>
          <w:b/>
          <w:bCs/>
          <w:sz w:val="26"/>
          <w:szCs w:val="26"/>
        </w:rPr>
        <w:t>разработана проектная документация</w:t>
      </w:r>
      <w:r>
        <w:rPr>
          <w:b/>
          <w:bCs/>
          <w:sz w:val="26"/>
          <w:szCs w:val="26"/>
        </w:rPr>
        <w:t xml:space="preserve"> </w:t>
      </w:r>
      <w:r w:rsidRPr="002C1C19">
        <w:rPr>
          <w:b/>
          <w:bCs/>
          <w:sz w:val="26"/>
          <w:szCs w:val="26"/>
        </w:rPr>
        <w:t>по объекту</w:t>
      </w:r>
      <w:r w:rsidRPr="002C1C19">
        <w:rPr>
          <w:b/>
          <w:bCs/>
          <w:sz w:val="26"/>
          <w:szCs w:val="26"/>
          <w:u w:val="single"/>
        </w:rPr>
        <w:t xml:space="preserve"> «Строительство здания школы искусств, ул. Маяковского, 10А, </w:t>
      </w:r>
      <w:proofErr w:type="spellStart"/>
      <w:r w:rsidRPr="002C1C19">
        <w:rPr>
          <w:b/>
          <w:bCs/>
          <w:sz w:val="26"/>
          <w:szCs w:val="26"/>
          <w:u w:val="single"/>
        </w:rPr>
        <w:t>гп</w:t>
      </w:r>
      <w:proofErr w:type="spellEnd"/>
      <w:r w:rsidRPr="002C1C19">
        <w:rPr>
          <w:b/>
          <w:bCs/>
          <w:sz w:val="26"/>
          <w:szCs w:val="26"/>
          <w:u w:val="single"/>
        </w:rPr>
        <w:t xml:space="preserve"> Северо-Енисейский» на 200 обучающихся</w:t>
      </w:r>
      <w:r w:rsidRPr="002C1C19">
        <w:rPr>
          <w:bCs/>
          <w:sz w:val="26"/>
          <w:szCs w:val="26"/>
        </w:rPr>
        <w:t xml:space="preserve">. </w:t>
      </w:r>
      <w:proofErr w:type="gramEnd"/>
    </w:p>
    <w:p w:rsidR="00B77116" w:rsidRPr="00E0508E" w:rsidRDefault="00B77116" w:rsidP="00B77116">
      <w:pPr>
        <w:ind w:firstLine="567"/>
        <w:jc w:val="both"/>
        <w:rPr>
          <w:sz w:val="26"/>
          <w:szCs w:val="26"/>
        </w:rPr>
      </w:pPr>
      <w:r w:rsidRPr="00E0508E">
        <w:rPr>
          <w:sz w:val="26"/>
          <w:szCs w:val="26"/>
        </w:rPr>
        <w:lastRenderedPageBreak/>
        <w:t>В 2025 году планиру</w:t>
      </w:r>
      <w:r>
        <w:rPr>
          <w:sz w:val="26"/>
          <w:szCs w:val="26"/>
        </w:rPr>
        <w:t>ется начать строительство</w:t>
      </w:r>
      <w:r w:rsidRPr="00E0508E">
        <w:rPr>
          <w:sz w:val="26"/>
          <w:szCs w:val="26"/>
        </w:rPr>
        <w:t xml:space="preserve"> </w:t>
      </w:r>
      <w:r>
        <w:rPr>
          <w:sz w:val="26"/>
          <w:szCs w:val="26"/>
        </w:rPr>
        <w:t xml:space="preserve">новой </w:t>
      </w:r>
      <w:r w:rsidRPr="00E0508E">
        <w:rPr>
          <w:sz w:val="26"/>
          <w:szCs w:val="26"/>
        </w:rPr>
        <w:t>детской школы искусств.</w:t>
      </w:r>
    </w:p>
    <w:p w:rsidR="00B77116" w:rsidRDefault="00B77116" w:rsidP="00F738B9">
      <w:pPr>
        <w:ind w:firstLine="567"/>
        <w:jc w:val="both"/>
        <w:textAlignment w:val="baseline"/>
        <w:rPr>
          <w:b/>
          <w:sz w:val="26"/>
          <w:szCs w:val="26"/>
          <w:u w:val="single"/>
          <w:lang w:eastAsia="ru-RU"/>
        </w:rPr>
      </w:pPr>
    </w:p>
    <w:p w:rsidR="00130FB2" w:rsidRDefault="00130FB2" w:rsidP="00B77116">
      <w:pPr>
        <w:ind w:firstLine="567"/>
        <w:jc w:val="center"/>
        <w:textAlignment w:val="baseline"/>
        <w:rPr>
          <w:b/>
          <w:sz w:val="26"/>
          <w:szCs w:val="26"/>
          <w:u w:val="single"/>
          <w:lang w:eastAsia="ru-RU"/>
        </w:rPr>
      </w:pPr>
      <w:r w:rsidRPr="00130FB2">
        <w:rPr>
          <w:b/>
          <w:sz w:val="26"/>
          <w:szCs w:val="26"/>
          <w:u w:val="single"/>
          <w:lang w:eastAsia="ru-RU"/>
        </w:rPr>
        <w:t>Северо-Енисейский драматический театр «Самородок»</w:t>
      </w:r>
    </w:p>
    <w:p w:rsidR="003D6F78" w:rsidRDefault="003D6F78" w:rsidP="00F738B9">
      <w:pPr>
        <w:ind w:firstLine="567"/>
        <w:jc w:val="both"/>
        <w:textAlignment w:val="baseline"/>
        <w:rPr>
          <w:b/>
          <w:sz w:val="26"/>
          <w:szCs w:val="26"/>
          <w:u w:val="single"/>
          <w:lang w:eastAsia="ru-RU"/>
        </w:rPr>
      </w:pPr>
    </w:p>
    <w:p w:rsidR="00130FB2" w:rsidRPr="00130FB2" w:rsidRDefault="00130FB2" w:rsidP="004124D2">
      <w:pPr>
        <w:tabs>
          <w:tab w:val="left" w:pos="993"/>
        </w:tabs>
        <w:ind w:firstLine="567"/>
        <w:jc w:val="both"/>
        <w:rPr>
          <w:sz w:val="26"/>
          <w:szCs w:val="26"/>
        </w:rPr>
      </w:pPr>
      <w:r w:rsidRPr="00130FB2">
        <w:rPr>
          <w:sz w:val="26"/>
          <w:szCs w:val="26"/>
        </w:rPr>
        <w:t xml:space="preserve">В 2023 году по инициативе Главы Северо-Енисейского </w:t>
      </w:r>
      <w:r w:rsidR="00F13B92">
        <w:rPr>
          <w:sz w:val="26"/>
          <w:szCs w:val="26"/>
        </w:rPr>
        <w:t>муниципального округа</w:t>
      </w:r>
      <w:r w:rsidRPr="00130FB2">
        <w:rPr>
          <w:sz w:val="26"/>
          <w:szCs w:val="26"/>
        </w:rPr>
        <w:t xml:space="preserve"> А.Н. Рябцева принято решение создать юридическое лицо Муниципальное бюджетное учреждение «Северо-Енисейский драматический театр «Самородок» (далее – МБУ ДТ «Самородок»)</w:t>
      </w:r>
      <w:r>
        <w:rPr>
          <w:sz w:val="26"/>
          <w:szCs w:val="26"/>
        </w:rPr>
        <w:t>.</w:t>
      </w:r>
      <w:r w:rsidR="003D6F78">
        <w:rPr>
          <w:sz w:val="26"/>
          <w:szCs w:val="26"/>
        </w:rPr>
        <w:t xml:space="preserve"> </w:t>
      </w:r>
      <w:r>
        <w:rPr>
          <w:sz w:val="26"/>
          <w:szCs w:val="26"/>
        </w:rPr>
        <w:t xml:space="preserve">В 2024 году состоялось торжественное открытие  </w:t>
      </w:r>
      <w:r w:rsidR="004124D2" w:rsidRPr="00130FB2">
        <w:rPr>
          <w:sz w:val="26"/>
          <w:szCs w:val="26"/>
        </w:rPr>
        <w:t>МБУ ДТ «Самородок»</w:t>
      </w:r>
      <w:r w:rsidR="004124D2">
        <w:rPr>
          <w:sz w:val="26"/>
          <w:szCs w:val="26"/>
        </w:rPr>
        <w:t>.</w:t>
      </w:r>
    </w:p>
    <w:p w:rsidR="00130FB2" w:rsidRPr="00130FB2" w:rsidRDefault="00130FB2" w:rsidP="00130FB2">
      <w:pPr>
        <w:spacing w:before="100" w:beforeAutospacing="1" w:after="100" w:afterAutospacing="1"/>
        <w:ind w:firstLine="567"/>
        <w:contextualSpacing/>
        <w:jc w:val="both"/>
        <w:rPr>
          <w:sz w:val="26"/>
          <w:szCs w:val="26"/>
        </w:rPr>
      </w:pPr>
      <w:r w:rsidRPr="00130FB2">
        <w:rPr>
          <w:sz w:val="26"/>
          <w:szCs w:val="26"/>
        </w:rPr>
        <w:t xml:space="preserve">Основной целью создания театра является формирование и удовлетворение потребностей населения в сценическом искусстве на основе сохранения русской национальной культуры, возрождение духовных ценностей, пропаганды культурно-бытовых традиций, поднятие престижа Северо-Енисейского </w:t>
      </w:r>
      <w:r w:rsidR="00F13B92">
        <w:rPr>
          <w:sz w:val="26"/>
          <w:szCs w:val="26"/>
        </w:rPr>
        <w:t>муниципального округа</w:t>
      </w:r>
      <w:r w:rsidRPr="00130FB2">
        <w:rPr>
          <w:sz w:val="26"/>
          <w:szCs w:val="26"/>
        </w:rPr>
        <w:t>, как территории высокой культуры.</w:t>
      </w:r>
    </w:p>
    <w:p w:rsidR="00130FB2" w:rsidRPr="00130FB2" w:rsidRDefault="004124D2" w:rsidP="00F738B9">
      <w:pPr>
        <w:ind w:firstLine="567"/>
        <w:jc w:val="both"/>
        <w:textAlignment w:val="baseline"/>
        <w:rPr>
          <w:b/>
          <w:sz w:val="26"/>
          <w:szCs w:val="26"/>
          <w:u w:val="single"/>
          <w:lang w:eastAsia="ru-RU"/>
        </w:rPr>
      </w:pPr>
      <w:r>
        <w:rPr>
          <w:b/>
          <w:sz w:val="26"/>
          <w:szCs w:val="26"/>
          <w:u w:val="single"/>
          <w:lang w:eastAsia="ru-RU"/>
        </w:rPr>
        <w:t xml:space="preserve">В 2024 году </w:t>
      </w:r>
      <w:r w:rsidRPr="00130FB2">
        <w:rPr>
          <w:sz w:val="26"/>
          <w:szCs w:val="26"/>
        </w:rPr>
        <w:t>МБУ ДТ «Самородок»</w:t>
      </w:r>
      <w:r>
        <w:rPr>
          <w:sz w:val="26"/>
          <w:szCs w:val="26"/>
        </w:rPr>
        <w:t xml:space="preserve"> проведено 63 мероприятия, в которых приняли участие 5 200 человек.</w:t>
      </w:r>
    </w:p>
    <w:p w:rsidR="007324C6" w:rsidRPr="00D35A7D" w:rsidRDefault="007324C6" w:rsidP="00866A6C">
      <w:pPr>
        <w:rPr>
          <w:sz w:val="26"/>
          <w:szCs w:val="26"/>
          <w:highlight w:val="yellow"/>
          <w:u w:val="single"/>
        </w:rPr>
      </w:pPr>
    </w:p>
    <w:p w:rsidR="0077040A" w:rsidRPr="00130FB2" w:rsidRDefault="0077040A" w:rsidP="00866A6C">
      <w:pPr>
        <w:ind w:firstLine="567"/>
        <w:jc w:val="both"/>
        <w:rPr>
          <w:b/>
          <w:sz w:val="26"/>
          <w:szCs w:val="26"/>
        </w:rPr>
      </w:pPr>
      <w:r w:rsidRPr="00130FB2">
        <w:rPr>
          <w:b/>
          <w:sz w:val="26"/>
          <w:szCs w:val="26"/>
        </w:rPr>
        <w:t xml:space="preserve">20. Показатель «Уровень фактической обеспеченности учреждениями культуры в городском округе (муниципальном </w:t>
      </w:r>
      <w:r w:rsidR="00EC54BC">
        <w:rPr>
          <w:b/>
          <w:sz w:val="26"/>
          <w:szCs w:val="26"/>
        </w:rPr>
        <w:t>районе</w:t>
      </w:r>
      <w:r w:rsidRPr="00130FB2">
        <w:rPr>
          <w:b/>
          <w:sz w:val="26"/>
          <w:szCs w:val="26"/>
        </w:rPr>
        <w:t>) от нормативной потребности»:</w:t>
      </w:r>
    </w:p>
    <w:p w:rsidR="00F738B9" w:rsidRPr="00D35A7D" w:rsidRDefault="00F738B9" w:rsidP="00866A6C">
      <w:pPr>
        <w:ind w:firstLine="567"/>
        <w:jc w:val="both"/>
        <w:rPr>
          <w:b/>
          <w:sz w:val="26"/>
          <w:szCs w:val="26"/>
          <w:highlight w:val="yellow"/>
        </w:rPr>
      </w:pPr>
    </w:p>
    <w:p w:rsidR="0077040A" w:rsidRPr="00130FB2" w:rsidRDefault="0077040A" w:rsidP="00866A6C">
      <w:pPr>
        <w:ind w:firstLine="567"/>
        <w:jc w:val="both"/>
        <w:rPr>
          <w:b/>
          <w:sz w:val="26"/>
          <w:szCs w:val="26"/>
        </w:rPr>
      </w:pPr>
      <w:r w:rsidRPr="00130FB2">
        <w:rPr>
          <w:b/>
          <w:sz w:val="26"/>
          <w:szCs w:val="26"/>
        </w:rPr>
        <w:t xml:space="preserve">20.1. Показатель «Уровень фактической обеспеченности клубами и учреждениями клубного типа в городском округе (муниципальном </w:t>
      </w:r>
      <w:r w:rsidR="00EC54BC">
        <w:rPr>
          <w:b/>
          <w:sz w:val="26"/>
          <w:szCs w:val="26"/>
        </w:rPr>
        <w:t>районе</w:t>
      </w:r>
      <w:r w:rsidRPr="00130FB2">
        <w:rPr>
          <w:b/>
          <w:sz w:val="26"/>
          <w:szCs w:val="26"/>
        </w:rPr>
        <w:t>) от нормативной потребности»</w:t>
      </w:r>
    </w:p>
    <w:p w:rsidR="00D8645D" w:rsidRPr="00D35A7D" w:rsidRDefault="00D8645D" w:rsidP="00866A6C">
      <w:pPr>
        <w:ind w:firstLine="567"/>
        <w:jc w:val="both"/>
        <w:rPr>
          <w:b/>
          <w:sz w:val="26"/>
          <w:szCs w:val="26"/>
          <w:highlight w:val="yellow"/>
        </w:rPr>
      </w:pPr>
    </w:p>
    <w:p w:rsidR="00F738B9" w:rsidRPr="00130FB2" w:rsidRDefault="00F738B9" w:rsidP="00F738B9">
      <w:pPr>
        <w:ind w:firstLine="567"/>
        <w:jc w:val="both"/>
        <w:rPr>
          <w:sz w:val="26"/>
          <w:szCs w:val="26"/>
        </w:rPr>
      </w:pPr>
      <w:proofErr w:type="gramStart"/>
      <w:r w:rsidRPr="00130FB2">
        <w:rPr>
          <w:rFonts w:ascii="Times New Roman CYR" w:hAnsi="Times New Roman CYR" w:cs="Times New Roman CYR"/>
          <w:sz w:val="26"/>
          <w:szCs w:val="26"/>
          <w:lang w:eastAsia="ru-RU"/>
        </w:rPr>
        <w:t xml:space="preserve">В соответствии с распоряжением Минкультуры России от 23.10.2023 № Р-2879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r w:rsidRPr="00130FB2">
        <w:rPr>
          <w:sz w:val="26"/>
          <w:szCs w:val="26"/>
        </w:rPr>
        <w:t xml:space="preserve">нормы и нормативы размещения учреждений культуры клубного типа в городских округах и городских поселениях предусматривают </w:t>
      </w:r>
      <w:r w:rsidRPr="00130FB2">
        <w:rPr>
          <w:b/>
          <w:sz w:val="26"/>
          <w:szCs w:val="26"/>
          <w:u w:val="single"/>
        </w:rPr>
        <w:t>наличие 1 Дома культуры на население от 10 до 200 тыс. чел</w:t>
      </w:r>
      <w:r w:rsidRPr="00130FB2">
        <w:rPr>
          <w:sz w:val="26"/>
          <w:szCs w:val="26"/>
        </w:rPr>
        <w:t>. в зависимости</w:t>
      </w:r>
      <w:proofErr w:type="gramEnd"/>
      <w:r w:rsidRPr="00130FB2">
        <w:rPr>
          <w:sz w:val="26"/>
          <w:szCs w:val="26"/>
        </w:rPr>
        <w:t xml:space="preserve"> от плотности населения и разнообразия культурно-досуговой инфраструктуры населенного пункта. </w:t>
      </w:r>
    </w:p>
    <w:p w:rsidR="00F738B9" w:rsidRPr="00130FB2" w:rsidRDefault="00F738B9" w:rsidP="00F738B9">
      <w:pPr>
        <w:ind w:firstLine="567"/>
        <w:jc w:val="both"/>
        <w:rPr>
          <w:sz w:val="26"/>
          <w:szCs w:val="26"/>
        </w:rPr>
      </w:pPr>
      <w:r w:rsidRPr="00130FB2">
        <w:rPr>
          <w:sz w:val="26"/>
          <w:szCs w:val="26"/>
        </w:rPr>
        <w:t xml:space="preserve">Для городских округов, в состав которых входят сельские населенные пункты, имеющие транспортную доступность до административного центра 30 минут и более, применяется </w:t>
      </w:r>
      <w:r w:rsidRPr="00130FB2">
        <w:rPr>
          <w:b/>
          <w:sz w:val="26"/>
          <w:szCs w:val="26"/>
          <w:u w:val="single"/>
        </w:rPr>
        <w:t>норматив 1 Дом культуры на 5 тыс. чел.</w:t>
      </w:r>
      <w:r w:rsidRPr="00130FB2">
        <w:rPr>
          <w:sz w:val="26"/>
          <w:szCs w:val="26"/>
        </w:rPr>
        <w:t xml:space="preserve"> по совокупности населения в сельских населенных пунктах. </w:t>
      </w:r>
    </w:p>
    <w:p w:rsidR="00F738B9" w:rsidRPr="004124D2" w:rsidRDefault="00F738B9" w:rsidP="00F738B9">
      <w:pPr>
        <w:ind w:firstLine="567"/>
        <w:jc w:val="both"/>
        <w:rPr>
          <w:sz w:val="26"/>
          <w:szCs w:val="26"/>
        </w:rPr>
      </w:pPr>
      <w:r w:rsidRPr="00130FB2">
        <w:rPr>
          <w:sz w:val="26"/>
          <w:szCs w:val="26"/>
        </w:rPr>
        <w:t xml:space="preserve">Следовательно, в Северо-Енисейском </w:t>
      </w:r>
      <w:r w:rsidR="005D7E76">
        <w:rPr>
          <w:sz w:val="26"/>
          <w:szCs w:val="26"/>
        </w:rPr>
        <w:t>муниципальном округе</w:t>
      </w:r>
      <w:r w:rsidRPr="00130FB2">
        <w:rPr>
          <w:sz w:val="26"/>
          <w:szCs w:val="26"/>
        </w:rPr>
        <w:t xml:space="preserve"> должно быть </w:t>
      </w:r>
      <w:r w:rsidRPr="00130FB2">
        <w:rPr>
          <w:b/>
          <w:sz w:val="26"/>
          <w:szCs w:val="26"/>
          <w:u w:val="single"/>
        </w:rPr>
        <w:t xml:space="preserve">размещено 2 </w:t>
      </w:r>
      <w:r w:rsidRPr="004124D2">
        <w:rPr>
          <w:b/>
          <w:sz w:val="26"/>
          <w:szCs w:val="26"/>
          <w:u w:val="single"/>
        </w:rPr>
        <w:t>учреждения культуры клубного типа.</w:t>
      </w:r>
    </w:p>
    <w:p w:rsidR="00F738B9" w:rsidRPr="004124D2" w:rsidRDefault="00F738B9" w:rsidP="00C708F3">
      <w:pPr>
        <w:ind w:firstLine="567"/>
        <w:jc w:val="both"/>
        <w:rPr>
          <w:sz w:val="26"/>
          <w:szCs w:val="26"/>
        </w:rPr>
      </w:pPr>
      <w:r w:rsidRPr="004124D2">
        <w:rPr>
          <w:rFonts w:ascii="Times New Roman CYR" w:hAnsi="Times New Roman CYR" w:cs="Times New Roman CYR"/>
          <w:sz w:val="26"/>
          <w:szCs w:val="26"/>
          <w:lang w:eastAsia="ru-RU"/>
        </w:rPr>
        <w:t xml:space="preserve">Северо-Енисейская клубная система, в лице  муниципального бюджетного учреждения «Централизованная клубная система Северо-Енисейского </w:t>
      </w:r>
      <w:r w:rsidR="00F13B92">
        <w:rPr>
          <w:rFonts w:ascii="Times New Roman CYR" w:hAnsi="Times New Roman CYR" w:cs="Times New Roman CYR"/>
          <w:sz w:val="26"/>
          <w:szCs w:val="26"/>
          <w:lang w:eastAsia="ru-RU"/>
        </w:rPr>
        <w:t>муниципального округа</w:t>
      </w:r>
      <w:r w:rsidRPr="004124D2">
        <w:rPr>
          <w:rFonts w:ascii="Times New Roman CYR" w:hAnsi="Times New Roman CYR" w:cs="Times New Roman CYR"/>
          <w:sz w:val="26"/>
          <w:szCs w:val="26"/>
          <w:lang w:eastAsia="ru-RU"/>
        </w:rPr>
        <w:t>», включает в себя</w:t>
      </w:r>
      <w:r w:rsidRPr="004124D2">
        <w:rPr>
          <w:rFonts w:ascii="Times New Roman CYR" w:hAnsi="Times New Roman CYR" w:cs="Times New Roman CYR"/>
          <w:b/>
          <w:sz w:val="26"/>
          <w:szCs w:val="26"/>
          <w:u w:val="single"/>
          <w:lang w:eastAsia="ru-RU"/>
        </w:rPr>
        <w:t>8 структурных подразделений</w:t>
      </w:r>
      <w:r w:rsidRPr="004124D2">
        <w:rPr>
          <w:rFonts w:ascii="Times New Roman CYR" w:hAnsi="Times New Roman CYR" w:cs="Times New Roman CYR"/>
          <w:sz w:val="26"/>
          <w:szCs w:val="26"/>
          <w:lang w:eastAsia="ru-RU"/>
        </w:rPr>
        <w:t>:</w:t>
      </w:r>
    </w:p>
    <w:p w:rsidR="00F738B9" w:rsidRPr="004124D2" w:rsidRDefault="00F738B9" w:rsidP="00C708F3">
      <w:pPr>
        <w:pStyle w:val="af3"/>
        <w:numPr>
          <w:ilvl w:val="0"/>
          <w:numId w:val="3"/>
        </w:numPr>
        <w:ind w:left="567" w:firstLine="0"/>
        <w:jc w:val="both"/>
        <w:rPr>
          <w:rFonts w:ascii="Times New Roman" w:hAnsi="Times New Roman"/>
          <w:sz w:val="26"/>
          <w:szCs w:val="26"/>
        </w:rPr>
      </w:pPr>
      <w:r w:rsidRPr="004124D2">
        <w:rPr>
          <w:rFonts w:ascii="Times New Roman" w:hAnsi="Times New Roman"/>
          <w:b/>
          <w:sz w:val="26"/>
          <w:szCs w:val="26"/>
        </w:rPr>
        <w:t>1</w:t>
      </w:r>
      <w:r w:rsidRPr="004124D2">
        <w:rPr>
          <w:rFonts w:ascii="Times New Roman" w:hAnsi="Times New Roman"/>
          <w:sz w:val="26"/>
          <w:szCs w:val="26"/>
        </w:rPr>
        <w:t xml:space="preserve"> районный Дом культуры в </w:t>
      </w:r>
      <w:proofErr w:type="spellStart"/>
      <w:r w:rsidRPr="004124D2">
        <w:rPr>
          <w:rFonts w:ascii="Times New Roman" w:hAnsi="Times New Roman"/>
          <w:sz w:val="26"/>
          <w:szCs w:val="26"/>
        </w:rPr>
        <w:t>гп</w:t>
      </w:r>
      <w:proofErr w:type="spellEnd"/>
      <w:r w:rsidRPr="004124D2">
        <w:rPr>
          <w:rFonts w:ascii="Times New Roman" w:hAnsi="Times New Roman"/>
          <w:sz w:val="26"/>
          <w:szCs w:val="26"/>
        </w:rPr>
        <w:t xml:space="preserve"> Северо-Енисейский; </w:t>
      </w:r>
    </w:p>
    <w:p w:rsidR="00F738B9" w:rsidRPr="004124D2" w:rsidRDefault="00F738B9" w:rsidP="00C708F3">
      <w:pPr>
        <w:pStyle w:val="af3"/>
        <w:numPr>
          <w:ilvl w:val="0"/>
          <w:numId w:val="3"/>
        </w:numPr>
        <w:ind w:left="567" w:firstLine="0"/>
        <w:jc w:val="both"/>
        <w:rPr>
          <w:rFonts w:ascii="Times New Roman" w:hAnsi="Times New Roman"/>
          <w:sz w:val="26"/>
          <w:szCs w:val="26"/>
        </w:rPr>
      </w:pPr>
      <w:r w:rsidRPr="004124D2">
        <w:rPr>
          <w:rFonts w:ascii="Times New Roman" w:hAnsi="Times New Roman"/>
          <w:b/>
          <w:sz w:val="26"/>
          <w:szCs w:val="26"/>
        </w:rPr>
        <w:t xml:space="preserve">2 </w:t>
      </w:r>
      <w:r w:rsidRPr="004124D2">
        <w:rPr>
          <w:rFonts w:ascii="Times New Roman" w:hAnsi="Times New Roman"/>
          <w:sz w:val="26"/>
          <w:szCs w:val="26"/>
        </w:rPr>
        <w:t>Дома культуры (</w:t>
      </w:r>
      <w:proofErr w:type="spellStart"/>
      <w:r w:rsidRPr="004124D2">
        <w:rPr>
          <w:rFonts w:ascii="Times New Roman" w:hAnsi="Times New Roman"/>
          <w:sz w:val="26"/>
          <w:szCs w:val="26"/>
        </w:rPr>
        <w:t>п</w:t>
      </w:r>
      <w:proofErr w:type="gramStart"/>
      <w:r w:rsidRPr="004124D2">
        <w:rPr>
          <w:rFonts w:ascii="Times New Roman" w:hAnsi="Times New Roman"/>
          <w:sz w:val="26"/>
          <w:szCs w:val="26"/>
        </w:rPr>
        <w:t>.Т</w:t>
      </w:r>
      <w:proofErr w:type="gramEnd"/>
      <w:r w:rsidRPr="004124D2">
        <w:rPr>
          <w:rFonts w:ascii="Times New Roman" w:hAnsi="Times New Roman"/>
          <w:sz w:val="26"/>
          <w:szCs w:val="26"/>
        </w:rPr>
        <w:t>ея</w:t>
      </w:r>
      <w:proofErr w:type="spellEnd"/>
      <w:r w:rsidRPr="004124D2">
        <w:rPr>
          <w:rFonts w:ascii="Times New Roman" w:hAnsi="Times New Roman"/>
          <w:sz w:val="26"/>
          <w:szCs w:val="26"/>
        </w:rPr>
        <w:t xml:space="preserve"> и п. Новая </w:t>
      </w:r>
      <w:proofErr w:type="spellStart"/>
      <w:r w:rsidRPr="004124D2">
        <w:rPr>
          <w:rFonts w:ascii="Times New Roman" w:hAnsi="Times New Roman"/>
          <w:sz w:val="26"/>
          <w:szCs w:val="26"/>
        </w:rPr>
        <w:t>Калами</w:t>
      </w:r>
      <w:proofErr w:type="spellEnd"/>
      <w:r w:rsidRPr="004124D2">
        <w:rPr>
          <w:rFonts w:ascii="Times New Roman" w:hAnsi="Times New Roman"/>
          <w:sz w:val="26"/>
          <w:szCs w:val="26"/>
        </w:rPr>
        <w:t xml:space="preserve">); </w:t>
      </w:r>
    </w:p>
    <w:p w:rsidR="00F738B9" w:rsidRPr="004124D2" w:rsidRDefault="00F738B9" w:rsidP="00C708F3">
      <w:pPr>
        <w:pStyle w:val="af3"/>
        <w:numPr>
          <w:ilvl w:val="0"/>
          <w:numId w:val="3"/>
        </w:numPr>
        <w:ind w:left="567" w:firstLine="0"/>
        <w:jc w:val="both"/>
        <w:rPr>
          <w:rFonts w:ascii="Times New Roman" w:hAnsi="Times New Roman"/>
          <w:sz w:val="26"/>
          <w:szCs w:val="26"/>
        </w:rPr>
      </w:pPr>
      <w:r w:rsidRPr="004124D2">
        <w:rPr>
          <w:rFonts w:ascii="Times New Roman" w:hAnsi="Times New Roman"/>
          <w:b/>
          <w:sz w:val="26"/>
          <w:szCs w:val="26"/>
        </w:rPr>
        <w:t>2</w:t>
      </w:r>
      <w:r w:rsidR="003D6F78">
        <w:rPr>
          <w:rFonts w:ascii="Times New Roman" w:hAnsi="Times New Roman"/>
          <w:b/>
          <w:sz w:val="26"/>
          <w:szCs w:val="26"/>
        </w:rPr>
        <w:t xml:space="preserve"> </w:t>
      </w:r>
      <w:proofErr w:type="gramStart"/>
      <w:r w:rsidRPr="004124D2">
        <w:rPr>
          <w:rFonts w:ascii="Times New Roman" w:hAnsi="Times New Roman"/>
          <w:sz w:val="26"/>
          <w:szCs w:val="26"/>
        </w:rPr>
        <w:t>сельских</w:t>
      </w:r>
      <w:proofErr w:type="gramEnd"/>
      <w:r w:rsidRPr="004124D2">
        <w:rPr>
          <w:rFonts w:ascii="Times New Roman" w:hAnsi="Times New Roman"/>
          <w:sz w:val="26"/>
          <w:szCs w:val="26"/>
        </w:rPr>
        <w:t xml:space="preserve"> дома культуры (п.</w:t>
      </w:r>
      <w:r w:rsidR="003D6F78">
        <w:rPr>
          <w:rFonts w:ascii="Times New Roman" w:hAnsi="Times New Roman"/>
          <w:sz w:val="26"/>
          <w:szCs w:val="26"/>
        </w:rPr>
        <w:t xml:space="preserve"> </w:t>
      </w:r>
      <w:proofErr w:type="spellStart"/>
      <w:r w:rsidRPr="004124D2">
        <w:rPr>
          <w:rFonts w:ascii="Times New Roman" w:hAnsi="Times New Roman"/>
          <w:sz w:val="26"/>
          <w:szCs w:val="26"/>
        </w:rPr>
        <w:t>Вангаш</w:t>
      </w:r>
      <w:proofErr w:type="spellEnd"/>
      <w:r w:rsidRPr="004124D2">
        <w:rPr>
          <w:rFonts w:ascii="Times New Roman" w:hAnsi="Times New Roman"/>
          <w:sz w:val="26"/>
          <w:szCs w:val="26"/>
        </w:rPr>
        <w:t xml:space="preserve"> и п.</w:t>
      </w:r>
      <w:r w:rsidR="003D6F78">
        <w:rPr>
          <w:rFonts w:ascii="Times New Roman" w:hAnsi="Times New Roman"/>
          <w:sz w:val="26"/>
          <w:szCs w:val="26"/>
        </w:rPr>
        <w:t xml:space="preserve"> </w:t>
      </w:r>
      <w:r w:rsidRPr="004124D2">
        <w:rPr>
          <w:rFonts w:ascii="Times New Roman" w:hAnsi="Times New Roman"/>
          <w:sz w:val="26"/>
          <w:szCs w:val="26"/>
        </w:rPr>
        <w:t xml:space="preserve">Брянка);  </w:t>
      </w:r>
    </w:p>
    <w:p w:rsidR="00F738B9" w:rsidRPr="004124D2" w:rsidRDefault="00F738B9" w:rsidP="00C708F3">
      <w:pPr>
        <w:pStyle w:val="af3"/>
        <w:numPr>
          <w:ilvl w:val="0"/>
          <w:numId w:val="3"/>
        </w:numPr>
        <w:spacing w:after="0"/>
        <w:ind w:left="567" w:firstLine="0"/>
        <w:jc w:val="both"/>
        <w:rPr>
          <w:rFonts w:ascii="Times New Roman" w:hAnsi="Times New Roman"/>
          <w:sz w:val="26"/>
          <w:szCs w:val="26"/>
        </w:rPr>
      </w:pPr>
      <w:r w:rsidRPr="004124D2">
        <w:rPr>
          <w:rFonts w:ascii="Times New Roman" w:hAnsi="Times New Roman"/>
          <w:b/>
          <w:sz w:val="26"/>
          <w:szCs w:val="26"/>
        </w:rPr>
        <w:t>2</w:t>
      </w:r>
      <w:r w:rsidR="003D6F78">
        <w:rPr>
          <w:rFonts w:ascii="Times New Roman" w:hAnsi="Times New Roman"/>
          <w:b/>
          <w:sz w:val="26"/>
          <w:szCs w:val="26"/>
        </w:rPr>
        <w:t xml:space="preserve"> </w:t>
      </w:r>
      <w:proofErr w:type="gramStart"/>
      <w:r w:rsidRPr="004124D2">
        <w:rPr>
          <w:rFonts w:ascii="Times New Roman" w:hAnsi="Times New Roman"/>
          <w:sz w:val="26"/>
          <w:szCs w:val="26"/>
        </w:rPr>
        <w:t>сельских</w:t>
      </w:r>
      <w:proofErr w:type="gramEnd"/>
      <w:r w:rsidRPr="004124D2">
        <w:rPr>
          <w:rFonts w:ascii="Times New Roman" w:hAnsi="Times New Roman"/>
          <w:sz w:val="26"/>
          <w:szCs w:val="26"/>
        </w:rPr>
        <w:t xml:space="preserve"> клуба (п. </w:t>
      </w:r>
      <w:proofErr w:type="spellStart"/>
      <w:r w:rsidRPr="004124D2">
        <w:rPr>
          <w:rFonts w:ascii="Times New Roman" w:hAnsi="Times New Roman"/>
          <w:sz w:val="26"/>
          <w:szCs w:val="26"/>
        </w:rPr>
        <w:t>Енашимо</w:t>
      </w:r>
      <w:proofErr w:type="spellEnd"/>
      <w:r w:rsidRPr="004124D2">
        <w:rPr>
          <w:rFonts w:ascii="Times New Roman" w:hAnsi="Times New Roman"/>
          <w:sz w:val="26"/>
          <w:szCs w:val="26"/>
        </w:rPr>
        <w:t xml:space="preserve"> и п. </w:t>
      </w:r>
      <w:proofErr w:type="spellStart"/>
      <w:r w:rsidRPr="004124D2">
        <w:rPr>
          <w:rFonts w:ascii="Times New Roman" w:hAnsi="Times New Roman"/>
          <w:sz w:val="26"/>
          <w:szCs w:val="26"/>
        </w:rPr>
        <w:t>Вельмо</w:t>
      </w:r>
      <w:proofErr w:type="spellEnd"/>
      <w:r w:rsidRPr="004124D2">
        <w:rPr>
          <w:rFonts w:ascii="Times New Roman" w:hAnsi="Times New Roman"/>
          <w:sz w:val="26"/>
          <w:szCs w:val="26"/>
        </w:rPr>
        <w:t xml:space="preserve">); </w:t>
      </w:r>
    </w:p>
    <w:p w:rsidR="00F738B9" w:rsidRPr="004124D2" w:rsidRDefault="00F738B9" w:rsidP="00C708F3">
      <w:pPr>
        <w:pStyle w:val="af3"/>
        <w:numPr>
          <w:ilvl w:val="0"/>
          <w:numId w:val="3"/>
        </w:numPr>
        <w:spacing w:after="0"/>
        <w:ind w:left="567" w:firstLine="0"/>
        <w:jc w:val="both"/>
        <w:rPr>
          <w:rFonts w:ascii="Times New Roman" w:hAnsi="Times New Roman"/>
          <w:sz w:val="26"/>
          <w:szCs w:val="26"/>
        </w:rPr>
      </w:pPr>
      <w:r w:rsidRPr="004124D2">
        <w:rPr>
          <w:rFonts w:ascii="Times New Roman" w:hAnsi="Times New Roman"/>
          <w:b/>
          <w:sz w:val="26"/>
          <w:szCs w:val="26"/>
        </w:rPr>
        <w:lastRenderedPageBreak/>
        <w:t xml:space="preserve">1 </w:t>
      </w:r>
      <w:r w:rsidRPr="004124D2">
        <w:rPr>
          <w:rFonts w:ascii="Times New Roman" w:hAnsi="Times New Roman"/>
          <w:sz w:val="26"/>
          <w:szCs w:val="26"/>
        </w:rPr>
        <w:t xml:space="preserve">«Дом народного творчества» в </w:t>
      </w:r>
      <w:proofErr w:type="spellStart"/>
      <w:r w:rsidRPr="004124D2">
        <w:rPr>
          <w:rFonts w:ascii="Times New Roman" w:hAnsi="Times New Roman"/>
          <w:sz w:val="26"/>
          <w:szCs w:val="26"/>
        </w:rPr>
        <w:t>гп</w:t>
      </w:r>
      <w:proofErr w:type="spellEnd"/>
      <w:r w:rsidRPr="004124D2">
        <w:rPr>
          <w:rFonts w:ascii="Times New Roman" w:hAnsi="Times New Roman"/>
          <w:sz w:val="26"/>
          <w:szCs w:val="26"/>
        </w:rPr>
        <w:t xml:space="preserve"> Северо-Енисейский. </w:t>
      </w:r>
    </w:p>
    <w:p w:rsidR="00F738B9" w:rsidRPr="004A2B2F" w:rsidRDefault="00F738B9" w:rsidP="004A2B2F">
      <w:pPr>
        <w:autoSpaceDE w:val="0"/>
        <w:autoSpaceDN w:val="0"/>
        <w:adjustRightInd w:val="0"/>
        <w:ind w:firstLine="567"/>
        <w:jc w:val="both"/>
        <w:rPr>
          <w:rFonts w:ascii="Times New Roman CYR" w:hAnsi="Times New Roman CYR" w:cs="Times New Roman CYR"/>
          <w:b/>
          <w:sz w:val="26"/>
          <w:szCs w:val="26"/>
          <w:u w:val="single"/>
          <w:lang w:eastAsia="ru-RU"/>
        </w:rPr>
      </w:pPr>
      <w:r w:rsidRPr="004A2B2F">
        <w:rPr>
          <w:rFonts w:ascii="Times New Roman CYR" w:hAnsi="Times New Roman CYR" w:cs="Times New Roman CYR"/>
          <w:sz w:val="26"/>
          <w:szCs w:val="26"/>
          <w:u w:val="single"/>
          <w:lang w:eastAsia="ru-RU"/>
        </w:rPr>
        <w:t xml:space="preserve">Таким образом, показатель </w:t>
      </w:r>
      <w:r w:rsidRPr="004A2B2F">
        <w:rPr>
          <w:sz w:val="26"/>
          <w:szCs w:val="26"/>
          <w:u w:val="single"/>
        </w:rPr>
        <w:t>«Уровень фактической обеспеченности клубами и учреждениями клубного типа» в 202</w:t>
      </w:r>
      <w:r w:rsidR="004124D2" w:rsidRPr="004A2B2F">
        <w:rPr>
          <w:sz w:val="26"/>
          <w:szCs w:val="26"/>
          <w:u w:val="single"/>
        </w:rPr>
        <w:t>4</w:t>
      </w:r>
      <w:r w:rsidRPr="004A2B2F">
        <w:rPr>
          <w:sz w:val="26"/>
          <w:szCs w:val="26"/>
          <w:u w:val="single"/>
        </w:rPr>
        <w:t xml:space="preserve"> году составил</w:t>
      </w:r>
      <w:r w:rsidRPr="004A2B2F">
        <w:rPr>
          <w:b/>
          <w:sz w:val="26"/>
          <w:szCs w:val="26"/>
          <w:u w:val="single"/>
        </w:rPr>
        <w:t xml:space="preserve"> 100%.</w:t>
      </w:r>
    </w:p>
    <w:p w:rsidR="00F738B9" w:rsidRPr="004124D2"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4124D2">
        <w:rPr>
          <w:rFonts w:ascii="Times New Roman CYR" w:hAnsi="Times New Roman CYR" w:cs="Times New Roman CYR"/>
          <w:sz w:val="26"/>
          <w:szCs w:val="26"/>
          <w:lang w:eastAsia="ru-RU"/>
        </w:rPr>
        <w:t>В прогнозном периоде 202</w:t>
      </w:r>
      <w:r w:rsidR="004124D2">
        <w:rPr>
          <w:rFonts w:ascii="Times New Roman CYR" w:hAnsi="Times New Roman CYR" w:cs="Times New Roman CYR"/>
          <w:sz w:val="26"/>
          <w:szCs w:val="26"/>
          <w:lang w:eastAsia="ru-RU"/>
        </w:rPr>
        <w:t>5</w:t>
      </w:r>
      <w:r w:rsidRPr="004124D2">
        <w:rPr>
          <w:rFonts w:ascii="Times New Roman CYR" w:hAnsi="Times New Roman CYR" w:cs="Times New Roman CYR"/>
          <w:sz w:val="26"/>
          <w:szCs w:val="26"/>
          <w:lang w:eastAsia="ru-RU"/>
        </w:rPr>
        <w:t>-202</w:t>
      </w:r>
      <w:r w:rsidR="004124D2">
        <w:rPr>
          <w:rFonts w:ascii="Times New Roman CYR" w:hAnsi="Times New Roman CYR" w:cs="Times New Roman CYR"/>
          <w:sz w:val="26"/>
          <w:szCs w:val="26"/>
          <w:lang w:eastAsia="ru-RU"/>
        </w:rPr>
        <w:t>7</w:t>
      </w:r>
      <w:r w:rsidRPr="004124D2">
        <w:rPr>
          <w:rFonts w:ascii="Times New Roman CYR" w:hAnsi="Times New Roman CYR" w:cs="Times New Roman CYR"/>
          <w:sz w:val="26"/>
          <w:szCs w:val="26"/>
          <w:lang w:eastAsia="ru-RU"/>
        </w:rPr>
        <w:t xml:space="preserve"> годов уровень фактической обеспеченности клубами и учреждениями клубного типа от нормативной потребности в Северо-Енисейском </w:t>
      </w:r>
      <w:r w:rsidR="005D7E76">
        <w:rPr>
          <w:rFonts w:ascii="Times New Roman CYR" w:hAnsi="Times New Roman CYR" w:cs="Times New Roman CYR"/>
          <w:sz w:val="26"/>
          <w:szCs w:val="26"/>
          <w:lang w:eastAsia="ru-RU"/>
        </w:rPr>
        <w:t>муниципальном округе</w:t>
      </w:r>
      <w:r w:rsidRPr="004124D2">
        <w:rPr>
          <w:rFonts w:ascii="Times New Roman CYR" w:hAnsi="Times New Roman CYR" w:cs="Times New Roman CYR"/>
          <w:sz w:val="26"/>
          <w:szCs w:val="26"/>
          <w:lang w:eastAsia="ru-RU"/>
        </w:rPr>
        <w:t xml:space="preserve"> останется на уровне 202</w:t>
      </w:r>
      <w:r w:rsidR="004124D2">
        <w:rPr>
          <w:rFonts w:ascii="Times New Roman CYR" w:hAnsi="Times New Roman CYR" w:cs="Times New Roman CYR"/>
          <w:sz w:val="26"/>
          <w:szCs w:val="26"/>
          <w:lang w:eastAsia="ru-RU"/>
        </w:rPr>
        <w:t>4</w:t>
      </w:r>
      <w:r w:rsidRPr="004124D2">
        <w:rPr>
          <w:rFonts w:ascii="Times New Roman CYR" w:hAnsi="Times New Roman CYR" w:cs="Times New Roman CYR"/>
          <w:sz w:val="26"/>
          <w:szCs w:val="26"/>
          <w:lang w:eastAsia="ru-RU"/>
        </w:rPr>
        <w:t xml:space="preserve"> года и составит </w:t>
      </w:r>
      <w:r w:rsidRPr="004124D2">
        <w:rPr>
          <w:rFonts w:ascii="Times New Roman CYR" w:hAnsi="Times New Roman CYR" w:cs="Times New Roman CYR"/>
          <w:b/>
          <w:sz w:val="26"/>
          <w:szCs w:val="26"/>
          <w:lang w:eastAsia="ru-RU"/>
        </w:rPr>
        <w:t>100%</w:t>
      </w:r>
      <w:r w:rsidRPr="004124D2">
        <w:rPr>
          <w:rFonts w:ascii="Times New Roman CYR" w:hAnsi="Times New Roman CYR" w:cs="Times New Roman CYR"/>
          <w:sz w:val="26"/>
          <w:szCs w:val="26"/>
          <w:lang w:eastAsia="ru-RU"/>
        </w:rPr>
        <w:t>.</w:t>
      </w:r>
    </w:p>
    <w:p w:rsidR="0077040A" w:rsidRPr="00D35A7D" w:rsidRDefault="0077040A" w:rsidP="00866A6C">
      <w:pPr>
        <w:shd w:val="clear" w:color="auto" w:fill="FFFFFF" w:themeFill="background1"/>
        <w:ind w:firstLine="567"/>
        <w:jc w:val="both"/>
        <w:rPr>
          <w:b/>
          <w:sz w:val="26"/>
          <w:szCs w:val="26"/>
          <w:highlight w:val="yellow"/>
        </w:rPr>
      </w:pPr>
    </w:p>
    <w:p w:rsidR="0077040A" w:rsidRPr="0022205C" w:rsidRDefault="0077040A" w:rsidP="00866A6C">
      <w:pPr>
        <w:shd w:val="clear" w:color="auto" w:fill="FFFFFF" w:themeFill="background1"/>
        <w:ind w:firstLine="567"/>
        <w:jc w:val="both"/>
        <w:rPr>
          <w:b/>
          <w:sz w:val="26"/>
          <w:szCs w:val="26"/>
        </w:rPr>
      </w:pPr>
      <w:r w:rsidRPr="0022205C">
        <w:rPr>
          <w:b/>
          <w:sz w:val="26"/>
          <w:szCs w:val="26"/>
        </w:rPr>
        <w:t xml:space="preserve">20.2. Показатель «Уровень фактической обеспеченности библиотеками в городском округе (муниципальном </w:t>
      </w:r>
      <w:r w:rsidR="00EC54BC">
        <w:rPr>
          <w:b/>
          <w:sz w:val="26"/>
          <w:szCs w:val="26"/>
        </w:rPr>
        <w:t>районе</w:t>
      </w:r>
      <w:r w:rsidRPr="0022205C">
        <w:rPr>
          <w:b/>
          <w:sz w:val="26"/>
          <w:szCs w:val="26"/>
        </w:rPr>
        <w:t>) от нормативной потребности»</w:t>
      </w:r>
    </w:p>
    <w:p w:rsidR="00946C39" w:rsidRPr="0022205C" w:rsidRDefault="00946C39" w:rsidP="00866A6C">
      <w:pPr>
        <w:ind w:firstLine="720"/>
        <w:jc w:val="both"/>
        <w:rPr>
          <w:sz w:val="26"/>
          <w:szCs w:val="26"/>
        </w:rPr>
      </w:pPr>
    </w:p>
    <w:p w:rsidR="00F738B9" w:rsidRPr="0022205C" w:rsidRDefault="00F738B9" w:rsidP="00F738B9">
      <w:pPr>
        <w:ind w:firstLine="720"/>
        <w:jc w:val="both"/>
        <w:rPr>
          <w:sz w:val="26"/>
          <w:szCs w:val="26"/>
        </w:rPr>
      </w:pPr>
      <w:proofErr w:type="gramStart"/>
      <w:r w:rsidRPr="0022205C">
        <w:rPr>
          <w:sz w:val="26"/>
          <w:szCs w:val="26"/>
        </w:rPr>
        <w:t xml:space="preserve">В соответствии с распоряжением Министерства культуры России от 23.10.2023 № Р-2879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на уровне муниципального </w:t>
      </w:r>
      <w:r w:rsidR="00F13B92">
        <w:rPr>
          <w:sz w:val="26"/>
          <w:szCs w:val="26"/>
        </w:rPr>
        <w:t>округа</w:t>
      </w:r>
      <w:r w:rsidRPr="0022205C">
        <w:rPr>
          <w:sz w:val="26"/>
          <w:szCs w:val="26"/>
        </w:rPr>
        <w:t xml:space="preserve"> должны быть размещены </w:t>
      </w:r>
      <w:r w:rsidRPr="0022205C">
        <w:rPr>
          <w:b/>
          <w:sz w:val="26"/>
          <w:szCs w:val="26"/>
          <w:u w:val="single"/>
        </w:rPr>
        <w:t xml:space="preserve">1 </w:t>
      </w:r>
      <w:proofErr w:type="spellStart"/>
      <w:r w:rsidRPr="0022205C">
        <w:rPr>
          <w:b/>
          <w:sz w:val="26"/>
          <w:szCs w:val="26"/>
          <w:u w:val="single"/>
        </w:rPr>
        <w:t>межпоселенческая</w:t>
      </w:r>
      <w:proofErr w:type="spellEnd"/>
      <w:r w:rsidRPr="0022205C">
        <w:rPr>
          <w:b/>
          <w:sz w:val="26"/>
          <w:szCs w:val="26"/>
          <w:u w:val="single"/>
        </w:rPr>
        <w:t xml:space="preserve"> библиотека, 1 детская библиотека, а также должна быть размещена 1 точка доступа  к полнотекстовым информационным ресурсам</w:t>
      </w:r>
      <w:r w:rsidRPr="0022205C">
        <w:rPr>
          <w:sz w:val="26"/>
          <w:szCs w:val="26"/>
        </w:rPr>
        <w:t xml:space="preserve">. </w:t>
      </w:r>
      <w:proofErr w:type="gramEnd"/>
    </w:p>
    <w:p w:rsidR="00F738B9" w:rsidRPr="0022205C" w:rsidRDefault="00F738B9" w:rsidP="00F738B9">
      <w:pPr>
        <w:ind w:firstLine="720"/>
        <w:jc w:val="both"/>
        <w:rPr>
          <w:sz w:val="26"/>
          <w:szCs w:val="26"/>
        </w:rPr>
      </w:pPr>
      <w:proofErr w:type="spellStart"/>
      <w:r w:rsidRPr="0022205C">
        <w:rPr>
          <w:sz w:val="26"/>
          <w:szCs w:val="26"/>
        </w:rPr>
        <w:t>Межпоселенческая</w:t>
      </w:r>
      <w:proofErr w:type="spellEnd"/>
      <w:r w:rsidRPr="0022205C">
        <w:rPr>
          <w:sz w:val="26"/>
          <w:szCs w:val="26"/>
        </w:rPr>
        <w:t xml:space="preserve"> библиотека может создаваться независимо от количества населения, проживающего в муниципальном </w:t>
      </w:r>
      <w:r w:rsidR="005D7E76">
        <w:rPr>
          <w:sz w:val="26"/>
          <w:szCs w:val="26"/>
        </w:rPr>
        <w:t>округе</w:t>
      </w:r>
      <w:r w:rsidRPr="0022205C">
        <w:rPr>
          <w:sz w:val="26"/>
          <w:szCs w:val="26"/>
        </w:rPr>
        <w:t xml:space="preserve"> в целях осуществления следующих функций координационного и методического центра для библиотек, созданных на территории муниципального </w:t>
      </w:r>
      <w:r w:rsidR="00F13B92">
        <w:rPr>
          <w:sz w:val="26"/>
          <w:szCs w:val="26"/>
        </w:rPr>
        <w:t>округа</w:t>
      </w:r>
      <w:r w:rsidRPr="0022205C">
        <w:rPr>
          <w:sz w:val="26"/>
          <w:szCs w:val="26"/>
        </w:rPr>
        <w:t>:</w:t>
      </w:r>
    </w:p>
    <w:p w:rsidR="00F738B9" w:rsidRPr="0022205C" w:rsidRDefault="00F738B9" w:rsidP="00F738B9">
      <w:pPr>
        <w:ind w:firstLine="720"/>
        <w:jc w:val="both"/>
        <w:rPr>
          <w:sz w:val="26"/>
          <w:szCs w:val="26"/>
        </w:rPr>
      </w:pPr>
      <w:r w:rsidRPr="0022205C">
        <w:rPr>
          <w:sz w:val="26"/>
          <w:szCs w:val="26"/>
        </w:rPr>
        <w:t>по организации библиотечного обслуживания населения, в том числе проживающего в населенных пунктах, не имеющих стационарных библиотек;</w:t>
      </w:r>
    </w:p>
    <w:p w:rsidR="00F738B9" w:rsidRPr="0022205C" w:rsidRDefault="00F738B9" w:rsidP="00F738B9">
      <w:pPr>
        <w:ind w:firstLine="720"/>
        <w:jc w:val="both"/>
        <w:rPr>
          <w:sz w:val="26"/>
          <w:szCs w:val="26"/>
        </w:rPr>
      </w:pPr>
      <w:r w:rsidRPr="0022205C">
        <w:rPr>
          <w:sz w:val="26"/>
          <w:szCs w:val="26"/>
        </w:rPr>
        <w:t>по формированию универсального фонда документов;</w:t>
      </w:r>
    </w:p>
    <w:p w:rsidR="00F738B9" w:rsidRPr="0022205C" w:rsidRDefault="00F738B9" w:rsidP="00F738B9">
      <w:pPr>
        <w:ind w:firstLine="720"/>
        <w:jc w:val="both"/>
        <w:rPr>
          <w:sz w:val="26"/>
          <w:szCs w:val="26"/>
        </w:rPr>
      </w:pPr>
      <w:r w:rsidRPr="0022205C">
        <w:rPr>
          <w:sz w:val="26"/>
          <w:szCs w:val="26"/>
        </w:rPr>
        <w:t>по ведению сводного электронного каталога, сбора и обработки библиотечной статистики.</w:t>
      </w:r>
    </w:p>
    <w:p w:rsidR="00F738B9" w:rsidRPr="0022205C" w:rsidRDefault="00F738B9" w:rsidP="00F738B9">
      <w:pPr>
        <w:ind w:firstLine="720"/>
        <w:jc w:val="both"/>
        <w:rPr>
          <w:sz w:val="26"/>
          <w:szCs w:val="26"/>
        </w:rPr>
      </w:pPr>
      <w:r w:rsidRPr="0022205C">
        <w:rPr>
          <w:sz w:val="26"/>
          <w:szCs w:val="26"/>
        </w:rPr>
        <w:t xml:space="preserve">В Северо-Енисейском </w:t>
      </w:r>
      <w:r w:rsidR="005D7E76">
        <w:rPr>
          <w:sz w:val="26"/>
          <w:szCs w:val="26"/>
        </w:rPr>
        <w:t>муниципальном округе</w:t>
      </w:r>
      <w:r w:rsidRPr="0022205C">
        <w:rPr>
          <w:sz w:val="26"/>
          <w:szCs w:val="26"/>
        </w:rPr>
        <w:t xml:space="preserve"> осуществляют свою деятельность:</w:t>
      </w:r>
    </w:p>
    <w:p w:rsidR="00F738B9" w:rsidRPr="0022205C" w:rsidRDefault="00F738B9" w:rsidP="00F738B9">
      <w:pPr>
        <w:pStyle w:val="af3"/>
        <w:numPr>
          <w:ilvl w:val="0"/>
          <w:numId w:val="25"/>
        </w:numPr>
        <w:spacing w:line="240" w:lineRule="auto"/>
        <w:ind w:left="0" w:firstLine="567"/>
        <w:jc w:val="both"/>
        <w:rPr>
          <w:rFonts w:ascii="Times New Roman" w:hAnsi="Times New Roman"/>
          <w:sz w:val="26"/>
          <w:szCs w:val="26"/>
        </w:rPr>
      </w:pPr>
      <w:r w:rsidRPr="0022205C">
        <w:rPr>
          <w:rFonts w:ascii="Times New Roman" w:hAnsi="Times New Roman"/>
          <w:b/>
          <w:sz w:val="26"/>
          <w:szCs w:val="26"/>
          <w:u w:val="single"/>
        </w:rPr>
        <w:t>Центральная районная библиотека</w:t>
      </w:r>
      <w:r w:rsidRPr="0022205C">
        <w:rPr>
          <w:rFonts w:ascii="Times New Roman" w:hAnsi="Times New Roman"/>
          <w:b/>
          <w:sz w:val="26"/>
          <w:szCs w:val="26"/>
        </w:rPr>
        <w:t>,</w:t>
      </w:r>
      <w:r w:rsidRPr="0022205C">
        <w:rPr>
          <w:rFonts w:ascii="Times New Roman" w:hAnsi="Times New Roman"/>
          <w:sz w:val="26"/>
          <w:szCs w:val="26"/>
        </w:rPr>
        <w:t xml:space="preserve"> по своей организационной структуре является </w:t>
      </w:r>
      <w:proofErr w:type="spellStart"/>
      <w:r w:rsidRPr="0022205C">
        <w:rPr>
          <w:rFonts w:ascii="Times New Roman" w:hAnsi="Times New Roman"/>
          <w:sz w:val="26"/>
          <w:szCs w:val="26"/>
        </w:rPr>
        <w:t>межпоселенческой</w:t>
      </w:r>
      <w:proofErr w:type="spellEnd"/>
      <w:r w:rsidRPr="0022205C">
        <w:rPr>
          <w:rFonts w:ascii="Times New Roman" w:hAnsi="Times New Roman"/>
          <w:sz w:val="26"/>
          <w:szCs w:val="26"/>
        </w:rPr>
        <w:t xml:space="preserve"> библиотекой с филиалами в сельских поселениях. </w:t>
      </w:r>
      <w:proofErr w:type="gramStart"/>
      <w:r w:rsidRPr="0022205C">
        <w:rPr>
          <w:rFonts w:ascii="Times New Roman" w:hAnsi="Times New Roman"/>
          <w:sz w:val="26"/>
          <w:szCs w:val="26"/>
        </w:rPr>
        <w:t>На базе центральной районной библиотеки оборудованы места с выходом в интернет для обеспечения  доступа к полнотекстовым информационным ресурсам</w:t>
      </w:r>
      <w:proofErr w:type="gramEnd"/>
      <w:r w:rsidRPr="0022205C">
        <w:rPr>
          <w:rFonts w:ascii="Times New Roman" w:hAnsi="Times New Roman"/>
          <w:sz w:val="26"/>
          <w:szCs w:val="26"/>
        </w:rPr>
        <w:t xml:space="preserve">. </w:t>
      </w:r>
    </w:p>
    <w:p w:rsidR="00F738B9" w:rsidRPr="0022205C" w:rsidRDefault="00F738B9" w:rsidP="006605A1">
      <w:pPr>
        <w:pStyle w:val="af3"/>
        <w:numPr>
          <w:ilvl w:val="0"/>
          <w:numId w:val="25"/>
        </w:numPr>
        <w:spacing w:line="240" w:lineRule="auto"/>
        <w:ind w:left="0" w:firstLine="567"/>
        <w:jc w:val="both"/>
        <w:rPr>
          <w:rFonts w:ascii="Times New Roman" w:hAnsi="Times New Roman"/>
          <w:sz w:val="26"/>
          <w:szCs w:val="26"/>
        </w:rPr>
      </w:pPr>
      <w:r w:rsidRPr="0022205C">
        <w:rPr>
          <w:rFonts w:ascii="Times New Roman" w:hAnsi="Times New Roman"/>
          <w:b/>
          <w:sz w:val="26"/>
          <w:szCs w:val="26"/>
          <w:u w:val="single"/>
        </w:rPr>
        <w:t>Центральная детская библиотека</w:t>
      </w:r>
      <w:r w:rsidRPr="0022205C">
        <w:rPr>
          <w:rFonts w:ascii="Times New Roman" w:hAnsi="Times New Roman"/>
          <w:sz w:val="26"/>
          <w:szCs w:val="26"/>
        </w:rPr>
        <w:t>.</w:t>
      </w:r>
    </w:p>
    <w:p w:rsidR="00F738B9" w:rsidRPr="0022205C" w:rsidRDefault="00F738B9" w:rsidP="006605A1">
      <w:pPr>
        <w:pStyle w:val="af9"/>
        <w:ind w:firstLine="567"/>
        <w:jc w:val="both"/>
        <w:rPr>
          <w:rFonts w:ascii="Times New Roman" w:hAnsi="Times New Roman"/>
          <w:sz w:val="26"/>
          <w:szCs w:val="26"/>
        </w:rPr>
      </w:pPr>
      <w:r w:rsidRPr="0022205C">
        <w:rPr>
          <w:rFonts w:ascii="Times New Roman" w:hAnsi="Times New Roman"/>
          <w:sz w:val="26"/>
          <w:szCs w:val="26"/>
        </w:rPr>
        <w:t xml:space="preserve">Следовательно, показатель «Уровень фактической обеспеченности библиотеками» </w:t>
      </w:r>
      <w:r w:rsidR="0022205C" w:rsidRPr="0022205C">
        <w:rPr>
          <w:rFonts w:ascii="Times New Roman" w:hAnsi="Times New Roman"/>
          <w:sz w:val="26"/>
          <w:szCs w:val="26"/>
        </w:rPr>
        <w:t xml:space="preserve">за 2024 год </w:t>
      </w:r>
      <w:r w:rsidRPr="0022205C">
        <w:rPr>
          <w:rFonts w:ascii="Times New Roman" w:hAnsi="Times New Roman"/>
          <w:sz w:val="26"/>
          <w:szCs w:val="26"/>
        </w:rPr>
        <w:t xml:space="preserve">составляет </w:t>
      </w:r>
      <w:r w:rsidRPr="0022205C">
        <w:rPr>
          <w:rFonts w:ascii="Times New Roman" w:hAnsi="Times New Roman"/>
          <w:b/>
          <w:sz w:val="26"/>
          <w:szCs w:val="26"/>
        </w:rPr>
        <w:t>100%.</w:t>
      </w:r>
    </w:p>
    <w:p w:rsidR="00F738B9" w:rsidRPr="0022205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22205C">
        <w:rPr>
          <w:rFonts w:ascii="Times New Roman CYR" w:hAnsi="Times New Roman CYR" w:cs="Times New Roman CYR"/>
          <w:sz w:val="26"/>
          <w:szCs w:val="26"/>
          <w:lang w:eastAsia="ru-RU"/>
        </w:rPr>
        <w:t>В прогнозном периоде 202</w:t>
      </w:r>
      <w:r w:rsidR="0022205C" w:rsidRPr="0022205C">
        <w:rPr>
          <w:rFonts w:ascii="Times New Roman CYR" w:hAnsi="Times New Roman CYR" w:cs="Times New Roman CYR"/>
          <w:sz w:val="26"/>
          <w:szCs w:val="26"/>
          <w:lang w:eastAsia="ru-RU"/>
        </w:rPr>
        <w:t>5</w:t>
      </w:r>
      <w:r w:rsidRPr="0022205C">
        <w:rPr>
          <w:rFonts w:ascii="Times New Roman CYR" w:hAnsi="Times New Roman CYR" w:cs="Times New Roman CYR"/>
          <w:sz w:val="26"/>
          <w:szCs w:val="26"/>
          <w:lang w:eastAsia="ru-RU"/>
        </w:rPr>
        <w:t>-202</w:t>
      </w:r>
      <w:r w:rsidR="0022205C" w:rsidRPr="0022205C">
        <w:rPr>
          <w:rFonts w:ascii="Times New Roman CYR" w:hAnsi="Times New Roman CYR" w:cs="Times New Roman CYR"/>
          <w:sz w:val="26"/>
          <w:szCs w:val="26"/>
          <w:lang w:eastAsia="ru-RU"/>
        </w:rPr>
        <w:t>7</w:t>
      </w:r>
      <w:r w:rsidRPr="0022205C">
        <w:rPr>
          <w:rFonts w:ascii="Times New Roman CYR" w:hAnsi="Times New Roman CYR" w:cs="Times New Roman CYR"/>
          <w:sz w:val="26"/>
          <w:szCs w:val="26"/>
          <w:lang w:eastAsia="ru-RU"/>
        </w:rPr>
        <w:t xml:space="preserve"> годов планируется, что показатель «Уровень фактической обеспеченности библиотеками в городском округе (муниципальном </w:t>
      </w:r>
      <w:r w:rsidR="00EC54BC">
        <w:rPr>
          <w:rFonts w:ascii="Times New Roman CYR" w:hAnsi="Times New Roman CYR" w:cs="Times New Roman CYR"/>
          <w:sz w:val="26"/>
          <w:szCs w:val="26"/>
          <w:lang w:eastAsia="ru-RU"/>
        </w:rPr>
        <w:t>районе</w:t>
      </w:r>
      <w:r w:rsidRPr="0022205C">
        <w:rPr>
          <w:rFonts w:ascii="Times New Roman CYR" w:hAnsi="Times New Roman CYR" w:cs="Times New Roman CYR"/>
          <w:sz w:val="26"/>
          <w:szCs w:val="26"/>
          <w:lang w:eastAsia="ru-RU"/>
        </w:rPr>
        <w:t xml:space="preserve">) от нормативной потребности» в Северо-Енисейском </w:t>
      </w:r>
      <w:r w:rsidR="005D7E76">
        <w:rPr>
          <w:rFonts w:ascii="Times New Roman CYR" w:hAnsi="Times New Roman CYR" w:cs="Times New Roman CYR"/>
          <w:sz w:val="26"/>
          <w:szCs w:val="26"/>
          <w:lang w:eastAsia="ru-RU"/>
        </w:rPr>
        <w:t>муниципальном округе</w:t>
      </w:r>
      <w:r w:rsidRPr="0022205C">
        <w:rPr>
          <w:rFonts w:ascii="Times New Roman CYR" w:hAnsi="Times New Roman CYR" w:cs="Times New Roman CYR"/>
          <w:sz w:val="26"/>
          <w:szCs w:val="26"/>
          <w:lang w:eastAsia="ru-RU"/>
        </w:rPr>
        <w:t xml:space="preserve"> составит </w:t>
      </w:r>
      <w:r w:rsidRPr="0022205C">
        <w:rPr>
          <w:rFonts w:ascii="Times New Roman CYR" w:hAnsi="Times New Roman CYR" w:cs="Times New Roman CYR"/>
          <w:b/>
          <w:sz w:val="26"/>
          <w:szCs w:val="26"/>
          <w:lang w:eastAsia="ru-RU"/>
        </w:rPr>
        <w:t>100%.</w:t>
      </w:r>
    </w:p>
    <w:p w:rsidR="0077040A" w:rsidRPr="00D35A7D" w:rsidRDefault="0077040A" w:rsidP="00866A6C">
      <w:pPr>
        <w:ind w:firstLine="567"/>
        <w:jc w:val="both"/>
        <w:rPr>
          <w:b/>
          <w:sz w:val="26"/>
          <w:szCs w:val="26"/>
          <w:highlight w:val="yellow"/>
        </w:rPr>
      </w:pPr>
    </w:p>
    <w:p w:rsidR="0077040A" w:rsidRPr="0022205C" w:rsidRDefault="0077040A" w:rsidP="00866A6C">
      <w:pPr>
        <w:ind w:firstLine="567"/>
        <w:jc w:val="both"/>
        <w:rPr>
          <w:b/>
          <w:sz w:val="26"/>
          <w:szCs w:val="26"/>
        </w:rPr>
      </w:pPr>
      <w:r w:rsidRPr="0022205C">
        <w:rPr>
          <w:b/>
          <w:sz w:val="26"/>
          <w:szCs w:val="26"/>
        </w:rPr>
        <w:t xml:space="preserve">20.3. Показатель «Уровень фактической обеспеченности парками культуры и отдыха в городском округе (муниципальном </w:t>
      </w:r>
      <w:r w:rsidR="00EC54BC">
        <w:rPr>
          <w:b/>
          <w:sz w:val="26"/>
          <w:szCs w:val="26"/>
        </w:rPr>
        <w:t>районе</w:t>
      </w:r>
      <w:r w:rsidRPr="0022205C">
        <w:rPr>
          <w:b/>
          <w:sz w:val="26"/>
          <w:szCs w:val="26"/>
        </w:rPr>
        <w:t>) от нормативной потребности»</w:t>
      </w:r>
    </w:p>
    <w:p w:rsidR="00A94DDE" w:rsidRPr="0022205C" w:rsidRDefault="00A94DDE" w:rsidP="00866A6C">
      <w:pPr>
        <w:ind w:firstLine="567"/>
        <w:jc w:val="both"/>
        <w:rPr>
          <w:sz w:val="26"/>
          <w:szCs w:val="26"/>
        </w:rPr>
      </w:pPr>
    </w:p>
    <w:p w:rsidR="00F738B9" w:rsidRPr="0022205C" w:rsidRDefault="00F738B9" w:rsidP="00F738B9">
      <w:pPr>
        <w:ind w:firstLine="567"/>
        <w:jc w:val="both"/>
        <w:rPr>
          <w:sz w:val="26"/>
          <w:szCs w:val="26"/>
        </w:rPr>
      </w:pPr>
      <w:r w:rsidRPr="0022205C">
        <w:rPr>
          <w:sz w:val="26"/>
          <w:szCs w:val="26"/>
        </w:rPr>
        <w:t>В 202</w:t>
      </w:r>
      <w:r w:rsidR="0022205C" w:rsidRPr="0022205C">
        <w:rPr>
          <w:sz w:val="26"/>
          <w:szCs w:val="26"/>
        </w:rPr>
        <w:t>4</w:t>
      </w:r>
      <w:r w:rsidRPr="0022205C">
        <w:rPr>
          <w:sz w:val="26"/>
          <w:szCs w:val="26"/>
        </w:rPr>
        <w:t xml:space="preserve"> году показатель «Уровень фактической обеспеченности парками культуры</w:t>
      </w:r>
      <w:r w:rsidR="00EC54BC">
        <w:rPr>
          <w:sz w:val="26"/>
          <w:szCs w:val="26"/>
        </w:rPr>
        <w:t xml:space="preserve"> </w:t>
      </w:r>
      <w:r w:rsidRPr="0022205C">
        <w:rPr>
          <w:sz w:val="26"/>
          <w:szCs w:val="26"/>
        </w:rPr>
        <w:t>и</w:t>
      </w:r>
      <w:r w:rsidR="00EC54BC">
        <w:rPr>
          <w:sz w:val="26"/>
          <w:szCs w:val="26"/>
        </w:rPr>
        <w:t xml:space="preserve"> </w:t>
      </w:r>
      <w:r w:rsidRPr="0022205C">
        <w:rPr>
          <w:sz w:val="26"/>
          <w:szCs w:val="26"/>
        </w:rPr>
        <w:t xml:space="preserve">отдыха в городском округе (муниципальном </w:t>
      </w:r>
      <w:r w:rsidR="004A2B2F">
        <w:rPr>
          <w:sz w:val="26"/>
          <w:szCs w:val="26"/>
        </w:rPr>
        <w:t>районе</w:t>
      </w:r>
      <w:r w:rsidRPr="0022205C">
        <w:rPr>
          <w:sz w:val="26"/>
          <w:szCs w:val="26"/>
        </w:rPr>
        <w:t xml:space="preserve">) от нормативной </w:t>
      </w:r>
      <w:r w:rsidRPr="0022205C">
        <w:rPr>
          <w:sz w:val="26"/>
          <w:szCs w:val="26"/>
        </w:rPr>
        <w:lastRenderedPageBreak/>
        <w:t xml:space="preserve">потребности» в Северо-Енисейском </w:t>
      </w:r>
      <w:r w:rsidR="005D7E76">
        <w:rPr>
          <w:sz w:val="26"/>
          <w:szCs w:val="26"/>
        </w:rPr>
        <w:t>муниципальном округе</w:t>
      </w:r>
      <w:r w:rsidRPr="0022205C">
        <w:rPr>
          <w:sz w:val="26"/>
          <w:szCs w:val="26"/>
        </w:rPr>
        <w:t xml:space="preserve"> остается неизменным и составляет </w:t>
      </w:r>
      <w:r w:rsidRPr="0022205C">
        <w:rPr>
          <w:b/>
          <w:sz w:val="26"/>
          <w:szCs w:val="26"/>
        </w:rPr>
        <w:t>0,00%</w:t>
      </w:r>
      <w:r w:rsidRPr="0022205C">
        <w:rPr>
          <w:sz w:val="26"/>
          <w:szCs w:val="26"/>
        </w:rPr>
        <w:t xml:space="preserve">, так как парки культуры и отдыха в Северо-Енисейском </w:t>
      </w:r>
      <w:r w:rsidR="005D7E76">
        <w:rPr>
          <w:sz w:val="26"/>
          <w:szCs w:val="26"/>
        </w:rPr>
        <w:t>муниципальном округе</w:t>
      </w:r>
      <w:r w:rsidRPr="0022205C">
        <w:rPr>
          <w:sz w:val="26"/>
          <w:szCs w:val="26"/>
        </w:rPr>
        <w:t xml:space="preserve"> отсутствуют.</w:t>
      </w:r>
    </w:p>
    <w:p w:rsidR="0077040A" w:rsidRPr="00D35A7D" w:rsidRDefault="0077040A" w:rsidP="00866A6C">
      <w:pPr>
        <w:ind w:firstLine="708"/>
        <w:jc w:val="both"/>
        <w:rPr>
          <w:sz w:val="26"/>
          <w:szCs w:val="26"/>
          <w:highlight w:val="yellow"/>
        </w:rPr>
      </w:pPr>
    </w:p>
    <w:p w:rsidR="0077040A" w:rsidRPr="0022205C" w:rsidRDefault="0077040A" w:rsidP="00866A6C">
      <w:pPr>
        <w:ind w:firstLine="567"/>
        <w:jc w:val="both"/>
        <w:rPr>
          <w:b/>
          <w:sz w:val="26"/>
          <w:szCs w:val="26"/>
        </w:rPr>
      </w:pPr>
      <w:r w:rsidRPr="0022205C">
        <w:rPr>
          <w:b/>
          <w:sz w:val="26"/>
          <w:szCs w:val="26"/>
        </w:rPr>
        <w:t>21. Показатель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F738B9" w:rsidRPr="00D35A7D" w:rsidRDefault="00F738B9" w:rsidP="00F738B9">
      <w:pPr>
        <w:pStyle w:val="mrcssattr"/>
        <w:spacing w:before="0" w:beforeAutospacing="0" w:after="0" w:afterAutospacing="0"/>
        <w:ind w:firstLine="567"/>
        <w:jc w:val="both"/>
        <w:rPr>
          <w:rStyle w:val="layout"/>
          <w:rFonts w:ascii="Times New Roman CYR" w:hAnsi="Times New Roman CYR" w:cs="Times New Roman CYR"/>
          <w:sz w:val="26"/>
          <w:szCs w:val="26"/>
        </w:rPr>
      </w:pPr>
    </w:p>
    <w:p w:rsidR="00F738B9" w:rsidRPr="00E0508E" w:rsidRDefault="00F738B9" w:rsidP="00F738B9">
      <w:pPr>
        <w:ind w:firstLine="567"/>
        <w:jc w:val="both"/>
        <w:rPr>
          <w:sz w:val="26"/>
          <w:szCs w:val="26"/>
        </w:rPr>
      </w:pPr>
      <w:r w:rsidRPr="00E0508E">
        <w:rPr>
          <w:sz w:val="26"/>
          <w:szCs w:val="26"/>
        </w:rPr>
        <w:t xml:space="preserve">Общее количество занимаемых зданий и помещений учреждений культуры – </w:t>
      </w:r>
      <w:r w:rsidRPr="00E0508E">
        <w:rPr>
          <w:b/>
          <w:sz w:val="26"/>
          <w:szCs w:val="26"/>
        </w:rPr>
        <w:t>1</w:t>
      </w:r>
      <w:r w:rsidR="0021685D">
        <w:rPr>
          <w:b/>
          <w:sz w:val="26"/>
          <w:szCs w:val="26"/>
        </w:rPr>
        <w:t>8</w:t>
      </w:r>
      <w:r w:rsidRPr="00E0508E">
        <w:rPr>
          <w:b/>
          <w:sz w:val="26"/>
          <w:szCs w:val="26"/>
        </w:rPr>
        <w:t xml:space="preserve"> единиц</w:t>
      </w:r>
      <w:r w:rsidRPr="00E0508E">
        <w:rPr>
          <w:sz w:val="26"/>
          <w:szCs w:val="26"/>
        </w:rPr>
        <w:t>.</w:t>
      </w:r>
    </w:p>
    <w:p w:rsidR="00F738B9" w:rsidRPr="00E0508E" w:rsidRDefault="008079DF" w:rsidP="00F738B9">
      <w:pPr>
        <w:ind w:firstLine="567"/>
        <w:jc w:val="both"/>
        <w:rPr>
          <w:rFonts w:ascii="Times New Roman CYR" w:hAnsi="Times New Roman CYR" w:cs="Times New Roman CYR"/>
          <w:sz w:val="26"/>
          <w:szCs w:val="26"/>
          <w:lang w:eastAsia="ru-RU"/>
        </w:rPr>
      </w:pPr>
      <w:proofErr w:type="gramStart"/>
      <w:r>
        <w:rPr>
          <w:sz w:val="26"/>
          <w:szCs w:val="26"/>
        </w:rPr>
        <w:t xml:space="preserve">Из </w:t>
      </w:r>
      <w:r w:rsidR="0021685D">
        <w:rPr>
          <w:b/>
          <w:sz w:val="26"/>
          <w:szCs w:val="26"/>
        </w:rPr>
        <w:t>18</w:t>
      </w:r>
      <w:r w:rsidRPr="008079DF">
        <w:rPr>
          <w:b/>
          <w:sz w:val="26"/>
          <w:szCs w:val="26"/>
        </w:rPr>
        <w:t xml:space="preserve"> зданий</w:t>
      </w:r>
      <w:r w:rsidRPr="008079DF">
        <w:rPr>
          <w:sz w:val="26"/>
          <w:szCs w:val="26"/>
        </w:rPr>
        <w:t xml:space="preserve"> </w:t>
      </w:r>
      <w:r w:rsidRPr="008079DF">
        <w:rPr>
          <w:b/>
          <w:sz w:val="26"/>
          <w:szCs w:val="26"/>
        </w:rPr>
        <w:t>и помещений, находящихся в оперативном управлении учреждений культуры</w:t>
      </w:r>
      <w:r w:rsidRPr="008079DF">
        <w:rPr>
          <w:sz w:val="26"/>
          <w:szCs w:val="26"/>
        </w:rPr>
        <w:t xml:space="preserve"> (РДК «Металлург», СДК п. Новая </w:t>
      </w:r>
      <w:proofErr w:type="spellStart"/>
      <w:r w:rsidRPr="008079DF">
        <w:rPr>
          <w:sz w:val="26"/>
          <w:szCs w:val="26"/>
        </w:rPr>
        <w:t>Калами</w:t>
      </w:r>
      <w:proofErr w:type="spellEnd"/>
      <w:r w:rsidRPr="008079DF">
        <w:rPr>
          <w:sz w:val="26"/>
          <w:szCs w:val="26"/>
        </w:rPr>
        <w:t xml:space="preserve">, СДК п. </w:t>
      </w:r>
      <w:proofErr w:type="spellStart"/>
      <w:r w:rsidRPr="008079DF">
        <w:rPr>
          <w:sz w:val="26"/>
          <w:szCs w:val="26"/>
        </w:rPr>
        <w:t>Вангаш</w:t>
      </w:r>
      <w:proofErr w:type="spellEnd"/>
      <w:r w:rsidRPr="008079DF">
        <w:rPr>
          <w:sz w:val="26"/>
          <w:szCs w:val="26"/>
        </w:rPr>
        <w:t xml:space="preserve">, СДК п. Брянка, ДК п. Тея, СК п. </w:t>
      </w:r>
      <w:proofErr w:type="spellStart"/>
      <w:r w:rsidRPr="008079DF">
        <w:rPr>
          <w:sz w:val="26"/>
          <w:szCs w:val="26"/>
        </w:rPr>
        <w:t>Енашимо</w:t>
      </w:r>
      <w:proofErr w:type="spellEnd"/>
      <w:r w:rsidRPr="008079DF">
        <w:rPr>
          <w:sz w:val="26"/>
          <w:szCs w:val="26"/>
        </w:rPr>
        <w:t>, ДНТ «Узоры Севера», Центральная библиотека, библиоте</w:t>
      </w:r>
      <w:r>
        <w:rPr>
          <w:sz w:val="26"/>
          <w:szCs w:val="26"/>
        </w:rPr>
        <w:t xml:space="preserve">ка-филиал «Истоки», ДШИ, Музей) </w:t>
      </w:r>
      <w:r w:rsidRPr="008079DF">
        <w:rPr>
          <w:b/>
          <w:sz w:val="26"/>
          <w:szCs w:val="26"/>
        </w:rPr>
        <w:t>2 здания учреждений культуры требуют капитального ремонта</w:t>
      </w:r>
      <w:r w:rsidRPr="008079DF">
        <w:rPr>
          <w:sz w:val="26"/>
          <w:szCs w:val="26"/>
        </w:rPr>
        <w:t xml:space="preserve"> (РДК «Металлург и СДК п. Новая </w:t>
      </w:r>
      <w:proofErr w:type="spellStart"/>
      <w:r w:rsidRPr="008079DF">
        <w:rPr>
          <w:sz w:val="26"/>
          <w:szCs w:val="26"/>
        </w:rPr>
        <w:t>Калами</w:t>
      </w:r>
      <w:proofErr w:type="spellEnd"/>
      <w:r w:rsidRPr="008079DF">
        <w:rPr>
          <w:sz w:val="26"/>
          <w:szCs w:val="26"/>
        </w:rPr>
        <w:t>)</w:t>
      </w:r>
      <w:r>
        <w:rPr>
          <w:sz w:val="26"/>
          <w:szCs w:val="26"/>
        </w:rPr>
        <w:t xml:space="preserve"> исходя из этого </w:t>
      </w:r>
      <w:r>
        <w:rPr>
          <w:rFonts w:ascii="Times New Roman CYR" w:hAnsi="Times New Roman CYR" w:cs="Times New Roman CYR"/>
          <w:bCs/>
          <w:sz w:val="26"/>
          <w:szCs w:val="26"/>
          <w:lang w:eastAsia="ru-RU"/>
        </w:rPr>
        <w:t>в</w:t>
      </w:r>
      <w:r w:rsidR="00F738B9" w:rsidRPr="00E0508E">
        <w:rPr>
          <w:rFonts w:ascii="Times New Roman CYR" w:hAnsi="Times New Roman CYR" w:cs="Times New Roman CYR"/>
          <w:bCs/>
          <w:sz w:val="26"/>
          <w:szCs w:val="26"/>
          <w:lang w:eastAsia="ru-RU"/>
        </w:rPr>
        <w:t xml:space="preserve"> 202</w:t>
      </w:r>
      <w:r w:rsidR="00E0508E" w:rsidRPr="00E0508E">
        <w:rPr>
          <w:rFonts w:ascii="Times New Roman CYR" w:hAnsi="Times New Roman CYR" w:cs="Times New Roman CYR"/>
          <w:bCs/>
          <w:sz w:val="26"/>
          <w:szCs w:val="26"/>
          <w:lang w:eastAsia="ru-RU"/>
        </w:rPr>
        <w:t>4</w:t>
      </w:r>
      <w:r w:rsidR="00F738B9" w:rsidRPr="00E0508E">
        <w:rPr>
          <w:rFonts w:ascii="Times New Roman CYR" w:hAnsi="Times New Roman CYR" w:cs="Times New Roman CYR"/>
          <w:bCs/>
          <w:sz w:val="26"/>
          <w:szCs w:val="26"/>
          <w:lang w:eastAsia="ru-RU"/>
        </w:rPr>
        <w:t xml:space="preserve"> году</w:t>
      </w:r>
      <w:r w:rsidR="00F738B9" w:rsidRPr="00E0508E">
        <w:rPr>
          <w:rFonts w:ascii="Times New Roman CYR" w:hAnsi="Times New Roman CYR" w:cs="Times New Roman CYR"/>
          <w:sz w:val="26"/>
          <w:szCs w:val="26"/>
          <w:lang w:eastAsia="ru-RU"/>
        </w:rPr>
        <w:t xml:space="preserve"> </w:t>
      </w:r>
      <w:r>
        <w:rPr>
          <w:rFonts w:ascii="Times New Roman CYR" w:hAnsi="Times New Roman CYR" w:cs="Times New Roman CYR"/>
          <w:sz w:val="26"/>
          <w:szCs w:val="26"/>
          <w:lang w:eastAsia="ru-RU"/>
        </w:rPr>
        <w:t>показатель «Д</w:t>
      </w:r>
      <w:r w:rsidR="00F738B9" w:rsidRPr="00E0508E">
        <w:rPr>
          <w:rFonts w:ascii="Times New Roman CYR" w:hAnsi="Times New Roman CYR" w:cs="Times New Roman CYR"/>
          <w:sz w:val="26"/>
          <w:szCs w:val="26"/>
          <w:lang w:eastAsia="ru-RU"/>
        </w:rPr>
        <w:t>оля</w:t>
      </w:r>
      <w:proofErr w:type="gramEnd"/>
      <w:r w:rsidR="00F738B9" w:rsidRPr="00E0508E">
        <w:rPr>
          <w:rFonts w:ascii="Times New Roman CYR" w:hAnsi="Times New Roman CYR" w:cs="Times New Roman CYR"/>
          <w:sz w:val="26"/>
          <w:szCs w:val="26"/>
          <w:lang w:eastAsia="ru-RU"/>
        </w:rPr>
        <w:t xml:space="preserve">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Pr>
          <w:rFonts w:ascii="Times New Roman CYR" w:hAnsi="Times New Roman CYR" w:cs="Times New Roman CYR"/>
          <w:sz w:val="26"/>
          <w:szCs w:val="26"/>
          <w:lang w:eastAsia="ru-RU"/>
        </w:rPr>
        <w:t>»,</w:t>
      </w:r>
      <w:r w:rsidR="00F738B9" w:rsidRPr="00E0508E">
        <w:rPr>
          <w:rFonts w:ascii="Times New Roman CYR" w:hAnsi="Times New Roman CYR" w:cs="Times New Roman CYR"/>
          <w:sz w:val="26"/>
          <w:szCs w:val="26"/>
          <w:lang w:eastAsia="ru-RU"/>
        </w:rPr>
        <w:t xml:space="preserve"> составила </w:t>
      </w:r>
      <w:r w:rsidR="0021685D">
        <w:rPr>
          <w:rFonts w:ascii="Times New Roman CYR" w:hAnsi="Times New Roman CYR" w:cs="Times New Roman CYR"/>
          <w:b/>
          <w:bCs/>
          <w:sz w:val="26"/>
          <w:szCs w:val="26"/>
          <w:lang w:eastAsia="ru-RU"/>
        </w:rPr>
        <w:t>11,11</w:t>
      </w:r>
      <w:r w:rsidR="00F738B9" w:rsidRPr="00E0508E">
        <w:rPr>
          <w:rFonts w:ascii="Times New Roman CYR" w:hAnsi="Times New Roman CYR" w:cs="Times New Roman CYR"/>
          <w:b/>
          <w:bCs/>
          <w:sz w:val="26"/>
          <w:szCs w:val="26"/>
          <w:lang w:eastAsia="ru-RU"/>
        </w:rPr>
        <w:t>%</w:t>
      </w:r>
      <w:r w:rsidR="00F738B9" w:rsidRPr="00E0508E">
        <w:rPr>
          <w:rFonts w:ascii="Times New Roman CYR" w:hAnsi="Times New Roman CYR" w:cs="Times New Roman CYR"/>
          <w:sz w:val="26"/>
          <w:szCs w:val="26"/>
          <w:lang w:eastAsia="ru-RU"/>
        </w:rPr>
        <w:t>.</w:t>
      </w:r>
    </w:p>
    <w:p w:rsidR="00F738B9" w:rsidRDefault="00F738B9" w:rsidP="00F738B9">
      <w:pPr>
        <w:ind w:firstLine="567"/>
        <w:jc w:val="both"/>
        <w:rPr>
          <w:b/>
          <w:sz w:val="26"/>
          <w:szCs w:val="26"/>
        </w:rPr>
      </w:pPr>
      <w:r w:rsidRPr="00E0508E">
        <w:rPr>
          <w:rFonts w:ascii="Times New Roman CYR" w:hAnsi="Times New Roman CYR" w:cs="Times New Roman CYR"/>
          <w:sz w:val="26"/>
          <w:szCs w:val="26"/>
          <w:lang w:eastAsia="ru-RU"/>
        </w:rPr>
        <w:t>В 202</w:t>
      </w:r>
      <w:r w:rsidR="00E0508E" w:rsidRPr="00E0508E">
        <w:rPr>
          <w:rFonts w:ascii="Times New Roman CYR" w:hAnsi="Times New Roman CYR" w:cs="Times New Roman CYR"/>
          <w:sz w:val="26"/>
          <w:szCs w:val="26"/>
          <w:lang w:eastAsia="ru-RU"/>
        </w:rPr>
        <w:t>5</w:t>
      </w:r>
      <w:r w:rsidRPr="00E0508E">
        <w:rPr>
          <w:rFonts w:ascii="Times New Roman CYR" w:hAnsi="Times New Roman CYR" w:cs="Times New Roman CYR"/>
          <w:sz w:val="26"/>
          <w:szCs w:val="26"/>
          <w:lang w:eastAsia="ru-RU"/>
        </w:rPr>
        <w:t xml:space="preserve"> году </w:t>
      </w:r>
      <w:r w:rsidR="00E0508E" w:rsidRPr="00E0508E">
        <w:rPr>
          <w:rFonts w:ascii="Times New Roman CYR" w:hAnsi="Times New Roman CYR" w:cs="Times New Roman CYR"/>
          <w:sz w:val="26"/>
          <w:szCs w:val="26"/>
          <w:lang w:eastAsia="ru-RU"/>
        </w:rPr>
        <w:t xml:space="preserve">капитальные ремонты </w:t>
      </w:r>
      <w:r w:rsidR="004A2B2F">
        <w:rPr>
          <w:rFonts w:ascii="Times New Roman CYR" w:hAnsi="Times New Roman CYR" w:cs="Times New Roman CYR"/>
          <w:sz w:val="26"/>
          <w:szCs w:val="26"/>
          <w:lang w:eastAsia="ru-RU"/>
        </w:rPr>
        <w:t>2-х</w:t>
      </w:r>
      <w:r w:rsidR="008079DF">
        <w:rPr>
          <w:rFonts w:ascii="Times New Roman CYR" w:hAnsi="Times New Roman CYR" w:cs="Times New Roman CYR"/>
          <w:sz w:val="26"/>
          <w:szCs w:val="26"/>
          <w:lang w:eastAsia="ru-RU"/>
        </w:rPr>
        <w:t xml:space="preserve"> </w:t>
      </w:r>
      <w:r w:rsidR="00E0508E" w:rsidRPr="00E0508E">
        <w:rPr>
          <w:rFonts w:ascii="Times New Roman CYR" w:hAnsi="Times New Roman CYR" w:cs="Times New Roman CYR"/>
          <w:sz w:val="26"/>
          <w:szCs w:val="26"/>
          <w:lang w:eastAsia="ru-RU"/>
        </w:rPr>
        <w:t>зданий (помещений)</w:t>
      </w:r>
      <w:r w:rsidR="008079DF">
        <w:rPr>
          <w:rFonts w:ascii="Times New Roman CYR" w:hAnsi="Times New Roman CYR" w:cs="Times New Roman CYR"/>
          <w:sz w:val="26"/>
          <w:szCs w:val="26"/>
          <w:lang w:eastAsia="ru-RU"/>
        </w:rPr>
        <w:t>,</w:t>
      </w:r>
      <w:r w:rsidR="008079DF" w:rsidRPr="008079DF">
        <w:rPr>
          <w:rFonts w:ascii="Times New Roman CYR" w:hAnsi="Times New Roman CYR" w:cs="Times New Roman CYR"/>
          <w:sz w:val="26"/>
          <w:szCs w:val="26"/>
          <w:lang w:eastAsia="ru-RU"/>
        </w:rPr>
        <w:t xml:space="preserve"> </w:t>
      </w:r>
      <w:r w:rsidR="008079DF" w:rsidRPr="008079DF">
        <w:rPr>
          <w:sz w:val="26"/>
          <w:szCs w:val="26"/>
        </w:rPr>
        <w:t>находящихся в оперативном управлении учреждений культуры</w:t>
      </w:r>
      <w:r w:rsidR="001C5930">
        <w:rPr>
          <w:sz w:val="26"/>
          <w:szCs w:val="26"/>
        </w:rPr>
        <w:t>,</w:t>
      </w:r>
      <w:r w:rsidR="00E0508E" w:rsidRPr="008079DF">
        <w:rPr>
          <w:rFonts w:ascii="Times New Roman CYR" w:hAnsi="Times New Roman CYR" w:cs="Times New Roman CYR"/>
          <w:sz w:val="26"/>
          <w:szCs w:val="26"/>
          <w:lang w:eastAsia="ru-RU"/>
        </w:rPr>
        <w:t xml:space="preserve"> </w:t>
      </w:r>
      <w:r w:rsidR="004A2B2F">
        <w:rPr>
          <w:rFonts w:ascii="Times New Roman CYR" w:hAnsi="Times New Roman CYR" w:cs="Times New Roman CYR"/>
          <w:sz w:val="26"/>
          <w:szCs w:val="26"/>
          <w:lang w:eastAsia="ru-RU"/>
        </w:rPr>
        <w:t>и</w:t>
      </w:r>
      <w:r w:rsidR="00E0508E" w:rsidRPr="00E0508E">
        <w:rPr>
          <w:rFonts w:ascii="Times New Roman CYR" w:hAnsi="Times New Roman CYR" w:cs="Times New Roman CYR"/>
          <w:sz w:val="26"/>
          <w:szCs w:val="26"/>
          <w:lang w:eastAsia="ru-RU"/>
        </w:rPr>
        <w:t xml:space="preserve"> </w:t>
      </w:r>
      <w:r w:rsidRPr="00E0508E">
        <w:rPr>
          <w:rFonts w:ascii="Times New Roman CYR" w:hAnsi="Times New Roman CYR" w:cs="Times New Roman CYR"/>
          <w:sz w:val="26"/>
          <w:szCs w:val="26"/>
          <w:lang w:eastAsia="ru-RU"/>
        </w:rPr>
        <w:t>требу</w:t>
      </w:r>
      <w:r w:rsidR="004A2B2F">
        <w:rPr>
          <w:rFonts w:ascii="Times New Roman CYR" w:hAnsi="Times New Roman CYR" w:cs="Times New Roman CYR"/>
          <w:sz w:val="26"/>
          <w:szCs w:val="26"/>
          <w:lang w:eastAsia="ru-RU"/>
        </w:rPr>
        <w:t>ющих</w:t>
      </w:r>
      <w:r w:rsidRPr="00E0508E">
        <w:rPr>
          <w:rFonts w:ascii="Times New Roman CYR" w:hAnsi="Times New Roman CYR" w:cs="Times New Roman CYR"/>
          <w:sz w:val="26"/>
          <w:szCs w:val="26"/>
          <w:lang w:eastAsia="ru-RU"/>
        </w:rPr>
        <w:t xml:space="preserve"> капитального ремонта, </w:t>
      </w:r>
      <w:r w:rsidR="004A2B2F">
        <w:rPr>
          <w:rFonts w:ascii="Times New Roman CYR" w:hAnsi="Times New Roman CYR" w:cs="Times New Roman CYR"/>
          <w:sz w:val="26"/>
          <w:szCs w:val="26"/>
          <w:lang w:eastAsia="ru-RU"/>
        </w:rPr>
        <w:t>будут выполнены, поэтому показатель</w:t>
      </w:r>
      <w:r w:rsidR="004A2B2F" w:rsidRPr="004A2B2F">
        <w:rPr>
          <w:rFonts w:ascii="Times New Roman CYR" w:hAnsi="Times New Roman CYR" w:cs="Times New Roman CYR"/>
          <w:sz w:val="26"/>
          <w:szCs w:val="26"/>
          <w:lang w:eastAsia="ru-RU"/>
        </w:rPr>
        <w:t xml:space="preserve"> </w:t>
      </w:r>
      <w:r w:rsidR="004A2B2F" w:rsidRPr="004A2B2F">
        <w:rPr>
          <w:sz w:val="26"/>
          <w:szCs w:val="26"/>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4A2B2F">
        <w:rPr>
          <w:sz w:val="26"/>
          <w:szCs w:val="26"/>
        </w:rPr>
        <w:t xml:space="preserve">, </w:t>
      </w:r>
      <w:r w:rsidR="00476EDC">
        <w:rPr>
          <w:sz w:val="26"/>
          <w:szCs w:val="26"/>
        </w:rPr>
        <w:t xml:space="preserve">составит </w:t>
      </w:r>
      <w:r w:rsidRPr="00E0508E">
        <w:rPr>
          <w:b/>
          <w:sz w:val="26"/>
          <w:szCs w:val="26"/>
        </w:rPr>
        <w:t>0,00%.</w:t>
      </w:r>
    </w:p>
    <w:p w:rsidR="00E0508E" w:rsidRPr="00E0508E" w:rsidRDefault="00E0508E" w:rsidP="00F738B9">
      <w:pPr>
        <w:ind w:firstLine="567"/>
        <w:jc w:val="both"/>
        <w:rPr>
          <w:sz w:val="26"/>
          <w:szCs w:val="26"/>
        </w:rPr>
      </w:pPr>
      <w:r w:rsidRPr="00E0508E">
        <w:rPr>
          <w:sz w:val="26"/>
          <w:szCs w:val="26"/>
        </w:rPr>
        <w:t>В 2025 году планиру</w:t>
      </w:r>
      <w:r w:rsidR="00476EDC">
        <w:rPr>
          <w:sz w:val="26"/>
          <w:szCs w:val="26"/>
        </w:rPr>
        <w:t>ется начать строительство</w:t>
      </w:r>
      <w:r w:rsidRPr="00E0508E">
        <w:rPr>
          <w:sz w:val="26"/>
          <w:szCs w:val="26"/>
        </w:rPr>
        <w:t xml:space="preserve"> детской школы искусств.</w:t>
      </w:r>
    </w:p>
    <w:p w:rsidR="00E0508E" w:rsidRDefault="00F738B9" w:rsidP="00E0508E">
      <w:pPr>
        <w:jc w:val="both"/>
        <w:rPr>
          <w:rFonts w:ascii="Times New Roman CYR" w:hAnsi="Times New Roman CYR" w:cs="Times New Roman CYR"/>
          <w:sz w:val="26"/>
          <w:szCs w:val="26"/>
          <w:lang w:eastAsia="ru-RU"/>
        </w:rPr>
      </w:pPr>
      <w:r w:rsidRPr="00E0508E">
        <w:rPr>
          <w:rFonts w:ascii="Times New Roman CYR" w:hAnsi="Times New Roman CYR" w:cs="Times New Roman CYR"/>
          <w:sz w:val="26"/>
          <w:szCs w:val="26"/>
          <w:lang w:eastAsia="ru-RU"/>
        </w:rPr>
        <w:t>В среднесрочной перспективе на 202</w:t>
      </w:r>
      <w:r w:rsidR="00E0508E" w:rsidRPr="00E0508E">
        <w:rPr>
          <w:rFonts w:ascii="Times New Roman CYR" w:hAnsi="Times New Roman CYR" w:cs="Times New Roman CYR"/>
          <w:sz w:val="26"/>
          <w:szCs w:val="26"/>
          <w:lang w:eastAsia="ru-RU"/>
        </w:rPr>
        <w:t>6</w:t>
      </w:r>
      <w:r w:rsidRPr="00E0508E">
        <w:rPr>
          <w:rFonts w:ascii="Times New Roman CYR" w:hAnsi="Times New Roman CYR" w:cs="Times New Roman CYR"/>
          <w:sz w:val="26"/>
          <w:szCs w:val="26"/>
          <w:lang w:eastAsia="ru-RU"/>
        </w:rPr>
        <w:t>-202</w:t>
      </w:r>
      <w:r w:rsidR="00E0508E" w:rsidRPr="00E0508E">
        <w:rPr>
          <w:rFonts w:ascii="Times New Roman CYR" w:hAnsi="Times New Roman CYR" w:cs="Times New Roman CYR"/>
          <w:sz w:val="26"/>
          <w:szCs w:val="26"/>
          <w:lang w:eastAsia="ru-RU"/>
        </w:rPr>
        <w:t>7</w:t>
      </w:r>
      <w:r w:rsidRPr="00E0508E">
        <w:rPr>
          <w:rFonts w:ascii="Times New Roman CYR" w:hAnsi="Times New Roman CYR" w:cs="Times New Roman CYR"/>
          <w:sz w:val="26"/>
          <w:szCs w:val="26"/>
          <w:lang w:eastAsia="ru-RU"/>
        </w:rPr>
        <w:t xml:space="preserve"> годы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связи с проведением ежегодных капитальных и текущих ремонтов объектов учреждений культуры, достигнет значения </w:t>
      </w:r>
      <w:r w:rsidRPr="00E0508E">
        <w:rPr>
          <w:rFonts w:ascii="Times New Roman CYR" w:hAnsi="Times New Roman CYR" w:cs="Times New Roman CYR"/>
          <w:b/>
          <w:sz w:val="26"/>
          <w:szCs w:val="26"/>
          <w:lang w:eastAsia="ru-RU"/>
        </w:rPr>
        <w:t>0,00%</w:t>
      </w:r>
      <w:r w:rsidRPr="00E0508E">
        <w:rPr>
          <w:rFonts w:ascii="Times New Roman CYR" w:hAnsi="Times New Roman CYR" w:cs="Times New Roman CYR"/>
          <w:sz w:val="26"/>
          <w:szCs w:val="26"/>
          <w:lang w:eastAsia="ru-RU"/>
        </w:rPr>
        <w:t>.</w:t>
      </w:r>
    </w:p>
    <w:p w:rsidR="00E0508E" w:rsidRPr="00885BE5" w:rsidRDefault="00E0508E" w:rsidP="00E0508E">
      <w:pPr>
        <w:jc w:val="both"/>
        <w:rPr>
          <w:sz w:val="26"/>
          <w:szCs w:val="26"/>
        </w:rPr>
      </w:pPr>
    </w:p>
    <w:p w:rsidR="0077040A" w:rsidRPr="00E0508E" w:rsidRDefault="0077040A" w:rsidP="00866A6C">
      <w:pPr>
        <w:ind w:firstLine="567"/>
        <w:jc w:val="both"/>
        <w:rPr>
          <w:b/>
          <w:sz w:val="26"/>
          <w:szCs w:val="26"/>
        </w:rPr>
      </w:pPr>
      <w:r w:rsidRPr="00E0508E">
        <w:rPr>
          <w:b/>
          <w:sz w:val="26"/>
          <w:szCs w:val="26"/>
        </w:rPr>
        <w:t>22.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422E10" w:rsidRPr="00D35A7D" w:rsidRDefault="00422E10"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77040A" w:rsidRPr="00E0508E" w:rsidRDefault="004B25E6" w:rsidP="00866A6C">
      <w:pPr>
        <w:autoSpaceDE w:val="0"/>
        <w:autoSpaceDN w:val="0"/>
        <w:adjustRightInd w:val="0"/>
        <w:ind w:firstLine="567"/>
        <w:jc w:val="both"/>
        <w:rPr>
          <w:rFonts w:ascii="Times New Roman CYR" w:hAnsi="Times New Roman CYR" w:cs="Times New Roman CYR"/>
          <w:sz w:val="26"/>
          <w:szCs w:val="26"/>
          <w:lang w:eastAsia="ru-RU"/>
        </w:rPr>
      </w:pPr>
      <w:r w:rsidRPr="00E0508E">
        <w:rPr>
          <w:rFonts w:ascii="Times New Roman CYR" w:hAnsi="Times New Roman CYR" w:cs="Times New Roman CYR"/>
          <w:sz w:val="26"/>
          <w:szCs w:val="26"/>
          <w:lang w:eastAsia="ru-RU"/>
        </w:rPr>
        <w:t>В</w:t>
      </w:r>
      <w:r w:rsidR="0077040A" w:rsidRPr="00E0508E">
        <w:rPr>
          <w:rFonts w:ascii="Times New Roman CYR" w:hAnsi="Times New Roman CYR" w:cs="Times New Roman CYR"/>
          <w:sz w:val="26"/>
          <w:szCs w:val="26"/>
          <w:lang w:eastAsia="ru-RU"/>
        </w:rPr>
        <w:t xml:space="preserve"> Северо-Енисейском </w:t>
      </w:r>
      <w:r w:rsidR="005D7E76">
        <w:rPr>
          <w:rFonts w:ascii="Times New Roman CYR" w:hAnsi="Times New Roman CYR" w:cs="Times New Roman CYR"/>
          <w:sz w:val="26"/>
          <w:szCs w:val="26"/>
          <w:lang w:eastAsia="ru-RU"/>
        </w:rPr>
        <w:t>муниципальном округе</w:t>
      </w:r>
      <w:r w:rsidR="0077040A" w:rsidRPr="00E0508E">
        <w:rPr>
          <w:rFonts w:ascii="Times New Roman CYR" w:hAnsi="Times New Roman CYR" w:cs="Times New Roman CYR"/>
          <w:sz w:val="26"/>
          <w:szCs w:val="26"/>
          <w:lang w:eastAsia="ru-RU"/>
        </w:rPr>
        <w:t xml:space="preserve"> объект</w:t>
      </w:r>
      <w:r w:rsidRPr="00E0508E">
        <w:rPr>
          <w:rFonts w:ascii="Times New Roman CYR" w:hAnsi="Times New Roman CYR" w:cs="Times New Roman CYR"/>
          <w:sz w:val="26"/>
          <w:szCs w:val="26"/>
          <w:lang w:eastAsia="ru-RU"/>
        </w:rPr>
        <w:t>ы</w:t>
      </w:r>
      <w:r w:rsidR="0077040A" w:rsidRPr="00E0508E">
        <w:rPr>
          <w:rFonts w:ascii="Times New Roman CYR" w:hAnsi="Times New Roman CYR" w:cs="Times New Roman CYR"/>
          <w:sz w:val="26"/>
          <w:szCs w:val="26"/>
          <w:lang w:eastAsia="ru-RU"/>
        </w:rPr>
        <w:t xml:space="preserve"> культурного наследия</w:t>
      </w:r>
      <w:r w:rsidRPr="00E0508E">
        <w:rPr>
          <w:rFonts w:ascii="Times New Roman CYR" w:hAnsi="Times New Roman CYR" w:cs="Times New Roman CYR"/>
          <w:sz w:val="26"/>
          <w:szCs w:val="26"/>
          <w:lang w:eastAsia="ru-RU"/>
        </w:rPr>
        <w:t xml:space="preserve"> отсутствуют. </w:t>
      </w:r>
    </w:p>
    <w:p w:rsidR="00912C9C" w:rsidRPr="00D35A7D" w:rsidRDefault="00912C9C" w:rsidP="00866A6C">
      <w:pPr>
        <w:ind w:firstLine="708"/>
        <w:jc w:val="center"/>
        <w:rPr>
          <w:b/>
          <w:sz w:val="32"/>
          <w:szCs w:val="32"/>
          <w:highlight w:val="yellow"/>
          <w:u w:val="single"/>
        </w:rPr>
      </w:pPr>
    </w:p>
    <w:p w:rsidR="006C2253" w:rsidRPr="00A8093C" w:rsidRDefault="006C2253" w:rsidP="00866A6C">
      <w:pPr>
        <w:ind w:firstLine="708"/>
        <w:jc w:val="center"/>
        <w:rPr>
          <w:b/>
          <w:sz w:val="32"/>
          <w:szCs w:val="32"/>
          <w:u w:val="single"/>
        </w:rPr>
      </w:pPr>
      <w:r w:rsidRPr="00A8093C">
        <w:rPr>
          <w:b/>
          <w:sz w:val="32"/>
          <w:szCs w:val="32"/>
          <w:u w:val="single"/>
          <w:lang w:val="en-US"/>
        </w:rPr>
        <w:t>V</w:t>
      </w:r>
      <w:r w:rsidRPr="00A8093C">
        <w:rPr>
          <w:b/>
          <w:sz w:val="32"/>
          <w:szCs w:val="32"/>
          <w:u w:val="single"/>
        </w:rPr>
        <w:t>. Физическая культура и спорт</w:t>
      </w:r>
    </w:p>
    <w:p w:rsidR="00EE33BC" w:rsidRPr="00D35A7D" w:rsidRDefault="00EE33BC" w:rsidP="00866A6C">
      <w:pPr>
        <w:tabs>
          <w:tab w:val="left" w:pos="709"/>
          <w:tab w:val="left" w:pos="5387"/>
        </w:tabs>
        <w:jc w:val="both"/>
        <w:rPr>
          <w:sz w:val="26"/>
          <w:szCs w:val="26"/>
          <w:highlight w:val="yellow"/>
        </w:rPr>
      </w:pPr>
    </w:p>
    <w:p w:rsidR="00F738B9" w:rsidRPr="00A8093C" w:rsidRDefault="00F738B9" w:rsidP="00F738B9">
      <w:pPr>
        <w:pStyle w:val="af3"/>
        <w:numPr>
          <w:ilvl w:val="0"/>
          <w:numId w:val="27"/>
        </w:numPr>
        <w:spacing w:line="240" w:lineRule="auto"/>
        <w:ind w:left="0" w:firstLine="567"/>
        <w:jc w:val="both"/>
        <w:rPr>
          <w:rFonts w:ascii="Times New Roman" w:hAnsi="Times New Roman"/>
          <w:sz w:val="26"/>
          <w:szCs w:val="26"/>
        </w:rPr>
      </w:pPr>
      <w:r w:rsidRPr="00A8093C">
        <w:rPr>
          <w:rFonts w:ascii="Times New Roman" w:hAnsi="Times New Roman"/>
          <w:sz w:val="26"/>
          <w:szCs w:val="26"/>
        </w:rPr>
        <w:t xml:space="preserve">На территории Северо-Енисейского </w:t>
      </w:r>
      <w:r w:rsidR="00F13B92">
        <w:rPr>
          <w:rFonts w:ascii="Times New Roman" w:hAnsi="Times New Roman"/>
          <w:sz w:val="26"/>
          <w:szCs w:val="26"/>
        </w:rPr>
        <w:t>муниципального округа</w:t>
      </w:r>
      <w:r w:rsidRPr="00A8093C">
        <w:rPr>
          <w:rFonts w:ascii="Times New Roman" w:hAnsi="Times New Roman"/>
          <w:sz w:val="26"/>
          <w:szCs w:val="26"/>
        </w:rPr>
        <w:t xml:space="preserve"> </w:t>
      </w:r>
      <w:r w:rsidRPr="00A8093C">
        <w:rPr>
          <w:rFonts w:ascii="Times New Roman" w:hAnsi="Times New Roman"/>
          <w:sz w:val="26"/>
          <w:szCs w:val="26"/>
          <w:u w:val="single"/>
        </w:rPr>
        <w:t>созданы все условия для развития массовой физической культуры и спорта</w:t>
      </w:r>
      <w:r w:rsidRPr="00A8093C">
        <w:rPr>
          <w:rFonts w:ascii="Times New Roman" w:hAnsi="Times New Roman"/>
          <w:sz w:val="26"/>
          <w:szCs w:val="26"/>
        </w:rPr>
        <w:t>. Построены и функционируют</w:t>
      </w:r>
      <w:r w:rsidR="003D6F78">
        <w:rPr>
          <w:rFonts w:ascii="Times New Roman" w:hAnsi="Times New Roman"/>
          <w:sz w:val="26"/>
          <w:szCs w:val="26"/>
        </w:rPr>
        <w:t xml:space="preserve"> </w:t>
      </w:r>
      <w:r w:rsidRPr="00A8093C">
        <w:rPr>
          <w:rFonts w:ascii="Times New Roman" w:hAnsi="Times New Roman"/>
          <w:b/>
          <w:sz w:val="26"/>
          <w:szCs w:val="26"/>
          <w:u w:val="single"/>
        </w:rPr>
        <w:t>современные спортивные объекты</w:t>
      </w:r>
      <w:r w:rsidRPr="00A8093C">
        <w:rPr>
          <w:rFonts w:ascii="Times New Roman" w:hAnsi="Times New Roman"/>
          <w:sz w:val="26"/>
          <w:szCs w:val="26"/>
        </w:rPr>
        <w:t>: плавательный бассейн «Аяхта», спортивный комплекс «Нерика», две крытые хоккейные коробки, предназначенные для занятий различными видами спорта и др.</w:t>
      </w:r>
    </w:p>
    <w:p w:rsidR="00F738B9" w:rsidRPr="00E56D44" w:rsidRDefault="00F738B9" w:rsidP="00F738B9">
      <w:pPr>
        <w:pStyle w:val="af3"/>
        <w:numPr>
          <w:ilvl w:val="0"/>
          <w:numId w:val="27"/>
        </w:numPr>
        <w:spacing w:line="240" w:lineRule="auto"/>
        <w:ind w:left="0" w:firstLine="567"/>
        <w:jc w:val="both"/>
        <w:rPr>
          <w:rFonts w:ascii="Times New Roman" w:hAnsi="Times New Roman"/>
          <w:sz w:val="26"/>
          <w:szCs w:val="26"/>
        </w:rPr>
      </w:pPr>
      <w:r w:rsidRPr="00E56D44">
        <w:rPr>
          <w:rFonts w:ascii="Times New Roman" w:hAnsi="Times New Roman"/>
          <w:b/>
          <w:sz w:val="26"/>
          <w:szCs w:val="26"/>
          <w:u w:val="single"/>
        </w:rPr>
        <w:lastRenderedPageBreak/>
        <w:t>В 202</w:t>
      </w:r>
      <w:r w:rsidR="00A8093C" w:rsidRPr="00E56D44">
        <w:rPr>
          <w:rFonts w:ascii="Times New Roman" w:hAnsi="Times New Roman"/>
          <w:b/>
          <w:sz w:val="26"/>
          <w:szCs w:val="26"/>
          <w:u w:val="single"/>
        </w:rPr>
        <w:t>4</w:t>
      </w:r>
      <w:r w:rsidRPr="00E56D44">
        <w:rPr>
          <w:rFonts w:ascii="Times New Roman" w:hAnsi="Times New Roman"/>
          <w:b/>
          <w:sz w:val="26"/>
          <w:szCs w:val="26"/>
          <w:u w:val="single"/>
        </w:rPr>
        <w:t xml:space="preserve"> году на территории </w:t>
      </w:r>
      <w:r w:rsidR="00F13B92">
        <w:rPr>
          <w:rFonts w:ascii="Times New Roman" w:hAnsi="Times New Roman"/>
          <w:b/>
          <w:sz w:val="26"/>
          <w:szCs w:val="26"/>
          <w:u w:val="single"/>
        </w:rPr>
        <w:t>муниципального округа</w:t>
      </w:r>
      <w:r w:rsidRPr="00E56D44">
        <w:rPr>
          <w:rFonts w:ascii="Times New Roman" w:hAnsi="Times New Roman"/>
          <w:b/>
          <w:sz w:val="26"/>
          <w:szCs w:val="26"/>
          <w:u w:val="single"/>
        </w:rPr>
        <w:t xml:space="preserve"> функционируют 57 спортивных сооружени</w:t>
      </w:r>
      <w:r w:rsidR="006605A1" w:rsidRPr="00E56D44">
        <w:rPr>
          <w:rFonts w:ascii="Times New Roman" w:hAnsi="Times New Roman"/>
          <w:b/>
          <w:sz w:val="26"/>
          <w:szCs w:val="26"/>
          <w:u w:val="single"/>
        </w:rPr>
        <w:t>й</w:t>
      </w:r>
      <w:r w:rsidRPr="00E56D44">
        <w:rPr>
          <w:rFonts w:ascii="Times New Roman" w:hAnsi="Times New Roman"/>
          <w:b/>
          <w:sz w:val="26"/>
          <w:szCs w:val="26"/>
        </w:rPr>
        <w:t xml:space="preserve">, </w:t>
      </w:r>
      <w:r w:rsidRPr="00E56D44">
        <w:rPr>
          <w:rFonts w:ascii="Times New Roman" w:hAnsi="Times New Roman"/>
          <w:sz w:val="26"/>
          <w:szCs w:val="26"/>
        </w:rPr>
        <w:t xml:space="preserve">в том числе: </w:t>
      </w:r>
      <w:r w:rsidRPr="00E56D44">
        <w:rPr>
          <w:rFonts w:ascii="Times New Roman" w:hAnsi="Times New Roman"/>
          <w:b/>
          <w:sz w:val="26"/>
          <w:szCs w:val="26"/>
        </w:rPr>
        <w:t>2</w:t>
      </w:r>
      <w:r w:rsidR="00A8093C" w:rsidRPr="00E56D44">
        <w:rPr>
          <w:rFonts w:ascii="Times New Roman" w:hAnsi="Times New Roman"/>
          <w:b/>
          <w:sz w:val="26"/>
          <w:szCs w:val="26"/>
        </w:rPr>
        <w:t>3</w:t>
      </w:r>
      <w:r w:rsidRPr="00E56D44">
        <w:rPr>
          <w:rFonts w:ascii="Times New Roman" w:hAnsi="Times New Roman"/>
          <w:sz w:val="26"/>
          <w:szCs w:val="26"/>
        </w:rPr>
        <w:t xml:space="preserve"> плоскостных сооружений (хоккейные коробки, площадки, стадионы), </w:t>
      </w:r>
      <w:r w:rsidRPr="00E56D44">
        <w:rPr>
          <w:rFonts w:ascii="Times New Roman" w:hAnsi="Times New Roman"/>
          <w:b/>
          <w:sz w:val="26"/>
          <w:szCs w:val="26"/>
        </w:rPr>
        <w:t>11</w:t>
      </w:r>
      <w:r w:rsidRPr="00E56D44">
        <w:rPr>
          <w:rFonts w:ascii="Times New Roman" w:hAnsi="Times New Roman"/>
          <w:sz w:val="26"/>
          <w:szCs w:val="26"/>
        </w:rPr>
        <w:t xml:space="preserve"> спортивных залов, </w:t>
      </w:r>
      <w:r w:rsidRPr="00E56D44">
        <w:rPr>
          <w:rFonts w:ascii="Times New Roman" w:hAnsi="Times New Roman"/>
          <w:b/>
          <w:sz w:val="26"/>
          <w:szCs w:val="26"/>
        </w:rPr>
        <w:t>2</w:t>
      </w:r>
      <w:r w:rsidRPr="00E56D44">
        <w:rPr>
          <w:rFonts w:ascii="Times New Roman" w:hAnsi="Times New Roman"/>
          <w:sz w:val="26"/>
          <w:szCs w:val="26"/>
        </w:rPr>
        <w:t xml:space="preserve"> бассейна, </w:t>
      </w:r>
      <w:r w:rsidRPr="00E56D44">
        <w:rPr>
          <w:rFonts w:ascii="Times New Roman" w:hAnsi="Times New Roman"/>
          <w:b/>
          <w:sz w:val="26"/>
          <w:szCs w:val="26"/>
        </w:rPr>
        <w:t>3</w:t>
      </w:r>
      <w:r w:rsidRPr="00E56D44">
        <w:rPr>
          <w:rFonts w:ascii="Times New Roman" w:hAnsi="Times New Roman"/>
          <w:sz w:val="26"/>
          <w:szCs w:val="26"/>
        </w:rPr>
        <w:t xml:space="preserve"> лыжные базы, </w:t>
      </w:r>
      <w:r w:rsidRPr="00E56D44">
        <w:rPr>
          <w:rFonts w:ascii="Times New Roman" w:hAnsi="Times New Roman"/>
          <w:b/>
          <w:sz w:val="26"/>
          <w:szCs w:val="26"/>
        </w:rPr>
        <w:t>4</w:t>
      </w:r>
      <w:r w:rsidRPr="00E56D44">
        <w:rPr>
          <w:rFonts w:ascii="Times New Roman" w:hAnsi="Times New Roman"/>
          <w:sz w:val="26"/>
          <w:szCs w:val="26"/>
        </w:rPr>
        <w:t xml:space="preserve">площадки с уличными тренажерами, </w:t>
      </w:r>
      <w:r w:rsidR="00E56D44" w:rsidRPr="00E56D44">
        <w:rPr>
          <w:rFonts w:ascii="Times New Roman" w:hAnsi="Times New Roman"/>
          <w:b/>
          <w:sz w:val="26"/>
          <w:szCs w:val="26"/>
        </w:rPr>
        <w:t>14</w:t>
      </w:r>
      <w:r w:rsidRPr="00E56D44">
        <w:rPr>
          <w:rFonts w:ascii="Times New Roman" w:hAnsi="Times New Roman"/>
          <w:sz w:val="26"/>
          <w:szCs w:val="26"/>
        </w:rPr>
        <w:t xml:space="preserve"> других спортивных сооружений для видов спорта и прочие сооружения (тренажерные залы, залы для единоборств). </w:t>
      </w:r>
    </w:p>
    <w:p w:rsidR="00F738B9" w:rsidRPr="00E56D44" w:rsidRDefault="00E56D44" w:rsidP="00F738B9">
      <w:pPr>
        <w:pStyle w:val="af3"/>
        <w:numPr>
          <w:ilvl w:val="0"/>
          <w:numId w:val="27"/>
        </w:numPr>
        <w:shd w:val="clear" w:color="auto" w:fill="FFFFFF"/>
        <w:tabs>
          <w:tab w:val="left" w:pos="993"/>
        </w:tabs>
        <w:spacing w:line="240" w:lineRule="auto"/>
        <w:ind w:left="0" w:firstLine="567"/>
        <w:jc w:val="both"/>
        <w:rPr>
          <w:rFonts w:ascii="Times New Roman" w:hAnsi="Times New Roman"/>
          <w:b/>
          <w:sz w:val="26"/>
          <w:szCs w:val="26"/>
          <w:u w:val="single"/>
        </w:rPr>
      </w:pPr>
      <w:r w:rsidRPr="00E56D44">
        <w:rPr>
          <w:rFonts w:ascii="Times New Roman" w:hAnsi="Times New Roman"/>
          <w:b/>
          <w:sz w:val="26"/>
          <w:szCs w:val="26"/>
          <w:u w:val="single"/>
        </w:rPr>
        <w:t xml:space="preserve">Доля населения систематически занимающегося физической культурой и спортом </w:t>
      </w:r>
      <w:r w:rsidRPr="00E56D44">
        <w:rPr>
          <w:rFonts w:ascii="Times New Roman" w:hAnsi="Times New Roman"/>
          <w:sz w:val="26"/>
          <w:szCs w:val="26"/>
        </w:rPr>
        <w:t xml:space="preserve">в 2024 году составила </w:t>
      </w:r>
      <w:r w:rsidRPr="00E56D44">
        <w:rPr>
          <w:rFonts w:ascii="Times New Roman" w:hAnsi="Times New Roman"/>
          <w:b/>
          <w:sz w:val="26"/>
          <w:szCs w:val="26"/>
        </w:rPr>
        <w:t xml:space="preserve">57,85 % </w:t>
      </w:r>
      <w:r w:rsidRPr="00E56D44">
        <w:rPr>
          <w:rFonts w:ascii="Times New Roman" w:hAnsi="Times New Roman"/>
          <w:sz w:val="26"/>
          <w:szCs w:val="26"/>
        </w:rPr>
        <w:t xml:space="preserve">от общей численности населения </w:t>
      </w:r>
      <w:r w:rsidR="00F13B92">
        <w:rPr>
          <w:rFonts w:ascii="Times New Roman" w:hAnsi="Times New Roman"/>
          <w:sz w:val="26"/>
          <w:szCs w:val="26"/>
        </w:rPr>
        <w:t>муниципального округа</w:t>
      </w:r>
      <w:r w:rsidRPr="00E56D44">
        <w:rPr>
          <w:rFonts w:ascii="Times New Roman" w:hAnsi="Times New Roman"/>
          <w:sz w:val="26"/>
          <w:szCs w:val="26"/>
        </w:rPr>
        <w:t>.</w:t>
      </w:r>
      <w:r w:rsidR="00C708F3">
        <w:rPr>
          <w:rFonts w:ascii="Times New Roman" w:hAnsi="Times New Roman"/>
          <w:sz w:val="26"/>
          <w:szCs w:val="26"/>
        </w:rPr>
        <w:t xml:space="preserve"> </w:t>
      </w:r>
      <w:r w:rsidR="00F738B9" w:rsidRPr="00E56D44">
        <w:rPr>
          <w:rFonts w:ascii="Times New Roman" w:hAnsi="Times New Roman"/>
          <w:b/>
          <w:sz w:val="26"/>
          <w:szCs w:val="26"/>
          <w:u w:val="single"/>
        </w:rPr>
        <w:t xml:space="preserve">Уровень обеспеченности населения спортивными сооружениями составляет 100 %. </w:t>
      </w:r>
    </w:p>
    <w:p w:rsidR="00F738B9" w:rsidRPr="00E56D44"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r w:rsidRPr="00E56D44">
        <w:rPr>
          <w:rFonts w:ascii="Times New Roman" w:hAnsi="Times New Roman"/>
          <w:color w:val="000000"/>
          <w:sz w:val="26"/>
          <w:szCs w:val="26"/>
        </w:rPr>
        <w:t xml:space="preserve">В Северо-Енисейском </w:t>
      </w:r>
      <w:r w:rsidR="005D7E76">
        <w:rPr>
          <w:rFonts w:ascii="Times New Roman" w:hAnsi="Times New Roman"/>
          <w:color w:val="000000"/>
          <w:sz w:val="26"/>
          <w:szCs w:val="26"/>
        </w:rPr>
        <w:t>муниципальном округе</w:t>
      </w:r>
      <w:r w:rsidRPr="00E56D44">
        <w:rPr>
          <w:rFonts w:ascii="Times New Roman" w:hAnsi="Times New Roman"/>
          <w:color w:val="000000"/>
          <w:sz w:val="26"/>
          <w:szCs w:val="26"/>
        </w:rPr>
        <w:t xml:space="preserve"> развитие физической культуры и спорта </w:t>
      </w:r>
      <w:proofErr w:type="gramStart"/>
      <w:r w:rsidRPr="00E56D44">
        <w:rPr>
          <w:rFonts w:ascii="Times New Roman" w:hAnsi="Times New Roman"/>
          <w:color w:val="000000"/>
          <w:sz w:val="26"/>
          <w:szCs w:val="26"/>
        </w:rPr>
        <w:t>в</w:t>
      </w:r>
      <w:proofErr w:type="gramEnd"/>
      <w:r w:rsidRPr="00E56D44">
        <w:rPr>
          <w:rFonts w:ascii="Times New Roman" w:hAnsi="Times New Roman"/>
          <w:color w:val="000000"/>
          <w:sz w:val="26"/>
          <w:szCs w:val="26"/>
        </w:rPr>
        <w:t xml:space="preserve"> характеризуется </w:t>
      </w:r>
      <w:proofErr w:type="gramStart"/>
      <w:r w:rsidRPr="00E56D44">
        <w:rPr>
          <w:rFonts w:ascii="Times New Roman" w:hAnsi="Times New Roman"/>
          <w:color w:val="000000"/>
          <w:sz w:val="26"/>
          <w:szCs w:val="26"/>
        </w:rPr>
        <w:t>развитием</w:t>
      </w:r>
      <w:proofErr w:type="gramEnd"/>
      <w:r w:rsidR="004A2B2F">
        <w:rPr>
          <w:rFonts w:ascii="Times New Roman" w:hAnsi="Times New Roman"/>
          <w:color w:val="000000"/>
          <w:sz w:val="26"/>
          <w:szCs w:val="26"/>
        </w:rPr>
        <w:t xml:space="preserve"> </w:t>
      </w:r>
      <w:r w:rsidRPr="00E56D44">
        <w:rPr>
          <w:rFonts w:ascii="Times New Roman" w:hAnsi="Times New Roman"/>
          <w:b/>
          <w:color w:val="000000"/>
          <w:sz w:val="26"/>
          <w:szCs w:val="26"/>
        </w:rPr>
        <w:t>более 12 видов спорта</w:t>
      </w:r>
      <w:r w:rsidRPr="00E56D44">
        <w:rPr>
          <w:rFonts w:ascii="Times New Roman" w:hAnsi="Times New Roman"/>
          <w:color w:val="000000"/>
          <w:sz w:val="26"/>
          <w:szCs w:val="26"/>
        </w:rPr>
        <w:t xml:space="preserve">: лыжные гонки, баскетбол, волейбол, бокс, дзюдо, каратэ, самбо, ринк-бенди, плавание, хоккей с мячом. </w:t>
      </w:r>
      <w:proofErr w:type="gramStart"/>
      <w:r w:rsidRPr="00E56D44">
        <w:rPr>
          <w:rFonts w:ascii="Times New Roman" w:hAnsi="Times New Roman"/>
          <w:color w:val="000000"/>
          <w:sz w:val="26"/>
          <w:szCs w:val="26"/>
          <w:u w:val="single"/>
        </w:rPr>
        <w:t xml:space="preserve">Наиболее развитыми видами спорта </w:t>
      </w:r>
      <w:r w:rsidR="00F13B92">
        <w:rPr>
          <w:rFonts w:ascii="Times New Roman" w:hAnsi="Times New Roman"/>
          <w:color w:val="000000"/>
          <w:sz w:val="26"/>
          <w:szCs w:val="26"/>
          <w:u w:val="single"/>
        </w:rPr>
        <w:t>муниципального округа</w:t>
      </w:r>
      <w:r w:rsidRPr="00E56D44">
        <w:rPr>
          <w:rFonts w:ascii="Times New Roman" w:hAnsi="Times New Roman"/>
          <w:color w:val="000000"/>
          <w:sz w:val="26"/>
          <w:szCs w:val="26"/>
          <w:u w:val="single"/>
        </w:rPr>
        <w:t xml:space="preserve"> являются: бокс, волейбол, дзюдо, каратэ, самбо, лыжи, ринг-бенди.</w:t>
      </w:r>
      <w:proofErr w:type="gramEnd"/>
    </w:p>
    <w:p w:rsidR="004A2B2F"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r w:rsidRPr="00E56D44">
        <w:rPr>
          <w:rFonts w:ascii="Times New Roman" w:hAnsi="Times New Roman"/>
          <w:color w:val="000000"/>
          <w:sz w:val="26"/>
          <w:szCs w:val="26"/>
        </w:rPr>
        <w:t xml:space="preserve">Наряду с отделом физической культуры, спорта и молодежной политики в Северо-Енисейском </w:t>
      </w:r>
      <w:r w:rsidR="004A2B2F">
        <w:rPr>
          <w:rFonts w:ascii="Times New Roman" w:hAnsi="Times New Roman"/>
          <w:color w:val="000000"/>
          <w:sz w:val="26"/>
          <w:szCs w:val="26"/>
        </w:rPr>
        <w:t xml:space="preserve">в </w:t>
      </w:r>
      <w:r w:rsidR="005D7E76">
        <w:rPr>
          <w:rFonts w:ascii="Times New Roman" w:hAnsi="Times New Roman"/>
          <w:color w:val="000000"/>
          <w:sz w:val="26"/>
          <w:szCs w:val="26"/>
        </w:rPr>
        <w:t>муниципальном округе</w:t>
      </w:r>
      <w:r w:rsidRPr="00E56D44">
        <w:rPr>
          <w:rFonts w:ascii="Times New Roman" w:hAnsi="Times New Roman"/>
          <w:color w:val="000000"/>
          <w:sz w:val="26"/>
          <w:szCs w:val="26"/>
        </w:rPr>
        <w:t xml:space="preserve"> функционируют </w:t>
      </w:r>
      <w:r w:rsidRPr="00E56D44">
        <w:rPr>
          <w:rFonts w:ascii="Times New Roman" w:hAnsi="Times New Roman"/>
          <w:b/>
          <w:color w:val="000000"/>
          <w:sz w:val="26"/>
          <w:szCs w:val="26"/>
        </w:rPr>
        <w:t xml:space="preserve">муниципальное бюджетное учреждение «Спортивный комплекс «Нерика» Северо-Енисейского </w:t>
      </w:r>
      <w:r w:rsidR="004A2B2F">
        <w:rPr>
          <w:rFonts w:ascii="Times New Roman" w:hAnsi="Times New Roman"/>
          <w:b/>
          <w:color w:val="000000"/>
          <w:sz w:val="26"/>
          <w:szCs w:val="26"/>
        </w:rPr>
        <w:t>района</w:t>
      </w:r>
      <w:r w:rsidRPr="00E56D44">
        <w:rPr>
          <w:rFonts w:ascii="Times New Roman" w:hAnsi="Times New Roman"/>
          <w:b/>
          <w:color w:val="000000"/>
          <w:sz w:val="26"/>
          <w:szCs w:val="26"/>
        </w:rPr>
        <w:t>»</w:t>
      </w:r>
      <w:r w:rsidRPr="00E56D44">
        <w:rPr>
          <w:rFonts w:ascii="Times New Roman" w:hAnsi="Times New Roman"/>
          <w:color w:val="000000"/>
          <w:sz w:val="26"/>
          <w:szCs w:val="26"/>
        </w:rPr>
        <w:t>,</w:t>
      </w:r>
      <w:r w:rsidR="004A2B2F">
        <w:rPr>
          <w:rFonts w:ascii="Times New Roman" w:hAnsi="Times New Roman"/>
          <w:color w:val="000000"/>
          <w:sz w:val="26"/>
          <w:szCs w:val="26"/>
        </w:rPr>
        <w:t xml:space="preserve"> включая бассейн «Аяхта».</w:t>
      </w:r>
    </w:p>
    <w:p w:rsidR="00F738B9" w:rsidRPr="00E56D44" w:rsidRDefault="002D5B7A" w:rsidP="00F738B9">
      <w:pPr>
        <w:pStyle w:val="af3"/>
        <w:numPr>
          <w:ilvl w:val="0"/>
          <w:numId w:val="27"/>
        </w:numPr>
        <w:spacing w:after="0" w:line="240" w:lineRule="auto"/>
        <w:ind w:left="0" w:firstLine="567"/>
        <w:jc w:val="both"/>
        <w:rPr>
          <w:rFonts w:ascii="Times New Roman" w:hAnsi="Times New Roman"/>
          <w:color w:val="000000"/>
          <w:sz w:val="26"/>
          <w:szCs w:val="26"/>
        </w:rPr>
      </w:pPr>
      <w:r>
        <w:rPr>
          <w:rFonts w:ascii="Times New Roman" w:hAnsi="Times New Roman"/>
          <w:b/>
          <w:sz w:val="26"/>
          <w:szCs w:val="26"/>
          <w:u w:val="single"/>
        </w:rPr>
        <w:t>П</w:t>
      </w:r>
      <w:r w:rsidR="00F738B9" w:rsidRPr="00E56D44">
        <w:rPr>
          <w:rFonts w:ascii="Times New Roman" w:hAnsi="Times New Roman"/>
          <w:b/>
          <w:sz w:val="26"/>
          <w:szCs w:val="26"/>
          <w:u w:val="single"/>
        </w:rPr>
        <w:t xml:space="preserve">ять </w:t>
      </w:r>
      <w:r w:rsidR="00F738B9" w:rsidRPr="00E56D44">
        <w:rPr>
          <w:rFonts w:ascii="Times New Roman" w:hAnsi="Times New Roman"/>
          <w:sz w:val="26"/>
          <w:szCs w:val="26"/>
        </w:rPr>
        <w:t xml:space="preserve">физкультурно-спортивных клубов по месту жительства граждан, в которых систематически занимается </w:t>
      </w:r>
      <w:r w:rsidR="00F738B9" w:rsidRPr="00E56D44">
        <w:rPr>
          <w:rFonts w:ascii="Times New Roman" w:hAnsi="Times New Roman"/>
          <w:b/>
          <w:sz w:val="26"/>
          <w:szCs w:val="26"/>
        </w:rPr>
        <w:t>370 человек</w:t>
      </w:r>
      <w:r w:rsidR="00F738B9" w:rsidRPr="00E56D44">
        <w:rPr>
          <w:rFonts w:ascii="Times New Roman" w:hAnsi="Times New Roman"/>
          <w:sz w:val="26"/>
          <w:szCs w:val="26"/>
        </w:rPr>
        <w:t>.</w:t>
      </w:r>
    </w:p>
    <w:p w:rsidR="00F738B9" w:rsidRPr="000B3CF7"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sz w:val="26"/>
          <w:szCs w:val="26"/>
        </w:rPr>
      </w:pPr>
      <w:r w:rsidRPr="000B3CF7">
        <w:rPr>
          <w:rFonts w:ascii="Times New Roman" w:hAnsi="Times New Roman"/>
          <w:sz w:val="26"/>
          <w:szCs w:val="26"/>
        </w:rPr>
        <w:t>В структуре спортивного комплекса «Нерика»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w:t>
      </w:r>
    </w:p>
    <w:p w:rsidR="003D6F78" w:rsidRPr="002D5B7A" w:rsidRDefault="00E56D44" w:rsidP="00E56D44">
      <w:pPr>
        <w:pStyle w:val="af3"/>
        <w:numPr>
          <w:ilvl w:val="0"/>
          <w:numId w:val="27"/>
        </w:numPr>
        <w:tabs>
          <w:tab w:val="left" w:pos="709"/>
          <w:tab w:val="left" w:pos="5387"/>
        </w:tabs>
        <w:spacing w:after="0" w:line="240" w:lineRule="auto"/>
        <w:ind w:left="0" w:firstLine="567"/>
        <w:jc w:val="both"/>
        <w:rPr>
          <w:rFonts w:ascii="Times New Roman" w:eastAsia="Calibri" w:hAnsi="Times New Roman"/>
          <w:b/>
          <w:sz w:val="26"/>
          <w:szCs w:val="26"/>
          <w:lang w:eastAsia="en-US"/>
        </w:rPr>
      </w:pPr>
      <w:r w:rsidRPr="002D5B7A">
        <w:rPr>
          <w:rFonts w:ascii="Times New Roman" w:eastAsia="Calibri" w:hAnsi="Times New Roman"/>
          <w:b/>
          <w:sz w:val="26"/>
          <w:szCs w:val="26"/>
          <w:lang w:eastAsia="en-US"/>
        </w:rPr>
        <w:t xml:space="preserve">В 2024 году 561 человек успешно выполнили все виды испытаний «ГТО» на знаки отличия. </w:t>
      </w:r>
    </w:p>
    <w:p w:rsidR="00E56D44" w:rsidRPr="00E56D44" w:rsidRDefault="00E56D44" w:rsidP="00E56D44">
      <w:pPr>
        <w:pStyle w:val="af3"/>
        <w:numPr>
          <w:ilvl w:val="0"/>
          <w:numId w:val="27"/>
        </w:numPr>
        <w:tabs>
          <w:tab w:val="left" w:pos="709"/>
          <w:tab w:val="left" w:pos="5387"/>
        </w:tabs>
        <w:spacing w:after="0" w:line="240" w:lineRule="auto"/>
        <w:ind w:left="0" w:firstLine="567"/>
        <w:jc w:val="both"/>
        <w:rPr>
          <w:rFonts w:ascii="Times New Roman" w:eastAsia="Calibri" w:hAnsi="Times New Roman"/>
          <w:b/>
          <w:sz w:val="26"/>
          <w:szCs w:val="26"/>
          <w:u w:val="single"/>
          <w:lang w:eastAsia="en-US"/>
        </w:rPr>
      </w:pPr>
      <w:r w:rsidRPr="00E56D44">
        <w:rPr>
          <w:rFonts w:ascii="Times New Roman" w:eastAsia="Calibri" w:hAnsi="Times New Roman"/>
          <w:b/>
          <w:sz w:val="26"/>
          <w:szCs w:val="26"/>
          <w:u w:val="single"/>
          <w:lang w:eastAsia="en-US"/>
        </w:rPr>
        <w:t>Получили 130 золотых знака, 183 серебряных и  248 бронзовых знаков.</w:t>
      </w:r>
    </w:p>
    <w:p w:rsidR="00F738B9" w:rsidRPr="00E56D44" w:rsidRDefault="00F738B9" w:rsidP="00E56D44">
      <w:pPr>
        <w:pBdr>
          <w:bottom w:val="none" w:sz="4" w:space="0" w:color="000000"/>
        </w:pBdr>
        <w:jc w:val="both"/>
        <w:rPr>
          <w:sz w:val="26"/>
          <w:szCs w:val="26"/>
          <w:highlight w:val="yellow"/>
        </w:rPr>
      </w:pPr>
    </w:p>
    <w:p w:rsidR="00F738B9" w:rsidRPr="00E56D44"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E56D44">
        <w:rPr>
          <w:rFonts w:ascii="Times New Roman" w:hAnsi="Times New Roman"/>
          <w:b/>
          <w:sz w:val="26"/>
          <w:szCs w:val="26"/>
          <w:u w:val="single"/>
        </w:rPr>
        <w:t xml:space="preserve">Спортивный комплекс </w:t>
      </w:r>
      <w:r w:rsidR="002D5B7A">
        <w:rPr>
          <w:rFonts w:ascii="Times New Roman" w:hAnsi="Times New Roman"/>
          <w:b/>
          <w:sz w:val="26"/>
          <w:szCs w:val="26"/>
          <w:u w:val="single"/>
        </w:rPr>
        <w:t xml:space="preserve">«Нерика» </w:t>
      </w:r>
      <w:r w:rsidRPr="00E56D44">
        <w:rPr>
          <w:rFonts w:ascii="Times New Roman" w:hAnsi="Times New Roman"/>
          <w:b/>
          <w:sz w:val="26"/>
          <w:szCs w:val="26"/>
          <w:u w:val="single"/>
        </w:rPr>
        <w:t>оборудован тремя спортивными залами</w:t>
      </w:r>
      <w:r w:rsidRPr="00E56D44">
        <w:rPr>
          <w:rFonts w:ascii="Times New Roman" w:hAnsi="Times New Roman"/>
          <w:sz w:val="26"/>
          <w:szCs w:val="26"/>
        </w:rPr>
        <w:t>.</w:t>
      </w:r>
    </w:p>
    <w:p w:rsidR="001859C4" w:rsidRPr="00E56D44" w:rsidRDefault="001859C4"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p>
    <w:p w:rsidR="00F738B9" w:rsidRPr="00E56D44"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E56D44">
        <w:rPr>
          <w:rFonts w:ascii="Times New Roman" w:hAnsi="Times New Roman"/>
          <w:sz w:val="26"/>
          <w:szCs w:val="26"/>
        </w:rPr>
        <w:t>В игровом зале проходят учебно-тренировочные занятия и соревнования по игровым видам спорта (баскетбол, волейбол, мини-футбол, настольный теннис, мини-</w:t>
      </w:r>
      <w:proofErr w:type="spellStart"/>
      <w:r w:rsidRPr="00E56D44">
        <w:rPr>
          <w:rFonts w:ascii="Times New Roman" w:hAnsi="Times New Roman"/>
          <w:sz w:val="26"/>
          <w:szCs w:val="26"/>
        </w:rPr>
        <w:t>валей</w:t>
      </w:r>
      <w:proofErr w:type="spellEnd"/>
      <w:r w:rsidRPr="00E56D44">
        <w:rPr>
          <w:rFonts w:ascii="Times New Roman" w:hAnsi="Times New Roman"/>
          <w:sz w:val="26"/>
          <w:szCs w:val="26"/>
        </w:rPr>
        <w:t xml:space="preserve">). Проводятся районные и краевые соревнования по каратэ и самбо в соответствии с календарным планом. </w:t>
      </w:r>
    </w:p>
    <w:p w:rsidR="00F738B9" w:rsidRPr="00E56D44"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E56D44">
        <w:rPr>
          <w:rFonts w:ascii="Times New Roman" w:hAnsi="Times New Roman"/>
          <w:sz w:val="26"/>
          <w:szCs w:val="26"/>
        </w:rPr>
        <w:t>В зале оздоровительной гимнастики проводятся занятия с группами по ЛФК, АФК, занятия по направлениям фитнеса. В тренажерном зале проводится работа по общефизической подготовке, реализовываются индивидуальные тренировочные программы.</w:t>
      </w:r>
    </w:p>
    <w:p w:rsidR="00F738B9" w:rsidRPr="00E56D44" w:rsidRDefault="00F738B9" w:rsidP="00F738B9">
      <w:pPr>
        <w:pStyle w:val="af3"/>
        <w:numPr>
          <w:ilvl w:val="0"/>
          <w:numId w:val="27"/>
        </w:numPr>
        <w:spacing w:after="0" w:line="240" w:lineRule="auto"/>
        <w:ind w:left="0" w:firstLine="567"/>
        <w:jc w:val="both"/>
        <w:rPr>
          <w:rFonts w:ascii="Times New Roman" w:hAnsi="Times New Roman"/>
          <w:b/>
          <w:sz w:val="26"/>
          <w:szCs w:val="26"/>
        </w:rPr>
      </w:pPr>
      <w:r w:rsidRPr="00E56D44">
        <w:rPr>
          <w:rFonts w:ascii="Times New Roman" w:hAnsi="Times New Roman"/>
          <w:sz w:val="26"/>
          <w:szCs w:val="26"/>
        </w:rPr>
        <w:t>Единовременная пропускная способность спортивного комплекса «Нерика»</w:t>
      </w:r>
      <w:r w:rsidRPr="00E56D44">
        <w:rPr>
          <w:rFonts w:ascii="Times New Roman" w:hAnsi="Times New Roman"/>
          <w:b/>
          <w:sz w:val="26"/>
          <w:szCs w:val="26"/>
        </w:rPr>
        <w:t xml:space="preserve"> – 68 человек в час, в том числе:</w:t>
      </w:r>
      <w:r w:rsidR="00C708F3">
        <w:rPr>
          <w:rFonts w:ascii="Times New Roman" w:hAnsi="Times New Roman"/>
          <w:b/>
          <w:sz w:val="26"/>
          <w:szCs w:val="26"/>
        </w:rPr>
        <w:t xml:space="preserve"> </w:t>
      </w:r>
      <w:r w:rsidRPr="00E56D44">
        <w:rPr>
          <w:rFonts w:ascii="Times New Roman" w:hAnsi="Times New Roman"/>
          <w:sz w:val="26"/>
          <w:szCs w:val="26"/>
        </w:rPr>
        <w:t xml:space="preserve">единовременная пропускная способность игрового зала </w:t>
      </w:r>
      <w:r w:rsidRPr="00E56D44">
        <w:rPr>
          <w:rFonts w:ascii="Times New Roman" w:hAnsi="Times New Roman"/>
          <w:b/>
          <w:sz w:val="26"/>
          <w:szCs w:val="26"/>
        </w:rPr>
        <w:t>- 28 человек в час,</w:t>
      </w:r>
      <w:r w:rsidRPr="00E56D44">
        <w:rPr>
          <w:rFonts w:ascii="Times New Roman" w:hAnsi="Times New Roman"/>
          <w:sz w:val="26"/>
          <w:szCs w:val="26"/>
        </w:rPr>
        <w:t xml:space="preserve"> зал оздоровительной гимнастики</w:t>
      </w:r>
      <w:r w:rsidRPr="00E56D44">
        <w:rPr>
          <w:rFonts w:ascii="Times New Roman" w:hAnsi="Times New Roman"/>
          <w:b/>
          <w:sz w:val="26"/>
          <w:szCs w:val="26"/>
        </w:rPr>
        <w:t xml:space="preserve"> - </w:t>
      </w:r>
      <w:r w:rsidRPr="00E56D44">
        <w:rPr>
          <w:rFonts w:ascii="Times New Roman" w:hAnsi="Times New Roman"/>
          <w:sz w:val="26"/>
          <w:szCs w:val="26"/>
        </w:rPr>
        <w:t xml:space="preserve">единовременная пропускная способность </w:t>
      </w:r>
      <w:r w:rsidRPr="00E56D44">
        <w:rPr>
          <w:rFonts w:ascii="Times New Roman" w:hAnsi="Times New Roman"/>
          <w:b/>
          <w:sz w:val="26"/>
          <w:szCs w:val="26"/>
        </w:rPr>
        <w:t>- 18 человек в час,</w:t>
      </w:r>
      <w:r w:rsidRPr="00E56D44">
        <w:rPr>
          <w:rFonts w:ascii="Times New Roman" w:hAnsi="Times New Roman"/>
          <w:sz w:val="26"/>
          <w:szCs w:val="26"/>
        </w:rPr>
        <w:t xml:space="preserve"> тренажерный зал -</w:t>
      </w:r>
      <w:r w:rsidRPr="00E56D44">
        <w:rPr>
          <w:rFonts w:ascii="Times New Roman" w:hAnsi="Times New Roman"/>
          <w:b/>
          <w:sz w:val="26"/>
          <w:szCs w:val="26"/>
        </w:rPr>
        <w:t xml:space="preserve"> единовременная пропускная способность 22 человека в час.</w:t>
      </w:r>
    </w:p>
    <w:p w:rsidR="00F738B9" w:rsidRPr="00E56D44"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r w:rsidRPr="00E56D44">
        <w:rPr>
          <w:rFonts w:ascii="Times New Roman" w:hAnsi="Times New Roman"/>
          <w:sz w:val="26"/>
          <w:szCs w:val="26"/>
        </w:rPr>
        <w:t>За 202</w:t>
      </w:r>
      <w:r w:rsidR="00E56D44">
        <w:rPr>
          <w:rFonts w:ascii="Times New Roman" w:hAnsi="Times New Roman"/>
          <w:sz w:val="26"/>
          <w:szCs w:val="26"/>
        </w:rPr>
        <w:t>4</w:t>
      </w:r>
      <w:r w:rsidRPr="00E56D44">
        <w:rPr>
          <w:rFonts w:ascii="Times New Roman" w:hAnsi="Times New Roman"/>
          <w:sz w:val="26"/>
          <w:szCs w:val="26"/>
        </w:rPr>
        <w:t xml:space="preserve"> год количество посещений спортивного комплекса «Нерика» составило </w:t>
      </w:r>
      <w:r w:rsidR="00E56D44">
        <w:rPr>
          <w:rFonts w:ascii="Times New Roman" w:hAnsi="Times New Roman"/>
          <w:b/>
          <w:sz w:val="26"/>
          <w:szCs w:val="26"/>
        </w:rPr>
        <w:t>39 153</w:t>
      </w:r>
      <w:r w:rsidRPr="00E56D44">
        <w:rPr>
          <w:rFonts w:ascii="Times New Roman" w:hAnsi="Times New Roman"/>
          <w:b/>
          <w:sz w:val="26"/>
          <w:szCs w:val="26"/>
        </w:rPr>
        <w:t>.</w:t>
      </w:r>
    </w:p>
    <w:p w:rsidR="002D5B7A" w:rsidRPr="002D5B7A" w:rsidRDefault="00F738B9" w:rsidP="00E56D44">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55C7E">
        <w:rPr>
          <w:rFonts w:ascii="Times New Roman" w:hAnsi="Times New Roman"/>
          <w:color w:val="000000"/>
          <w:sz w:val="26"/>
          <w:szCs w:val="26"/>
        </w:rPr>
        <w:lastRenderedPageBreak/>
        <w:t xml:space="preserve">Кроме того, в </w:t>
      </w:r>
      <w:r w:rsidRPr="00155C7E">
        <w:rPr>
          <w:rFonts w:ascii="Times New Roman" w:hAnsi="Times New Roman"/>
          <w:b/>
          <w:color w:val="000000"/>
          <w:sz w:val="26"/>
          <w:szCs w:val="26"/>
        </w:rPr>
        <w:t xml:space="preserve">муниципальном бюджетном учреждении «Спортивный комплекс «Нерика» Северо-Енисейского </w:t>
      </w:r>
      <w:r w:rsidR="002D5B7A">
        <w:rPr>
          <w:rFonts w:ascii="Times New Roman" w:hAnsi="Times New Roman"/>
          <w:b/>
          <w:color w:val="000000"/>
          <w:sz w:val="26"/>
          <w:szCs w:val="26"/>
        </w:rPr>
        <w:t>района</w:t>
      </w:r>
      <w:r w:rsidRPr="00155C7E">
        <w:rPr>
          <w:rFonts w:ascii="Times New Roman" w:hAnsi="Times New Roman"/>
          <w:b/>
          <w:color w:val="000000"/>
          <w:sz w:val="26"/>
          <w:szCs w:val="26"/>
        </w:rPr>
        <w:t>»</w:t>
      </w:r>
      <w:r w:rsidRPr="00155C7E">
        <w:rPr>
          <w:rFonts w:ascii="Times New Roman" w:hAnsi="Times New Roman"/>
          <w:color w:val="000000"/>
          <w:sz w:val="26"/>
          <w:szCs w:val="26"/>
        </w:rPr>
        <w:t>,</w:t>
      </w:r>
      <w:r w:rsidRPr="00155C7E">
        <w:rPr>
          <w:rFonts w:ascii="Times New Roman" w:hAnsi="Times New Roman"/>
          <w:b/>
          <w:color w:val="000000"/>
          <w:sz w:val="26"/>
          <w:szCs w:val="26"/>
        </w:rPr>
        <w:t xml:space="preserve"> предоставляются услуги бассейна, где регулярно</w:t>
      </w:r>
      <w:r w:rsidRPr="00155C7E">
        <w:rPr>
          <w:rFonts w:ascii="Times New Roman" w:hAnsi="Times New Roman"/>
          <w:sz w:val="26"/>
          <w:szCs w:val="26"/>
        </w:rPr>
        <w:t xml:space="preserve"> проводятся спортивно-развлекательные мероприятия для детей и взрослых, а так же осуществляет прием нормативов ГТО (в удобное для посетителей время).</w:t>
      </w:r>
      <w:r w:rsidR="001C5633">
        <w:rPr>
          <w:rFonts w:ascii="Times New Roman" w:hAnsi="Times New Roman"/>
          <w:sz w:val="26"/>
          <w:szCs w:val="26"/>
        </w:rPr>
        <w:t xml:space="preserve"> </w:t>
      </w:r>
    </w:p>
    <w:p w:rsidR="00E56D44" w:rsidRPr="00155C7E" w:rsidRDefault="00E56D44" w:rsidP="00E56D44">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55C7E">
        <w:rPr>
          <w:rFonts w:ascii="Times New Roman" w:hAnsi="Times New Roman"/>
          <w:sz w:val="26"/>
          <w:szCs w:val="26"/>
        </w:rPr>
        <w:t>За 2024 год количество посещений бассейна</w:t>
      </w:r>
      <w:r w:rsidR="00155C7E">
        <w:rPr>
          <w:rFonts w:ascii="Times New Roman" w:hAnsi="Times New Roman"/>
          <w:sz w:val="26"/>
          <w:szCs w:val="26"/>
        </w:rPr>
        <w:t xml:space="preserve"> «Аяхта»</w:t>
      </w:r>
      <w:r w:rsidRPr="00155C7E">
        <w:rPr>
          <w:rFonts w:ascii="Times New Roman" w:hAnsi="Times New Roman"/>
          <w:sz w:val="26"/>
          <w:szCs w:val="26"/>
        </w:rPr>
        <w:t xml:space="preserve"> составило </w:t>
      </w:r>
      <w:r w:rsidRPr="00155C7E">
        <w:rPr>
          <w:rFonts w:ascii="Times New Roman" w:hAnsi="Times New Roman"/>
          <w:b/>
          <w:sz w:val="26"/>
          <w:szCs w:val="26"/>
        </w:rPr>
        <w:t>11 874.</w:t>
      </w:r>
    </w:p>
    <w:p w:rsidR="00155C7E" w:rsidRPr="00155C7E" w:rsidRDefault="00155C7E" w:rsidP="00155C7E">
      <w:pPr>
        <w:pStyle w:val="af3"/>
        <w:numPr>
          <w:ilvl w:val="0"/>
          <w:numId w:val="27"/>
        </w:numPr>
        <w:ind w:left="0" w:firstLine="567"/>
        <w:jc w:val="both"/>
        <w:outlineLvl w:val="0"/>
        <w:rPr>
          <w:rFonts w:ascii="Times New Roman" w:hAnsi="Times New Roman"/>
          <w:sz w:val="26"/>
          <w:szCs w:val="26"/>
        </w:rPr>
      </w:pPr>
      <w:r>
        <w:rPr>
          <w:rFonts w:ascii="Times New Roman" w:hAnsi="Times New Roman"/>
          <w:sz w:val="26"/>
          <w:szCs w:val="26"/>
        </w:rPr>
        <w:t>В</w:t>
      </w:r>
      <w:r w:rsidR="002D5B7A">
        <w:rPr>
          <w:rFonts w:ascii="Times New Roman" w:hAnsi="Times New Roman"/>
          <w:sz w:val="26"/>
          <w:szCs w:val="26"/>
        </w:rPr>
        <w:t xml:space="preserve"> </w:t>
      </w:r>
      <w:r>
        <w:rPr>
          <w:rFonts w:ascii="Times New Roman" w:hAnsi="Times New Roman"/>
          <w:sz w:val="26"/>
          <w:szCs w:val="26"/>
        </w:rPr>
        <w:t xml:space="preserve">2024 году </w:t>
      </w:r>
      <w:r w:rsidRPr="00155C7E">
        <w:rPr>
          <w:rFonts w:ascii="Times New Roman" w:hAnsi="Times New Roman"/>
          <w:sz w:val="26"/>
          <w:szCs w:val="26"/>
        </w:rPr>
        <w:t xml:space="preserve">бассейне </w:t>
      </w:r>
      <w:r w:rsidRPr="002D5B7A">
        <w:rPr>
          <w:rFonts w:ascii="Times New Roman" w:hAnsi="Times New Roman"/>
          <w:b/>
          <w:sz w:val="26"/>
          <w:szCs w:val="26"/>
          <w:u w:val="single"/>
        </w:rPr>
        <w:t xml:space="preserve">«Аяхта» появилась новая услуга для жителей и гостей Северо-Енисейского </w:t>
      </w:r>
      <w:r w:rsidR="00F13B92" w:rsidRPr="002D5B7A">
        <w:rPr>
          <w:rFonts w:ascii="Times New Roman" w:hAnsi="Times New Roman"/>
          <w:b/>
          <w:sz w:val="26"/>
          <w:szCs w:val="26"/>
          <w:u w:val="single"/>
        </w:rPr>
        <w:t>муниципального округа</w:t>
      </w:r>
      <w:r w:rsidRPr="002D5B7A">
        <w:rPr>
          <w:rFonts w:ascii="Times New Roman" w:hAnsi="Times New Roman"/>
          <w:b/>
          <w:sz w:val="26"/>
          <w:szCs w:val="26"/>
          <w:u w:val="single"/>
        </w:rPr>
        <w:t>, открылась соляная комната.</w:t>
      </w:r>
      <w:r w:rsidRPr="00155C7E">
        <w:rPr>
          <w:rFonts w:ascii="Times New Roman" w:hAnsi="Times New Roman"/>
          <w:sz w:val="26"/>
          <w:szCs w:val="26"/>
        </w:rPr>
        <w:t xml:space="preserve">  Соляная комната - это искусственно облицованное солью помещение, в котором посетители могут насытиться минералами и получить ряд положительных эффектов для своего здоровья.  Воздух внутри комнаты заряжен отрицательными ионами, минералами и микроэлементами, такими как: йод, магний, кальций, калий и др.  Эти элементы полезны для здоровья человека и могут помочь в восстановлении дыхательной системы, укреплении иммунитета, снятии стресса, повысить общее самочувствие. </w:t>
      </w:r>
    </w:p>
    <w:p w:rsidR="00F738B9" w:rsidRPr="00155C7E"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55C7E">
        <w:rPr>
          <w:rFonts w:ascii="Times New Roman" w:hAnsi="Times New Roman"/>
          <w:sz w:val="26"/>
          <w:szCs w:val="26"/>
        </w:rPr>
        <w:t xml:space="preserve">В рамках реализации подпрограммы «Развитие массовой физической культуры и спорта» на территории Северо-Енисейского </w:t>
      </w:r>
      <w:r w:rsidR="00F13B92">
        <w:rPr>
          <w:rFonts w:ascii="Times New Roman" w:hAnsi="Times New Roman"/>
          <w:sz w:val="26"/>
          <w:szCs w:val="26"/>
        </w:rPr>
        <w:t>муниципального округа</w:t>
      </w:r>
      <w:r w:rsidRPr="00155C7E">
        <w:rPr>
          <w:rFonts w:ascii="Times New Roman" w:hAnsi="Times New Roman"/>
          <w:sz w:val="26"/>
          <w:szCs w:val="26"/>
        </w:rPr>
        <w:t xml:space="preserve"> ежегодно организовывается и проводится </w:t>
      </w:r>
      <w:r w:rsidRPr="00155C7E">
        <w:rPr>
          <w:rFonts w:ascii="Times New Roman" w:hAnsi="Times New Roman"/>
          <w:b/>
          <w:sz w:val="26"/>
          <w:szCs w:val="26"/>
        </w:rPr>
        <w:t>более 1</w:t>
      </w:r>
      <w:r w:rsidR="002D5B7A">
        <w:rPr>
          <w:rFonts w:ascii="Times New Roman" w:hAnsi="Times New Roman"/>
          <w:b/>
          <w:sz w:val="26"/>
          <w:szCs w:val="26"/>
        </w:rPr>
        <w:t>5</w:t>
      </w:r>
      <w:r w:rsidRPr="00155C7E">
        <w:rPr>
          <w:rFonts w:ascii="Times New Roman" w:hAnsi="Times New Roman"/>
          <w:b/>
          <w:sz w:val="26"/>
          <w:szCs w:val="26"/>
        </w:rPr>
        <w:t>0 физкультурно-спортивных мероприятий</w:t>
      </w:r>
      <w:r w:rsidRPr="00155C7E">
        <w:rPr>
          <w:rFonts w:ascii="Times New Roman" w:hAnsi="Times New Roman"/>
          <w:sz w:val="26"/>
          <w:szCs w:val="26"/>
        </w:rPr>
        <w:t>, охватывающих все возрастные категории населения.</w:t>
      </w:r>
    </w:p>
    <w:p w:rsidR="00E56D44" w:rsidRPr="00E56D44" w:rsidRDefault="00E56D44" w:rsidP="00E56D44">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Cs/>
          <w:sz w:val="26"/>
          <w:szCs w:val="26"/>
        </w:rPr>
      </w:pPr>
      <w:r w:rsidRPr="00E56D44">
        <w:rPr>
          <w:rFonts w:ascii="Times New Roman" w:hAnsi="Times New Roman"/>
          <w:sz w:val="26"/>
          <w:szCs w:val="26"/>
        </w:rPr>
        <w:t xml:space="preserve">Спортивными учреждениями Северо-Енисейского </w:t>
      </w:r>
      <w:r w:rsidR="00F13B92">
        <w:rPr>
          <w:rFonts w:ascii="Times New Roman" w:hAnsi="Times New Roman"/>
          <w:sz w:val="26"/>
          <w:szCs w:val="26"/>
        </w:rPr>
        <w:t>муниципального округа</w:t>
      </w:r>
      <w:r w:rsidRPr="00E56D44">
        <w:rPr>
          <w:rFonts w:ascii="Times New Roman" w:hAnsi="Times New Roman"/>
          <w:sz w:val="26"/>
          <w:szCs w:val="26"/>
        </w:rPr>
        <w:t xml:space="preserve"> подготовлены </w:t>
      </w:r>
      <w:r w:rsidRPr="00E56D44">
        <w:rPr>
          <w:rFonts w:ascii="Times New Roman" w:hAnsi="Times New Roman"/>
          <w:b/>
          <w:sz w:val="26"/>
          <w:szCs w:val="26"/>
          <w:u w:val="single"/>
        </w:rPr>
        <w:t>2 мастера спорта Российской Федерации и 10 кандидатов в мастера спорта</w:t>
      </w:r>
      <w:r w:rsidRPr="00E56D44">
        <w:rPr>
          <w:rFonts w:ascii="Times New Roman" w:hAnsi="Times New Roman"/>
          <w:b/>
          <w:sz w:val="26"/>
          <w:szCs w:val="26"/>
        </w:rPr>
        <w:t>,</w:t>
      </w:r>
      <w:r w:rsidRPr="00E56D44">
        <w:rPr>
          <w:rFonts w:ascii="Times New Roman" w:hAnsi="Times New Roman"/>
          <w:sz w:val="26"/>
          <w:szCs w:val="26"/>
        </w:rPr>
        <w:t xml:space="preserve"> в том числе: </w:t>
      </w:r>
      <w:r w:rsidRPr="00E56D44">
        <w:rPr>
          <w:rFonts w:ascii="Times New Roman" w:hAnsi="Times New Roman"/>
          <w:b/>
          <w:sz w:val="26"/>
          <w:szCs w:val="26"/>
        </w:rPr>
        <w:t>4 КМС по самбо, 1 КМС по Дзюдо, 1 КМС по боксу, 1 КМС по восточному боевому единоборству, 3 КМС по лыжным гонкам.</w:t>
      </w:r>
    </w:p>
    <w:p w:rsidR="00E56D44" w:rsidRPr="00E56D44" w:rsidRDefault="00E56D44" w:rsidP="00E56D44">
      <w:pPr>
        <w:numPr>
          <w:ilvl w:val="0"/>
          <w:numId w:val="27"/>
        </w:numPr>
        <w:pBdr>
          <w:bottom w:val="none" w:sz="4" w:space="4" w:color="000000"/>
          <w:right w:val="none" w:sz="4" w:space="5" w:color="000000"/>
        </w:pBdr>
        <w:suppressAutoHyphens w:val="0"/>
        <w:ind w:left="0" w:firstLine="567"/>
        <w:jc w:val="both"/>
        <w:rPr>
          <w:rFonts w:eastAsia="Calibri"/>
          <w:sz w:val="26"/>
          <w:szCs w:val="26"/>
        </w:rPr>
      </w:pPr>
      <w:r w:rsidRPr="00E56D44">
        <w:rPr>
          <w:rFonts w:eastAsia="Calibri"/>
          <w:color w:val="1A1A1A"/>
          <w:sz w:val="26"/>
          <w:szCs w:val="26"/>
          <w:shd w:val="clear" w:color="auto" w:fill="FFFFFF"/>
        </w:rPr>
        <w:t xml:space="preserve">За 2024 год спортсмены Северо-Енисейского </w:t>
      </w:r>
      <w:r w:rsidR="00F13B92">
        <w:rPr>
          <w:rFonts w:eastAsia="Calibri"/>
          <w:color w:val="1A1A1A"/>
          <w:sz w:val="26"/>
          <w:szCs w:val="26"/>
          <w:shd w:val="clear" w:color="auto" w:fill="FFFFFF"/>
        </w:rPr>
        <w:t>муниципального округа</w:t>
      </w:r>
      <w:r w:rsidRPr="00E56D44">
        <w:rPr>
          <w:rFonts w:eastAsia="Calibri"/>
          <w:color w:val="1A1A1A"/>
          <w:sz w:val="26"/>
          <w:szCs w:val="26"/>
          <w:shd w:val="clear" w:color="auto" w:fill="FFFFFF"/>
        </w:rPr>
        <w:t xml:space="preserve"> </w:t>
      </w:r>
      <w:r w:rsidRPr="00E56D44">
        <w:rPr>
          <w:rFonts w:eastAsia="Calibri"/>
          <w:sz w:val="26"/>
          <w:szCs w:val="26"/>
          <w:shd w:val="clear" w:color="auto" w:fill="FFFFFF"/>
        </w:rPr>
        <w:t>заняли </w:t>
      </w:r>
      <w:r w:rsidRPr="00E56D44">
        <w:rPr>
          <w:rFonts w:eastAsia="Calibri"/>
          <w:b/>
          <w:bCs/>
          <w:sz w:val="26"/>
          <w:szCs w:val="26"/>
          <w:u w:val="single"/>
          <w:shd w:val="clear" w:color="auto" w:fill="FFFFFF"/>
        </w:rPr>
        <w:t xml:space="preserve">140 </w:t>
      </w:r>
      <w:r w:rsidRPr="00E56D44">
        <w:rPr>
          <w:rFonts w:eastAsia="Calibri"/>
          <w:bCs/>
          <w:sz w:val="26"/>
          <w:szCs w:val="26"/>
          <w:u w:val="single"/>
          <w:shd w:val="clear" w:color="auto" w:fill="FFFFFF"/>
        </w:rPr>
        <w:t>мест</w:t>
      </w:r>
      <w:r w:rsidRPr="00E56D44">
        <w:rPr>
          <w:rFonts w:eastAsia="Calibri"/>
          <w:b/>
          <w:bCs/>
          <w:sz w:val="26"/>
          <w:szCs w:val="26"/>
          <w:u w:val="single"/>
          <w:shd w:val="clear" w:color="auto" w:fill="FFFFFF"/>
        </w:rPr>
        <w:t xml:space="preserve"> в зональных, краевых и всероссийских соревнованиях</w:t>
      </w:r>
      <w:r w:rsidRPr="00E56D44">
        <w:rPr>
          <w:rFonts w:eastAsia="Calibri"/>
          <w:bCs/>
          <w:sz w:val="26"/>
          <w:szCs w:val="26"/>
          <w:u w:val="single"/>
          <w:shd w:val="clear" w:color="auto" w:fill="FFFFFF"/>
        </w:rPr>
        <w:t>, в том числе:</w:t>
      </w:r>
      <w:r w:rsidRPr="00E56D44">
        <w:rPr>
          <w:rFonts w:eastAsia="Calibri"/>
          <w:b/>
          <w:bCs/>
          <w:sz w:val="26"/>
          <w:szCs w:val="26"/>
          <w:u w:val="single"/>
          <w:shd w:val="clear" w:color="auto" w:fill="FFFFFF"/>
        </w:rPr>
        <w:t> </w:t>
      </w:r>
      <w:r w:rsidRPr="00E56D44">
        <w:rPr>
          <w:rFonts w:eastAsia="Calibri"/>
          <w:b/>
          <w:bCs/>
          <w:sz w:val="26"/>
          <w:szCs w:val="26"/>
          <w:u w:val="single"/>
        </w:rPr>
        <w:t>43 первых места, 43 вторых и 54 третьих мест</w:t>
      </w:r>
      <w:r w:rsidRPr="00E56D44">
        <w:rPr>
          <w:rFonts w:eastAsia="Calibri"/>
          <w:sz w:val="26"/>
          <w:szCs w:val="26"/>
        </w:rPr>
        <w:t>.</w:t>
      </w:r>
    </w:p>
    <w:p w:rsidR="00155C7E" w:rsidRPr="00155C7E" w:rsidRDefault="00155C7E" w:rsidP="00155C7E">
      <w:pPr>
        <w:pStyle w:val="af3"/>
        <w:numPr>
          <w:ilvl w:val="0"/>
          <w:numId w:val="27"/>
        </w:numPr>
        <w:pBdr>
          <w:bottom w:val="none" w:sz="4" w:space="5" w:color="000000"/>
          <w:right w:val="none" w:sz="4" w:space="5" w:color="000000"/>
        </w:pBdr>
        <w:spacing w:after="0" w:line="240" w:lineRule="auto"/>
        <w:ind w:left="0" w:firstLine="567"/>
        <w:jc w:val="both"/>
        <w:rPr>
          <w:rFonts w:ascii="Times New Roman" w:hAnsi="Times New Roman"/>
          <w:sz w:val="26"/>
          <w:szCs w:val="26"/>
        </w:rPr>
      </w:pPr>
      <w:r w:rsidRPr="00155C7E">
        <w:rPr>
          <w:rFonts w:ascii="Times New Roman" w:hAnsi="Times New Roman"/>
          <w:sz w:val="26"/>
          <w:szCs w:val="26"/>
        </w:rPr>
        <w:t xml:space="preserve">В целях поощрения работников муниципальных учреждений и органа местного самоуправления решением Северо-Енисейского районного Совета депутатов </w:t>
      </w:r>
      <w:r w:rsidRPr="00155C7E">
        <w:rPr>
          <w:rFonts w:ascii="Times New Roman" w:hAnsi="Times New Roman"/>
          <w:b/>
          <w:sz w:val="26"/>
          <w:szCs w:val="26"/>
        </w:rPr>
        <w:t xml:space="preserve">установлена выплата премии за наличие знака ГТО </w:t>
      </w:r>
      <w:r w:rsidRPr="00155C7E">
        <w:rPr>
          <w:rFonts w:ascii="Times New Roman" w:hAnsi="Times New Roman"/>
          <w:sz w:val="26"/>
          <w:szCs w:val="26"/>
        </w:rPr>
        <w:t>(золотой – 3000 руб., серебряный-2000 руб., бронзовый</w:t>
      </w:r>
      <w:r w:rsidR="00C708F3">
        <w:rPr>
          <w:rFonts w:ascii="Times New Roman" w:hAnsi="Times New Roman"/>
          <w:sz w:val="26"/>
          <w:szCs w:val="26"/>
        </w:rPr>
        <w:t xml:space="preserve"> </w:t>
      </w:r>
      <w:r w:rsidRPr="00155C7E">
        <w:rPr>
          <w:rFonts w:ascii="Times New Roman" w:hAnsi="Times New Roman"/>
          <w:sz w:val="26"/>
          <w:szCs w:val="26"/>
        </w:rPr>
        <w:t>-</w:t>
      </w:r>
      <w:r w:rsidR="00C708F3">
        <w:rPr>
          <w:rFonts w:ascii="Times New Roman" w:hAnsi="Times New Roman"/>
          <w:sz w:val="26"/>
          <w:szCs w:val="26"/>
        </w:rPr>
        <w:t xml:space="preserve"> </w:t>
      </w:r>
      <w:r w:rsidRPr="00155C7E">
        <w:rPr>
          <w:rFonts w:ascii="Times New Roman" w:hAnsi="Times New Roman"/>
          <w:sz w:val="26"/>
          <w:szCs w:val="26"/>
        </w:rPr>
        <w:t>1000 руб.).</w:t>
      </w:r>
    </w:p>
    <w:p w:rsidR="00155C7E" w:rsidRPr="00155C7E" w:rsidRDefault="00155C7E" w:rsidP="00155C7E">
      <w:pPr>
        <w:pStyle w:val="af3"/>
        <w:numPr>
          <w:ilvl w:val="0"/>
          <w:numId w:val="27"/>
        </w:numPr>
        <w:pBdr>
          <w:bottom w:val="none" w:sz="4" w:space="5" w:color="000000"/>
          <w:right w:val="none" w:sz="4" w:space="5" w:color="000000"/>
        </w:pBdr>
        <w:spacing w:after="0" w:line="240" w:lineRule="auto"/>
        <w:ind w:left="0" w:firstLine="567"/>
        <w:jc w:val="both"/>
        <w:rPr>
          <w:rFonts w:ascii="Times New Roman" w:eastAsia="Calibri" w:hAnsi="Times New Roman"/>
          <w:sz w:val="26"/>
          <w:szCs w:val="26"/>
        </w:rPr>
      </w:pPr>
      <w:r w:rsidRPr="00155C7E">
        <w:rPr>
          <w:rFonts w:ascii="Times New Roman" w:eastAsia="Calibri" w:hAnsi="Times New Roman"/>
          <w:b/>
          <w:sz w:val="26"/>
          <w:szCs w:val="26"/>
        </w:rPr>
        <w:t>В 2024 году в VII зимней спартакиаде ветеранов спорта Красноярского края в комплексном зачете среди муниципальных районов с численностью жителей менее 20 тысяч человек</w:t>
      </w:r>
      <w:r w:rsidR="002D5B7A">
        <w:rPr>
          <w:rFonts w:ascii="Times New Roman" w:eastAsia="Calibri" w:hAnsi="Times New Roman"/>
          <w:b/>
          <w:sz w:val="26"/>
          <w:szCs w:val="26"/>
        </w:rPr>
        <w:t xml:space="preserve"> </w:t>
      </w:r>
      <w:r w:rsidRPr="00155C7E">
        <w:rPr>
          <w:rFonts w:ascii="Times New Roman" w:eastAsia="Calibri" w:hAnsi="Times New Roman"/>
          <w:b/>
          <w:sz w:val="26"/>
          <w:szCs w:val="26"/>
        </w:rPr>
        <w:t xml:space="preserve">команда ветеранов спорта Северо-Енисейского </w:t>
      </w:r>
      <w:r w:rsidR="00F13B92">
        <w:rPr>
          <w:rFonts w:ascii="Times New Roman" w:eastAsia="Calibri" w:hAnsi="Times New Roman"/>
          <w:b/>
          <w:sz w:val="26"/>
          <w:szCs w:val="26"/>
        </w:rPr>
        <w:t>муниципального округа</w:t>
      </w:r>
      <w:r w:rsidRPr="00155C7E">
        <w:rPr>
          <w:rFonts w:ascii="Times New Roman" w:eastAsia="Calibri" w:hAnsi="Times New Roman"/>
          <w:b/>
          <w:sz w:val="26"/>
          <w:szCs w:val="26"/>
        </w:rPr>
        <w:t xml:space="preserve"> заняла 1-ое место</w:t>
      </w:r>
      <w:r w:rsidRPr="00155C7E">
        <w:rPr>
          <w:rFonts w:ascii="Times New Roman" w:hAnsi="Times New Roman"/>
          <w:b/>
          <w:sz w:val="26"/>
          <w:szCs w:val="26"/>
        </w:rPr>
        <w:t>.</w:t>
      </w:r>
    </w:p>
    <w:p w:rsidR="00155C7E" w:rsidRPr="00155C7E" w:rsidRDefault="00155C7E" w:rsidP="00155C7E">
      <w:pPr>
        <w:pStyle w:val="af3"/>
        <w:numPr>
          <w:ilvl w:val="0"/>
          <w:numId w:val="27"/>
        </w:numPr>
        <w:pBdr>
          <w:bottom w:val="none" w:sz="4" w:space="5" w:color="000000"/>
          <w:right w:val="none" w:sz="4" w:space="5" w:color="000000"/>
        </w:pBdr>
        <w:spacing w:after="0" w:line="240" w:lineRule="auto"/>
        <w:ind w:left="0" w:firstLine="567"/>
        <w:jc w:val="both"/>
        <w:rPr>
          <w:rFonts w:ascii="Times New Roman" w:hAnsi="Times New Roman"/>
          <w:b/>
          <w:bCs/>
          <w:sz w:val="26"/>
          <w:szCs w:val="26"/>
        </w:rPr>
      </w:pPr>
      <w:r w:rsidRPr="00155C7E">
        <w:rPr>
          <w:rFonts w:ascii="Times New Roman" w:eastAsia="Calibri" w:hAnsi="Times New Roman"/>
          <w:b/>
          <w:sz w:val="26"/>
          <w:szCs w:val="26"/>
        </w:rPr>
        <w:t>На</w:t>
      </w:r>
      <w:r w:rsidRPr="00155C7E">
        <w:rPr>
          <w:rFonts w:ascii="Times New Roman" w:hAnsi="Times New Roman"/>
          <w:b/>
          <w:bCs/>
          <w:sz w:val="26"/>
          <w:szCs w:val="26"/>
        </w:rPr>
        <w:t xml:space="preserve"> комплексном мероприятии «Кубок Защитников Отечества» Красноярского края по итогам выступления команда Северо-Енисейского </w:t>
      </w:r>
      <w:r w:rsidR="00F13B92">
        <w:rPr>
          <w:rFonts w:ascii="Times New Roman" w:hAnsi="Times New Roman"/>
          <w:b/>
          <w:bCs/>
          <w:sz w:val="26"/>
          <w:szCs w:val="26"/>
        </w:rPr>
        <w:t>муниципального округа</w:t>
      </w:r>
      <w:r w:rsidRPr="00155C7E">
        <w:rPr>
          <w:rFonts w:ascii="Times New Roman" w:hAnsi="Times New Roman"/>
          <w:b/>
          <w:bCs/>
          <w:sz w:val="26"/>
          <w:szCs w:val="26"/>
        </w:rPr>
        <w:t xml:space="preserve"> заняла 1 общекомандное место в категории «Семьи, состоящие из 2х человек», победу одержала  семья </w:t>
      </w:r>
      <w:proofErr w:type="spellStart"/>
      <w:r w:rsidRPr="00155C7E">
        <w:rPr>
          <w:rFonts w:ascii="Times New Roman" w:hAnsi="Times New Roman"/>
          <w:b/>
          <w:bCs/>
          <w:sz w:val="26"/>
          <w:szCs w:val="26"/>
        </w:rPr>
        <w:t>Беленя</w:t>
      </w:r>
      <w:proofErr w:type="spellEnd"/>
      <w:r w:rsidRPr="00155C7E">
        <w:rPr>
          <w:rFonts w:ascii="Times New Roman" w:hAnsi="Times New Roman"/>
          <w:b/>
          <w:bCs/>
          <w:sz w:val="26"/>
          <w:szCs w:val="26"/>
        </w:rPr>
        <w:t xml:space="preserve">, участника СВО, а в личном зачете </w:t>
      </w:r>
      <w:proofErr w:type="spellStart"/>
      <w:r w:rsidRPr="00155C7E">
        <w:rPr>
          <w:rFonts w:ascii="Times New Roman" w:hAnsi="Times New Roman"/>
          <w:b/>
          <w:bCs/>
          <w:sz w:val="26"/>
          <w:szCs w:val="26"/>
        </w:rPr>
        <w:t>Газищин</w:t>
      </w:r>
      <w:proofErr w:type="spellEnd"/>
      <w:r w:rsidRPr="00155C7E">
        <w:rPr>
          <w:rFonts w:ascii="Times New Roman" w:hAnsi="Times New Roman"/>
          <w:b/>
          <w:bCs/>
          <w:sz w:val="26"/>
          <w:szCs w:val="26"/>
        </w:rPr>
        <w:t xml:space="preserve"> Роман, участник СВО, занял 3 место в стрельбе из лука.</w:t>
      </w:r>
    </w:p>
    <w:p w:rsidR="00155C7E" w:rsidRDefault="00BE71BB" w:rsidP="00155C7E">
      <w:pPr>
        <w:pStyle w:val="af3"/>
        <w:numPr>
          <w:ilvl w:val="0"/>
          <w:numId w:val="27"/>
        </w:numPr>
        <w:pBdr>
          <w:bottom w:val="none" w:sz="4" w:space="5" w:color="000000"/>
          <w:right w:val="none" w:sz="4" w:space="5" w:color="000000"/>
        </w:pBdr>
        <w:spacing w:after="0" w:line="240" w:lineRule="auto"/>
        <w:ind w:left="0" w:firstLine="567"/>
        <w:jc w:val="both"/>
        <w:rPr>
          <w:rFonts w:ascii="Times New Roman" w:hAnsi="Times New Roman"/>
          <w:b/>
          <w:sz w:val="26"/>
          <w:szCs w:val="26"/>
        </w:rPr>
      </w:pPr>
      <w:r>
        <w:rPr>
          <w:rFonts w:ascii="Times New Roman" w:hAnsi="Times New Roman"/>
          <w:b/>
          <w:sz w:val="26"/>
          <w:szCs w:val="26"/>
        </w:rPr>
        <w:t>Юная спортсменка</w:t>
      </w:r>
      <w:r w:rsidR="000B3CF7">
        <w:rPr>
          <w:rFonts w:ascii="Times New Roman" w:hAnsi="Times New Roman"/>
          <w:b/>
          <w:sz w:val="26"/>
          <w:szCs w:val="26"/>
        </w:rPr>
        <w:t xml:space="preserve"> </w:t>
      </w:r>
      <w:proofErr w:type="spellStart"/>
      <w:r w:rsidR="00155C7E" w:rsidRPr="00155C7E">
        <w:rPr>
          <w:rFonts w:ascii="Times New Roman" w:hAnsi="Times New Roman"/>
          <w:b/>
          <w:sz w:val="26"/>
          <w:szCs w:val="26"/>
        </w:rPr>
        <w:t>К</w:t>
      </w:r>
      <w:r>
        <w:rPr>
          <w:rFonts w:ascii="Times New Roman" w:hAnsi="Times New Roman"/>
          <w:b/>
          <w:sz w:val="26"/>
          <w:szCs w:val="26"/>
        </w:rPr>
        <w:t>орепанова</w:t>
      </w:r>
      <w:proofErr w:type="spellEnd"/>
      <w:r>
        <w:rPr>
          <w:rFonts w:ascii="Times New Roman" w:hAnsi="Times New Roman"/>
          <w:b/>
          <w:sz w:val="26"/>
          <w:szCs w:val="26"/>
        </w:rPr>
        <w:t xml:space="preserve"> Александра</w:t>
      </w:r>
      <w:r w:rsidR="00155C7E" w:rsidRPr="00155C7E">
        <w:rPr>
          <w:rFonts w:ascii="Times New Roman" w:hAnsi="Times New Roman"/>
          <w:b/>
          <w:sz w:val="26"/>
          <w:szCs w:val="26"/>
        </w:rPr>
        <w:t>,</w:t>
      </w:r>
      <w:r w:rsidR="00155C7E" w:rsidRPr="00155C7E">
        <w:rPr>
          <w:rFonts w:ascii="Times New Roman" w:hAnsi="Times New Roman"/>
          <w:sz w:val="26"/>
          <w:szCs w:val="26"/>
        </w:rPr>
        <w:t xml:space="preserve"> радует успехами и победами на всероссийских и региональных соревнованиях, занимая на них лидерские позиции в своей весовой категории. Кроме того, </w:t>
      </w:r>
      <w:r w:rsidR="00155C7E" w:rsidRPr="00155C7E">
        <w:rPr>
          <w:rFonts w:ascii="Times New Roman" w:hAnsi="Times New Roman"/>
          <w:b/>
          <w:sz w:val="26"/>
          <w:szCs w:val="26"/>
        </w:rPr>
        <w:t>Александра уже выполнила норматив кандидата в мастера спорта Красноярского края,</w:t>
      </w:r>
      <w:r w:rsidR="002D5B7A">
        <w:rPr>
          <w:rFonts w:ascii="Times New Roman" w:hAnsi="Times New Roman"/>
          <w:b/>
          <w:sz w:val="26"/>
          <w:szCs w:val="26"/>
        </w:rPr>
        <w:t xml:space="preserve"> в</w:t>
      </w:r>
      <w:r w:rsidR="00155C7E" w:rsidRPr="00155C7E">
        <w:rPr>
          <w:rFonts w:ascii="Times New Roman" w:hAnsi="Times New Roman"/>
          <w:b/>
          <w:sz w:val="26"/>
          <w:szCs w:val="26"/>
        </w:rPr>
        <w:t>ходит в сборную Красноярского края по лыжным гонкам.</w:t>
      </w:r>
    </w:p>
    <w:p w:rsidR="006C2253" w:rsidRDefault="006C2253" w:rsidP="00866A6C">
      <w:pPr>
        <w:ind w:firstLine="567"/>
        <w:jc w:val="both"/>
        <w:rPr>
          <w:b/>
          <w:sz w:val="26"/>
          <w:szCs w:val="26"/>
        </w:rPr>
      </w:pPr>
      <w:r w:rsidRPr="00BE71BB">
        <w:rPr>
          <w:b/>
          <w:sz w:val="26"/>
          <w:szCs w:val="26"/>
        </w:rPr>
        <w:lastRenderedPageBreak/>
        <w:t>23. Показатель «Доля населения, систематически занимающегося физической культурой и спортом»</w:t>
      </w:r>
    </w:p>
    <w:p w:rsidR="000B3CF7" w:rsidRDefault="000B3CF7" w:rsidP="00866A6C">
      <w:pPr>
        <w:ind w:firstLine="567"/>
        <w:jc w:val="both"/>
        <w:rPr>
          <w:b/>
          <w:sz w:val="26"/>
          <w:szCs w:val="26"/>
        </w:rPr>
      </w:pPr>
    </w:p>
    <w:p w:rsidR="001C5633" w:rsidRPr="001C5633" w:rsidRDefault="001C5633" w:rsidP="001C5633">
      <w:pPr>
        <w:autoSpaceDE w:val="0"/>
        <w:autoSpaceDN w:val="0"/>
        <w:adjustRightInd w:val="0"/>
        <w:ind w:firstLine="567"/>
        <w:jc w:val="both"/>
        <w:rPr>
          <w:rFonts w:ascii="Times New Roman CYR" w:hAnsi="Times New Roman CYR" w:cs="Times New Roman CYR"/>
          <w:sz w:val="26"/>
          <w:szCs w:val="26"/>
          <w:lang w:eastAsia="ru-RU"/>
        </w:rPr>
      </w:pPr>
      <w:r w:rsidRPr="001C5633">
        <w:rPr>
          <w:rFonts w:ascii="Times New Roman CYR" w:hAnsi="Times New Roman CYR" w:cs="Times New Roman CYR"/>
          <w:sz w:val="26"/>
          <w:szCs w:val="26"/>
          <w:lang w:eastAsia="ru-RU"/>
        </w:rPr>
        <w:t xml:space="preserve">В 2024 году показатель «Доля населения, систематически занимающегося физической культурой и спортом» увеличилась по сравнению с 2023 годом на </w:t>
      </w:r>
      <w:r w:rsidRPr="001C5633">
        <w:rPr>
          <w:rFonts w:ascii="Times New Roman CYR" w:hAnsi="Times New Roman CYR" w:cs="Times New Roman CYR"/>
          <w:b/>
          <w:sz w:val="26"/>
          <w:szCs w:val="26"/>
          <w:lang w:eastAsia="ru-RU"/>
        </w:rPr>
        <w:t>6,75 процентных пункта</w:t>
      </w:r>
      <w:r w:rsidRPr="001C5633">
        <w:rPr>
          <w:rFonts w:ascii="Times New Roman CYR" w:hAnsi="Times New Roman CYR" w:cs="Times New Roman CYR"/>
          <w:sz w:val="26"/>
          <w:szCs w:val="26"/>
          <w:lang w:eastAsia="ru-RU"/>
        </w:rPr>
        <w:t xml:space="preserve"> и составила </w:t>
      </w:r>
      <w:r w:rsidRPr="001C5633">
        <w:rPr>
          <w:rFonts w:ascii="Times New Roman CYR" w:hAnsi="Times New Roman CYR" w:cs="Times New Roman CYR"/>
          <w:b/>
          <w:bCs/>
          <w:sz w:val="26"/>
          <w:szCs w:val="26"/>
          <w:lang w:eastAsia="ru-RU"/>
        </w:rPr>
        <w:t>59,48%</w:t>
      </w:r>
      <w:r w:rsidRPr="001C5633">
        <w:rPr>
          <w:rFonts w:ascii="Times New Roman CYR" w:hAnsi="Times New Roman CYR" w:cs="Times New Roman CYR"/>
          <w:sz w:val="26"/>
          <w:szCs w:val="26"/>
          <w:lang w:eastAsia="ru-RU"/>
        </w:rPr>
        <w:t xml:space="preserve"> (2023 г. – </w:t>
      </w:r>
      <w:r w:rsidRPr="001C5633">
        <w:rPr>
          <w:rFonts w:ascii="Times New Roman CYR" w:hAnsi="Times New Roman CYR" w:cs="Times New Roman CYR"/>
          <w:b/>
          <w:bCs/>
          <w:sz w:val="26"/>
          <w:szCs w:val="26"/>
          <w:lang w:eastAsia="ru-RU"/>
        </w:rPr>
        <w:t>52,73</w:t>
      </w:r>
      <w:r w:rsidRPr="001C5633">
        <w:rPr>
          <w:rFonts w:ascii="Times New Roman CYR" w:hAnsi="Times New Roman CYR" w:cs="Times New Roman CYR"/>
          <w:sz w:val="26"/>
          <w:szCs w:val="26"/>
          <w:lang w:eastAsia="ru-RU"/>
        </w:rPr>
        <w:t xml:space="preserve">%). </w:t>
      </w:r>
    </w:p>
    <w:p w:rsidR="002D5B7A" w:rsidRDefault="001C5633" w:rsidP="001C5633">
      <w:pPr>
        <w:autoSpaceDE w:val="0"/>
        <w:autoSpaceDN w:val="0"/>
        <w:adjustRightInd w:val="0"/>
        <w:ind w:firstLine="567"/>
        <w:jc w:val="both"/>
        <w:rPr>
          <w:rFonts w:ascii="Times New Roman CYR" w:hAnsi="Times New Roman CYR" w:cs="Times New Roman CYR"/>
          <w:sz w:val="26"/>
          <w:szCs w:val="26"/>
          <w:lang w:eastAsia="ru-RU"/>
        </w:rPr>
      </w:pPr>
      <w:r w:rsidRPr="001C5633">
        <w:rPr>
          <w:rFonts w:ascii="Times New Roman CYR" w:hAnsi="Times New Roman CYR" w:cs="Times New Roman CYR"/>
          <w:sz w:val="26"/>
          <w:szCs w:val="26"/>
          <w:lang w:eastAsia="ru-RU"/>
        </w:rPr>
        <w:t xml:space="preserve">В 2024 году численность граждан, систематически занимающихся физической культурой и спортом, составила </w:t>
      </w:r>
      <w:r w:rsidRPr="001C5633">
        <w:rPr>
          <w:rFonts w:ascii="Times New Roman CYR" w:hAnsi="Times New Roman CYR" w:cs="Times New Roman CYR"/>
          <w:b/>
          <w:sz w:val="26"/>
          <w:szCs w:val="26"/>
          <w:lang w:eastAsia="ru-RU"/>
        </w:rPr>
        <w:t>4 572 чел</w:t>
      </w:r>
      <w:r w:rsidRPr="001C5633">
        <w:rPr>
          <w:rFonts w:ascii="Times New Roman CYR" w:hAnsi="Times New Roman CYR" w:cs="Times New Roman CYR"/>
          <w:sz w:val="26"/>
          <w:szCs w:val="26"/>
          <w:lang w:eastAsia="ru-RU"/>
        </w:rPr>
        <w:t xml:space="preserve">., что на </w:t>
      </w:r>
      <w:r w:rsidRPr="001C5633">
        <w:rPr>
          <w:rFonts w:ascii="Times New Roman CYR" w:hAnsi="Times New Roman CYR" w:cs="Times New Roman CYR"/>
          <w:b/>
          <w:sz w:val="26"/>
          <w:szCs w:val="26"/>
          <w:lang w:eastAsia="ru-RU"/>
        </w:rPr>
        <w:t xml:space="preserve">368 </w:t>
      </w:r>
      <w:r w:rsidRPr="001C5633">
        <w:rPr>
          <w:rFonts w:ascii="Times New Roman CYR" w:hAnsi="Times New Roman CYR" w:cs="Times New Roman CYR"/>
          <w:sz w:val="26"/>
          <w:szCs w:val="26"/>
          <w:lang w:eastAsia="ru-RU"/>
        </w:rPr>
        <w:t xml:space="preserve">человека или на </w:t>
      </w:r>
      <w:r w:rsidRPr="001C5633">
        <w:rPr>
          <w:rFonts w:ascii="Times New Roman CYR" w:hAnsi="Times New Roman CYR" w:cs="Times New Roman CYR"/>
          <w:b/>
          <w:sz w:val="26"/>
          <w:szCs w:val="26"/>
          <w:lang w:eastAsia="ru-RU"/>
        </w:rPr>
        <w:t>6,75%</w:t>
      </w:r>
      <w:r w:rsidRPr="001C5633">
        <w:rPr>
          <w:rFonts w:ascii="Times New Roman CYR" w:hAnsi="Times New Roman CYR" w:cs="Times New Roman CYR"/>
          <w:sz w:val="26"/>
          <w:szCs w:val="26"/>
          <w:lang w:eastAsia="ru-RU"/>
        </w:rPr>
        <w:t xml:space="preserve"> больше аналогичного показателя 2023 года. </w:t>
      </w:r>
    </w:p>
    <w:p w:rsidR="001C5633" w:rsidRPr="001C5633" w:rsidRDefault="001C5633" w:rsidP="001C5633">
      <w:pPr>
        <w:autoSpaceDE w:val="0"/>
        <w:autoSpaceDN w:val="0"/>
        <w:adjustRightInd w:val="0"/>
        <w:ind w:firstLine="567"/>
        <w:jc w:val="both"/>
        <w:rPr>
          <w:rFonts w:ascii="Times New Roman CYR" w:hAnsi="Times New Roman CYR" w:cs="Times New Roman CYR"/>
          <w:sz w:val="26"/>
          <w:szCs w:val="26"/>
          <w:lang w:eastAsia="ru-RU"/>
        </w:rPr>
      </w:pPr>
      <w:r w:rsidRPr="001C5633">
        <w:rPr>
          <w:rFonts w:ascii="Times New Roman CYR" w:hAnsi="Times New Roman CYR" w:cs="Times New Roman CYR"/>
          <w:sz w:val="26"/>
          <w:szCs w:val="26"/>
          <w:lang w:eastAsia="ru-RU"/>
        </w:rPr>
        <w:t xml:space="preserve">Численность населения от </w:t>
      </w:r>
      <w:r w:rsidRPr="001C5633">
        <w:rPr>
          <w:rFonts w:ascii="Times New Roman CYR" w:hAnsi="Times New Roman CYR" w:cs="Times New Roman CYR"/>
          <w:b/>
          <w:sz w:val="26"/>
          <w:szCs w:val="26"/>
          <w:lang w:eastAsia="ru-RU"/>
        </w:rPr>
        <w:t>3-х до 79 лет</w:t>
      </w:r>
      <w:r w:rsidRPr="001C5633">
        <w:rPr>
          <w:rFonts w:ascii="Times New Roman CYR" w:hAnsi="Times New Roman CYR" w:cs="Times New Roman CYR"/>
          <w:sz w:val="26"/>
          <w:szCs w:val="26"/>
          <w:lang w:eastAsia="ru-RU"/>
        </w:rPr>
        <w:t xml:space="preserve">, составила </w:t>
      </w:r>
      <w:r w:rsidRPr="001C5633">
        <w:rPr>
          <w:rFonts w:ascii="Times New Roman CYR" w:hAnsi="Times New Roman CYR" w:cs="Times New Roman CYR"/>
          <w:b/>
          <w:sz w:val="26"/>
          <w:szCs w:val="26"/>
          <w:lang w:eastAsia="ru-RU"/>
        </w:rPr>
        <w:t>7 686 человека</w:t>
      </w:r>
      <w:r>
        <w:rPr>
          <w:rFonts w:ascii="Times New Roman CYR" w:hAnsi="Times New Roman CYR" w:cs="Times New Roman CYR"/>
          <w:b/>
          <w:sz w:val="26"/>
          <w:szCs w:val="26"/>
          <w:lang w:eastAsia="ru-RU"/>
        </w:rPr>
        <w:t xml:space="preserve"> </w:t>
      </w:r>
      <w:r w:rsidRPr="001C5633">
        <w:rPr>
          <w:rFonts w:ascii="Times New Roman CYR" w:hAnsi="Times New Roman CYR" w:cs="Times New Roman CYR"/>
          <w:sz w:val="26"/>
          <w:szCs w:val="26"/>
          <w:lang w:eastAsia="ru-RU"/>
        </w:rPr>
        <w:t>(без учета 218 человек имеющих ограничения по состоянию здоровья).</w:t>
      </w:r>
    </w:p>
    <w:p w:rsidR="001C5633" w:rsidRPr="001C5633" w:rsidRDefault="001C5633" w:rsidP="001C5633">
      <w:pPr>
        <w:autoSpaceDE w:val="0"/>
        <w:autoSpaceDN w:val="0"/>
        <w:adjustRightInd w:val="0"/>
        <w:ind w:firstLine="567"/>
        <w:jc w:val="both"/>
        <w:rPr>
          <w:rFonts w:ascii="Times New Roman CYR" w:hAnsi="Times New Roman CYR" w:cs="Times New Roman CYR"/>
          <w:sz w:val="26"/>
          <w:szCs w:val="26"/>
          <w:lang w:eastAsia="ru-RU"/>
        </w:rPr>
      </w:pPr>
      <w:r w:rsidRPr="001C5633">
        <w:rPr>
          <w:rFonts w:ascii="Times New Roman CYR" w:hAnsi="Times New Roman CYR" w:cs="Times New Roman CYR"/>
          <w:sz w:val="26"/>
          <w:szCs w:val="26"/>
          <w:lang w:eastAsia="ru-RU"/>
        </w:rPr>
        <w:t xml:space="preserve">Рост показателя связан с проведением в Северо-Енисейском </w:t>
      </w:r>
      <w:r w:rsidR="005D7E76">
        <w:rPr>
          <w:rFonts w:ascii="Times New Roman CYR" w:hAnsi="Times New Roman CYR" w:cs="Times New Roman CYR"/>
          <w:sz w:val="26"/>
          <w:szCs w:val="26"/>
          <w:lang w:eastAsia="ru-RU"/>
        </w:rPr>
        <w:t>муниципальном округе</w:t>
      </w:r>
      <w:r w:rsidRPr="001C5633">
        <w:rPr>
          <w:rFonts w:ascii="Times New Roman CYR" w:hAnsi="Times New Roman CYR" w:cs="Times New Roman CYR"/>
          <w:sz w:val="26"/>
          <w:szCs w:val="26"/>
          <w:lang w:eastAsia="ru-RU"/>
        </w:rPr>
        <w:t xml:space="preserve"> ряда мероприятий, направленных на привлечение населения </w:t>
      </w:r>
      <w:r w:rsidR="00F13B92">
        <w:rPr>
          <w:rFonts w:ascii="Times New Roman CYR" w:hAnsi="Times New Roman CYR" w:cs="Times New Roman CYR"/>
          <w:sz w:val="26"/>
          <w:szCs w:val="26"/>
          <w:lang w:eastAsia="ru-RU"/>
        </w:rPr>
        <w:t>муниципального округа</w:t>
      </w:r>
      <w:r w:rsidRPr="001C5633">
        <w:rPr>
          <w:rFonts w:ascii="Times New Roman CYR" w:hAnsi="Times New Roman CYR" w:cs="Times New Roman CYR"/>
          <w:sz w:val="26"/>
          <w:szCs w:val="26"/>
          <w:lang w:eastAsia="ru-RU"/>
        </w:rPr>
        <w:t xml:space="preserve"> заниматься физической культурой и спортом.</w:t>
      </w:r>
    </w:p>
    <w:p w:rsidR="001C5633" w:rsidRPr="001C5633" w:rsidRDefault="001C5633" w:rsidP="001C5633">
      <w:pPr>
        <w:ind w:firstLine="567"/>
        <w:jc w:val="both"/>
        <w:rPr>
          <w:sz w:val="26"/>
          <w:szCs w:val="26"/>
        </w:rPr>
      </w:pPr>
      <w:r w:rsidRPr="001C5633">
        <w:rPr>
          <w:sz w:val="26"/>
          <w:szCs w:val="26"/>
        </w:rPr>
        <w:t xml:space="preserve">Увеличение количества граждан, систематически занимающихся физической культурой и спортом, планируется </w:t>
      </w:r>
      <w:r w:rsidRPr="001C5633">
        <w:rPr>
          <w:b/>
          <w:sz w:val="26"/>
          <w:szCs w:val="26"/>
        </w:rPr>
        <w:t>за счет вовлечения в систематические занятия физической культурой работников предприятий и учреждений, вовлечения граждан в физкультурно-спортивные клубы по месту жительства, а также к занятиям в спортивных объектах МКУ СК «Нерика».</w:t>
      </w:r>
    </w:p>
    <w:p w:rsidR="00F738B9" w:rsidRPr="00D35A7D" w:rsidRDefault="00F738B9" w:rsidP="00F738B9">
      <w:pPr>
        <w:autoSpaceDE w:val="0"/>
        <w:autoSpaceDN w:val="0"/>
        <w:adjustRightInd w:val="0"/>
        <w:ind w:firstLine="567"/>
        <w:jc w:val="both"/>
        <w:rPr>
          <w:rFonts w:ascii="Times New Roman CYR" w:hAnsi="Times New Roman CYR" w:cs="Times New Roman CYR"/>
          <w:b/>
          <w:sz w:val="26"/>
          <w:szCs w:val="26"/>
          <w:highlight w:val="yellow"/>
          <w:lang w:eastAsia="ru-RU"/>
        </w:rPr>
      </w:pPr>
    </w:p>
    <w:p w:rsidR="00F738B9" w:rsidRPr="00C708F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C708F3">
        <w:rPr>
          <w:rFonts w:ascii="Times New Roman CYR" w:hAnsi="Times New Roman CYR" w:cs="Times New Roman CYR"/>
          <w:b/>
          <w:sz w:val="26"/>
          <w:szCs w:val="26"/>
          <w:lang w:eastAsia="ru-RU"/>
        </w:rPr>
        <w:t xml:space="preserve">Численность граждан Северо-Енисейского </w:t>
      </w:r>
      <w:r w:rsidR="00F13B92">
        <w:rPr>
          <w:rFonts w:ascii="Times New Roman CYR" w:hAnsi="Times New Roman CYR" w:cs="Times New Roman CYR"/>
          <w:b/>
          <w:sz w:val="26"/>
          <w:szCs w:val="26"/>
          <w:lang w:eastAsia="ru-RU"/>
        </w:rPr>
        <w:t>муниципального округа</w:t>
      </w:r>
      <w:r w:rsidRPr="00C708F3">
        <w:rPr>
          <w:rFonts w:ascii="Times New Roman CYR" w:hAnsi="Times New Roman CYR" w:cs="Times New Roman CYR"/>
          <w:b/>
          <w:sz w:val="26"/>
          <w:szCs w:val="26"/>
          <w:lang w:eastAsia="ru-RU"/>
        </w:rPr>
        <w:t>, систематически занимающихся физической культурой и спортом</w:t>
      </w:r>
      <w:r w:rsidRPr="00C708F3">
        <w:rPr>
          <w:rFonts w:ascii="Times New Roman CYR" w:hAnsi="Times New Roman CYR" w:cs="Times New Roman CYR"/>
          <w:sz w:val="26"/>
          <w:szCs w:val="26"/>
          <w:lang w:eastAsia="ru-RU"/>
        </w:rPr>
        <w:t xml:space="preserve"> представлена на рис. 13.</w:t>
      </w:r>
    </w:p>
    <w:p w:rsidR="00F738B9" w:rsidRPr="00D35A7D" w:rsidRDefault="00F738B9" w:rsidP="00F738B9">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Pr="00D35A7D" w:rsidRDefault="00F738B9" w:rsidP="00F738B9">
      <w:pPr>
        <w:autoSpaceDE w:val="0"/>
        <w:autoSpaceDN w:val="0"/>
        <w:adjustRightInd w:val="0"/>
        <w:jc w:val="center"/>
        <w:rPr>
          <w:rFonts w:ascii="Times New Roman CYR" w:hAnsi="Times New Roman CYR" w:cs="Times New Roman CYR"/>
          <w:sz w:val="12"/>
          <w:szCs w:val="12"/>
          <w:highlight w:val="yellow"/>
          <w:lang w:eastAsia="ru-RU"/>
        </w:rPr>
      </w:pPr>
      <w:r w:rsidRPr="00D35A7D">
        <w:rPr>
          <w:rFonts w:ascii="Times New Roman CYR" w:hAnsi="Times New Roman CYR" w:cs="Times New Roman CYR"/>
          <w:noProof/>
          <w:sz w:val="28"/>
          <w:szCs w:val="28"/>
          <w:highlight w:val="yellow"/>
          <w:lang w:eastAsia="ru-RU"/>
        </w:rPr>
        <w:drawing>
          <wp:inline distT="0" distB="0" distL="0" distR="0" wp14:anchorId="68BF604F" wp14:editId="10DE9E07">
            <wp:extent cx="5879805" cy="2190307"/>
            <wp:effectExtent l="0" t="0" r="6985" b="635"/>
            <wp:docPr id="1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738B9" w:rsidRPr="005A7356" w:rsidRDefault="00F738B9" w:rsidP="00F738B9">
      <w:pPr>
        <w:autoSpaceDE w:val="0"/>
        <w:autoSpaceDN w:val="0"/>
        <w:adjustRightInd w:val="0"/>
        <w:jc w:val="center"/>
        <w:rPr>
          <w:rFonts w:ascii="Times New Roman CYR" w:hAnsi="Times New Roman CYR" w:cs="Times New Roman CYR"/>
          <w:b/>
          <w:noProof/>
          <w:lang w:eastAsia="ru-RU"/>
        </w:rPr>
      </w:pPr>
      <w:r w:rsidRPr="005A7356">
        <w:rPr>
          <w:rFonts w:ascii="Times New Roman CYR" w:hAnsi="Times New Roman CYR" w:cs="Times New Roman CYR"/>
          <w:b/>
          <w:noProof/>
          <w:lang w:eastAsia="ru-RU"/>
        </w:rPr>
        <w:t xml:space="preserve">Рис.13. Численность граждан Северо-Енисейского </w:t>
      </w:r>
      <w:r w:rsidR="00F13B92">
        <w:rPr>
          <w:rFonts w:ascii="Times New Roman CYR" w:hAnsi="Times New Roman CYR" w:cs="Times New Roman CYR"/>
          <w:b/>
          <w:noProof/>
          <w:lang w:eastAsia="ru-RU"/>
        </w:rPr>
        <w:t>муниципального округа</w:t>
      </w:r>
      <w:r w:rsidRPr="005A7356">
        <w:rPr>
          <w:rFonts w:ascii="Times New Roman CYR" w:hAnsi="Times New Roman CYR" w:cs="Times New Roman CYR"/>
          <w:b/>
          <w:noProof/>
          <w:lang w:eastAsia="ru-RU"/>
        </w:rPr>
        <w:t xml:space="preserve">, </w:t>
      </w:r>
    </w:p>
    <w:p w:rsidR="00F738B9" w:rsidRPr="005A7356" w:rsidRDefault="00F738B9" w:rsidP="00F738B9">
      <w:pPr>
        <w:autoSpaceDE w:val="0"/>
        <w:autoSpaceDN w:val="0"/>
        <w:adjustRightInd w:val="0"/>
        <w:jc w:val="center"/>
        <w:rPr>
          <w:rFonts w:ascii="Times New Roman CYR" w:hAnsi="Times New Roman CYR" w:cs="Times New Roman CYR"/>
          <w:b/>
          <w:noProof/>
          <w:lang w:eastAsia="ru-RU"/>
        </w:rPr>
      </w:pPr>
      <w:r w:rsidRPr="005A7356">
        <w:rPr>
          <w:rFonts w:ascii="Times New Roman CYR" w:hAnsi="Times New Roman CYR" w:cs="Times New Roman CYR"/>
          <w:b/>
          <w:noProof/>
          <w:lang w:eastAsia="ru-RU"/>
        </w:rPr>
        <w:t>систематически занимающихся физической культурой и спортом, чел</w:t>
      </w:r>
    </w:p>
    <w:p w:rsidR="00F771A7" w:rsidRPr="005A7356" w:rsidRDefault="00F771A7" w:rsidP="00F738B9">
      <w:pPr>
        <w:ind w:firstLine="567"/>
        <w:jc w:val="both"/>
        <w:rPr>
          <w:sz w:val="26"/>
          <w:szCs w:val="26"/>
        </w:rPr>
      </w:pPr>
    </w:p>
    <w:p w:rsidR="002D5B7A" w:rsidRDefault="00F738B9" w:rsidP="00F738B9">
      <w:pPr>
        <w:ind w:firstLine="567"/>
        <w:jc w:val="both"/>
        <w:rPr>
          <w:b/>
          <w:sz w:val="26"/>
          <w:szCs w:val="26"/>
        </w:rPr>
      </w:pPr>
      <w:r w:rsidRPr="005A7356">
        <w:rPr>
          <w:sz w:val="26"/>
          <w:szCs w:val="26"/>
        </w:rPr>
        <w:t>В 202</w:t>
      </w:r>
      <w:r w:rsidR="00F771A7" w:rsidRPr="005A7356">
        <w:rPr>
          <w:sz w:val="26"/>
          <w:szCs w:val="26"/>
        </w:rPr>
        <w:t>5</w:t>
      </w:r>
      <w:r w:rsidRPr="005A7356">
        <w:rPr>
          <w:sz w:val="26"/>
          <w:szCs w:val="26"/>
        </w:rPr>
        <w:t xml:space="preserve"> году показатель составит </w:t>
      </w:r>
      <w:r w:rsidR="00452A4E">
        <w:rPr>
          <w:b/>
          <w:sz w:val="26"/>
          <w:szCs w:val="26"/>
        </w:rPr>
        <w:t>61</w:t>
      </w:r>
      <w:r w:rsidRPr="005A7356">
        <w:rPr>
          <w:b/>
          <w:sz w:val="26"/>
          <w:szCs w:val="26"/>
        </w:rPr>
        <w:t xml:space="preserve">%. </w:t>
      </w:r>
    </w:p>
    <w:p w:rsidR="00F738B9" w:rsidRPr="005A7356" w:rsidRDefault="00F738B9" w:rsidP="00F738B9">
      <w:pPr>
        <w:ind w:firstLine="567"/>
        <w:jc w:val="both"/>
        <w:rPr>
          <w:sz w:val="26"/>
          <w:szCs w:val="26"/>
        </w:rPr>
      </w:pPr>
      <w:r w:rsidRPr="005A7356">
        <w:rPr>
          <w:sz w:val="26"/>
          <w:szCs w:val="26"/>
        </w:rPr>
        <w:t>В среднесрочной перспективе на 202</w:t>
      </w:r>
      <w:r w:rsidR="00F771A7" w:rsidRPr="005A7356">
        <w:rPr>
          <w:sz w:val="26"/>
          <w:szCs w:val="26"/>
        </w:rPr>
        <w:t>6</w:t>
      </w:r>
      <w:r w:rsidRPr="005A7356">
        <w:rPr>
          <w:sz w:val="26"/>
          <w:szCs w:val="26"/>
        </w:rPr>
        <w:t xml:space="preserve"> - 202</w:t>
      </w:r>
      <w:r w:rsidR="00F771A7" w:rsidRPr="005A7356">
        <w:rPr>
          <w:sz w:val="26"/>
          <w:szCs w:val="26"/>
        </w:rPr>
        <w:t>7</w:t>
      </w:r>
      <w:r w:rsidRPr="005A7356">
        <w:rPr>
          <w:sz w:val="26"/>
          <w:szCs w:val="26"/>
        </w:rPr>
        <w:t xml:space="preserve"> годы показатель достигнет значения </w:t>
      </w:r>
      <w:r w:rsidRPr="005A7356">
        <w:rPr>
          <w:b/>
          <w:sz w:val="26"/>
          <w:szCs w:val="26"/>
        </w:rPr>
        <w:t>63,0%.</w:t>
      </w:r>
    </w:p>
    <w:p w:rsidR="00F738B9" w:rsidRPr="00D35A7D" w:rsidRDefault="00F738B9" w:rsidP="00866A6C">
      <w:pPr>
        <w:tabs>
          <w:tab w:val="left" w:pos="567"/>
        </w:tabs>
        <w:ind w:firstLine="567"/>
        <w:jc w:val="both"/>
        <w:rPr>
          <w:b/>
          <w:bCs/>
          <w:sz w:val="26"/>
          <w:szCs w:val="26"/>
          <w:highlight w:val="yellow"/>
        </w:rPr>
      </w:pPr>
    </w:p>
    <w:p w:rsidR="00DB31D0" w:rsidRPr="005A7356" w:rsidRDefault="00DB31D0" w:rsidP="00866A6C">
      <w:pPr>
        <w:tabs>
          <w:tab w:val="left" w:pos="567"/>
        </w:tabs>
        <w:ind w:firstLine="567"/>
        <w:jc w:val="both"/>
        <w:rPr>
          <w:b/>
          <w:bCs/>
          <w:sz w:val="26"/>
          <w:szCs w:val="26"/>
        </w:rPr>
      </w:pPr>
      <w:r w:rsidRPr="005A7356">
        <w:rPr>
          <w:b/>
          <w:bCs/>
          <w:sz w:val="26"/>
          <w:szCs w:val="26"/>
        </w:rPr>
        <w:t xml:space="preserve">23.1. Показатель «Доля </w:t>
      </w:r>
      <w:proofErr w:type="gramStart"/>
      <w:r w:rsidRPr="005A7356">
        <w:rPr>
          <w:b/>
          <w:bCs/>
          <w:sz w:val="26"/>
          <w:szCs w:val="26"/>
        </w:rPr>
        <w:t>обучающихся</w:t>
      </w:r>
      <w:proofErr w:type="gramEnd"/>
      <w:r w:rsidRPr="005A7356">
        <w:rPr>
          <w:b/>
          <w:bCs/>
          <w:sz w:val="26"/>
          <w:szCs w:val="26"/>
        </w:rPr>
        <w:t>, систематически занимающихся физической культурой и спортом, в общей численности обучающихся»</w:t>
      </w:r>
    </w:p>
    <w:p w:rsidR="00912C9C" w:rsidRPr="005A7356" w:rsidRDefault="00912C9C" w:rsidP="00866A6C">
      <w:pPr>
        <w:tabs>
          <w:tab w:val="left" w:pos="567"/>
        </w:tabs>
        <w:ind w:firstLine="567"/>
        <w:jc w:val="both"/>
        <w:rPr>
          <w:sz w:val="26"/>
          <w:szCs w:val="26"/>
        </w:rPr>
      </w:pPr>
    </w:p>
    <w:p w:rsidR="00F738B9" w:rsidRPr="005A7356" w:rsidRDefault="00F738B9" w:rsidP="00F738B9">
      <w:pPr>
        <w:tabs>
          <w:tab w:val="left" w:pos="567"/>
        </w:tabs>
        <w:ind w:firstLine="567"/>
        <w:jc w:val="both"/>
        <w:rPr>
          <w:b/>
          <w:sz w:val="26"/>
          <w:szCs w:val="26"/>
        </w:rPr>
      </w:pPr>
      <w:r w:rsidRPr="005A7356">
        <w:rPr>
          <w:sz w:val="26"/>
          <w:szCs w:val="26"/>
        </w:rPr>
        <w:t>В 202</w:t>
      </w:r>
      <w:r w:rsidR="005A7356" w:rsidRPr="005A7356">
        <w:rPr>
          <w:sz w:val="26"/>
          <w:szCs w:val="26"/>
        </w:rPr>
        <w:t>4</w:t>
      </w:r>
      <w:r w:rsidRPr="005A7356">
        <w:rPr>
          <w:sz w:val="26"/>
          <w:szCs w:val="26"/>
        </w:rPr>
        <w:t xml:space="preserve"> году показатель </w:t>
      </w:r>
      <w:r w:rsidRPr="005A7356">
        <w:rPr>
          <w:bCs/>
          <w:sz w:val="26"/>
          <w:szCs w:val="26"/>
        </w:rPr>
        <w:t xml:space="preserve">«Доля </w:t>
      </w:r>
      <w:proofErr w:type="gramStart"/>
      <w:r w:rsidRPr="005A7356">
        <w:rPr>
          <w:bCs/>
          <w:sz w:val="26"/>
          <w:szCs w:val="26"/>
        </w:rPr>
        <w:t>обучающихся</w:t>
      </w:r>
      <w:proofErr w:type="gramEnd"/>
      <w:r w:rsidRPr="005A7356">
        <w:rPr>
          <w:bCs/>
          <w:sz w:val="26"/>
          <w:szCs w:val="26"/>
        </w:rPr>
        <w:t>, систематически занимающихся физической культурой и спортом, в общей численности обучающихся»</w:t>
      </w:r>
      <w:r w:rsidRPr="005A7356">
        <w:rPr>
          <w:sz w:val="26"/>
          <w:szCs w:val="26"/>
        </w:rPr>
        <w:t xml:space="preserve"> составил </w:t>
      </w:r>
      <w:r w:rsidRPr="005A7356">
        <w:rPr>
          <w:b/>
          <w:sz w:val="26"/>
          <w:szCs w:val="26"/>
        </w:rPr>
        <w:t xml:space="preserve">100,00%. </w:t>
      </w:r>
    </w:p>
    <w:p w:rsidR="00F738B9" w:rsidRPr="005A7356" w:rsidRDefault="00F738B9" w:rsidP="00F738B9">
      <w:pPr>
        <w:ind w:firstLine="567"/>
        <w:jc w:val="both"/>
        <w:rPr>
          <w:sz w:val="26"/>
          <w:szCs w:val="26"/>
        </w:rPr>
      </w:pPr>
      <w:r w:rsidRPr="005A7356">
        <w:rPr>
          <w:sz w:val="26"/>
          <w:szCs w:val="26"/>
        </w:rPr>
        <w:lastRenderedPageBreak/>
        <w:t xml:space="preserve">Стабильное количество обучающихся, систематически занимающихся физической культурой и спортом, на среднесрочную перспективу 2025– 2026 годов,  планируется </w:t>
      </w:r>
      <w:r w:rsidRPr="005A7356">
        <w:rPr>
          <w:b/>
          <w:sz w:val="26"/>
          <w:szCs w:val="26"/>
        </w:rPr>
        <w:t xml:space="preserve">за счет привлечения в систематические занятия физической культурой и спортом школьников </w:t>
      </w:r>
      <w:r w:rsidR="00F13B92">
        <w:rPr>
          <w:b/>
          <w:sz w:val="26"/>
          <w:szCs w:val="26"/>
        </w:rPr>
        <w:t>муниципального округа</w:t>
      </w:r>
      <w:r w:rsidRPr="005A7356">
        <w:rPr>
          <w:b/>
          <w:sz w:val="26"/>
          <w:szCs w:val="26"/>
        </w:rPr>
        <w:t xml:space="preserve"> в спортивном объекте МКУ СК «Нерика».</w:t>
      </w:r>
    </w:p>
    <w:p w:rsidR="00F738B9" w:rsidRPr="005A7356" w:rsidRDefault="00F738B9" w:rsidP="00F738B9">
      <w:pPr>
        <w:tabs>
          <w:tab w:val="left" w:pos="567"/>
        </w:tabs>
        <w:ind w:firstLine="567"/>
        <w:jc w:val="both"/>
        <w:rPr>
          <w:sz w:val="26"/>
          <w:szCs w:val="26"/>
          <w:lang w:eastAsia="ru-RU"/>
        </w:rPr>
      </w:pPr>
      <w:r w:rsidRPr="005A7356">
        <w:rPr>
          <w:sz w:val="26"/>
          <w:szCs w:val="26"/>
        </w:rPr>
        <w:t>На среднесрочную перспективу 202</w:t>
      </w:r>
      <w:r w:rsidR="005A7356" w:rsidRPr="005A7356">
        <w:rPr>
          <w:sz w:val="26"/>
          <w:szCs w:val="26"/>
        </w:rPr>
        <w:t>6</w:t>
      </w:r>
      <w:r w:rsidRPr="005A7356">
        <w:rPr>
          <w:sz w:val="26"/>
          <w:szCs w:val="26"/>
        </w:rPr>
        <w:t xml:space="preserve"> - 202</w:t>
      </w:r>
      <w:r w:rsidR="005A7356" w:rsidRPr="005A7356">
        <w:rPr>
          <w:sz w:val="26"/>
          <w:szCs w:val="26"/>
        </w:rPr>
        <w:t>7</w:t>
      </w:r>
      <w:r w:rsidRPr="005A7356">
        <w:rPr>
          <w:sz w:val="26"/>
          <w:szCs w:val="26"/>
        </w:rPr>
        <w:t xml:space="preserve"> годов </w:t>
      </w:r>
      <w:r w:rsidRPr="005A7356">
        <w:rPr>
          <w:bCs/>
          <w:sz w:val="26"/>
          <w:szCs w:val="26"/>
        </w:rPr>
        <w:t>показатель «Доля обучающихся, систематически занимающихся физической культурой и спортом, в общей численности обучающихся»</w:t>
      </w:r>
      <w:r w:rsidRPr="005A7356">
        <w:rPr>
          <w:sz w:val="26"/>
          <w:szCs w:val="26"/>
        </w:rPr>
        <w:t xml:space="preserve"> составит  </w:t>
      </w:r>
      <w:r w:rsidRPr="005A7356">
        <w:rPr>
          <w:b/>
          <w:sz w:val="26"/>
          <w:szCs w:val="26"/>
        </w:rPr>
        <w:t xml:space="preserve">100,00%. </w:t>
      </w:r>
    </w:p>
    <w:p w:rsidR="00754D53" w:rsidRPr="00D35A7D" w:rsidRDefault="00754D53" w:rsidP="00866A6C">
      <w:pPr>
        <w:ind w:firstLine="708"/>
        <w:jc w:val="center"/>
        <w:rPr>
          <w:b/>
          <w:sz w:val="32"/>
          <w:szCs w:val="32"/>
          <w:highlight w:val="yellow"/>
          <w:u w:val="single"/>
        </w:rPr>
      </w:pPr>
    </w:p>
    <w:p w:rsidR="006C2253" w:rsidRPr="005A7356" w:rsidRDefault="006C2253" w:rsidP="00866A6C">
      <w:pPr>
        <w:ind w:firstLine="708"/>
        <w:jc w:val="center"/>
        <w:rPr>
          <w:b/>
          <w:sz w:val="32"/>
          <w:szCs w:val="32"/>
          <w:u w:val="single"/>
        </w:rPr>
      </w:pPr>
      <w:r w:rsidRPr="005A7356">
        <w:rPr>
          <w:b/>
          <w:sz w:val="32"/>
          <w:szCs w:val="32"/>
          <w:u w:val="single"/>
          <w:lang w:val="en-US"/>
        </w:rPr>
        <w:t>VI</w:t>
      </w:r>
      <w:r w:rsidRPr="005A7356">
        <w:rPr>
          <w:b/>
          <w:sz w:val="32"/>
          <w:szCs w:val="32"/>
          <w:u w:val="single"/>
        </w:rPr>
        <w:t>. Жилищное строительство и обеспечение граждан жильем</w:t>
      </w:r>
    </w:p>
    <w:p w:rsidR="008D3207" w:rsidRPr="005A7356" w:rsidRDefault="008D3207" w:rsidP="00866A6C">
      <w:pPr>
        <w:ind w:firstLine="708"/>
        <w:jc w:val="center"/>
        <w:rPr>
          <w:b/>
          <w:sz w:val="32"/>
          <w:szCs w:val="32"/>
          <w:u w:val="single"/>
        </w:rPr>
      </w:pPr>
    </w:p>
    <w:p w:rsidR="001A39BE" w:rsidRPr="005A7356" w:rsidRDefault="001A39BE" w:rsidP="006605A1">
      <w:pPr>
        <w:autoSpaceDE w:val="0"/>
        <w:autoSpaceDN w:val="0"/>
        <w:adjustRightInd w:val="0"/>
        <w:ind w:firstLine="567"/>
        <w:jc w:val="both"/>
        <w:rPr>
          <w:rFonts w:ascii="Times New Roman CYR" w:hAnsi="Times New Roman CYR" w:cs="Times New Roman CYR"/>
          <w:b/>
          <w:bCs/>
          <w:sz w:val="26"/>
          <w:szCs w:val="26"/>
        </w:rPr>
      </w:pPr>
      <w:r w:rsidRPr="005A7356">
        <w:rPr>
          <w:rFonts w:ascii="Times New Roman CYR" w:hAnsi="Times New Roman CYR" w:cs="Times New Roman CYR"/>
          <w:b/>
          <w:bCs/>
          <w:sz w:val="26"/>
          <w:szCs w:val="26"/>
        </w:rPr>
        <w:t>24. Показатель «Общая площадь жилых помещений, приходящаяся в среднем на одного жителя, – всего»</w:t>
      </w:r>
    </w:p>
    <w:p w:rsidR="000B43BE" w:rsidRPr="00AA1B39" w:rsidRDefault="000B43BE" w:rsidP="006605A1">
      <w:pPr>
        <w:tabs>
          <w:tab w:val="left" w:pos="709"/>
        </w:tabs>
        <w:autoSpaceDE w:val="0"/>
        <w:autoSpaceDN w:val="0"/>
        <w:adjustRightInd w:val="0"/>
        <w:ind w:firstLine="567"/>
        <w:jc w:val="both"/>
        <w:rPr>
          <w:rFonts w:ascii="Times New Roman CYR" w:hAnsi="Times New Roman CYR" w:cs="Times New Roman CYR"/>
          <w:b/>
          <w:bCs/>
          <w:sz w:val="26"/>
          <w:szCs w:val="26"/>
        </w:rPr>
      </w:pPr>
    </w:p>
    <w:p w:rsidR="00F738B9" w:rsidRPr="00AA1B39"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AA1B39">
        <w:rPr>
          <w:rFonts w:ascii="Times New Roman CYR" w:hAnsi="Times New Roman CYR" w:cs="Times New Roman CYR"/>
          <w:b/>
          <w:bCs/>
          <w:sz w:val="26"/>
          <w:szCs w:val="26"/>
        </w:rPr>
        <w:t>В отчетном 202</w:t>
      </w:r>
      <w:r w:rsidR="005A7356" w:rsidRPr="00AA1B39">
        <w:rPr>
          <w:rFonts w:ascii="Times New Roman CYR" w:hAnsi="Times New Roman CYR" w:cs="Times New Roman CYR"/>
          <w:b/>
          <w:bCs/>
          <w:sz w:val="26"/>
          <w:szCs w:val="26"/>
        </w:rPr>
        <w:t>4</w:t>
      </w:r>
      <w:r w:rsidRPr="00AA1B39">
        <w:rPr>
          <w:rFonts w:ascii="Times New Roman CYR" w:hAnsi="Times New Roman CYR" w:cs="Times New Roman CYR"/>
          <w:b/>
          <w:bCs/>
          <w:sz w:val="26"/>
          <w:szCs w:val="26"/>
        </w:rPr>
        <w:t xml:space="preserve"> году </w:t>
      </w:r>
      <w:r w:rsidRPr="00AA1B39">
        <w:rPr>
          <w:rFonts w:ascii="Times New Roman CYR" w:hAnsi="Times New Roman CYR" w:cs="Times New Roman CYR"/>
          <w:sz w:val="26"/>
          <w:szCs w:val="26"/>
        </w:rPr>
        <w:t>показатель</w:t>
      </w:r>
      <w:r w:rsidRPr="00AA1B39">
        <w:rPr>
          <w:rFonts w:ascii="Times New Roman CYR" w:hAnsi="Times New Roman CYR" w:cs="Times New Roman CYR"/>
          <w:b/>
          <w:bCs/>
          <w:sz w:val="26"/>
          <w:szCs w:val="26"/>
        </w:rPr>
        <w:t xml:space="preserve"> «</w:t>
      </w:r>
      <w:r w:rsidRPr="00AA1B39">
        <w:rPr>
          <w:rFonts w:ascii="Times New Roman CYR" w:hAnsi="Times New Roman CYR" w:cs="Times New Roman CYR"/>
          <w:sz w:val="26"/>
          <w:szCs w:val="26"/>
        </w:rPr>
        <w:t>Общая площадь</w:t>
      </w:r>
      <w:r w:rsidR="003D6F78">
        <w:rPr>
          <w:rFonts w:ascii="Times New Roman CYR" w:hAnsi="Times New Roman CYR" w:cs="Times New Roman CYR"/>
          <w:sz w:val="26"/>
          <w:szCs w:val="26"/>
        </w:rPr>
        <w:t xml:space="preserve"> </w:t>
      </w:r>
      <w:r w:rsidRPr="00AA1B39">
        <w:rPr>
          <w:rFonts w:ascii="Times New Roman CYR" w:hAnsi="Times New Roman CYR" w:cs="Times New Roman CYR"/>
          <w:sz w:val="26"/>
          <w:szCs w:val="26"/>
        </w:rPr>
        <w:t xml:space="preserve">жилых помещений, приходящаяся в среднем на одного жителя, – всего», составила </w:t>
      </w:r>
      <w:r w:rsidRPr="00AA1B39">
        <w:rPr>
          <w:rFonts w:ascii="Times New Roman CYR" w:hAnsi="Times New Roman CYR" w:cs="Times New Roman CYR"/>
          <w:b/>
          <w:bCs/>
          <w:sz w:val="26"/>
          <w:szCs w:val="26"/>
        </w:rPr>
        <w:t>28,</w:t>
      </w:r>
      <w:r w:rsidR="00AA1B39" w:rsidRPr="00AA1B39">
        <w:rPr>
          <w:rFonts w:ascii="Times New Roman CYR" w:hAnsi="Times New Roman CYR" w:cs="Times New Roman CYR"/>
          <w:b/>
          <w:bCs/>
          <w:sz w:val="26"/>
          <w:szCs w:val="26"/>
        </w:rPr>
        <w:t>90</w:t>
      </w:r>
      <w:r w:rsidR="002D5B7A">
        <w:rPr>
          <w:rFonts w:ascii="Times New Roman CYR" w:hAnsi="Times New Roman CYR" w:cs="Times New Roman CYR"/>
          <w:b/>
          <w:bCs/>
          <w:sz w:val="26"/>
          <w:szCs w:val="26"/>
        </w:rPr>
        <w:t xml:space="preserve"> </w:t>
      </w:r>
      <w:proofErr w:type="spellStart"/>
      <w:r w:rsidRPr="00AA1B39">
        <w:rPr>
          <w:rFonts w:ascii="Times New Roman CYR" w:hAnsi="Times New Roman CYR" w:cs="Times New Roman CYR"/>
          <w:sz w:val="26"/>
          <w:szCs w:val="26"/>
        </w:rPr>
        <w:t>кв.м</w:t>
      </w:r>
      <w:proofErr w:type="spellEnd"/>
      <w:r w:rsidRPr="00AA1B39">
        <w:rPr>
          <w:rFonts w:ascii="Times New Roman CYR" w:hAnsi="Times New Roman CYR" w:cs="Times New Roman CYR"/>
          <w:sz w:val="26"/>
          <w:szCs w:val="26"/>
        </w:rPr>
        <w:t>., что выше показателя 202</w:t>
      </w:r>
      <w:r w:rsidR="00AA1B39" w:rsidRPr="00AA1B39">
        <w:rPr>
          <w:rFonts w:ascii="Times New Roman CYR" w:hAnsi="Times New Roman CYR" w:cs="Times New Roman CYR"/>
          <w:sz w:val="26"/>
          <w:szCs w:val="26"/>
        </w:rPr>
        <w:t>3</w:t>
      </w:r>
      <w:r w:rsidRPr="00AA1B39">
        <w:rPr>
          <w:rFonts w:ascii="Times New Roman CYR" w:hAnsi="Times New Roman CYR" w:cs="Times New Roman CYR"/>
          <w:sz w:val="26"/>
          <w:szCs w:val="26"/>
        </w:rPr>
        <w:t xml:space="preserve"> года на </w:t>
      </w:r>
      <w:r w:rsidR="00AA1B39" w:rsidRPr="00AA1B39">
        <w:rPr>
          <w:rFonts w:ascii="Times New Roman CYR" w:hAnsi="Times New Roman CYR" w:cs="Times New Roman CYR"/>
          <w:b/>
          <w:bCs/>
          <w:sz w:val="26"/>
          <w:szCs w:val="26"/>
        </w:rPr>
        <w:t>0,94</w:t>
      </w:r>
      <w:r w:rsidRPr="00AA1B39">
        <w:rPr>
          <w:rFonts w:ascii="Times New Roman CYR" w:hAnsi="Times New Roman CYR" w:cs="Times New Roman CYR"/>
          <w:b/>
          <w:bCs/>
          <w:sz w:val="26"/>
          <w:szCs w:val="26"/>
        </w:rPr>
        <w:t>%</w:t>
      </w:r>
      <w:r w:rsidRPr="00AA1B39">
        <w:rPr>
          <w:rFonts w:ascii="Times New Roman CYR" w:hAnsi="Times New Roman CYR" w:cs="Times New Roman CYR"/>
          <w:sz w:val="26"/>
          <w:szCs w:val="26"/>
        </w:rPr>
        <w:t xml:space="preserve"> (202</w:t>
      </w:r>
      <w:r w:rsidR="00AA1B39" w:rsidRPr="00AA1B39">
        <w:rPr>
          <w:rFonts w:ascii="Times New Roman CYR" w:hAnsi="Times New Roman CYR" w:cs="Times New Roman CYR"/>
          <w:sz w:val="26"/>
          <w:szCs w:val="26"/>
        </w:rPr>
        <w:t>3</w:t>
      </w:r>
      <w:r w:rsidRPr="00AA1B39">
        <w:rPr>
          <w:rFonts w:ascii="Times New Roman CYR" w:hAnsi="Times New Roman CYR" w:cs="Times New Roman CYR"/>
          <w:sz w:val="26"/>
          <w:szCs w:val="26"/>
        </w:rPr>
        <w:t xml:space="preserve"> г. – </w:t>
      </w:r>
      <w:r w:rsidR="00AA1B39" w:rsidRPr="00AA1B39">
        <w:rPr>
          <w:rFonts w:ascii="Times New Roman CYR" w:hAnsi="Times New Roman CYR" w:cs="Times New Roman CYR"/>
          <w:sz w:val="26"/>
          <w:szCs w:val="26"/>
        </w:rPr>
        <w:t>28,63</w:t>
      </w:r>
      <w:r w:rsidRPr="00AA1B39">
        <w:rPr>
          <w:rFonts w:ascii="Times New Roman CYR" w:hAnsi="Times New Roman CYR" w:cs="Times New Roman CYR"/>
          <w:sz w:val="26"/>
          <w:szCs w:val="26"/>
          <w:u w:color="FF0000"/>
        </w:rPr>
        <w:t>кв.м).</w:t>
      </w:r>
    </w:p>
    <w:p w:rsidR="00F738B9" w:rsidRPr="00AA1B39"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AA1B39">
        <w:rPr>
          <w:rFonts w:ascii="Times New Roman CYR" w:hAnsi="Times New Roman CYR" w:cs="Times New Roman CYR"/>
          <w:sz w:val="26"/>
          <w:szCs w:val="26"/>
          <w:u w:color="FF0000"/>
        </w:rPr>
        <w:t>Общая площадь жилых помещений на конец отчетного 202</w:t>
      </w:r>
      <w:r w:rsidR="00AA1B39" w:rsidRPr="00AA1B39">
        <w:rPr>
          <w:rFonts w:ascii="Times New Roman CYR" w:hAnsi="Times New Roman CYR" w:cs="Times New Roman CYR"/>
          <w:sz w:val="26"/>
          <w:szCs w:val="26"/>
          <w:u w:color="FF0000"/>
        </w:rPr>
        <w:t>4</w:t>
      </w:r>
      <w:r w:rsidRPr="00AA1B39">
        <w:rPr>
          <w:rFonts w:ascii="Times New Roman CYR" w:hAnsi="Times New Roman CYR" w:cs="Times New Roman CYR"/>
          <w:sz w:val="26"/>
          <w:szCs w:val="26"/>
          <w:u w:color="FF0000"/>
        </w:rPr>
        <w:t xml:space="preserve"> года составила </w:t>
      </w:r>
      <w:r w:rsidR="00AA1B39" w:rsidRPr="00AA1B39">
        <w:rPr>
          <w:rFonts w:ascii="Times New Roman CYR" w:hAnsi="Times New Roman CYR" w:cs="Times New Roman CYR"/>
          <w:b/>
          <w:sz w:val="26"/>
          <w:szCs w:val="26"/>
          <w:u w:color="FF0000"/>
        </w:rPr>
        <w:t>236,21</w:t>
      </w:r>
      <w:r w:rsidR="002D5B7A">
        <w:rPr>
          <w:rFonts w:ascii="Times New Roman CYR" w:hAnsi="Times New Roman CYR" w:cs="Times New Roman CYR"/>
          <w:b/>
          <w:sz w:val="26"/>
          <w:szCs w:val="26"/>
          <w:u w:color="FF0000"/>
        </w:rPr>
        <w:t xml:space="preserve"> </w:t>
      </w:r>
      <w:r w:rsidRPr="00AA1B39">
        <w:rPr>
          <w:rFonts w:ascii="Times New Roman CYR" w:hAnsi="Times New Roman CYR" w:cs="Times New Roman CYR"/>
          <w:b/>
          <w:sz w:val="26"/>
          <w:szCs w:val="26"/>
          <w:u w:color="FF0000"/>
        </w:rPr>
        <w:t xml:space="preserve">тыс. </w:t>
      </w:r>
      <w:proofErr w:type="spellStart"/>
      <w:r w:rsidRPr="00AA1B39">
        <w:rPr>
          <w:rFonts w:ascii="Times New Roman CYR" w:hAnsi="Times New Roman CYR" w:cs="Times New Roman CYR"/>
          <w:b/>
          <w:sz w:val="26"/>
          <w:szCs w:val="26"/>
          <w:u w:color="FF0000"/>
        </w:rPr>
        <w:t>кв.м</w:t>
      </w:r>
      <w:proofErr w:type="spellEnd"/>
      <w:r w:rsidRPr="00AA1B39">
        <w:rPr>
          <w:rFonts w:ascii="Times New Roman CYR" w:hAnsi="Times New Roman CYR" w:cs="Times New Roman CYR"/>
          <w:b/>
          <w:sz w:val="26"/>
          <w:szCs w:val="26"/>
          <w:u w:color="FF0000"/>
        </w:rPr>
        <w:t xml:space="preserve">. </w:t>
      </w:r>
      <w:r w:rsidRPr="00AA1B39">
        <w:rPr>
          <w:rFonts w:ascii="Times New Roman CYR" w:hAnsi="Times New Roman CYR" w:cs="Times New Roman CYR"/>
          <w:sz w:val="26"/>
          <w:szCs w:val="26"/>
          <w:u w:color="FF0000"/>
        </w:rPr>
        <w:t xml:space="preserve"> (202</w:t>
      </w:r>
      <w:r w:rsidR="00AA1B39" w:rsidRPr="00AA1B39">
        <w:rPr>
          <w:rFonts w:ascii="Times New Roman CYR" w:hAnsi="Times New Roman CYR" w:cs="Times New Roman CYR"/>
          <w:sz w:val="26"/>
          <w:szCs w:val="26"/>
          <w:u w:color="FF0000"/>
        </w:rPr>
        <w:t>3</w:t>
      </w:r>
      <w:r w:rsidRPr="00AA1B39">
        <w:rPr>
          <w:rFonts w:ascii="Times New Roman CYR" w:hAnsi="Times New Roman CYR" w:cs="Times New Roman CYR"/>
          <w:sz w:val="26"/>
          <w:szCs w:val="26"/>
          <w:u w:color="FF0000"/>
        </w:rPr>
        <w:t xml:space="preserve"> год – </w:t>
      </w:r>
      <w:r w:rsidR="00AA1B39" w:rsidRPr="00AA1B39">
        <w:rPr>
          <w:rFonts w:ascii="Times New Roman CYR" w:hAnsi="Times New Roman CYR" w:cs="Times New Roman CYR"/>
          <w:sz w:val="26"/>
          <w:szCs w:val="26"/>
          <w:u w:color="FF0000"/>
        </w:rPr>
        <w:t>237,88</w:t>
      </w:r>
      <w:r w:rsidRPr="00AA1B39">
        <w:rPr>
          <w:rFonts w:ascii="Times New Roman CYR" w:hAnsi="Times New Roman CYR" w:cs="Times New Roman CYR"/>
          <w:sz w:val="26"/>
          <w:szCs w:val="26"/>
          <w:u w:color="FF0000"/>
        </w:rPr>
        <w:t xml:space="preserve"> тыс. </w:t>
      </w:r>
      <w:proofErr w:type="spellStart"/>
      <w:r w:rsidRPr="00AA1B39">
        <w:rPr>
          <w:rFonts w:ascii="Times New Roman CYR" w:hAnsi="Times New Roman CYR" w:cs="Times New Roman CYR"/>
          <w:sz w:val="26"/>
          <w:szCs w:val="26"/>
          <w:u w:color="FF0000"/>
        </w:rPr>
        <w:t>кв.м</w:t>
      </w:r>
      <w:proofErr w:type="spellEnd"/>
      <w:r w:rsidRPr="00AA1B39">
        <w:rPr>
          <w:rFonts w:ascii="Times New Roman CYR" w:hAnsi="Times New Roman CYR" w:cs="Times New Roman CYR"/>
          <w:sz w:val="26"/>
          <w:szCs w:val="26"/>
          <w:u w:color="FF0000"/>
        </w:rPr>
        <w:t>.).</w:t>
      </w:r>
    </w:p>
    <w:p w:rsidR="00F738B9" w:rsidRPr="00DB631E"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proofErr w:type="gramStart"/>
      <w:r w:rsidRPr="00DB631E">
        <w:rPr>
          <w:rFonts w:ascii="Times New Roman CYR" w:hAnsi="Times New Roman CYR" w:cs="Times New Roman CYR"/>
          <w:sz w:val="26"/>
          <w:szCs w:val="26"/>
          <w:u w:color="FF0000"/>
        </w:rPr>
        <w:t>По оценке на 202</w:t>
      </w:r>
      <w:r w:rsidR="00AA1B39" w:rsidRPr="00DB631E">
        <w:rPr>
          <w:rFonts w:ascii="Times New Roman CYR" w:hAnsi="Times New Roman CYR" w:cs="Times New Roman CYR"/>
          <w:sz w:val="26"/>
          <w:szCs w:val="26"/>
          <w:u w:color="FF0000"/>
        </w:rPr>
        <w:t>5</w:t>
      </w:r>
      <w:r w:rsidRPr="00DB631E">
        <w:rPr>
          <w:rFonts w:ascii="Times New Roman CYR" w:hAnsi="Times New Roman CYR" w:cs="Times New Roman CYR"/>
          <w:sz w:val="26"/>
          <w:szCs w:val="26"/>
          <w:u w:color="FF0000"/>
        </w:rPr>
        <w:t xml:space="preserve"> год за счет строительства и ввода в эксплуатацию</w:t>
      </w:r>
      <w:r w:rsidR="00DB631E" w:rsidRPr="00DB631E">
        <w:rPr>
          <w:rFonts w:ascii="Times New Roman CYR" w:hAnsi="Times New Roman CYR" w:cs="Times New Roman CYR"/>
          <w:sz w:val="26"/>
          <w:szCs w:val="26"/>
          <w:u w:color="FF0000"/>
        </w:rPr>
        <w:t xml:space="preserve"> 2-х многоквартирных жилых домов:</w:t>
      </w:r>
      <w:r w:rsidR="00FA3DF3">
        <w:rPr>
          <w:rFonts w:ascii="Times New Roman CYR" w:hAnsi="Times New Roman CYR" w:cs="Times New Roman CYR"/>
          <w:sz w:val="26"/>
          <w:szCs w:val="26"/>
          <w:u w:color="FF0000"/>
        </w:rPr>
        <w:t xml:space="preserve"> </w:t>
      </w:r>
      <w:r w:rsidR="00DB631E" w:rsidRPr="00DB631E">
        <w:rPr>
          <w:rFonts w:ascii="Times New Roman CYR" w:hAnsi="Times New Roman CYR" w:cs="Times New Roman CYR"/>
          <w:sz w:val="26"/>
          <w:szCs w:val="26"/>
          <w:u w:color="FF0000"/>
        </w:rPr>
        <w:t xml:space="preserve">одного </w:t>
      </w:r>
      <w:r w:rsidR="00DB631E" w:rsidRPr="00DB631E">
        <w:rPr>
          <w:rFonts w:ascii="Times New Roman CYR" w:hAnsi="Times New Roman CYR" w:cs="Times New Roman CYR"/>
          <w:b/>
          <w:sz w:val="26"/>
          <w:szCs w:val="26"/>
          <w:u w:val="single"/>
        </w:rPr>
        <w:t>60</w:t>
      </w:r>
      <w:r w:rsidRPr="00DB631E">
        <w:rPr>
          <w:rFonts w:ascii="Times New Roman CYR" w:hAnsi="Times New Roman CYR" w:cs="Times New Roman CYR"/>
          <w:b/>
          <w:sz w:val="26"/>
          <w:szCs w:val="26"/>
          <w:u w:val="single"/>
        </w:rPr>
        <w:t xml:space="preserve"> квартирного дома</w:t>
      </w:r>
      <w:r w:rsidR="007668D7">
        <w:rPr>
          <w:rFonts w:ascii="Times New Roman CYR" w:hAnsi="Times New Roman CYR" w:cs="Times New Roman CYR"/>
          <w:b/>
          <w:sz w:val="26"/>
          <w:szCs w:val="26"/>
          <w:u w:val="single"/>
        </w:rPr>
        <w:t xml:space="preserve"> </w:t>
      </w:r>
      <w:r w:rsidR="00DB631E" w:rsidRPr="00DB631E">
        <w:rPr>
          <w:rFonts w:ascii="Times New Roman CYR" w:hAnsi="Times New Roman CYR" w:cs="Times New Roman CYR"/>
          <w:sz w:val="26"/>
          <w:szCs w:val="26"/>
        </w:rPr>
        <w:t xml:space="preserve">и одного </w:t>
      </w:r>
      <w:r w:rsidR="00DB631E" w:rsidRPr="00DB631E">
        <w:rPr>
          <w:rFonts w:ascii="Times New Roman CYR" w:hAnsi="Times New Roman CYR" w:cs="Times New Roman CYR"/>
          <w:b/>
          <w:sz w:val="26"/>
          <w:szCs w:val="26"/>
          <w:u w:val="single"/>
        </w:rPr>
        <w:t>24-х квартирного дома</w:t>
      </w:r>
      <w:r w:rsidR="003D6F78" w:rsidRPr="003D6F78">
        <w:rPr>
          <w:rFonts w:ascii="Times New Roman CYR" w:hAnsi="Times New Roman CYR" w:cs="Times New Roman CYR"/>
          <w:b/>
          <w:sz w:val="26"/>
          <w:szCs w:val="26"/>
        </w:rPr>
        <w:t xml:space="preserve"> </w:t>
      </w:r>
      <w:r w:rsidR="00B37E53" w:rsidRPr="00DB631E">
        <w:rPr>
          <w:rFonts w:ascii="Times New Roman CYR" w:hAnsi="Times New Roman CYR" w:cs="Times New Roman CYR"/>
          <w:sz w:val="26"/>
          <w:szCs w:val="26"/>
        </w:rPr>
        <w:t>на</w:t>
      </w:r>
      <w:r w:rsidR="003D6F78">
        <w:rPr>
          <w:rFonts w:ascii="Times New Roman CYR" w:hAnsi="Times New Roman CYR" w:cs="Times New Roman CYR"/>
          <w:sz w:val="26"/>
          <w:szCs w:val="26"/>
        </w:rPr>
        <w:t xml:space="preserve"> </w:t>
      </w:r>
      <w:r w:rsidRPr="00DB631E">
        <w:rPr>
          <w:rFonts w:ascii="Times New Roman CYR" w:hAnsi="Times New Roman CYR" w:cs="Times New Roman CYR"/>
          <w:sz w:val="26"/>
          <w:szCs w:val="26"/>
          <w:u w:color="FF0000"/>
        </w:rPr>
        <w:t xml:space="preserve">территории Северо-Енисейского </w:t>
      </w:r>
      <w:r w:rsidR="00F13B92">
        <w:rPr>
          <w:rFonts w:ascii="Times New Roman CYR" w:hAnsi="Times New Roman CYR" w:cs="Times New Roman CYR"/>
          <w:sz w:val="26"/>
          <w:szCs w:val="26"/>
          <w:u w:color="FF0000"/>
        </w:rPr>
        <w:t>муниципального округа</w:t>
      </w:r>
      <w:r w:rsidRPr="00DB631E">
        <w:rPr>
          <w:rFonts w:ascii="Times New Roman CYR" w:hAnsi="Times New Roman CYR" w:cs="Times New Roman CYR"/>
          <w:sz w:val="26"/>
          <w:szCs w:val="26"/>
          <w:u w:color="FF0000"/>
        </w:rPr>
        <w:t xml:space="preserve">, значение показателя </w:t>
      </w:r>
      <w:r w:rsidRPr="00DB631E">
        <w:rPr>
          <w:rFonts w:ascii="Times New Roman CYR" w:hAnsi="Times New Roman CYR" w:cs="Times New Roman CYR"/>
          <w:sz w:val="26"/>
          <w:szCs w:val="26"/>
        </w:rPr>
        <w:t>показатель</w:t>
      </w:r>
      <w:r w:rsidRPr="00DB631E">
        <w:rPr>
          <w:rFonts w:ascii="Times New Roman CYR" w:hAnsi="Times New Roman CYR" w:cs="Times New Roman CYR"/>
          <w:b/>
          <w:bCs/>
          <w:sz w:val="26"/>
          <w:szCs w:val="26"/>
        </w:rPr>
        <w:t xml:space="preserve"> «</w:t>
      </w:r>
      <w:r w:rsidRPr="00DB631E">
        <w:rPr>
          <w:rFonts w:ascii="Times New Roman CYR" w:hAnsi="Times New Roman CYR" w:cs="Times New Roman CYR"/>
          <w:sz w:val="26"/>
          <w:szCs w:val="26"/>
        </w:rPr>
        <w:t>Общая площадь</w:t>
      </w:r>
      <w:r w:rsidR="003D6F78">
        <w:rPr>
          <w:rFonts w:ascii="Times New Roman CYR" w:hAnsi="Times New Roman CYR" w:cs="Times New Roman CYR"/>
          <w:sz w:val="26"/>
          <w:szCs w:val="26"/>
        </w:rPr>
        <w:t xml:space="preserve"> </w:t>
      </w:r>
      <w:r w:rsidRPr="00DB631E">
        <w:rPr>
          <w:rFonts w:ascii="Times New Roman CYR" w:hAnsi="Times New Roman CYR" w:cs="Times New Roman CYR"/>
          <w:sz w:val="26"/>
          <w:szCs w:val="26"/>
        </w:rPr>
        <w:t>жилых помещений, приходящаяся в среднем на одного жителя, – всего»</w:t>
      </w:r>
      <w:r w:rsidRPr="00DB631E">
        <w:rPr>
          <w:rFonts w:ascii="Times New Roman CYR" w:hAnsi="Times New Roman CYR" w:cs="Times New Roman CYR"/>
          <w:sz w:val="26"/>
          <w:szCs w:val="26"/>
          <w:u w:color="FF0000"/>
        </w:rPr>
        <w:t xml:space="preserve">  увеличится и достигнет значения </w:t>
      </w:r>
      <w:r w:rsidR="00DB631E" w:rsidRPr="002D5B7A">
        <w:rPr>
          <w:rFonts w:ascii="Times New Roman CYR" w:hAnsi="Times New Roman CYR" w:cs="Times New Roman CYR"/>
          <w:b/>
          <w:sz w:val="26"/>
          <w:szCs w:val="26"/>
          <w:u w:val="single"/>
        </w:rPr>
        <w:t>29,74</w:t>
      </w:r>
      <w:r w:rsidR="002D5B7A" w:rsidRPr="002D5B7A">
        <w:rPr>
          <w:rFonts w:ascii="Times New Roman CYR" w:hAnsi="Times New Roman CYR" w:cs="Times New Roman CYR"/>
          <w:b/>
          <w:sz w:val="26"/>
          <w:szCs w:val="26"/>
          <w:u w:val="single"/>
        </w:rPr>
        <w:t xml:space="preserve"> </w:t>
      </w:r>
      <w:proofErr w:type="spellStart"/>
      <w:r w:rsidRPr="002D5B7A">
        <w:rPr>
          <w:rFonts w:ascii="Times New Roman CYR" w:hAnsi="Times New Roman CYR" w:cs="Times New Roman CYR"/>
          <w:b/>
          <w:sz w:val="26"/>
          <w:szCs w:val="26"/>
          <w:u w:val="single"/>
        </w:rPr>
        <w:t>кв.м</w:t>
      </w:r>
      <w:proofErr w:type="spellEnd"/>
      <w:r w:rsidRPr="002D5B7A">
        <w:rPr>
          <w:rFonts w:ascii="Times New Roman CYR" w:hAnsi="Times New Roman CYR" w:cs="Times New Roman CYR"/>
          <w:b/>
          <w:sz w:val="26"/>
          <w:szCs w:val="26"/>
          <w:u w:val="single"/>
        </w:rPr>
        <w:t>.</w:t>
      </w:r>
      <w:proofErr w:type="gramEnd"/>
    </w:p>
    <w:p w:rsidR="00F738B9" w:rsidRPr="000D3797" w:rsidRDefault="00F738B9" w:rsidP="006605A1">
      <w:pPr>
        <w:tabs>
          <w:tab w:val="left" w:pos="0"/>
        </w:tabs>
        <w:autoSpaceDE w:val="0"/>
        <w:autoSpaceDN w:val="0"/>
        <w:adjustRightInd w:val="0"/>
        <w:ind w:firstLine="567"/>
        <w:jc w:val="both"/>
        <w:rPr>
          <w:rFonts w:ascii="Times New Roman CYR" w:hAnsi="Times New Roman CYR" w:cs="Times New Roman CYR"/>
          <w:sz w:val="26"/>
          <w:szCs w:val="26"/>
          <w:u w:color="FF0000"/>
        </w:rPr>
      </w:pPr>
      <w:r w:rsidRPr="000D3797">
        <w:rPr>
          <w:rFonts w:ascii="Times New Roman CYR" w:hAnsi="Times New Roman CYR" w:cs="Times New Roman CYR"/>
          <w:sz w:val="26"/>
          <w:szCs w:val="26"/>
          <w:u w:color="FF0000"/>
        </w:rPr>
        <w:t>На среднесрочную перспективу 202</w:t>
      </w:r>
      <w:r w:rsidR="000D3797" w:rsidRPr="000D3797">
        <w:rPr>
          <w:rFonts w:ascii="Times New Roman CYR" w:hAnsi="Times New Roman CYR" w:cs="Times New Roman CYR"/>
          <w:sz w:val="26"/>
          <w:szCs w:val="26"/>
          <w:u w:color="FF0000"/>
        </w:rPr>
        <w:t>6</w:t>
      </w:r>
      <w:r w:rsidRPr="000D3797">
        <w:rPr>
          <w:rFonts w:ascii="Times New Roman CYR" w:hAnsi="Times New Roman CYR" w:cs="Times New Roman CYR"/>
          <w:sz w:val="26"/>
          <w:szCs w:val="26"/>
          <w:u w:color="FF0000"/>
        </w:rPr>
        <w:t>-202</w:t>
      </w:r>
      <w:r w:rsidR="000D3797" w:rsidRPr="000D3797">
        <w:rPr>
          <w:rFonts w:ascii="Times New Roman CYR" w:hAnsi="Times New Roman CYR" w:cs="Times New Roman CYR"/>
          <w:sz w:val="26"/>
          <w:szCs w:val="26"/>
          <w:u w:color="FF0000"/>
        </w:rPr>
        <w:t>7</w:t>
      </w:r>
      <w:r w:rsidRPr="000D3797">
        <w:rPr>
          <w:rFonts w:ascii="Times New Roman CYR" w:hAnsi="Times New Roman CYR" w:cs="Times New Roman CYR"/>
          <w:sz w:val="26"/>
          <w:szCs w:val="26"/>
          <w:u w:color="FF0000"/>
        </w:rPr>
        <w:t xml:space="preserve"> годов запланирован небольшой рост значения показателя до уровня </w:t>
      </w:r>
      <w:r w:rsidR="000D3797" w:rsidRPr="000D3797">
        <w:rPr>
          <w:rFonts w:ascii="Times New Roman CYR" w:hAnsi="Times New Roman CYR" w:cs="Times New Roman CYR"/>
          <w:b/>
          <w:bCs/>
          <w:sz w:val="26"/>
          <w:szCs w:val="26"/>
          <w:u w:color="FF0000"/>
        </w:rPr>
        <w:t>31,04</w:t>
      </w:r>
      <w:r w:rsidR="00FA3DF3">
        <w:rPr>
          <w:rFonts w:ascii="Times New Roman CYR" w:hAnsi="Times New Roman CYR" w:cs="Times New Roman CYR"/>
          <w:b/>
          <w:bCs/>
          <w:sz w:val="26"/>
          <w:szCs w:val="26"/>
          <w:u w:color="FF0000"/>
        </w:rPr>
        <w:t xml:space="preserve"> </w:t>
      </w:r>
      <w:proofErr w:type="spellStart"/>
      <w:r w:rsidRPr="000D3797">
        <w:rPr>
          <w:rFonts w:ascii="Times New Roman CYR" w:hAnsi="Times New Roman CYR" w:cs="Times New Roman CYR"/>
          <w:sz w:val="26"/>
          <w:szCs w:val="26"/>
          <w:u w:color="FF0000"/>
        </w:rPr>
        <w:t>кв.м</w:t>
      </w:r>
      <w:proofErr w:type="spellEnd"/>
      <w:r w:rsidRPr="000D3797">
        <w:rPr>
          <w:rFonts w:ascii="Times New Roman CYR" w:hAnsi="Times New Roman CYR" w:cs="Times New Roman CYR"/>
          <w:sz w:val="26"/>
          <w:szCs w:val="26"/>
          <w:u w:color="FF0000"/>
        </w:rPr>
        <w:t>. на 1 жителя, за счет планомерной работы по строительству нового и сносу ветхого жилья.</w:t>
      </w:r>
    </w:p>
    <w:p w:rsidR="002D5B7A" w:rsidRDefault="002D5B7A" w:rsidP="006605A1">
      <w:pPr>
        <w:tabs>
          <w:tab w:val="left" w:pos="0"/>
        </w:tabs>
        <w:autoSpaceDE w:val="0"/>
        <w:autoSpaceDN w:val="0"/>
        <w:adjustRightInd w:val="0"/>
        <w:ind w:firstLine="567"/>
        <w:jc w:val="both"/>
        <w:rPr>
          <w:rFonts w:ascii="Times New Roman CYR" w:hAnsi="Times New Roman CYR" w:cs="Times New Roman CYR"/>
          <w:sz w:val="26"/>
          <w:szCs w:val="26"/>
          <w:u w:color="FF0000"/>
        </w:rPr>
      </w:pPr>
    </w:p>
    <w:p w:rsidR="007252BC" w:rsidRPr="000D3797" w:rsidRDefault="00AC6484" w:rsidP="006605A1">
      <w:pPr>
        <w:tabs>
          <w:tab w:val="left" w:pos="0"/>
        </w:tabs>
        <w:autoSpaceDE w:val="0"/>
        <w:autoSpaceDN w:val="0"/>
        <w:adjustRightInd w:val="0"/>
        <w:ind w:firstLine="567"/>
        <w:jc w:val="both"/>
        <w:rPr>
          <w:rFonts w:ascii="Times New Roman CYR" w:hAnsi="Times New Roman CYR" w:cs="Times New Roman CYR"/>
          <w:b/>
          <w:bCs/>
          <w:sz w:val="26"/>
          <w:szCs w:val="26"/>
        </w:rPr>
      </w:pPr>
      <w:r w:rsidRPr="000D3797">
        <w:rPr>
          <w:rFonts w:ascii="Times New Roman CYR" w:hAnsi="Times New Roman CYR" w:cs="Times New Roman CYR"/>
          <w:sz w:val="26"/>
          <w:szCs w:val="26"/>
          <w:u w:color="FF0000"/>
        </w:rPr>
        <w:t xml:space="preserve">Данные для расчета показателя </w:t>
      </w:r>
      <w:r w:rsidRPr="000D3797">
        <w:rPr>
          <w:rFonts w:ascii="Times New Roman CYR" w:hAnsi="Times New Roman CYR" w:cs="Times New Roman CYR"/>
          <w:b/>
          <w:bCs/>
          <w:sz w:val="26"/>
          <w:szCs w:val="26"/>
        </w:rPr>
        <w:t xml:space="preserve">«Общая площадь жилых помещений, приходящаяся в среднем на одного жителя, – всего» </w:t>
      </w:r>
      <w:r w:rsidRPr="000D3797">
        <w:rPr>
          <w:rFonts w:ascii="Times New Roman CYR" w:hAnsi="Times New Roman CYR" w:cs="Times New Roman CYR"/>
          <w:bCs/>
          <w:sz w:val="26"/>
          <w:szCs w:val="26"/>
        </w:rPr>
        <w:t>представлены в таблице</w:t>
      </w:r>
      <w:r w:rsidR="00662A60" w:rsidRPr="000D3797">
        <w:rPr>
          <w:rFonts w:ascii="Times New Roman CYR" w:hAnsi="Times New Roman CYR" w:cs="Times New Roman CYR"/>
          <w:bCs/>
          <w:sz w:val="26"/>
          <w:szCs w:val="26"/>
        </w:rPr>
        <w:t xml:space="preserve"> 5</w:t>
      </w:r>
      <w:r w:rsidRPr="000D3797">
        <w:rPr>
          <w:rFonts w:ascii="Times New Roman CYR" w:hAnsi="Times New Roman CYR" w:cs="Times New Roman CYR"/>
          <w:bCs/>
          <w:sz w:val="26"/>
          <w:szCs w:val="26"/>
        </w:rPr>
        <w:t>.</w:t>
      </w:r>
    </w:p>
    <w:p w:rsidR="00AC67C8" w:rsidRPr="000D3797" w:rsidRDefault="00AC67C8" w:rsidP="00866A6C">
      <w:pPr>
        <w:tabs>
          <w:tab w:val="left" w:pos="0"/>
        </w:tabs>
        <w:autoSpaceDE w:val="0"/>
        <w:autoSpaceDN w:val="0"/>
        <w:adjustRightInd w:val="0"/>
        <w:ind w:firstLine="567"/>
        <w:jc w:val="right"/>
        <w:rPr>
          <w:rFonts w:ascii="Times New Roman CYR" w:hAnsi="Times New Roman CYR" w:cs="Times New Roman CYR"/>
          <w:bCs/>
          <w:sz w:val="26"/>
          <w:szCs w:val="26"/>
        </w:rPr>
      </w:pPr>
    </w:p>
    <w:p w:rsidR="00AC6484" w:rsidRPr="000D3797" w:rsidRDefault="00AC6484" w:rsidP="00866A6C">
      <w:pPr>
        <w:tabs>
          <w:tab w:val="left" w:pos="0"/>
        </w:tabs>
        <w:autoSpaceDE w:val="0"/>
        <w:autoSpaceDN w:val="0"/>
        <w:adjustRightInd w:val="0"/>
        <w:ind w:firstLine="567"/>
        <w:jc w:val="right"/>
        <w:rPr>
          <w:rFonts w:ascii="Times New Roman CYR" w:hAnsi="Times New Roman CYR" w:cs="Times New Roman CYR"/>
          <w:bCs/>
          <w:sz w:val="26"/>
          <w:szCs w:val="26"/>
        </w:rPr>
      </w:pPr>
      <w:r w:rsidRPr="000D3797">
        <w:rPr>
          <w:rFonts w:ascii="Times New Roman CYR" w:hAnsi="Times New Roman CYR" w:cs="Times New Roman CYR"/>
          <w:bCs/>
          <w:sz w:val="26"/>
          <w:szCs w:val="26"/>
        </w:rPr>
        <w:t xml:space="preserve">Таблица </w:t>
      </w:r>
      <w:r w:rsidR="00662A60" w:rsidRPr="000D3797">
        <w:rPr>
          <w:rFonts w:ascii="Times New Roman CYR" w:hAnsi="Times New Roman CYR" w:cs="Times New Roman CYR"/>
          <w:bCs/>
          <w:sz w:val="26"/>
          <w:szCs w:val="26"/>
        </w:rPr>
        <w:t>5</w:t>
      </w:r>
    </w:p>
    <w:p w:rsidR="00AC6484" w:rsidRDefault="00AC6484" w:rsidP="00866A6C">
      <w:pPr>
        <w:tabs>
          <w:tab w:val="left" w:pos="0"/>
        </w:tabs>
        <w:autoSpaceDE w:val="0"/>
        <w:autoSpaceDN w:val="0"/>
        <w:adjustRightInd w:val="0"/>
        <w:ind w:firstLine="567"/>
        <w:jc w:val="center"/>
        <w:rPr>
          <w:rFonts w:ascii="Times New Roman CYR" w:hAnsi="Times New Roman CYR" w:cs="Times New Roman CYR"/>
          <w:b/>
          <w:sz w:val="26"/>
          <w:szCs w:val="26"/>
          <w:u w:color="FF0000"/>
        </w:rPr>
      </w:pPr>
      <w:r w:rsidRPr="000D3797">
        <w:rPr>
          <w:rFonts w:ascii="Times New Roman CYR" w:hAnsi="Times New Roman CYR" w:cs="Times New Roman CYR"/>
          <w:b/>
          <w:sz w:val="26"/>
          <w:szCs w:val="26"/>
          <w:u w:color="FF0000"/>
        </w:rPr>
        <w:t>Информация о движении жилого фонда</w:t>
      </w:r>
    </w:p>
    <w:p w:rsidR="003D6F78" w:rsidRPr="000D3797" w:rsidRDefault="003D6F78" w:rsidP="00866A6C">
      <w:pPr>
        <w:tabs>
          <w:tab w:val="left" w:pos="0"/>
        </w:tabs>
        <w:autoSpaceDE w:val="0"/>
        <w:autoSpaceDN w:val="0"/>
        <w:adjustRightInd w:val="0"/>
        <w:ind w:firstLine="567"/>
        <w:jc w:val="center"/>
        <w:rPr>
          <w:rFonts w:ascii="Times New Roman CYR" w:hAnsi="Times New Roman CYR" w:cs="Times New Roman CYR"/>
          <w:b/>
          <w:sz w:val="26"/>
          <w:szCs w:val="26"/>
          <w:u w:color="FF0000"/>
        </w:rPr>
      </w:pPr>
    </w:p>
    <w:tbl>
      <w:tblPr>
        <w:tblW w:w="9745" w:type="dxa"/>
        <w:jc w:val="center"/>
        <w:tblInd w:w="-5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3"/>
        <w:gridCol w:w="1133"/>
        <w:gridCol w:w="1133"/>
        <w:gridCol w:w="1274"/>
        <w:gridCol w:w="1275"/>
        <w:gridCol w:w="1237"/>
      </w:tblGrid>
      <w:tr w:rsidR="00AA1B39" w:rsidRPr="002D5B7A" w:rsidTr="00CA5611">
        <w:trPr>
          <w:trHeight w:val="506"/>
          <w:jc w:val="center"/>
        </w:trPr>
        <w:tc>
          <w:tcPr>
            <w:tcW w:w="3693" w:type="dxa"/>
            <w:tcBorders>
              <w:top w:val="single" w:sz="4" w:space="0" w:color="auto"/>
              <w:bottom w:val="single" w:sz="4" w:space="0" w:color="auto"/>
              <w:right w:val="single" w:sz="4" w:space="0" w:color="auto"/>
            </w:tcBorders>
          </w:tcPr>
          <w:p w:rsidR="00AA1B39" w:rsidRPr="002D5B7A" w:rsidRDefault="00AA1B39" w:rsidP="00866A6C">
            <w:pPr>
              <w:autoSpaceDE w:val="0"/>
              <w:autoSpaceDN w:val="0"/>
              <w:adjustRightInd w:val="0"/>
              <w:ind w:firstLine="567"/>
              <w:jc w:val="center"/>
              <w:rPr>
                <w:rFonts w:ascii="Times New Roman CYR" w:hAnsi="Times New Roman CYR" w:cs="Times New Roman CYR"/>
                <w:sz w:val="20"/>
                <w:szCs w:val="20"/>
                <w:u w:color="FF0000"/>
              </w:rPr>
            </w:pP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2023</w:t>
            </w:r>
          </w:p>
          <w:p w:rsidR="00AA1B39" w:rsidRPr="002D5B7A" w:rsidRDefault="00AA1B39" w:rsidP="005F7F60">
            <w:pPr>
              <w:jc w:val="center"/>
              <w:rPr>
                <w:color w:val="000000"/>
                <w:sz w:val="20"/>
                <w:szCs w:val="20"/>
              </w:rPr>
            </w:pPr>
            <w:r w:rsidRPr="002D5B7A">
              <w:rPr>
                <w:color w:val="000000"/>
                <w:sz w:val="20"/>
                <w:szCs w:val="20"/>
              </w:rPr>
              <w:t>отчет</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AA1B39" w:rsidP="005F7F60">
            <w:pPr>
              <w:jc w:val="center"/>
              <w:rPr>
                <w:color w:val="000000"/>
                <w:sz w:val="20"/>
                <w:szCs w:val="20"/>
              </w:rPr>
            </w:pPr>
            <w:r w:rsidRPr="002D5B7A">
              <w:rPr>
                <w:color w:val="000000"/>
                <w:sz w:val="20"/>
                <w:szCs w:val="20"/>
              </w:rPr>
              <w:t xml:space="preserve">2024 </w:t>
            </w:r>
          </w:p>
          <w:p w:rsidR="00AA1B39" w:rsidRPr="002D5B7A" w:rsidRDefault="00AA1B39" w:rsidP="005F7F60">
            <w:pPr>
              <w:jc w:val="center"/>
              <w:rPr>
                <w:color w:val="000000"/>
                <w:sz w:val="20"/>
                <w:szCs w:val="20"/>
              </w:rPr>
            </w:pPr>
            <w:r w:rsidRPr="002D5B7A">
              <w:rPr>
                <w:color w:val="000000"/>
                <w:sz w:val="20"/>
                <w:szCs w:val="20"/>
              </w:rPr>
              <w:t>отчет</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AA1B39" w:rsidP="00AA1B39">
            <w:pPr>
              <w:jc w:val="center"/>
              <w:rPr>
                <w:color w:val="000000"/>
                <w:sz w:val="20"/>
                <w:szCs w:val="20"/>
              </w:rPr>
            </w:pPr>
            <w:r w:rsidRPr="002D5B7A">
              <w:rPr>
                <w:color w:val="000000"/>
                <w:sz w:val="20"/>
                <w:szCs w:val="20"/>
              </w:rPr>
              <w:t xml:space="preserve">2025 </w:t>
            </w:r>
          </w:p>
          <w:p w:rsidR="00AA1B39" w:rsidRPr="002D5B7A" w:rsidRDefault="00AA1B39" w:rsidP="00AA1B39">
            <w:pPr>
              <w:jc w:val="center"/>
              <w:rPr>
                <w:color w:val="000000"/>
                <w:sz w:val="20"/>
                <w:szCs w:val="20"/>
              </w:rPr>
            </w:pPr>
            <w:r w:rsidRPr="002D5B7A">
              <w:rPr>
                <w:color w:val="000000"/>
                <w:sz w:val="20"/>
                <w:szCs w:val="20"/>
              </w:rPr>
              <w:t>оценка</w:t>
            </w:r>
          </w:p>
        </w:tc>
        <w:tc>
          <w:tcPr>
            <w:tcW w:w="1275" w:type="dxa"/>
            <w:tcBorders>
              <w:top w:val="single" w:sz="4" w:space="0" w:color="auto"/>
              <w:left w:val="single" w:sz="4" w:space="0" w:color="auto"/>
              <w:bottom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2026 прогноз</w:t>
            </w:r>
          </w:p>
        </w:tc>
        <w:tc>
          <w:tcPr>
            <w:tcW w:w="1237" w:type="dxa"/>
            <w:tcBorders>
              <w:top w:val="single" w:sz="4" w:space="0" w:color="auto"/>
              <w:left w:val="single" w:sz="4" w:space="0" w:color="auto"/>
              <w:bottom w:val="single" w:sz="4" w:space="0" w:color="auto"/>
            </w:tcBorders>
            <w:vAlign w:val="center"/>
          </w:tcPr>
          <w:p w:rsidR="00AA1B39" w:rsidRPr="002D5B7A" w:rsidRDefault="00AA1B39" w:rsidP="00AA1B39">
            <w:pPr>
              <w:jc w:val="center"/>
              <w:rPr>
                <w:color w:val="000000"/>
                <w:sz w:val="20"/>
                <w:szCs w:val="20"/>
              </w:rPr>
            </w:pPr>
            <w:r w:rsidRPr="002D5B7A">
              <w:rPr>
                <w:color w:val="000000"/>
                <w:sz w:val="20"/>
                <w:szCs w:val="20"/>
              </w:rPr>
              <w:t>2027 прогноз</w:t>
            </w:r>
          </w:p>
        </w:tc>
      </w:tr>
      <w:tr w:rsidR="00AA1B39" w:rsidRPr="002D5B7A" w:rsidTr="00CA5611">
        <w:trPr>
          <w:trHeight w:val="793"/>
          <w:jc w:val="center"/>
        </w:trPr>
        <w:tc>
          <w:tcPr>
            <w:tcW w:w="3693" w:type="dxa"/>
            <w:tcBorders>
              <w:top w:val="single" w:sz="4" w:space="0" w:color="auto"/>
              <w:bottom w:val="single" w:sz="4" w:space="0" w:color="auto"/>
              <w:right w:val="single" w:sz="4" w:space="0" w:color="auto"/>
            </w:tcBorders>
            <w:vAlign w:val="center"/>
          </w:tcPr>
          <w:p w:rsidR="00AA1B39" w:rsidRPr="002D5B7A" w:rsidRDefault="00AA1B39" w:rsidP="00866A6C">
            <w:pPr>
              <w:rPr>
                <w:sz w:val="20"/>
                <w:szCs w:val="20"/>
                <w:u w:color="FF0000"/>
              </w:rPr>
            </w:pPr>
            <w:r w:rsidRPr="002D5B7A">
              <w:rPr>
                <w:color w:val="000000"/>
                <w:sz w:val="20"/>
                <w:szCs w:val="20"/>
              </w:rPr>
              <w:t xml:space="preserve">1. Общая площадь жилых помещений, </w:t>
            </w:r>
            <w:proofErr w:type="spellStart"/>
            <w:r w:rsidRPr="002D5B7A">
              <w:rPr>
                <w:color w:val="000000"/>
                <w:sz w:val="20"/>
                <w:szCs w:val="20"/>
              </w:rPr>
              <w:t>кв</w:t>
            </w:r>
            <w:proofErr w:type="gramStart"/>
            <w:r w:rsidRPr="002D5B7A">
              <w:rPr>
                <w:color w:val="000000"/>
                <w:sz w:val="20"/>
                <w:szCs w:val="20"/>
              </w:rPr>
              <w:t>.м</w:t>
            </w:r>
            <w:proofErr w:type="spellEnd"/>
            <w:proofErr w:type="gramEnd"/>
            <w:r w:rsidRPr="002D5B7A">
              <w:rPr>
                <w:i/>
                <w:iCs/>
                <w:color w:val="000000"/>
                <w:sz w:val="20"/>
                <w:szCs w:val="20"/>
              </w:rPr>
              <w:t xml:space="preserve"> (по данным статистического отчета 1-жилфонд строка 01 графа 1)</w:t>
            </w: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237,88</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236,21</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239,21</w:t>
            </w:r>
          </w:p>
        </w:tc>
        <w:tc>
          <w:tcPr>
            <w:tcW w:w="1275" w:type="dxa"/>
            <w:tcBorders>
              <w:top w:val="single" w:sz="4" w:space="0" w:color="auto"/>
              <w:left w:val="single" w:sz="4" w:space="0" w:color="auto"/>
              <w:bottom w:val="single" w:sz="4" w:space="0" w:color="auto"/>
            </w:tcBorders>
            <w:vAlign w:val="center"/>
          </w:tcPr>
          <w:p w:rsidR="00AA1B39" w:rsidRPr="002D5B7A" w:rsidRDefault="000D3797" w:rsidP="005F7F60">
            <w:pPr>
              <w:jc w:val="center"/>
              <w:rPr>
                <w:color w:val="000000"/>
                <w:sz w:val="20"/>
                <w:szCs w:val="20"/>
              </w:rPr>
            </w:pPr>
            <w:r w:rsidRPr="002D5B7A">
              <w:rPr>
                <w:color w:val="000000"/>
                <w:sz w:val="20"/>
                <w:szCs w:val="20"/>
              </w:rPr>
              <w:t>238,95</w:t>
            </w:r>
          </w:p>
        </w:tc>
        <w:tc>
          <w:tcPr>
            <w:tcW w:w="1237" w:type="dxa"/>
            <w:tcBorders>
              <w:top w:val="single" w:sz="4" w:space="0" w:color="auto"/>
              <w:left w:val="single" w:sz="4" w:space="0" w:color="auto"/>
              <w:bottom w:val="single" w:sz="4" w:space="0" w:color="auto"/>
            </w:tcBorders>
            <w:vAlign w:val="center"/>
          </w:tcPr>
          <w:p w:rsidR="00AA1B39" w:rsidRPr="002D5B7A" w:rsidRDefault="000D3797" w:rsidP="00F738B9">
            <w:pPr>
              <w:jc w:val="center"/>
              <w:rPr>
                <w:color w:val="000000"/>
                <w:sz w:val="20"/>
                <w:szCs w:val="20"/>
              </w:rPr>
            </w:pPr>
            <w:r w:rsidRPr="002D5B7A">
              <w:rPr>
                <w:color w:val="000000"/>
                <w:sz w:val="20"/>
                <w:szCs w:val="20"/>
              </w:rPr>
              <w:t>241,58</w:t>
            </w:r>
          </w:p>
        </w:tc>
      </w:tr>
      <w:tr w:rsidR="00AA1B39" w:rsidRPr="002D5B7A" w:rsidTr="002D5B7A">
        <w:trPr>
          <w:trHeight w:val="391"/>
          <w:jc w:val="center"/>
        </w:trPr>
        <w:tc>
          <w:tcPr>
            <w:tcW w:w="3693" w:type="dxa"/>
            <w:tcBorders>
              <w:top w:val="single" w:sz="4" w:space="0" w:color="auto"/>
              <w:bottom w:val="single" w:sz="4" w:space="0" w:color="auto"/>
              <w:right w:val="single" w:sz="4" w:space="0" w:color="auto"/>
            </w:tcBorders>
            <w:vAlign w:val="center"/>
          </w:tcPr>
          <w:p w:rsidR="00AA1B39" w:rsidRPr="002D5B7A" w:rsidRDefault="00AA1B39" w:rsidP="00866A6C">
            <w:pPr>
              <w:autoSpaceDE w:val="0"/>
              <w:autoSpaceDN w:val="0"/>
              <w:adjustRightInd w:val="0"/>
              <w:rPr>
                <w:sz w:val="20"/>
                <w:szCs w:val="20"/>
                <w:u w:color="FF0000"/>
              </w:rPr>
            </w:pPr>
            <w:r w:rsidRPr="002D5B7A">
              <w:rPr>
                <w:sz w:val="20"/>
                <w:szCs w:val="20"/>
                <w:u w:color="FF0000"/>
              </w:rPr>
              <w:t>Прибыло общей площади за год, тыс.м</w:t>
            </w:r>
            <w:proofErr w:type="gramStart"/>
            <w:r w:rsidRPr="002D5B7A">
              <w:rPr>
                <w:sz w:val="20"/>
                <w:szCs w:val="20"/>
                <w:u w:color="FF0000"/>
                <w:vertAlign w:val="superscript"/>
              </w:rPr>
              <w:t>2</w:t>
            </w:r>
            <w:proofErr w:type="gramEnd"/>
            <w:r w:rsidRPr="002D5B7A">
              <w:rPr>
                <w:sz w:val="20"/>
                <w:szCs w:val="20"/>
                <w:u w:color="FF0000"/>
              </w:rPr>
              <w:t xml:space="preserve">. </w:t>
            </w: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5,36</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0,58</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5,08</w:t>
            </w:r>
          </w:p>
        </w:tc>
        <w:tc>
          <w:tcPr>
            <w:tcW w:w="1275" w:type="dxa"/>
            <w:tcBorders>
              <w:top w:val="single" w:sz="4" w:space="0" w:color="auto"/>
              <w:left w:val="single" w:sz="4" w:space="0" w:color="auto"/>
              <w:bottom w:val="single" w:sz="4" w:space="0" w:color="auto"/>
            </w:tcBorders>
            <w:vAlign w:val="center"/>
          </w:tcPr>
          <w:p w:rsidR="00AA1B39" w:rsidRPr="002D5B7A" w:rsidRDefault="000D3797" w:rsidP="005F7F60">
            <w:pPr>
              <w:jc w:val="center"/>
              <w:rPr>
                <w:color w:val="000000"/>
                <w:sz w:val="20"/>
                <w:szCs w:val="20"/>
              </w:rPr>
            </w:pPr>
            <w:r w:rsidRPr="002D5B7A">
              <w:rPr>
                <w:color w:val="000000"/>
                <w:sz w:val="20"/>
                <w:szCs w:val="20"/>
              </w:rPr>
              <w:t>1,06</w:t>
            </w:r>
          </w:p>
        </w:tc>
        <w:tc>
          <w:tcPr>
            <w:tcW w:w="1237" w:type="dxa"/>
            <w:tcBorders>
              <w:top w:val="single" w:sz="4" w:space="0" w:color="auto"/>
              <w:left w:val="single" w:sz="4" w:space="0" w:color="auto"/>
              <w:bottom w:val="single" w:sz="4" w:space="0" w:color="auto"/>
            </w:tcBorders>
            <w:vAlign w:val="center"/>
          </w:tcPr>
          <w:p w:rsidR="00AA1B39" w:rsidRPr="002D5B7A" w:rsidRDefault="000D3797" w:rsidP="00F738B9">
            <w:pPr>
              <w:jc w:val="center"/>
              <w:rPr>
                <w:color w:val="000000"/>
                <w:sz w:val="20"/>
                <w:szCs w:val="20"/>
              </w:rPr>
            </w:pPr>
            <w:r w:rsidRPr="002D5B7A">
              <w:rPr>
                <w:color w:val="000000"/>
                <w:sz w:val="20"/>
                <w:szCs w:val="20"/>
              </w:rPr>
              <w:t>3,95</w:t>
            </w:r>
          </w:p>
        </w:tc>
      </w:tr>
      <w:tr w:rsidR="00AA1B39" w:rsidRPr="002D5B7A" w:rsidTr="003D6F78">
        <w:trPr>
          <w:trHeight w:val="395"/>
          <w:jc w:val="center"/>
        </w:trPr>
        <w:tc>
          <w:tcPr>
            <w:tcW w:w="3693" w:type="dxa"/>
            <w:tcBorders>
              <w:top w:val="single" w:sz="4" w:space="0" w:color="auto"/>
              <w:bottom w:val="single" w:sz="4" w:space="0" w:color="auto"/>
              <w:right w:val="single" w:sz="4" w:space="0" w:color="auto"/>
            </w:tcBorders>
          </w:tcPr>
          <w:p w:rsidR="00AA1B39" w:rsidRPr="002D5B7A" w:rsidRDefault="00AA1B39" w:rsidP="00866A6C">
            <w:pPr>
              <w:autoSpaceDE w:val="0"/>
              <w:autoSpaceDN w:val="0"/>
              <w:adjustRightInd w:val="0"/>
              <w:rPr>
                <w:sz w:val="20"/>
                <w:szCs w:val="20"/>
                <w:u w:color="FF0000"/>
              </w:rPr>
            </w:pPr>
            <w:r w:rsidRPr="002D5B7A">
              <w:rPr>
                <w:sz w:val="20"/>
                <w:szCs w:val="20"/>
                <w:u w:color="FF0000"/>
              </w:rPr>
              <w:t>Выбыло общей площади за год, тыс. м</w:t>
            </w:r>
            <w:proofErr w:type="gramStart"/>
            <w:r w:rsidRPr="002D5B7A">
              <w:rPr>
                <w:sz w:val="20"/>
                <w:szCs w:val="20"/>
                <w:u w:color="FF0000"/>
                <w:vertAlign w:val="superscript"/>
              </w:rPr>
              <w:t>2</w:t>
            </w:r>
            <w:proofErr w:type="gramEnd"/>
            <w:r w:rsidRPr="002D5B7A">
              <w:rPr>
                <w:sz w:val="20"/>
                <w:szCs w:val="20"/>
                <w:u w:color="FF0000"/>
              </w:rPr>
              <w:t>.</w:t>
            </w: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1,21</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2,25</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2,08</w:t>
            </w:r>
          </w:p>
        </w:tc>
        <w:tc>
          <w:tcPr>
            <w:tcW w:w="1275" w:type="dxa"/>
            <w:tcBorders>
              <w:top w:val="single" w:sz="4" w:space="0" w:color="auto"/>
              <w:left w:val="single" w:sz="4" w:space="0" w:color="auto"/>
              <w:bottom w:val="single" w:sz="4" w:space="0" w:color="auto"/>
            </w:tcBorders>
            <w:vAlign w:val="center"/>
          </w:tcPr>
          <w:p w:rsidR="00AA1B39" w:rsidRPr="002D5B7A" w:rsidRDefault="000D3797" w:rsidP="005F7F60">
            <w:pPr>
              <w:jc w:val="center"/>
              <w:rPr>
                <w:color w:val="000000"/>
                <w:sz w:val="20"/>
                <w:szCs w:val="20"/>
              </w:rPr>
            </w:pPr>
            <w:r w:rsidRPr="002D5B7A">
              <w:rPr>
                <w:color w:val="000000"/>
                <w:sz w:val="20"/>
                <w:szCs w:val="20"/>
              </w:rPr>
              <w:t>1,32</w:t>
            </w:r>
          </w:p>
        </w:tc>
        <w:tc>
          <w:tcPr>
            <w:tcW w:w="1237" w:type="dxa"/>
            <w:tcBorders>
              <w:top w:val="single" w:sz="4" w:space="0" w:color="auto"/>
              <w:left w:val="single" w:sz="4" w:space="0" w:color="auto"/>
              <w:bottom w:val="single" w:sz="4" w:space="0" w:color="auto"/>
            </w:tcBorders>
            <w:vAlign w:val="center"/>
          </w:tcPr>
          <w:p w:rsidR="00AA1B39" w:rsidRPr="002D5B7A" w:rsidRDefault="00DB631E" w:rsidP="00F738B9">
            <w:pPr>
              <w:jc w:val="center"/>
              <w:rPr>
                <w:color w:val="000000"/>
                <w:sz w:val="20"/>
                <w:szCs w:val="20"/>
              </w:rPr>
            </w:pPr>
            <w:r w:rsidRPr="002D5B7A">
              <w:rPr>
                <w:color w:val="000000"/>
                <w:sz w:val="20"/>
                <w:szCs w:val="20"/>
              </w:rPr>
              <w:t>1,32</w:t>
            </w:r>
          </w:p>
        </w:tc>
      </w:tr>
      <w:tr w:rsidR="00AA1B39" w:rsidRPr="002D5B7A" w:rsidTr="002D5B7A">
        <w:trPr>
          <w:trHeight w:val="432"/>
          <w:jc w:val="center"/>
        </w:trPr>
        <w:tc>
          <w:tcPr>
            <w:tcW w:w="3693" w:type="dxa"/>
            <w:tcBorders>
              <w:top w:val="single" w:sz="4" w:space="0" w:color="auto"/>
              <w:bottom w:val="single" w:sz="4" w:space="0" w:color="auto"/>
              <w:right w:val="single" w:sz="4" w:space="0" w:color="auto"/>
            </w:tcBorders>
          </w:tcPr>
          <w:p w:rsidR="00AA1B39" w:rsidRPr="002D5B7A" w:rsidRDefault="00AA1B39" w:rsidP="00866A6C">
            <w:pPr>
              <w:autoSpaceDE w:val="0"/>
              <w:autoSpaceDN w:val="0"/>
              <w:adjustRightInd w:val="0"/>
              <w:rPr>
                <w:sz w:val="20"/>
                <w:szCs w:val="20"/>
                <w:u w:color="FF0000"/>
              </w:rPr>
            </w:pPr>
            <w:r w:rsidRPr="002D5B7A">
              <w:rPr>
                <w:sz w:val="20"/>
                <w:szCs w:val="20"/>
                <w:u w:color="FF0000"/>
              </w:rPr>
              <w:t>Численность населения на конец отчетного периода, тыс. чел.</w:t>
            </w: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color w:val="000000"/>
                <w:sz w:val="20"/>
                <w:szCs w:val="20"/>
              </w:rPr>
            </w:pPr>
            <w:r w:rsidRPr="002D5B7A">
              <w:rPr>
                <w:color w:val="000000"/>
                <w:sz w:val="20"/>
                <w:szCs w:val="20"/>
              </w:rPr>
              <w:t>8,309</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8,173</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color w:val="000000"/>
                <w:sz w:val="20"/>
                <w:szCs w:val="20"/>
              </w:rPr>
            </w:pPr>
            <w:r w:rsidRPr="002D5B7A">
              <w:rPr>
                <w:color w:val="000000"/>
                <w:sz w:val="20"/>
                <w:szCs w:val="20"/>
              </w:rPr>
              <w:t>8,043</w:t>
            </w:r>
          </w:p>
        </w:tc>
        <w:tc>
          <w:tcPr>
            <w:tcW w:w="1275" w:type="dxa"/>
            <w:tcBorders>
              <w:top w:val="single" w:sz="4" w:space="0" w:color="auto"/>
              <w:left w:val="single" w:sz="4" w:space="0" w:color="auto"/>
              <w:bottom w:val="single" w:sz="4" w:space="0" w:color="auto"/>
            </w:tcBorders>
            <w:vAlign w:val="center"/>
          </w:tcPr>
          <w:p w:rsidR="00AA1B39" w:rsidRPr="002D5B7A" w:rsidRDefault="000D3797" w:rsidP="005F7F60">
            <w:pPr>
              <w:jc w:val="center"/>
              <w:rPr>
                <w:color w:val="000000"/>
                <w:sz w:val="20"/>
                <w:szCs w:val="20"/>
              </w:rPr>
            </w:pPr>
            <w:r w:rsidRPr="002D5B7A">
              <w:rPr>
                <w:color w:val="000000"/>
                <w:sz w:val="20"/>
                <w:szCs w:val="20"/>
              </w:rPr>
              <w:t>7,913</w:t>
            </w:r>
          </w:p>
        </w:tc>
        <w:tc>
          <w:tcPr>
            <w:tcW w:w="1237" w:type="dxa"/>
            <w:tcBorders>
              <w:top w:val="single" w:sz="4" w:space="0" w:color="auto"/>
              <w:left w:val="single" w:sz="4" w:space="0" w:color="auto"/>
              <w:bottom w:val="single" w:sz="4" w:space="0" w:color="auto"/>
            </w:tcBorders>
            <w:vAlign w:val="center"/>
          </w:tcPr>
          <w:p w:rsidR="00AA1B39" w:rsidRPr="002D5B7A" w:rsidRDefault="00DB631E" w:rsidP="00F738B9">
            <w:pPr>
              <w:jc w:val="center"/>
              <w:rPr>
                <w:color w:val="000000"/>
                <w:sz w:val="20"/>
                <w:szCs w:val="20"/>
              </w:rPr>
            </w:pPr>
            <w:r w:rsidRPr="002D5B7A">
              <w:rPr>
                <w:color w:val="000000"/>
                <w:sz w:val="20"/>
                <w:szCs w:val="20"/>
              </w:rPr>
              <w:t>7,784</w:t>
            </w:r>
          </w:p>
        </w:tc>
      </w:tr>
      <w:tr w:rsidR="00AA1B39" w:rsidRPr="002D5B7A" w:rsidTr="003D6F78">
        <w:trPr>
          <w:trHeight w:val="836"/>
          <w:jc w:val="center"/>
        </w:trPr>
        <w:tc>
          <w:tcPr>
            <w:tcW w:w="3693" w:type="dxa"/>
            <w:tcBorders>
              <w:top w:val="single" w:sz="4" w:space="0" w:color="auto"/>
              <w:bottom w:val="single" w:sz="4" w:space="0" w:color="auto"/>
              <w:right w:val="single" w:sz="4" w:space="0" w:color="auto"/>
            </w:tcBorders>
          </w:tcPr>
          <w:p w:rsidR="00AA1B39" w:rsidRPr="002D5B7A" w:rsidRDefault="00AA1B39" w:rsidP="00866A6C">
            <w:pPr>
              <w:autoSpaceDE w:val="0"/>
              <w:autoSpaceDN w:val="0"/>
              <w:adjustRightInd w:val="0"/>
              <w:rPr>
                <w:sz w:val="20"/>
                <w:szCs w:val="20"/>
                <w:u w:color="FF0000"/>
              </w:rPr>
            </w:pPr>
            <w:proofErr w:type="gramStart"/>
            <w:r w:rsidRPr="002D5B7A">
              <w:rPr>
                <w:sz w:val="20"/>
                <w:szCs w:val="20"/>
              </w:rPr>
              <w:t>Общая</w:t>
            </w:r>
            <w:proofErr w:type="gramEnd"/>
            <w:r w:rsidRPr="002D5B7A">
              <w:rPr>
                <w:sz w:val="20"/>
                <w:szCs w:val="20"/>
              </w:rPr>
              <w:t xml:space="preserve"> </w:t>
            </w:r>
            <w:proofErr w:type="spellStart"/>
            <w:r w:rsidRPr="002D5B7A">
              <w:rPr>
                <w:sz w:val="20"/>
                <w:szCs w:val="20"/>
              </w:rPr>
              <w:t>площадьжилых</w:t>
            </w:r>
            <w:proofErr w:type="spellEnd"/>
            <w:r w:rsidRPr="002D5B7A">
              <w:rPr>
                <w:sz w:val="20"/>
                <w:szCs w:val="20"/>
              </w:rPr>
              <w:t xml:space="preserve"> помещений, приходящаяся в среднем на одного жителя, – всего, </w:t>
            </w:r>
            <w:proofErr w:type="spellStart"/>
            <w:r w:rsidRPr="002D5B7A">
              <w:rPr>
                <w:sz w:val="20"/>
                <w:szCs w:val="20"/>
              </w:rPr>
              <w:t>кв.м</w:t>
            </w:r>
            <w:proofErr w:type="spellEnd"/>
            <w:r w:rsidRPr="002D5B7A">
              <w:rPr>
                <w:sz w:val="20"/>
                <w:szCs w:val="20"/>
              </w:rPr>
              <w:t>.</w:t>
            </w:r>
          </w:p>
        </w:tc>
        <w:tc>
          <w:tcPr>
            <w:tcW w:w="1133" w:type="dxa"/>
            <w:tcBorders>
              <w:top w:val="single" w:sz="4" w:space="0" w:color="auto"/>
              <w:left w:val="single" w:sz="4" w:space="0" w:color="auto"/>
              <w:bottom w:val="single" w:sz="4" w:space="0" w:color="auto"/>
              <w:right w:val="single" w:sz="4" w:space="0" w:color="auto"/>
            </w:tcBorders>
            <w:vAlign w:val="center"/>
          </w:tcPr>
          <w:p w:rsidR="00AA1B39" w:rsidRPr="002D5B7A" w:rsidRDefault="00AA1B39" w:rsidP="005F7F60">
            <w:pPr>
              <w:jc w:val="center"/>
              <w:rPr>
                <w:b/>
                <w:bCs/>
                <w:color w:val="000000"/>
                <w:sz w:val="20"/>
                <w:szCs w:val="20"/>
              </w:rPr>
            </w:pPr>
            <w:r w:rsidRPr="002D5B7A">
              <w:rPr>
                <w:b/>
                <w:bCs/>
                <w:color w:val="000000"/>
                <w:sz w:val="20"/>
                <w:szCs w:val="20"/>
              </w:rPr>
              <w:t>28,63</w:t>
            </w:r>
          </w:p>
        </w:tc>
        <w:tc>
          <w:tcPr>
            <w:tcW w:w="1133"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b/>
                <w:bCs/>
                <w:color w:val="000000"/>
                <w:sz w:val="20"/>
                <w:szCs w:val="20"/>
              </w:rPr>
            </w:pPr>
            <w:r w:rsidRPr="002D5B7A">
              <w:rPr>
                <w:b/>
                <w:bCs/>
                <w:color w:val="000000"/>
                <w:sz w:val="20"/>
                <w:szCs w:val="20"/>
              </w:rPr>
              <w:t>28,90</w:t>
            </w:r>
          </w:p>
        </w:tc>
        <w:tc>
          <w:tcPr>
            <w:tcW w:w="1274" w:type="dxa"/>
            <w:tcBorders>
              <w:top w:val="single" w:sz="4" w:space="0" w:color="auto"/>
              <w:left w:val="single" w:sz="4" w:space="0" w:color="auto"/>
              <w:bottom w:val="single" w:sz="4" w:space="0" w:color="auto"/>
              <w:right w:val="nil"/>
            </w:tcBorders>
            <w:vAlign w:val="center"/>
          </w:tcPr>
          <w:p w:rsidR="00AA1B39" w:rsidRPr="002D5B7A" w:rsidRDefault="000D3797" w:rsidP="005F7F60">
            <w:pPr>
              <w:jc w:val="center"/>
              <w:rPr>
                <w:b/>
                <w:bCs/>
                <w:color w:val="000000"/>
                <w:sz w:val="20"/>
                <w:szCs w:val="20"/>
              </w:rPr>
            </w:pPr>
            <w:r w:rsidRPr="002D5B7A">
              <w:rPr>
                <w:b/>
                <w:bCs/>
                <w:color w:val="000000"/>
                <w:sz w:val="20"/>
                <w:szCs w:val="20"/>
              </w:rPr>
              <w:t>29,74</w:t>
            </w:r>
          </w:p>
        </w:tc>
        <w:tc>
          <w:tcPr>
            <w:tcW w:w="1275" w:type="dxa"/>
            <w:tcBorders>
              <w:top w:val="single" w:sz="4" w:space="0" w:color="auto"/>
              <w:left w:val="single" w:sz="4" w:space="0" w:color="auto"/>
              <w:bottom w:val="single" w:sz="4" w:space="0" w:color="auto"/>
            </w:tcBorders>
            <w:vAlign w:val="center"/>
          </w:tcPr>
          <w:p w:rsidR="00AA1B39" w:rsidRPr="002D5B7A" w:rsidRDefault="000D3797" w:rsidP="005F7F60">
            <w:pPr>
              <w:jc w:val="center"/>
              <w:rPr>
                <w:b/>
                <w:bCs/>
                <w:color w:val="000000"/>
                <w:sz w:val="20"/>
                <w:szCs w:val="20"/>
              </w:rPr>
            </w:pPr>
            <w:r w:rsidRPr="002D5B7A">
              <w:rPr>
                <w:b/>
                <w:bCs/>
                <w:color w:val="000000"/>
                <w:sz w:val="20"/>
                <w:szCs w:val="20"/>
              </w:rPr>
              <w:t>30,20</w:t>
            </w:r>
          </w:p>
        </w:tc>
        <w:tc>
          <w:tcPr>
            <w:tcW w:w="1237" w:type="dxa"/>
            <w:tcBorders>
              <w:top w:val="single" w:sz="4" w:space="0" w:color="auto"/>
              <w:left w:val="single" w:sz="4" w:space="0" w:color="auto"/>
              <w:bottom w:val="single" w:sz="4" w:space="0" w:color="auto"/>
            </w:tcBorders>
            <w:vAlign w:val="center"/>
          </w:tcPr>
          <w:p w:rsidR="00AA1B39" w:rsidRPr="002D5B7A" w:rsidRDefault="00DB631E" w:rsidP="00F738B9">
            <w:pPr>
              <w:jc w:val="center"/>
              <w:rPr>
                <w:b/>
                <w:bCs/>
                <w:color w:val="000000"/>
                <w:sz w:val="20"/>
                <w:szCs w:val="20"/>
              </w:rPr>
            </w:pPr>
            <w:r w:rsidRPr="002D5B7A">
              <w:rPr>
                <w:b/>
                <w:bCs/>
                <w:color w:val="000000"/>
                <w:sz w:val="20"/>
                <w:szCs w:val="20"/>
              </w:rPr>
              <w:t>31,04</w:t>
            </w:r>
          </w:p>
        </w:tc>
      </w:tr>
    </w:tbl>
    <w:p w:rsidR="001A39BE" w:rsidRPr="00D134AD"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D134AD">
        <w:rPr>
          <w:rFonts w:ascii="Times New Roman CYR" w:hAnsi="Times New Roman CYR" w:cs="Times New Roman CYR"/>
          <w:b/>
          <w:bCs/>
          <w:sz w:val="26"/>
          <w:szCs w:val="26"/>
          <w:u w:color="FF0000"/>
        </w:rPr>
        <w:lastRenderedPageBreak/>
        <w:t>24.1 Показатель «Общая площадь жилых помещений, приходящаяся в среднем на одного жителя, введенная в действие за год»</w:t>
      </w:r>
    </w:p>
    <w:p w:rsidR="001A39BE" w:rsidRPr="00D35A7D" w:rsidRDefault="001A39BE" w:rsidP="00866A6C">
      <w:pPr>
        <w:autoSpaceDE w:val="0"/>
        <w:autoSpaceDN w:val="0"/>
        <w:adjustRightInd w:val="0"/>
        <w:ind w:firstLine="567"/>
        <w:jc w:val="both"/>
        <w:rPr>
          <w:rFonts w:ascii="Times New Roman CYR" w:hAnsi="Times New Roman CYR" w:cs="Times New Roman CYR"/>
          <w:sz w:val="26"/>
          <w:szCs w:val="26"/>
          <w:highlight w:val="yellow"/>
          <w:u w:color="FF0000"/>
        </w:rPr>
      </w:pPr>
    </w:p>
    <w:p w:rsidR="00D134AD" w:rsidRPr="00D134AD"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D134AD">
        <w:rPr>
          <w:rFonts w:ascii="Times New Roman CYR" w:hAnsi="Times New Roman CYR" w:cs="Times New Roman CYR"/>
          <w:sz w:val="26"/>
          <w:szCs w:val="26"/>
          <w:u w:color="FF0000"/>
        </w:rPr>
        <w:t>В отчетном</w:t>
      </w:r>
      <w:r w:rsidR="00FA3DF3">
        <w:rPr>
          <w:rFonts w:ascii="Times New Roman CYR" w:hAnsi="Times New Roman CYR" w:cs="Times New Roman CYR"/>
          <w:sz w:val="26"/>
          <w:szCs w:val="26"/>
          <w:u w:color="FF0000"/>
        </w:rPr>
        <w:t xml:space="preserve"> </w:t>
      </w:r>
      <w:r w:rsidRPr="00D134AD">
        <w:rPr>
          <w:rFonts w:ascii="Times New Roman CYR" w:hAnsi="Times New Roman CYR" w:cs="Times New Roman CYR"/>
          <w:sz w:val="26"/>
          <w:szCs w:val="26"/>
          <w:u w:color="FF0000"/>
        </w:rPr>
        <w:t>202</w:t>
      </w:r>
      <w:r w:rsidR="00D134AD" w:rsidRPr="00D134AD">
        <w:rPr>
          <w:rFonts w:ascii="Times New Roman CYR" w:hAnsi="Times New Roman CYR" w:cs="Times New Roman CYR"/>
          <w:sz w:val="26"/>
          <w:szCs w:val="26"/>
          <w:u w:color="FF0000"/>
        </w:rPr>
        <w:t>4</w:t>
      </w:r>
      <w:r w:rsidRPr="00D134AD">
        <w:rPr>
          <w:rFonts w:ascii="Times New Roman CYR" w:hAnsi="Times New Roman CYR" w:cs="Times New Roman CYR"/>
          <w:sz w:val="26"/>
          <w:szCs w:val="26"/>
          <w:u w:color="FF0000"/>
        </w:rPr>
        <w:t xml:space="preserve"> году показатель «Общая площадь жилых помещений, приходящаяся в среднем на одного жителя, введенная в действие за год</w:t>
      </w:r>
      <w:r w:rsidRPr="00D134AD">
        <w:rPr>
          <w:rFonts w:ascii="Times New Roman CYR" w:hAnsi="Times New Roman CYR" w:cs="Times New Roman CYR"/>
          <w:b/>
          <w:bCs/>
          <w:sz w:val="26"/>
          <w:szCs w:val="26"/>
          <w:u w:color="FF0000"/>
        </w:rPr>
        <w:t>»</w:t>
      </w:r>
      <w:r w:rsidRPr="00D134AD">
        <w:rPr>
          <w:rFonts w:ascii="Times New Roman CYR" w:hAnsi="Times New Roman CYR" w:cs="Times New Roman CYR"/>
          <w:sz w:val="26"/>
          <w:szCs w:val="26"/>
          <w:u w:color="FF0000"/>
        </w:rPr>
        <w:t xml:space="preserve"> составила </w:t>
      </w:r>
      <w:r w:rsidR="00D134AD" w:rsidRPr="00D134AD">
        <w:rPr>
          <w:rFonts w:ascii="Times New Roman CYR" w:hAnsi="Times New Roman CYR" w:cs="Times New Roman CYR"/>
          <w:b/>
          <w:bCs/>
          <w:sz w:val="26"/>
          <w:szCs w:val="26"/>
          <w:u w:color="FF0000"/>
        </w:rPr>
        <w:t xml:space="preserve">0,05 </w:t>
      </w:r>
      <w:proofErr w:type="spellStart"/>
      <w:r w:rsidR="00D134AD" w:rsidRPr="00D134AD">
        <w:rPr>
          <w:rFonts w:ascii="Times New Roman CYR" w:hAnsi="Times New Roman CYR" w:cs="Times New Roman CYR"/>
          <w:b/>
          <w:bCs/>
          <w:sz w:val="26"/>
          <w:szCs w:val="26"/>
          <w:u w:color="FF0000"/>
        </w:rPr>
        <w:t>кв</w:t>
      </w:r>
      <w:r w:rsidRPr="00D134AD">
        <w:rPr>
          <w:rFonts w:ascii="Times New Roman CYR" w:hAnsi="Times New Roman CYR" w:cs="Times New Roman CYR"/>
          <w:b/>
          <w:bCs/>
          <w:sz w:val="26"/>
          <w:szCs w:val="26"/>
          <w:u w:color="FF0000"/>
        </w:rPr>
        <w:t>.м</w:t>
      </w:r>
      <w:proofErr w:type="spellEnd"/>
      <w:r w:rsidRPr="00D134AD">
        <w:rPr>
          <w:rFonts w:ascii="Times New Roman CYR" w:hAnsi="Times New Roman CYR" w:cs="Times New Roman CYR"/>
          <w:b/>
          <w:bCs/>
          <w:sz w:val="26"/>
          <w:szCs w:val="26"/>
          <w:u w:color="FF0000"/>
        </w:rPr>
        <w:t xml:space="preserve">., </w:t>
      </w:r>
      <w:r w:rsidRPr="00D134AD">
        <w:rPr>
          <w:rFonts w:ascii="Times New Roman CYR" w:hAnsi="Times New Roman CYR" w:cs="Times New Roman CYR"/>
          <w:bCs/>
          <w:sz w:val="26"/>
          <w:szCs w:val="26"/>
          <w:u w:color="FF0000"/>
        </w:rPr>
        <w:t xml:space="preserve">значение показателя </w:t>
      </w:r>
      <w:r w:rsidR="00D134AD" w:rsidRPr="00D134AD">
        <w:rPr>
          <w:rFonts w:ascii="Times New Roman CYR" w:hAnsi="Times New Roman CYR" w:cs="Times New Roman CYR"/>
          <w:bCs/>
          <w:sz w:val="26"/>
          <w:szCs w:val="26"/>
          <w:u w:color="FF0000"/>
        </w:rPr>
        <w:t>уменьшилось по сравнению с</w:t>
      </w:r>
      <w:r w:rsidRPr="00D134AD">
        <w:rPr>
          <w:rFonts w:ascii="Times New Roman CYR" w:hAnsi="Times New Roman CYR" w:cs="Times New Roman CYR"/>
          <w:bCs/>
          <w:sz w:val="26"/>
          <w:szCs w:val="26"/>
          <w:u w:color="FF0000"/>
        </w:rPr>
        <w:t xml:space="preserve"> 202</w:t>
      </w:r>
      <w:r w:rsidR="00D134AD" w:rsidRPr="00D134AD">
        <w:rPr>
          <w:rFonts w:ascii="Times New Roman CYR" w:hAnsi="Times New Roman CYR" w:cs="Times New Roman CYR"/>
          <w:bCs/>
          <w:sz w:val="26"/>
          <w:szCs w:val="26"/>
          <w:u w:color="FF0000"/>
        </w:rPr>
        <w:t xml:space="preserve">3 годом на 0,96 </w:t>
      </w:r>
      <w:proofErr w:type="spellStart"/>
      <w:r w:rsidR="00D134AD" w:rsidRPr="00D134AD">
        <w:rPr>
          <w:rFonts w:ascii="Times New Roman CYR" w:hAnsi="Times New Roman CYR" w:cs="Times New Roman CYR"/>
          <w:bCs/>
          <w:sz w:val="26"/>
          <w:szCs w:val="26"/>
          <w:u w:color="FF0000"/>
        </w:rPr>
        <w:t>кв.м</w:t>
      </w:r>
      <w:proofErr w:type="spellEnd"/>
      <w:r w:rsidR="00D134AD" w:rsidRPr="00D134AD">
        <w:rPr>
          <w:rFonts w:ascii="Times New Roman CYR" w:hAnsi="Times New Roman CYR" w:cs="Times New Roman CYR"/>
          <w:bCs/>
          <w:sz w:val="26"/>
          <w:szCs w:val="26"/>
          <w:u w:color="FF0000"/>
        </w:rPr>
        <w:t>.</w:t>
      </w:r>
      <w:r w:rsidRPr="00D134AD">
        <w:rPr>
          <w:rFonts w:ascii="Times New Roman CYR" w:hAnsi="Times New Roman CYR" w:cs="Times New Roman CYR"/>
          <w:bCs/>
          <w:sz w:val="26"/>
          <w:szCs w:val="26"/>
          <w:u w:color="FF0000"/>
        </w:rPr>
        <w:t xml:space="preserve"> (202</w:t>
      </w:r>
      <w:r w:rsidR="00D134AD" w:rsidRPr="00D134AD">
        <w:rPr>
          <w:rFonts w:ascii="Times New Roman CYR" w:hAnsi="Times New Roman CYR" w:cs="Times New Roman CYR"/>
          <w:bCs/>
          <w:sz w:val="26"/>
          <w:szCs w:val="26"/>
          <w:u w:color="FF0000"/>
        </w:rPr>
        <w:t>3</w:t>
      </w:r>
      <w:r w:rsidRPr="00D134AD">
        <w:rPr>
          <w:rFonts w:ascii="Times New Roman CYR" w:hAnsi="Times New Roman CYR" w:cs="Times New Roman CYR"/>
          <w:bCs/>
          <w:sz w:val="26"/>
          <w:szCs w:val="26"/>
          <w:u w:color="FF0000"/>
        </w:rPr>
        <w:t xml:space="preserve"> год – </w:t>
      </w:r>
      <w:r w:rsidR="00D134AD" w:rsidRPr="00D134AD">
        <w:rPr>
          <w:rFonts w:ascii="Times New Roman CYR" w:hAnsi="Times New Roman CYR" w:cs="Times New Roman CYR"/>
          <w:bCs/>
          <w:sz w:val="26"/>
          <w:szCs w:val="26"/>
          <w:u w:color="FF0000"/>
        </w:rPr>
        <w:t>1,01</w:t>
      </w:r>
      <w:r w:rsidRPr="00D134AD">
        <w:rPr>
          <w:rFonts w:ascii="Times New Roman CYR" w:hAnsi="Times New Roman CYR" w:cs="Times New Roman CYR"/>
          <w:bCs/>
          <w:sz w:val="26"/>
          <w:szCs w:val="26"/>
          <w:u w:color="FF0000"/>
        </w:rPr>
        <w:t>кв.м.)</w:t>
      </w:r>
      <w:r w:rsidR="00D134AD">
        <w:rPr>
          <w:rFonts w:ascii="Times New Roman CYR" w:hAnsi="Times New Roman CYR" w:cs="Times New Roman CYR"/>
          <w:bCs/>
          <w:sz w:val="26"/>
          <w:szCs w:val="26"/>
          <w:u w:color="FF0000"/>
        </w:rPr>
        <w:t xml:space="preserve">. Снижение показателя связано с тем, что в 2024 году на территории Северо-Енисейского </w:t>
      </w:r>
      <w:r w:rsidR="00F13B92">
        <w:rPr>
          <w:rFonts w:ascii="Times New Roman CYR" w:hAnsi="Times New Roman CYR" w:cs="Times New Roman CYR"/>
          <w:bCs/>
          <w:sz w:val="26"/>
          <w:szCs w:val="26"/>
          <w:u w:color="FF0000"/>
        </w:rPr>
        <w:t>муниципального округа</w:t>
      </w:r>
      <w:r w:rsidR="00D134AD">
        <w:rPr>
          <w:rFonts w:ascii="Times New Roman CYR" w:hAnsi="Times New Roman CYR" w:cs="Times New Roman CYR"/>
          <w:bCs/>
          <w:sz w:val="26"/>
          <w:szCs w:val="26"/>
          <w:u w:color="FF0000"/>
        </w:rPr>
        <w:t xml:space="preserve"> не вводились в эксплуатацию новые объекты многоквартирного строительства.</w:t>
      </w:r>
    </w:p>
    <w:p w:rsidR="00F738B9" w:rsidRPr="00D134AD"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D134AD">
        <w:rPr>
          <w:rFonts w:ascii="Times New Roman CYR" w:hAnsi="Times New Roman CYR" w:cs="Times New Roman CYR"/>
          <w:bCs/>
          <w:sz w:val="26"/>
          <w:szCs w:val="26"/>
          <w:u w:color="FF0000"/>
        </w:rPr>
        <w:t>За 202</w:t>
      </w:r>
      <w:r w:rsidR="00D134AD" w:rsidRPr="00D134AD">
        <w:rPr>
          <w:rFonts w:ascii="Times New Roman CYR" w:hAnsi="Times New Roman CYR" w:cs="Times New Roman CYR"/>
          <w:bCs/>
          <w:sz w:val="26"/>
          <w:szCs w:val="26"/>
          <w:u w:color="FF0000"/>
        </w:rPr>
        <w:t>4</w:t>
      </w:r>
      <w:r w:rsidRPr="00D134AD">
        <w:rPr>
          <w:rFonts w:ascii="Times New Roman CYR" w:hAnsi="Times New Roman CYR" w:cs="Times New Roman CYR"/>
          <w:bCs/>
          <w:sz w:val="26"/>
          <w:szCs w:val="26"/>
          <w:u w:color="FF0000"/>
        </w:rPr>
        <w:t xml:space="preserve"> год гражданами Северо-Енисейского </w:t>
      </w:r>
      <w:r w:rsidR="00F13B92">
        <w:rPr>
          <w:rFonts w:ascii="Times New Roman CYR" w:hAnsi="Times New Roman CYR" w:cs="Times New Roman CYR"/>
          <w:bCs/>
          <w:sz w:val="26"/>
          <w:szCs w:val="26"/>
          <w:u w:color="FF0000"/>
        </w:rPr>
        <w:t>муниципального округа</w:t>
      </w:r>
      <w:r w:rsidRPr="00D134AD">
        <w:rPr>
          <w:rFonts w:ascii="Times New Roman CYR" w:hAnsi="Times New Roman CYR" w:cs="Times New Roman CYR"/>
          <w:bCs/>
          <w:sz w:val="26"/>
          <w:szCs w:val="26"/>
          <w:u w:color="FF0000"/>
        </w:rPr>
        <w:t xml:space="preserve"> введено в эксплуатацию</w:t>
      </w:r>
      <w:r w:rsidR="002D5B7A">
        <w:rPr>
          <w:rFonts w:ascii="Times New Roman CYR" w:hAnsi="Times New Roman CYR" w:cs="Times New Roman CYR"/>
          <w:bCs/>
          <w:sz w:val="26"/>
          <w:szCs w:val="26"/>
          <w:u w:color="FF0000"/>
        </w:rPr>
        <w:t xml:space="preserve"> индивидуальное жилье общей площадью</w:t>
      </w:r>
      <w:r w:rsidR="00E77864">
        <w:rPr>
          <w:rFonts w:ascii="Times New Roman CYR" w:hAnsi="Times New Roman CYR" w:cs="Times New Roman CYR"/>
          <w:bCs/>
          <w:sz w:val="26"/>
          <w:szCs w:val="26"/>
          <w:u w:color="FF0000"/>
        </w:rPr>
        <w:t xml:space="preserve"> </w:t>
      </w:r>
      <w:r w:rsidR="00D134AD" w:rsidRPr="00D134AD">
        <w:rPr>
          <w:rFonts w:ascii="Times New Roman CYR" w:hAnsi="Times New Roman CYR" w:cs="Times New Roman CYR"/>
          <w:b/>
          <w:bCs/>
          <w:sz w:val="26"/>
          <w:szCs w:val="26"/>
          <w:u w:color="FF0000"/>
        </w:rPr>
        <w:t>403</w:t>
      </w:r>
      <w:r w:rsidR="00E77864">
        <w:rPr>
          <w:rFonts w:ascii="Times New Roman CYR" w:hAnsi="Times New Roman CYR" w:cs="Times New Roman CYR"/>
          <w:b/>
          <w:bCs/>
          <w:sz w:val="26"/>
          <w:szCs w:val="26"/>
          <w:u w:color="FF0000"/>
        </w:rPr>
        <w:t xml:space="preserve"> </w:t>
      </w:r>
      <w:proofErr w:type="spellStart"/>
      <w:r w:rsidRPr="00D134AD">
        <w:rPr>
          <w:rFonts w:ascii="Times New Roman CYR" w:hAnsi="Times New Roman CYR" w:cs="Times New Roman CYR"/>
          <w:b/>
          <w:bCs/>
          <w:sz w:val="26"/>
          <w:szCs w:val="26"/>
          <w:u w:color="FF0000"/>
        </w:rPr>
        <w:t>кв.м</w:t>
      </w:r>
      <w:proofErr w:type="spellEnd"/>
      <w:r w:rsidRPr="00D134AD">
        <w:rPr>
          <w:rFonts w:ascii="Times New Roman CYR" w:hAnsi="Times New Roman CYR" w:cs="Times New Roman CYR"/>
          <w:b/>
          <w:bCs/>
          <w:sz w:val="26"/>
          <w:szCs w:val="26"/>
          <w:u w:color="FF0000"/>
        </w:rPr>
        <w:t>.</w:t>
      </w:r>
      <w:r w:rsidRPr="00D134AD">
        <w:rPr>
          <w:rFonts w:ascii="Times New Roman CYR" w:hAnsi="Times New Roman CYR" w:cs="Times New Roman CYR"/>
          <w:bCs/>
          <w:sz w:val="26"/>
          <w:szCs w:val="26"/>
          <w:u w:color="FF0000"/>
        </w:rPr>
        <w:t>,</w:t>
      </w:r>
      <w:r w:rsidR="00FA3DF3">
        <w:rPr>
          <w:rFonts w:ascii="Times New Roman CYR" w:hAnsi="Times New Roman CYR" w:cs="Times New Roman CYR"/>
          <w:bCs/>
          <w:sz w:val="26"/>
          <w:szCs w:val="26"/>
          <w:u w:color="FF0000"/>
        </w:rPr>
        <w:t xml:space="preserve"> </w:t>
      </w:r>
      <w:r w:rsidRPr="00D134AD">
        <w:rPr>
          <w:rFonts w:ascii="Times New Roman CYR" w:hAnsi="Times New Roman CYR" w:cs="Times New Roman CYR"/>
          <w:bCs/>
          <w:sz w:val="26"/>
          <w:szCs w:val="26"/>
          <w:u w:color="FF0000"/>
        </w:rPr>
        <w:t>что</w:t>
      </w:r>
      <w:r w:rsidR="00FA3DF3">
        <w:rPr>
          <w:rFonts w:ascii="Times New Roman CYR" w:hAnsi="Times New Roman CYR" w:cs="Times New Roman CYR"/>
          <w:bCs/>
          <w:sz w:val="26"/>
          <w:szCs w:val="26"/>
          <w:u w:color="FF0000"/>
        </w:rPr>
        <w:t xml:space="preserve"> </w:t>
      </w:r>
      <w:r w:rsidRPr="00D134AD">
        <w:rPr>
          <w:rFonts w:ascii="Times New Roman CYR" w:hAnsi="Times New Roman CYR" w:cs="Times New Roman CYR"/>
          <w:bCs/>
          <w:sz w:val="26"/>
          <w:szCs w:val="26"/>
          <w:u w:color="FF0000"/>
        </w:rPr>
        <w:t xml:space="preserve">меньше  на </w:t>
      </w:r>
      <w:r w:rsidR="00D134AD" w:rsidRPr="00D134AD">
        <w:rPr>
          <w:rFonts w:ascii="Times New Roman CYR" w:hAnsi="Times New Roman CYR" w:cs="Times New Roman CYR"/>
          <w:b/>
          <w:bCs/>
          <w:sz w:val="26"/>
          <w:szCs w:val="26"/>
          <w:u w:color="FF0000"/>
        </w:rPr>
        <w:t>8 112,0</w:t>
      </w:r>
      <w:r w:rsidR="00E77864">
        <w:rPr>
          <w:rFonts w:ascii="Times New Roman CYR" w:hAnsi="Times New Roman CYR" w:cs="Times New Roman CYR"/>
          <w:b/>
          <w:bCs/>
          <w:sz w:val="26"/>
          <w:szCs w:val="26"/>
          <w:u w:color="FF0000"/>
        </w:rPr>
        <w:t xml:space="preserve"> </w:t>
      </w:r>
      <w:proofErr w:type="spellStart"/>
      <w:r w:rsidRPr="00D134AD">
        <w:rPr>
          <w:rFonts w:ascii="Times New Roman CYR" w:hAnsi="Times New Roman CYR" w:cs="Times New Roman CYR"/>
          <w:bCs/>
          <w:sz w:val="26"/>
          <w:szCs w:val="26"/>
          <w:u w:color="FF0000"/>
        </w:rPr>
        <w:t>кв.м</w:t>
      </w:r>
      <w:proofErr w:type="spellEnd"/>
      <w:r w:rsidRPr="00D134AD">
        <w:rPr>
          <w:rFonts w:ascii="Times New Roman CYR" w:hAnsi="Times New Roman CYR" w:cs="Times New Roman CYR"/>
          <w:bCs/>
          <w:sz w:val="26"/>
          <w:szCs w:val="26"/>
          <w:u w:color="FF0000"/>
        </w:rPr>
        <w:t>.</w:t>
      </w:r>
      <w:r w:rsidR="00AD0584" w:rsidRPr="00D134AD">
        <w:rPr>
          <w:rFonts w:ascii="Times New Roman CYR" w:hAnsi="Times New Roman CYR" w:cs="Times New Roman CYR"/>
          <w:bCs/>
          <w:sz w:val="26"/>
          <w:szCs w:val="26"/>
          <w:u w:color="FF0000"/>
        </w:rPr>
        <w:t>,</w:t>
      </w:r>
      <w:r w:rsidRPr="00D134AD">
        <w:rPr>
          <w:rFonts w:ascii="Times New Roman CYR" w:hAnsi="Times New Roman CYR" w:cs="Times New Roman CYR"/>
          <w:bCs/>
          <w:sz w:val="26"/>
          <w:szCs w:val="26"/>
          <w:u w:color="FF0000"/>
        </w:rPr>
        <w:t xml:space="preserve"> чем в 202</w:t>
      </w:r>
      <w:r w:rsidR="00D134AD" w:rsidRPr="00D134AD">
        <w:rPr>
          <w:rFonts w:ascii="Times New Roman CYR" w:hAnsi="Times New Roman CYR" w:cs="Times New Roman CYR"/>
          <w:bCs/>
          <w:sz w:val="26"/>
          <w:szCs w:val="26"/>
          <w:u w:color="FF0000"/>
        </w:rPr>
        <w:t>3</w:t>
      </w:r>
      <w:r w:rsidRPr="00D134AD">
        <w:rPr>
          <w:rFonts w:ascii="Times New Roman CYR" w:hAnsi="Times New Roman CYR" w:cs="Times New Roman CYR"/>
          <w:bCs/>
          <w:sz w:val="26"/>
          <w:szCs w:val="26"/>
          <w:u w:color="FF0000"/>
        </w:rPr>
        <w:t xml:space="preserve"> году (202</w:t>
      </w:r>
      <w:r w:rsidR="00D134AD" w:rsidRPr="00D134AD">
        <w:rPr>
          <w:rFonts w:ascii="Times New Roman CYR" w:hAnsi="Times New Roman CYR" w:cs="Times New Roman CYR"/>
          <w:bCs/>
          <w:sz w:val="26"/>
          <w:szCs w:val="26"/>
          <w:u w:color="FF0000"/>
        </w:rPr>
        <w:t>3</w:t>
      </w:r>
      <w:r w:rsidRPr="00D134AD">
        <w:rPr>
          <w:rFonts w:ascii="Times New Roman CYR" w:hAnsi="Times New Roman CYR" w:cs="Times New Roman CYR"/>
          <w:bCs/>
          <w:sz w:val="26"/>
          <w:szCs w:val="26"/>
          <w:u w:color="FF0000"/>
        </w:rPr>
        <w:t xml:space="preserve"> год</w:t>
      </w:r>
      <w:r w:rsidR="00D134AD" w:rsidRPr="00D134AD">
        <w:rPr>
          <w:rFonts w:ascii="Times New Roman CYR" w:hAnsi="Times New Roman CYR" w:cs="Times New Roman CYR"/>
          <w:bCs/>
          <w:sz w:val="26"/>
          <w:szCs w:val="26"/>
          <w:u w:color="FF0000"/>
        </w:rPr>
        <w:t xml:space="preserve"> –</w:t>
      </w:r>
      <w:r w:rsidR="00FA3DF3">
        <w:rPr>
          <w:rFonts w:ascii="Times New Roman CYR" w:hAnsi="Times New Roman CYR" w:cs="Times New Roman CYR"/>
          <w:bCs/>
          <w:sz w:val="26"/>
          <w:szCs w:val="26"/>
          <w:u w:color="FF0000"/>
        </w:rPr>
        <w:t xml:space="preserve"> </w:t>
      </w:r>
      <w:r w:rsidR="00D134AD" w:rsidRPr="00D134AD">
        <w:rPr>
          <w:rFonts w:ascii="Times New Roman CYR" w:hAnsi="Times New Roman CYR" w:cs="Times New Roman CYR"/>
          <w:bCs/>
          <w:sz w:val="26"/>
          <w:szCs w:val="26"/>
          <w:u w:color="FF0000"/>
        </w:rPr>
        <w:t>8 515,0</w:t>
      </w:r>
      <w:r w:rsidRPr="00D134AD">
        <w:rPr>
          <w:rFonts w:ascii="Times New Roman CYR" w:hAnsi="Times New Roman CYR" w:cs="Times New Roman CYR"/>
          <w:bCs/>
          <w:sz w:val="26"/>
          <w:szCs w:val="26"/>
          <w:u w:color="FF0000"/>
        </w:rPr>
        <w:t>кв.м.).</w:t>
      </w:r>
    </w:p>
    <w:p w:rsidR="00F738B9" w:rsidRPr="00312D8E"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312D8E">
        <w:rPr>
          <w:rFonts w:ascii="Times New Roman CYR" w:hAnsi="Times New Roman CYR" w:cs="Times New Roman CYR"/>
          <w:sz w:val="26"/>
          <w:szCs w:val="26"/>
          <w:u w:color="FF0000"/>
        </w:rPr>
        <w:t>По оценке на 202</w:t>
      </w:r>
      <w:r w:rsidR="00D134AD" w:rsidRPr="00312D8E">
        <w:rPr>
          <w:rFonts w:ascii="Times New Roman CYR" w:hAnsi="Times New Roman CYR" w:cs="Times New Roman CYR"/>
          <w:sz w:val="26"/>
          <w:szCs w:val="26"/>
          <w:u w:color="FF0000"/>
        </w:rPr>
        <w:t>5</w:t>
      </w:r>
      <w:r w:rsidRPr="00312D8E">
        <w:rPr>
          <w:rFonts w:ascii="Times New Roman CYR" w:hAnsi="Times New Roman CYR" w:cs="Times New Roman CYR"/>
          <w:sz w:val="26"/>
          <w:szCs w:val="26"/>
          <w:u w:color="FF0000"/>
        </w:rPr>
        <w:t xml:space="preserve"> год ожидается </w:t>
      </w:r>
      <w:r w:rsidR="00312D8E" w:rsidRPr="00312D8E">
        <w:rPr>
          <w:rFonts w:ascii="Times New Roman CYR" w:hAnsi="Times New Roman CYR" w:cs="Times New Roman CYR"/>
          <w:sz w:val="26"/>
          <w:szCs w:val="26"/>
          <w:u w:color="FF0000"/>
        </w:rPr>
        <w:t>увеличение</w:t>
      </w:r>
      <w:r w:rsidRPr="00312D8E">
        <w:rPr>
          <w:rFonts w:ascii="Times New Roman CYR" w:hAnsi="Times New Roman CYR" w:cs="Times New Roman CYR"/>
          <w:sz w:val="26"/>
          <w:szCs w:val="26"/>
          <w:u w:color="FF0000"/>
        </w:rPr>
        <w:t xml:space="preserve"> показателя «Общая площадь жилых помещений, введенная в действие за один год, приходящаяся в среднем на одного жителя» до уровня </w:t>
      </w:r>
      <w:r w:rsidRPr="00312D8E">
        <w:rPr>
          <w:rFonts w:ascii="Times New Roman CYR" w:hAnsi="Times New Roman CYR" w:cs="Times New Roman CYR"/>
          <w:b/>
          <w:bCs/>
          <w:sz w:val="26"/>
          <w:szCs w:val="26"/>
          <w:u w:color="FF0000"/>
        </w:rPr>
        <w:t>0,</w:t>
      </w:r>
      <w:r w:rsidR="00E77864" w:rsidRPr="00312D8E">
        <w:rPr>
          <w:rFonts w:ascii="Times New Roman CYR" w:hAnsi="Times New Roman CYR" w:cs="Times New Roman CYR"/>
          <w:b/>
          <w:bCs/>
          <w:sz w:val="26"/>
          <w:szCs w:val="26"/>
          <w:u w:color="FF0000"/>
        </w:rPr>
        <w:t>64</w:t>
      </w:r>
      <w:r w:rsidR="00FA3DF3" w:rsidRPr="00312D8E">
        <w:rPr>
          <w:rFonts w:ascii="Times New Roman CYR" w:hAnsi="Times New Roman CYR" w:cs="Times New Roman CYR"/>
          <w:b/>
          <w:bCs/>
          <w:sz w:val="26"/>
          <w:szCs w:val="26"/>
          <w:u w:color="FF0000"/>
        </w:rPr>
        <w:t xml:space="preserve"> </w:t>
      </w:r>
      <w:proofErr w:type="spellStart"/>
      <w:r w:rsidRPr="00312D8E">
        <w:rPr>
          <w:rFonts w:ascii="Times New Roman CYR" w:hAnsi="Times New Roman CYR" w:cs="Times New Roman CYR"/>
          <w:sz w:val="26"/>
          <w:szCs w:val="26"/>
          <w:u w:color="FF0000"/>
        </w:rPr>
        <w:t>кв.м</w:t>
      </w:r>
      <w:proofErr w:type="spellEnd"/>
      <w:r w:rsidRPr="00312D8E">
        <w:rPr>
          <w:rFonts w:ascii="Times New Roman CYR" w:hAnsi="Times New Roman CYR" w:cs="Times New Roman CYR"/>
          <w:sz w:val="26"/>
          <w:szCs w:val="26"/>
          <w:u w:color="FF0000"/>
        </w:rPr>
        <w:t xml:space="preserve">. в среднем на одного жителя за счет строительства и ввода в эксплуатацию </w:t>
      </w:r>
      <w:r w:rsidR="00312D8E" w:rsidRPr="00A07368">
        <w:rPr>
          <w:rFonts w:ascii="Times New Roman CYR" w:hAnsi="Times New Roman CYR" w:cs="Times New Roman CYR"/>
          <w:b/>
          <w:sz w:val="26"/>
          <w:szCs w:val="26"/>
          <w:u w:color="FF0000"/>
        </w:rPr>
        <w:t xml:space="preserve">2 </w:t>
      </w:r>
      <w:r w:rsidRPr="00A07368">
        <w:rPr>
          <w:rFonts w:ascii="Times New Roman CYR" w:hAnsi="Times New Roman CYR" w:cs="Times New Roman CYR"/>
          <w:b/>
          <w:sz w:val="26"/>
          <w:szCs w:val="26"/>
          <w:u w:color="FF0000"/>
        </w:rPr>
        <w:t>новых многоквартирных домов</w:t>
      </w:r>
      <w:r w:rsidRPr="00312D8E">
        <w:rPr>
          <w:rFonts w:ascii="Times New Roman CYR" w:hAnsi="Times New Roman CYR" w:cs="Times New Roman CYR"/>
          <w:sz w:val="26"/>
          <w:szCs w:val="26"/>
          <w:u w:color="FF0000"/>
        </w:rPr>
        <w:t xml:space="preserve"> на территории Северо-Енисейского </w:t>
      </w:r>
      <w:r w:rsidR="00F13B92">
        <w:rPr>
          <w:rFonts w:ascii="Times New Roman CYR" w:hAnsi="Times New Roman CYR" w:cs="Times New Roman CYR"/>
          <w:sz w:val="26"/>
          <w:szCs w:val="26"/>
          <w:u w:color="FF0000"/>
        </w:rPr>
        <w:t>муниципального округа</w:t>
      </w:r>
      <w:r w:rsidRPr="00312D8E">
        <w:rPr>
          <w:rFonts w:ascii="Times New Roman CYR" w:hAnsi="Times New Roman CYR" w:cs="Times New Roman CYR"/>
          <w:sz w:val="26"/>
          <w:szCs w:val="26"/>
          <w:u w:color="FF0000"/>
        </w:rPr>
        <w:t xml:space="preserve"> (один 24-х квартирный дом</w:t>
      </w:r>
      <w:r w:rsidR="00312D8E" w:rsidRPr="00312D8E">
        <w:rPr>
          <w:rFonts w:ascii="Times New Roman CYR" w:hAnsi="Times New Roman CYR" w:cs="Times New Roman CYR"/>
          <w:sz w:val="26"/>
          <w:szCs w:val="26"/>
          <w:u w:color="FF0000"/>
        </w:rPr>
        <w:t xml:space="preserve">, общей площадью 1 867,14 </w:t>
      </w:r>
      <w:proofErr w:type="spellStart"/>
      <w:r w:rsidR="00312D8E" w:rsidRPr="00312D8E">
        <w:rPr>
          <w:rFonts w:ascii="Times New Roman CYR" w:hAnsi="Times New Roman CYR" w:cs="Times New Roman CYR"/>
          <w:sz w:val="26"/>
          <w:szCs w:val="26"/>
          <w:u w:color="FF0000"/>
        </w:rPr>
        <w:t>кв</w:t>
      </w:r>
      <w:proofErr w:type="gramStart"/>
      <w:r w:rsidR="00312D8E" w:rsidRPr="00312D8E">
        <w:rPr>
          <w:rFonts w:ascii="Times New Roman CYR" w:hAnsi="Times New Roman CYR" w:cs="Times New Roman CYR"/>
          <w:sz w:val="26"/>
          <w:szCs w:val="26"/>
          <w:u w:color="FF0000"/>
        </w:rPr>
        <w:t>.м</w:t>
      </w:r>
      <w:proofErr w:type="spellEnd"/>
      <w:proofErr w:type="gramEnd"/>
      <w:r w:rsidR="00A07368">
        <w:rPr>
          <w:rFonts w:ascii="Times New Roman CYR" w:hAnsi="Times New Roman CYR" w:cs="Times New Roman CYR"/>
          <w:sz w:val="26"/>
          <w:szCs w:val="26"/>
          <w:u w:color="FF0000"/>
        </w:rPr>
        <w:t>,</w:t>
      </w:r>
      <w:r w:rsidR="00312D8E" w:rsidRPr="00312D8E">
        <w:rPr>
          <w:rFonts w:ascii="Times New Roman CYR" w:hAnsi="Times New Roman CYR" w:cs="Times New Roman CYR"/>
          <w:sz w:val="26"/>
          <w:szCs w:val="26"/>
          <w:u w:color="FF0000"/>
        </w:rPr>
        <w:t xml:space="preserve"> и </w:t>
      </w:r>
      <w:r w:rsidR="00A07368">
        <w:rPr>
          <w:rFonts w:ascii="Times New Roman CYR" w:hAnsi="Times New Roman CYR" w:cs="Times New Roman CYR"/>
          <w:sz w:val="26"/>
          <w:szCs w:val="26"/>
          <w:u w:color="FF0000"/>
        </w:rPr>
        <w:t xml:space="preserve">один </w:t>
      </w:r>
      <w:r w:rsidR="00312D8E" w:rsidRPr="00312D8E">
        <w:rPr>
          <w:rFonts w:ascii="Times New Roman CYR" w:hAnsi="Times New Roman CYR" w:cs="Times New Roman CYR"/>
          <w:sz w:val="26"/>
          <w:szCs w:val="26"/>
          <w:u w:color="FF0000"/>
        </w:rPr>
        <w:t xml:space="preserve">60-ти квартирный дом, общей площадью 3 213,00 </w:t>
      </w:r>
      <w:proofErr w:type="spellStart"/>
      <w:r w:rsidR="00312D8E" w:rsidRPr="00312D8E">
        <w:rPr>
          <w:rFonts w:ascii="Times New Roman CYR" w:hAnsi="Times New Roman CYR" w:cs="Times New Roman CYR"/>
          <w:sz w:val="26"/>
          <w:szCs w:val="26"/>
          <w:u w:color="FF0000"/>
        </w:rPr>
        <w:t>кв</w:t>
      </w:r>
      <w:proofErr w:type="gramStart"/>
      <w:r w:rsidR="00312D8E" w:rsidRPr="00312D8E">
        <w:rPr>
          <w:rFonts w:ascii="Times New Roman CYR" w:hAnsi="Times New Roman CYR" w:cs="Times New Roman CYR"/>
          <w:sz w:val="26"/>
          <w:szCs w:val="26"/>
          <w:u w:color="FF0000"/>
        </w:rPr>
        <w:t>.м</w:t>
      </w:r>
      <w:proofErr w:type="spellEnd"/>
      <w:proofErr w:type="gramEnd"/>
      <w:r w:rsidR="002D5B7A">
        <w:rPr>
          <w:rFonts w:ascii="Times New Roman CYR" w:hAnsi="Times New Roman CYR" w:cs="Times New Roman CYR"/>
          <w:sz w:val="26"/>
          <w:szCs w:val="26"/>
          <w:u w:color="FF0000"/>
        </w:rPr>
        <w:t xml:space="preserve">), при среднесрочной численности населения </w:t>
      </w:r>
      <w:r w:rsidR="002D5B7A" w:rsidRPr="002D5B7A">
        <w:rPr>
          <w:rFonts w:ascii="Times New Roman CYR" w:hAnsi="Times New Roman CYR" w:cs="Times New Roman CYR"/>
          <w:b/>
          <w:sz w:val="26"/>
          <w:szCs w:val="26"/>
          <w:u w:val="single"/>
        </w:rPr>
        <w:t>8 108 человек.</w:t>
      </w:r>
      <w:r w:rsidRPr="00312D8E">
        <w:rPr>
          <w:rFonts w:ascii="Times New Roman CYR" w:hAnsi="Times New Roman CYR" w:cs="Times New Roman CYR"/>
          <w:sz w:val="26"/>
          <w:szCs w:val="26"/>
          <w:u w:color="FF0000"/>
        </w:rPr>
        <w:t xml:space="preserve"> </w:t>
      </w:r>
    </w:p>
    <w:p w:rsidR="00F738B9" w:rsidRPr="00ED0C31"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D0C31">
        <w:rPr>
          <w:rFonts w:ascii="Times New Roman CYR" w:hAnsi="Times New Roman CYR" w:cs="Times New Roman CYR"/>
          <w:sz w:val="26"/>
          <w:szCs w:val="26"/>
          <w:lang w:eastAsia="ru-RU"/>
        </w:rPr>
        <w:t>В среднесрочной перспективе на 202</w:t>
      </w:r>
      <w:r w:rsidR="00ED0C31" w:rsidRPr="00ED0C31">
        <w:rPr>
          <w:rFonts w:ascii="Times New Roman CYR" w:hAnsi="Times New Roman CYR" w:cs="Times New Roman CYR"/>
          <w:sz w:val="26"/>
          <w:szCs w:val="26"/>
          <w:lang w:eastAsia="ru-RU"/>
        </w:rPr>
        <w:t>6</w:t>
      </w:r>
      <w:r w:rsidRPr="00ED0C31">
        <w:rPr>
          <w:rFonts w:ascii="Times New Roman CYR" w:hAnsi="Times New Roman CYR" w:cs="Times New Roman CYR"/>
          <w:sz w:val="26"/>
          <w:szCs w:val="26"/>
          <w:lang w:eastAsia="ru-RU"/>
        </w:rPr>
        <w:t>-202</w:t>
      </w:r>
      <w:r w:rsidR="00ED0C31" w:rsidRPr="00ED0C31">
        <w:rPr>
          <w:rFonts w:ascii="Times New Roman CYR" w:hAnsi="Times New Roman CYR" w:cs="Times New Roman CYR"/>
          <w:sz w:val="26"/>
          <w:szCs w:val="26"/>
          <w:lang w:eastAsia="ru-RU"/>
        </w:rPr>
        <w:t>7</w:t>
      </w:r>
      <w:r w:rsidRPr="00ED0C31">
        <w:rPr>
          <w:rFonts w:ascii="Times New Roman CYR" w:hAnsi="Times New Roman CYR" w:cs="Times New Roman CYR"/>
          <w:sz w:val="26"/>
          <w:szCs w:val="26"/>
          <w:lang w:eastAsia="ru-RU"/>
        </w:rPr>
        <w:t xml:space="preserve"> годы значения показателя составит:</w:t>
      </w:r>
    </w:p>
    <w:p w:rsidR="00F738B9" w:rsidRPr="00ED0C31"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D0C31">
        <w:rPr>
          <w:rFonts w:ascii="Times New Roman CYR" w:hAnsi="Times New Roman CYR" w:cs="Times New Roman CYR"/>
          <w:sz w:val="26"/>
          <w:szCs w:val="26"/>
          <w:lang w:eastAsia="ru-RU"/>
        </w:rPr>
        <w:t xml:space="preserve"> 202</w:t>
      </w:r>
      <w:r w:rsidR="00ED0C31" w:rsidRPr="00ED0C31">
        <w:rPr>
          <w:rFonts w:ascii="Times New Roman CYR" w:hAnsi="Times New Roman CYR" w:cs="Times New Roman CYR"/>
          <w:sz w:val="26"/>
          <w:szCs w:val="26"/>
          <w:lang w:eastAsia="ru-RU"/>
        </w:rPr>
        <w:t>6</w:t>
      </w:r>
      <w:r w:rsidRPr="00ED0C31">
        <w:rPr>
          <w:rFonts w:ascii="Times New Roman CYR" w:hAnsi="Times New Roman CYR" w:cs="Times New Roman CYR"/>
          <w:sz w:val="26"/>
          <w:szCs w:val="26"/>
          <w:lang w:eastAsia="ru-RU"/>
        </w:rPr>
        <w:t xml:space="preserve"> год до </w:t>
      </w:r>
      <w:r w:rsidRPr="00ED0C31">
        <w:rPr>
          <w:rFonts w:ascii="Times New Roman CYR" w:hAnsi="Times New Roman CYR" w:cs="Times New Roman CYR"/>
          <w:b/>
          <w:sz w:val="26"/>
          <w:szCs w:val="26"/>
          <w:lang w:eastAsia="ru-RU"/>
        </w:rPr>
        <w:t>0,</w:t>
      </w:r>
      <w:r w:rsidR="00ED0C31" w:rsidRPr="00ED0C31">
        <w:rPr>
          <w:rFonts w:ascii="Times New Roman CYR" w:hAnsi="Times New Roman CYR" w:cs="Times New Roman CYR"/>
          <w:b/>
          <w:sz w:val="26"/>
          <w:szCs w:val="26"/>
          <w:lang w:eastAsia="ru-RU"/>
        </w:rPr>
        <w:t>16</w:t>
      </w:r>
      <w:r w:rsidR="00E77864">
        <w:rPr>
          <w:rFonts w:ascii="Times New Roman CYR" w:hAnsi="Times New Roman CYR" w:cs="Times New Roman CYR"/>
          <w:b/>
          <w:sz w:val="26"/>
          <w:szCs w:val="26"/>
          <w:lang w:eastAsia="ru-RU"/>
        </w:rPr>
        <w:t xml:space="preserve"> </w:t>
      </w:r>
      <w:proofErr w:type="spellStart"/>
      <w:r w:rsidRPr="00ED0C31">
        <w:rPr>
          <w:rFonts w:ascii="Times New Roman CYR" w:hAnsi="Times New Roman CYR" w:cs="Times New Roman CYR"/>
          <w:b/>
          <w:sz w:val="26"/>
          <w:szCs w:val="26"/>
          <w:lang w:eastAsia="ru-RU"/>
        </w:rPr>
        <w:t>кв.м</w:t>
      </w:r>
      <w:proofErr w:type="spellEnd"/>
      <w:r w:rsidRPr="00ED0C31">
        <w:rPr>
          <w:rFonts w:ascii="Times New Roman CYR" w:hAnsi="Times New Roman CYR" w:cs="Times New Roman CYR"/>
          <w:sz w:val="26"/>
          <w:szCs w:val="26"/>
          <w:lang w:eastAsia="ru-RU"/>
        </w:rPr>
        <w:t xml:space="preserve">. за счет строительства нового жилья общей жилой площадью </w:t>
      </w:r>
      <w:r w:rsidR="00ED0C31" w:rsidRPr="00ED0C31">
        <w:rPr>
          <w:rFonts w:ascii="Times New Roman CYR" w:hAnsi="Times New Roman CYR" w:cs="Times New Roman CYR"/>
          <w:b/>
          <w:sz w:val="26"/>
          <w:szCs w:val="26"/>
          <w:lang w:eastAsia="ru-RU"/>
        </w:rPr>
        <w:t>1 260,0</w:t>
      </w:r>
      <w:r w:rsidR="00E77864">
        <w:rPr>
          <w:rFonts w:ascii="Times New Roman CYR" w:hAnsi="Times New Roman CYR" w:cs="Times New Roman CYR"/>
          <w:b/>
          <w:sz w:val="26"/>
          <w:szCs w:val="26"/>
          <w:lang w:eastAsia="ru-RU"/>
        </w:rPr>
        <w:t xml:space="preserve"> </w:t>
      </w:r>
      <w:proofErr w:type="spellStart"/>
      <w:r w:rsidRPr="00ED0C31">
        <w:rPr>
          <w:rFonts w:ascii="Times New Roman CYR" w:hAnsi="Times New Roman CYR" w:cs="Times New Roman CYR"/>
          <w:b/>
          <w:sz w:val="26"/>
          <w:szCs w:val="26"/>
          <w:lang w:eastAsia="ru-RU"/>
        </w:rPr>
        <w:t>кв.м</w:t>
      </w:r>
      <w:proofErr w:type="spellEnd"/>
      <w:r w:rsidRPr="00ED0C31">
        <w:rPr>
          <w:rFonts w:ascii="Times New Roman CYR" w:hAnsi="Times New Roman CYR" w:cs="Times New Roman CYR"/>
          <w:b/>
          <w:sz w:val="26"/>
          <w:szCs w:val="26"/>
          <w:lang w:eastAsia="ru-RU"/>
        </w:rPr>
        <w:t>.</w:t>
      </w:r>
      <w:r w:rsidRPr="00ED0C31">
        <w:rPr>
          <w:rFonts w:ascii="Times New Roman CYR" w:hAnsi="Times New Roman CYR" w:cs="Times New Roman CYR"/>
          <w:sz w:val="26"/>
          <w:szCs w:val="26"/>
          <w:lang w:eastAsia="ru-RU"/>
        </w:rPr>
        <w:t xml:space="preserve"> при среднегодовой численности населения </w:t>
      </w:r>
      <w:r w:rsidR="00ED0C31" w:rsidRPr="00ED0C31">
        <w:rPr>
          <w:rFonts w:ascii="Times New Roman CYR" w:hAnsi="Times New Roman CYR" w:cs="Times New Roman CYR"/>
          <w:b/>
          <w:sz w:val="26"/>
          <w:szCs w:val="26"/>
          <w:lang w:eastAsia="ru-RU"/>
        </w:rPr>
        <w:t>7 798</w:t>
      </w:r>
      <w:r w:rsidRPr="00ED0C31">
        <w:rPr>
          <w:rFonts w:ascii="Times New Roman CYR" w:hAnsi="Times New Roman CYR" w:cs="Times New Roman CYR"/>
          <w:b/>
          <w:sz w:val="26"/>
          <w:szCs w:val="26"/>
          <w:lang w:eastAsia="ru-RU"/>
        </w:rPr>
        <w:t xml:space="preserve"> чел</w:t>
      </w:r>
      <w:r w:rsidRPr="00ED0C31">
        <w:rPr>
          <w:rFonts w:ascii="Times New Roman CYR" w:hAnsi="Times New Roman CYR" w:cs="Times New Roman CYR"/>
          <w:sz w:val="26"/>
          <w:szCs w:val="26"/>
          <w:lang w:eastAsia="ru-RU"/>
        </w:rPr>
        <w:t>.;</w:t>
      </w:r>
    </w:p>
    <w:p w:rsidR="00F738B9" w:rsidRPr="00ED0C31"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D0C31">
        <w:rPr>
          <w:rFonts w:ascii="Times New Roman CYR" w:hAnsi="Times New Roman CYR" w:cs="Times New Roman CYR"/>
          <w:sz w:val="26"/>
          <w:szCs w:val="26"/>
          <w:lang w:eastAsia="ru-RU"/>
        </w:rPr>
        <w:t xml:space="preserve"> 202</w:t>
      </w:r>
      <w:r w:rsidR="00ED0C31" w:rsidRPr="00ED0C31">
        <w:rPr>
          <w:rFonts w:ascii="Times New Roman CYR" w:hAnsi="Times New Roman CYR" w:cs="Times New Roman CYR"/>
          <w:sz w:val="26"/>
          <w:szCs w:val="26"/>
          <w:lang w:eastAsia="ru-RU"/>
        </w:rPr>
        <w:t>7</w:t>
      </w:r>
      <w:r w:rsidRPr="00ED0C31">
        <w:rPr>
          <w:rFonts w:ascii="Times New Roman CYR" w:hAnsi="Times New Roman CYR" w:cs="Times New Roman CYR"/>
          <w:sz w:val="26"/>
          <w:szCs w:val="26"/>
          <w:lang w:eastAsia="ru-RU"/>
        </w:rPr>
        <w:t xml:space="preserve"> году до </w:t>
      </w:r>
      <w:r w:rsidR="00ED0C31" w:rsidRPr="00ED0C31">
        <w:rPr>
          <w:rFonts w:ascii="Times New Roman CYR" w:hAnsi="Times New Roman CYR" w:cs="Times New Roman CYR"/>
          <w:b/>
          <w:sz w:val="26"/>
          <w:szCs w:val="26"/>
          <w:lang w:eastAsia="ru-RU"/>
        </w:rPr>
        <w:t xml:space="preserve">0,53 </w:t>
      </w:r>
      <w:proofErr w:type="spellStart"/>
      <w:r w:rsidRPr="00ED0C31">
        <w:rPr>
          <w:rFonts w:ascii="Times New Roman CYR" w:hAnsi="Times New Roman CYR" w:cs="Times New Roman CYR"/>
          <w:b/>
          <w:sz w:val="26"/>
          <w:szCs w:val="26"/>
          <w:lang w:eastAsia="ru-RU"/>
        </w:rPr>
        <w:t>кв.м</w:t>
      </w:r>
      <w:proofErr w:type="spellEnd"/>
      <w:r w:rsidRPr="00ED0C31">
        <w:rPr>
          <w:rFonts w:ascii="Times New Roman CYR" w:hAnsi="Times New Roman CYR" w:cs="Times New Roman CYR"/>
          <w:b/>
          <w:sz w:val="26"/>
          <w:szCs w:val="26"/>
          <w:lang w:eastAsia="ru-RU"/>
        </w:rPr>
        <w:t>.</w:t>
      </w:r>
      <w:r w:rsidRPr="00ED0C31">
        <w:rPr>
          <w:rFonts w:ascii="Times New Roman CYR" w:hAnsi="Times New Roman CYR" w:cs="Times New Roman CYR"/>
          <w:sz w:val="26"/>
          <w:szCs w:val="26"/>
          <w:lang w:eastAsia="ru-RU"/>
        </w:rPr>
        <w:t xml:space="preserve"> за счет строительства нового жилья общей жилой площадью </w:t>
      </w:r>
      <w:r w:rsidR="00ED0C31" w:rsidRPr="00ED0C31">
        <w:rPr>
          <w:rFonts w:ascii="Times New Roman CYR" w:hAnsi="Times New Roman CYR" w:cs="Times New Roman CYR"/>
          <w:b/>
          <w:sz w:val="26"/>
          <w:szCs w:val="26"/>
          <w:lang w:eastAsia="ru-RU"/>
        </w:rPr>
        <w:t>4 150,0</w:t>
      </w:r>
      <w:r w:rsidRPr="00ED0C31">
        <w:rPr>
          <w:rFonts w:ascii="Times New Roman CYR" w:hAnsi="Times New Roman CYR" w:cs="Times New Roman CYR"/>
          <w:b/>
          <w:sz w:val="26"/>
          <w:szCs w:val="26"/>
          <w:lang w:eastAsia="ru-RU"/>
        </w:rPr>
        <w:t xml:space="preserve">кв.м. </w:t>
      </w:r>
      <w:r w:rsidRPr="00ED0C31">
        <w:rPr>
          <w:rFonts w:ascii="Times New Roman CYR" w:hAnsi="Times New Roman CYR" w:cs="Times New Roman CYR"/>
          <w:sz w:val="26"/>
          <w:szCs w:val="26"/>
          <w:lang w:eastAsia="ru-RU"/>
        </w:rPr>
        <w:t xml:space="preserve">при среднегодовой численности </w:t>
      </w:r>
      <w:r w:rsidRPr="00ED0C31">
        <w:rPr>
          <w:rFonts w:ascii="Times New Roman CYR" w:hAnsi="Times New Roman CYR" w:cs="Times New Roman CYR"/>
          <w:b/>
          <w:sz w:val="26"/>
          <w:szCs w:val="26"/>
          <w:lang w:eastAsia="ru-RU"/>
        </w:rPr>
        <w:t>7</w:t>
      </w:r>
      <w:r w:rsidR="00ED0C31" w:rsidRPr="00ED0C31">
        <w:rPr>
          <w:rFonts w:ascii="Times New Roman CYR" w:hAnsi="Times New Roman CYR" w:cs="Times New Roman CYR"/>
          <w:b/>
          <w:sz w:val="26"/>
          <w:szCs w:val="26"/>
          <w:lang w:eastAsia="ru-RU"/>
        </w:rPr>
        <w:t xml:space="preserve"> 849 </w:t>
      </w:r>
      <w:r w:rsidRPr="00ED0C31">
        <w:rPr>
          <w:rFonts w:ascii="Times New Roman CYR" w:hAnsi="Times New Roman CYR" w:cs="Times New Roman CYR"/>
          <w:b/>
          <w:sz w:val="26"/>
          <w:szCs w:val="26"/>
          <w:lang w:eastAsia="ru-RU"/>
        </w:rPr>
        <w:t>чел.</w:t>
      </w:r>
    </w:p>
    <w:p w:rsidR="00914281" w:rsidRPr="00ED0C31" w:rsidRDefault="00914281" w:rsidP="00866A6C">
      <w:pPr>
        <w:autoSpaceDE w:val="0"/>
        <w:autoSpaceDN w:val="0"/>
        <w:adjustRightInd w:val="0"/>
        <w:ind w:firstLine="567"/>
        <w:jc w:val="both"/>
        <w:rPr>
          <w:rFonts w:ascii="Times New Roman CYR" w:hAnsi="Times New Roman CYR" w:cs="Times New Roman CYR"/>
          <w:b/>
          <w:sz w:val="26"/>
          <w:szCs w:val="26"/>
          <w:u w:color="FF0000"/>
        </w:rPr>
      </w:pPr>
    </w:p>
    <w:p w:rsidR="001A39BE" w:rsidRPr="00ED0C31"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ED0C31">
        <w:rPr>
          <w:rFonts w:ascii="Times New Roman CYR" w:hAnsi="Times New Roman CYR" w:cs="Times New Roman CYR"/>
          <w:b/>
          <w:sz w:val="26"/>
          <w:szCs w:val="26"/>
          <w:u w:color="FF0000"/>
        </w:rPr>
        <w:t xml:space="preserve">Показатели по вводу жилья в Северо-Енисейском </w:t>
      </w:r>
      <w:r w:rsidR="005D7E76">
        <w:rPr>
          <w:rFonts w:ascii="Times New Roman CYR" w:hAnsi="Times New Roman CYR" w:cs="Times New Roman CYR"/>
          <w:b/>
          <w:sz w:val="26"/>
          <w:szCs w:val="26"/>
          <w:u w:color="FF0000"/>
        </w:rPr>
        <w:t>муниципальном округе</w:t>
      </w:r>
      <w:r w:rsidRPr="00ED0C31">
        <w:rPr>
          <w:rFonts w:ascii="Times New Roman CYR" w:hAnsi="Times New Roman CYR" w:cs="Times New Roman CYR"/>
          <w:b/>
          <w:sz w:val="26"/>
          <w:szCs w:val="26"/>
          <w:u w:color="FF0000"/>
        </w:rPr>
        <w:t xml:space="preserve"> представлены в таблице</w:t>
      </w:r>
      <w:r w:rsidR="00AF5F0A" w:rsidRPr="00ED0C31">
        <w:rPr>
          <w:rFonts w:ascii="Times New Roman CYR" w:hAnsi="Times New Roman CYR" w:cs="Times New Roman CYR"/>
          <w:b/>
          <w:sz w:val="26"/>
          <w:szCs w:val="26"/>
          <w:u w:color="FF0000"/>
        </w:rPr>
        <w:t xml:space="preserve"> 6</w:t>
      </w:r>
      <w:r w:rsidRPr="00ED0C31">
        <w:rPr>
          <w:rFonts w:ascii="Times New Roman CYR" w:hAnsi="Times New Roman CYR" w:cs="Times New Roman CYR"/>
          <w:sz w:val="26"/>
          <w:szCs w:val="26"/>
          <w:u w:color="FF0000"/>
        </w:rPr>
        <w:t>.</w:t>
      </w:r>
    </w:p>
    <w:p w:rsidR="00046EB7" w:rsidRPr="00ED0C31" w:rsidRDefault="00046EB7" w:rsidP="00866A6C">
      <w:pPr>
        <w:autoSpaceDE w:val="0"/>
        <w:autoSpaceDN w:val="0"/>
        <w:adjustRightInd w:val="0"/>
        <w:ind w:firstLine="567"/>
        <w:jc w:val="right"/>
        <w:rPr>
          <w:rFonts w:ascii="Times New Roman CYR" w:hAnsi="Times New Roman CYR" w:cs="Times New Roman CYR"/>
          <w:sz w:val="26"/>
          <w:szCs w:val="26"/>
          <w:u w:color="FF0000"/>
        </w:rPr>
      </w:pPr>
      <w:r w:rsidRPr="00ED0C31">
        <w:rPr>
          <w:rFonts w:ascii="Times New Roman CYR" w:hAnsi="Times New Roman CYR" w:cs="Times New Roman CYR"/>
          <w:sz w:val="26"/>
          <w:szCs w:val="26"/>
          <w:u w:color="FF0000"/>
        </w:rPr>
        <w:t>Таблица</w:t>
      </w:r>
      <w:r w:rsidR="00FA3DF3">
        <w:rPr>
          <w:rFonts w:ascii="Times New Roman CYR" w:hAnsi="Times New Roman CYR" w:cs="Times New Roman CYR"/>
          <w:sz w:val="26"/>
          <w:szCs w:val="26"/>
          <w:u w:color="FF0000"/>
        </w:rPr>
        <w:t xml:space="preserve"> </w:t>
      </w:r>
      <w:r w:rsidR="00AF5F0A" w:rsidRPr="00ED0C31">
        <w:rPr>
          <w:rFonts w:ascii="Times New Roman CYR" w:hAnsi="Times New Roman CYR" w:cs="Times New Roman CYR"/>
          <w:sz w:val="26"/>
          <w:szCs w:val="26"/>
          <w:u w:color="FF0000"/>
        </w:rPr>
        <w:t>6</w:t>
      </w:r>
    </w:p>
    <w:p w:rsidR="002C4680" w:rsidRPr="00ED0C31" w:rsidRDefault="002C4680" w:rsidP="00866A6C">
      <w:pPr>
        <w:autoSpaceDE w:val="0"/>
        <w:autoSpaceDN w:val="0"/>
        <w:adjustRightInd w:val="0"/>
        <w:ind w:firstLine="567"/>
        <w:jc w:val="center"/>
        <w:rPr>
          <w:rFonts w:ascii="Times New Roman CYR" w:hAnsi="Times New Roman CYR" w:cs="Times New Roman CYR"/>
          <w:b/>
          <w:bCs/>
          <w:sz w:val="26"/>
          <w:szCs w:val="26"/>
          <w:u w:color="FF0000"/>
          <w:vertAlign w:val="superscript"/>
        </w:rPr>
      </w:pPr>
      <w:r w:rsidRPr="00ED0C31">
        <w:rPr>
          <w:rFonts w:ascii="Times New Roman CYR" w:hAnsi="Times New Roman CYR" w:cs="Times New Roman CYR"/>
          <w:b/>
          <w:sz w:val="26"/>
          <w:szCs w:val="26"/>
          <w:u w:color="FF0000"/>
        </w:rPr>
        <w:t>Ввод жилья, м</w:t>
      </w:r>
      <w:proofErr w:type="gramStart"/>
      <w:r w:rsidRPr="00ED0C31">
        <w:rPr>
          <w:rFonts w:ascii="Times New Roman CYR" w:hAnsi="Times New Roman CYR" w:cs="Times New Roman CYR"/>
          <w:b/>
          <w:sz w:val="26"/>
          <w:szCs w:val="26"/>
          <w:u w:color="FF0000"/>
          <w:vertAlign w:val="superscript"/>
        </w:rPr>
        <w:t>2</w:t>
      </w:r>
      <w:proofErr w:type="gramEnd"/>
    </w:p>
    <w:tbl>
      <w:tblPr>
        <w:tblW w:w="9837" w:type="dxa"/>
        <w:jc w:val="center"/>
        <w:tblInd w:w="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1"/>
        <w:gridCol w:w="1134"/>
        <w:gridCol w:w="1134"/>
        <w:gridCol w:w="1134"/>
        <w:gridCol w:w="1134"/>
        <w:gridCol w:w="1090"/>
      </w:tblGrid>
      <w:tr w:rsidR="00D134AD" w:rsidRPr="002D5B7A" w:rsidTr="00AD0584">
        <w:trPr>
          <w:trHeight w:val="463"/>
          <w:jc w:val="center"/>
        </w:trPr>
        <w:tc>
          <w:tcPr>
            <w:tcW w:w="4211" w:type="dxa"/>
            <w:tcBorders>
              <w:top w:val="single" w:sz="4" w:space="0" w:color="auto"/>
              <w:bottom w:val="single" w:sz="4" w:space="0" w:color="auto"/>
              <w:right w:val="single" w:sz="4" w:space="0" w:color="auto"/>
            </w:tcBorders>
          </w:tcPr>
          <w:p w:rsidR="00D134AD" w:rsidRPr="002D5B7A" w:rsidRDefault="00D134AD" w:rsidP="00866A6C">
            <w:pPr>
              <w:autoSpaceDE w:val="0"/>
              <w:autoSpaceDN w:val="0"/>
              <w:adjustRightInd w:val="0"/>
              <w:ind w:firstLine="567"/>
              <w:jc w:val="center"/>
              <w:rPr>
                <w:rFonts w:ascii="Times New Roman CYR" w:hAnsi="Times New Roman CYR" w:cs="Times New Roman CYR"/>
                <w:sz w:val="20"/>
                <w:szCs w:val="20"/>
                <w:u w:color="FF0000"/>
              </w:rPr>
            </w:pP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b/>
                <w:color w:val="000000"/>
                <w:sz w:val="20"/>
                <w:szCs w:val="20"/>
              </w:rPr>
            </w:pPr>
            <w:r w:rsidRPr="002D5B7A">
              <w:rPr>
                <w:b/>
                <w:color w:val="000000"/>
                <w:sz w:val="20"/>
                <w:szCs w:val="20"/>
              </w:rPr>
              <w:t xml:space="preserve">2023 </w:t>
            </w:r>
          </w:p>
          <w:p w:rsidR="00D134AD" w:rsidRPr="002D5B7A" w:rsidRDefault="00D134AD" w:rsidP="005F7F60">
            <w:pPr>
              <w:jc w:val="center"/>
              <w:rPr>
                <w:b/>
                <w:color w:val="000000"/>
                <w:sz w:val="20"/>
                <w:szCs w:val="20"/>
              </w:rPr>
            </w:pPr>
            <w:r w:rsidRPr="002D5B7A">
              <w:rPr>
                <w:b/>
                <w:color w:val="000000"/>
                <w:sz w:val="20"/>
                <w:szCs w:val="20"/>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668D7">
            <w:pPr>
              <w:jc w:val="center"/>
              <w:rPr>
                <w:b/>
                <w:color w:val="000000"/>
                <w:sz w:val="20"/>
                <w:szCs w:val="20"/>
              </w:rPr>
            </w:pPr>
            <w:r w:rsidRPr="002D5B7A">
              <w:rPr>
                <w:b/>
                <w:color w:val="000000"/>
                <w:sz w:val="20"/>
                <w:szCs w:val="20"/>
              </w:rPr>
              <w:t xml:space="preserve">2024 </w:t>
            </w:r>
            <w:r w:rsidR="007668D7" w:rsidRPr="002D5B7A">
              <w:rPr>
                <w:b/>
                <w:color w:val="000000"/>
                <w:sz w:val="20"/>
                <w:szCs w:val="20"/>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668D7">
            <w:pPr>
              <w:jc w:val="center"/>
              <w:rPr>
                <w:b/>
                <w:color w:val="000000"/>
                <w:sz w:val="20"/>
                <w:szCs w:val="20"/>
              </w:rPr>
            </w:pPr>
            <w:r w:rsidRPr="002D5B7A">
              <w:rPr>
                <w:b/>
                <w:color w:val="000000"/>
                <w:sz w:val="20"/>
                <w:szCs w:val="20"/>
              </w:rPr>
              <w:t xml:space="preserve">2025 </w:t>
            </w:r>
            <w:r w:rsidR="007668D7" w:rsidRPr="002D5B7A">
              <w:rPr>
                <w:b/>
                <w:color w:val="000000"/>
                <w:sz w:val="20"/>
                <w:szCs w:val="20"/>
              </w:rPr>
              <w:t>оценка</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D134AD" w:rsidP="005F7F60">
            <w:pPr>
              <w:jc w:val="center"/>
              <w:rPr>
                <w:b/>
                <w:color w:val="000000"/>
                <w:sz w:val="20"/>
                <w:szCs w:val="20"/>
              </w:rPr>
            </w:pPr>
            <w:r w:rsidRPr="002D5B7A">
              <w:rPr>
                <w:b/>
                <w:color w:val="000000"/>
                <w:sz w:val="20"/>
                <w:szCs w:val="20"/>
              </w:rPr>
              <w:t>2026 прогноз</w:t>
            </w:r>
          </w:p>
        </w:tc>
        <w:tc>
          <w:tcPr>
            <w:tcW w:w="1090" w:type="dxa"/>
            <w:tcBorders>
              <w:top w:val="single" w:sz="4" w:space="0" w:color="auto"/>
              <w:left w:val="single" w:sz="4" w:space="0" w:color="auto"/>
              <w:bottom w:val="single" w:sz="4" w:space="0" w:color="auto"/>
            </w:tcBorders>
            <w:vAlign w:val="center"/>
          </w:tcPr>
          <w:p w:rsidR="00D134AD" w:rsidRPr="002D5B7A" w:rsidRDefault="00D134AD" w:rsidP="00D134AD">
            <w:pPr>
              <w:jc w:val="center"/>
              <w:rPr>
                <w:b/>
                <w:color w:val="000000"/>
                <w:sz w:val="20"/>
                <w:szCs w:val="20"/>
              </w:rPr>
            </w:pPr>
            <w:r w:rsidRPr="002D5B7A">
              <w:rPr>
                <w:b/>
                <w:color w:val="000000"/>
                <w:sz w:val="20"/>
                <w:szCs w:val="20"/>
              </w:rPr>
              <w:t>2027 прогноз</w:t>
            </w:r>
          </w:p>
        </w:tc>
      </w:tr>
      <w:tr w:rsidR="00D134AD" w:rsidRPr="002D5B7A" w:rsidTr="00AD0584">
        <w:trPr>
          <w:trHeight w:val="424"/>
          <w:jc w:val="center"/>
        </w:trPr>
        <w:tc>
          <w:tcPr>
            <w:tcW w:w="4211" w:type="dxa"/>
            <w:tcBorders>
              <w:top w:val="single" w:sz="4" w:space="0" w:color="auto"/>
              <w:bottom w:val="single" w:sz="4" w:space="0" w:color="auto"/>
              <w:right w:val="single" w:sz="4" w:space="0" w:color="auto"/>
            </w:tcBorders>
            <w:vAlign w:val="center"/>
          </w:tcPr>
          <w:p w:rsidR="00D134AD" w:rsidRPr="002D5B7A" w:rsidRDefault="00D134AD" w:rsidP="00866A6C">
            <w:pPr>
              <w:autoSpaceDE w:val="0"/>
              <w:autoSpaceDN w:val="0"/>
              <w:adjustRightInd w:val="0"/>
              <w:rPr>
                <w:rFonts w:ascii="Times New Roman CYR" w:hAnsi="Times New Roman CYR" w:cs="Times New Roman CYR"/>
                <w:sz w:val="20"/>
                <w:szCs w:val="20"/>
                <w:u w:color="FF0000"/>
              </w:rPr>
            </w:pPr>
            <w:r w:rsidRPr="002D5B7A">
              <w:rPr>
                <w:rFonts w:ascii="Times New Roman CYR" w:hAnsi="Times New Roman CYR" w:cs="Times New Roman CYR"/>
                <w:sz w:val="20"/>
                <w:szCs w:val="20"/>
                <w:u w:color="FF0000"/>
              </w:rPr>
              <w:t>Введено всего, в том числе</w:t>
            </w: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8 515</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716442" w:rsidP="005F7F60">
            <w:pPr>
              <w:jc w:val="center"/>
              <w:rPr>
                <w:color w:val="000000"/>
                <w:sz w:val="20"/>
                <w:szCs w:val="20"/>
              </w:rPr>
            </w:pPr>
            <w:r w:rsidRPr="002D5B7A">
              <w:rPr>
                <w:color w:val="000000"/>
                <w:sz w:val="20"/>
                <w:szCs w:val="20"/>
              </w:rPr>
              <w:t>403</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716442" w:rsidP="00E77864">
            <w:pPr>
              <w:jc w:val="center"/>
              <w:rPr>
                <w:color w:val="000000"/>
                <w:sz w:val="20"/>
                <w:szCs w:val="20"/>
              </w:rPr>
            </w:pPr>
            <w:r w:rsidRPr="002D5B7A">
              <w:rPr>
                <w:color w:val="000000"/>
                <w:sz w:val="20"/>
                <w:szCs w:val="20"/>
              </w:rPr>
              <w:t xml:space="preserve">5 </w:t>
            </w:r>
            <w:r w:rsidR="00E77864" w:rsidRPr="002D5B7A">
              <w:rPr>
                <w:color w:val="000000"/>
                <w:sz w:val="20"/>
                <w:szCs w:val="20"/>
              </w:rPr>
              <w:t>1</w:t>
            </w:r>
            <w:r w:rsidRPr="002D5B7A">
              <w:rPr>
                <w:color w:val="000000"/>
                <w:sz w:val="20"/>
                <w:szCs w:val="20"/>
              </w:rPr>
              <w:t>80</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716442" w:rsidP="005F7F60">
            <w:pPr>
              <w:jc w:val="center"/>
              <w:rPr>
                <w:color w:val="000000"/>
                <w:sz w:val="20"/>
                <w:szCs w:val="20"/>
              </w:rPr>
            </w:pPr>
            <w:r w:rsidRPr="002D5B7A">
              <w:rPr>
                <w:color w:val="000000"/>
                <w:sz w:val="20"/>
                <w:szCs w:val="20"/>
              </w:rPr>
              <w:t>1 260</w:t>
            </w:r>
          </w:p>
        </w:tc>
        <w:tc>
          <w:tcPr>
            <w:tcW w:w="1090" w:type="dxa"/>
            <w:tcBorders>
              <w:top w:val="single" w:sz="4" w:space="0" w:color="auto"/>
              <w:left w:val="single" w:sz="4" w:space="0" w:color="auto"/>
              <w:bottom w:val="single" w:sz="4" w:space="0" w:color="auto"/>
            </w:tcBorders>
            <w:vAlign w:val="center"/>
          </w:tcPr>
          <w:p w:rsidR="00D134AD" w:rsidRPr="002D5B7A" w:rsidRDefault="00ED0C31" w:rsidP="00F738B9">
            <w:pPr>
              <w:jc w:val="center"/>
              <w:rPr>
                <w:color w:val="000000"/>
                <w:sz w:val="20"/>
                <w:szCs w:val="20"/>
              </w:rPr>
            </w:pPr>
            <w:r w:rsidRPr="002D5B7A">
              <w:rPr>
                <w:color w:val="000000"/>
                <w:sz w:val="20"/>
                <w:szCs w:val="20"/>
              </w:rPr>
              <w:t>4 150</w:t>
            </w:r>
          </w:p>
        </w:tc>
      </w:tr>
      <w:tr w:rsidR="00D134AD" w:rsidRPr="002D5B7A" w:rsidTr="00AD0584">
        <w:trPr>
          <w:trHeight w:val="463"/>
          <w:jc w:val="center"/>
        </w:trPr>
        <w:tc>
          <w:tcPr>
            <w:tcW w:w="4211" w:type="dxa"/>
            <w:tcBorders>
              <w:top w:val="single" w:sz="4" w:space="0" w:color="auto"/>
              <w:bottom w:val="single" w:sz="4" w:space="0" w:color="auto"/>
              <w:right w:val="single" w:sz="4" w:space="0" w:color="auto"/>
            </w:tcBorders>
          </w:tcPr>
          <w:p w:rsidR="00D134AD" w:rsidRPr="002D5B7A" w:rsidRDefault="00D134AD" w:rsidP="00866A6C">
            <w:pPr>
              <w:autoSpaceDE w:val="0"/>
              <w:autoSpaceDN w:val="0"/>
              <w:adjustRightInd w:val="0"/>
              <w:rPr>
                <w:rFonts w:ascii="Times New Roman CYR" w:hAnsi="Times New Roman CYR" w:cs="Times New Roman CYR"/>
                <w:sz w:val="20"/>
                <w:szCs w:val="20"/>
                <w:u w:color="FF0000"/>
              </w:rPr>
            </w:pPr>
            <w:r w:rsidRPr="002D5B7A">
              <w:rPr>
                <w:rFonts w:ascii="Times New Roman CYR" w:hAnsi="Times New Roman CYR" w:cs="Times New Roman CYR"/>
                <w:sz w:val="20"/>
                <w:szCs w:val="20"/>
                <w:u w:color="FF0000"/>
              </w:rPr>
              <w:t>индивидуальное жилищное строительство</w:t>
            </w: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162</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403</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716442" w:rsidP="005F7F60">
            <w:pPr>
              <w:jc w:val="center"/>
              <w:rPr>
                <w:color w:val="000000"/>
                <w:sz w:val="20"/>
                <w:szCs w:val="20"/>
              </w:rPr>
            </w:pPr>
            <w:r w:rsidRPr="002D5B7A">
              <w:rPr>
                <w:color w:val="000000"/>
                <w:sz w:val="20"/>
                <w:szCs w:val="20"/>
              </w:rPr>
              <w:t>100</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D134AD" w:rsidP="005F7F60">
            <w:pPr>
              <w:jc w:val="center"/>
              <w:rPr>
                <w:color w:val="000000"/>
                <w:sz w:val="20"/>
                <w:szCs w:val="20"/>
              </w:rPr>
            </w:pPr>
            <w:r w:rsidRPr="002D5B7A">
              <w:rPr>
                <w:color w:val="000000"/>
                <w:sz w:val="20"/>
                <w:szCs w:val="20"/>
              </w:rPr>
              <w:t>200</w:t>
            </w:r>
          </w:p>
        </w:tc>
        <w:tc>
          <w:tcPr>
            <w:tcW w:w="1090" w:type="dxa"/>
            <w:tcBorders>
              <w:top w:val="single" w:sz="4" w:space="0" w:color="auto"/>
              <w:left w:val="single" w:sz="4" w:space="0" w:color="auto"/>
              <w:bottom w:val="single" w:sz="4" w:space="0" w:color="auto"/>
            </w:tcBorders>
            <w:vAlign w:val="center"/>
          </w:tcPr>
          <w:p w:rsidR="00D134AD" w:rsidRPr="002D5B7A" w:rsidRDefault="00D134AD" w:rsidP="00F738B9">
            <w:pPr>
              <w:jc w:val="center"/>
              <w:rPr>
                <w:color w:val="000000"/>
                <w:sz w:val="20"/>
                <w:szCs w:val="20"/>
              </w:rPr>
            </w:pPr>
            <w:r w:rsidRPr="002D5B7A">
              <w:rPr>
                <w:color w:val="000000"/>
                <w:sz w:val="20"/>
                <w:szCs w:val="20"/>
              </w:rPr>
              <w:t>200</w:t>
            </w:r>
          </w:p>
        </w:tc>
      </w:tr>
      <w:tr w:rsidR="00D134AD" w:rsidRPr="002D5B7A" w:rsidTr="00AD0584">
        <w:trPr>
          <w:trHeight w:val="388"/>
          <w:jc w:val="center"/>
        </w:trPr>
        <w:tc>
          <w:tcPr>
            <w:tcW w:w="4211" w:type="dxa"/>
            <w:tcBorders>
              <w:top w:val="single" w:sz="4" w:space="0" w:color="auto"/>
              <w:bottom w:val="single" w:sz="4" w:space="0" w:color="auto"/>
              <w:right w:val="single" w:sz="4" w:space="0" w:color="auto"/>
            </w:tcBorders>
          </w:tcPr>
          <w:p w:rsidR="00D134AD" w:rsidRPr="002D5B7A" w:rsidRDefault="00D134AD" w:rsidP="00866A6C">
            <w:pPr>
              <w:autoSpaceDE w:val="0"/>
              <w:autoSpaceDN w:val="0"/>
              <w:adjustRightInd w:val="0"/>
              <w:rPr>
                <w:rFonts w:ascii="Times New Roman CYR" w:hAnsi="Times New Roman CYR" w:cs="Times New Roman CYR"/>
                <w:sz w:val="20"/>
                <w:szCs w:val="20"/>
                <w:u w:color="FF0000"/>
              </w:rPr>
            </w:pPr>
            <w:r w:rsidRPr="002D5B7A">
              <w:rPr>
                <w:rFonts w:ascii="Times New Roman CYR" w:hAnsi="Times New Roman CYR" w:cs="Times New Roman CYR"/>
                <w:sz w:val="20"/>
                <w:szCs w:val="20"/>
                <w:u w:color="FF0000"/>
              </w:rPr>
              <w:t>многоквартирное строительство</w:t>
            </w: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8 353</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716442" w:rsidP="005F7F60">
            <w:pPr>
              <w:jc w:val="center"/>
              <w:rPr>
                <w:color w:val="000000"/>
                <w:sz w:val="20"/>
                <w:szCs w:val="20"/>
              </w:rPr>
            </w:pPr>
            <w:r w:rsidRPr="002D5B7A">
              <w:rPr>
                <w:color w:val="000000"/>
                <w:sz w:val="20"/>
                <w:szCs w:val="20"/>
              </w:rPr>
              <w:t>5 080</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716442" w:rsidP="005F7F60">
            <w:pPr>
              <w:jc w:val="center"/>
              <w:rPr>
                <w:color w:val="000000"/>
                <w:sz w:val="20"/>
                <w:szCs w:val="20"/>
              </w:rPr>
            </w:pPr>
            <w:r w:rsidRPr="002D5B7A">
              <w:rPr>
                <w:color w:val="000000"/>
                <w:sz w:val="20"/>
                <w:szCs w:val="20"/>
              </w:rPr>
              <w:t>1 060</w:t>
            </w:r>
          </w:p>
        </w:tc>
        <w:tc>
          <w:tcPr>
            <w:tcW w:w="1090" w:type="dxa"/>
            <w:tcBorders>
              <w:top w:val="single" w:sz="4" w:space="0" w:color="auto"/>
              <w:left w:val="single" w:sz="4" w:space="0" w:color="auto"/>
              <w:bottom w:val="single" w:sz="4" w:space="0" w:color="auto"/>
            </w:tcBorders>
            <w:vAlign w:val="center"/>
          </w:tcPr>
          <w:p w:rsidR="00D134AD" w:rsidRPr="002D5B7A" w:rsidRDefault="00724E00" w:rsidP="00F738B9">
            <w:pPr>
              <w:jc w:val="center"/>
              <w:rPr>
                <w:color w:val="000000"/>
                <w:sz w:val="20"/>
                <w:szCs w:val="20"/>
              </w:rPr>
            </w:pPr>
            <w:r w:rsidRPr="002D5B7A">
              <w:rPr>
                <w:color w:val="000000"/>
                <w:sz w:val="20"/>
                <w:szCs w:val="20"/>
              </w:rPr>
              <w:t>3 950</w:t>
            </w:r>
          </w:p>
        </w:tc>
      </w:tr>
      <w:tr w:rsidR="00D134AD" w:rsidRPr="002D5B7A" w:rsidTr="00AD0584">
        <w:trPr>
          <w:trHeight w:val="487"/>
          <w:jc w:val="center"/>
        </w:trPr>
        <w:tc>
          <w:tcPr>
            <w:tcW w:w="4211" w:type="dxa"/>
            <w:tcBorders>
              <w:top w:val="single" w:sz="4" w:space="0" w:color="auto"/>
              <w:bottom w:val="single" w:sz="4" w:space="0" w:color="auto"/>
              <w:right w:val="single" w:sz="4" w:space="0" w:color="auto"/>
            </w:tcBorders>
          </w:tcPr>
          <w:p w:rsidR="00D134AD" w:rsidRPr="002D5B7A" w:rsidRDefault="00D134AD" w:rsidP="00866A6C">
            <w:pPr>
              <w:autoSpaceDE w:val="0"/>
              <w:autoSpaceDN w:val="0"/>
              <w:adjustRightInd w:val="0"/>
              <w:rPr>
                <w:rFonts w:ascii="Times New Roman CYR" w:hAnsi="Times New Roman CYR" w:cs="Times New Roman CYR"/>
                <w:sz w:val="20"/>
                <w:szCs w:val="20"/>
                <w:u w:color="FF0000"/>
              </w:rPr>
            </w:pPr>
            <w:r w:rsidRPr="002D5B7A">
              <w:rPr>
                <w:rFonts w:ascii="Times New Roman CYR" w:hAnsi="Times New Roman CYR" w:cs="Times New Roman CYR"/>
                <w:sz w:val="20"/>
                <w:szCs w:val="20"/>
                <w:u w:color="FF0000"/>
              </w:rPr>
              <w:t xml:space="preserve">Среднегодовая численность постоянного населения муниципального </w:t>
            </w:r>
            <w:proofErr w:type="spellStart"/>
            <w:proofErr w:type="gramStart"/>
            <w:r w:rsidR="00F13B92" w:rsidRPr="002D5B7A">
              <w:rPr>
                <w:rFonts w:ascii="Times New Roman CYR" w:hAnsi="Times New Roman CYR" w:cs="Times New Roman CYR"/>
                <w:sz w:val="20"/>
                <w:szCs w:val="20"/>
                <w:u w:color="FF0000"/>
              </w:rPr>
              <w:t>муниципального</w:t>
            </w:r>
            <w:proofErr w:type="spellEnd"/>
            <w:proofErr w:type="gramEnd"/>
            <w:r w:rsidR="00F13B92" w:rsidRPr="002D5B7A">
              <w:rPr>
                <w:rFonts w:ascii="Times New Roman CYR" w:hAnsi="Times New Roman CYR" w:cs="Times New Roman CYR"/>
                <w:sz w:val="20"/>
                <w:szCs w:val="20"/>
                <w:u w:color="FF0000"/>
              </w:rPr>
              <w:t xml:space="preserve"> округа</w:t>
            </w:r>
            <w:r w:rsidRPr="002D5B7A">
              <w:rPr>
                <w:rFonts w:ascii="Times New Roman CYR" w:hAnsi="Times New Roman CYR" w:cs="Times New Roman CYR"/>
                <w:sz w:val="20"/>
                <w:szCs w:val="20"/>
                <w:u w:color="FF0000"/>
              </w:rPr>
              <w:t>, чел</w:t>
            </w: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color w:val="000000"/>
                <w:sz w:val="20"/>
                <w:szCs w:val="20"/>
              </w:rPr>
            </w:pPr>
            <w:r w:rsidRPr="002D5B7A">
              <w:rPr>
                <w:color w:val="000000"/>
                <w:sz w:val="20"/>
                <w:szCs w:val="20"/>
              </w:rPr>
              <w:t>8 400</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16442">
            <w:pPr>
              <w:jc w:val="center"/>
              <w:rPr>
                <w:color w:val="000000"/>
                <w:sz w:val="20"/>
                <w:szCs w:val="20"/>
              </w:rPr>
            </w:pPr>
            <w:r w:rsidRPr="002D5B7A">
              <w:rPr>
                <w:color w:val="000000"/>
                <w:sz w:val="20"/>
                <w:szCs w:val="20"/>
              </w:rPr>
              <w:t xml:space="preserve">8 </w:t>
            </w:r>
            <w:r w:rsidR="00716442" w:rsidRPr="002D5B7A">
              <w:rPr>
                <w:color w:val="000000"/>
                <w:sz w:val="20"/>
                <w:szCs w:val="20"/>
              </w:rPr>
              <w:t>241</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16442">
            <w:pPr>
              <w:jc w:val="center"/>
              <w:rPr>
                <w:color w:val="000000"/>
                <w:sz w:val="20"/>
                <w:szCs w:val="20"/>
              </w:rPr>
            </w:pPr>
            <w:r w:rsidRPr="002D5B7A">
              <w:rPr>
                <w:color w:val="000000"/>
                <w:sz w:val="20"/>
                <w:szCs w:val="20"/>
              </w:rPr>
              <w:t xml:space="preserve">8 </w:t>
            </w:r>
            <w:r w:rsidR="00716442" w:rsidRPr="002D5B7A">
              <w:rPr>
                <w:color w:val="000000"/>
                <w:sz w:val="20"/>
                <w:szCs w:val="20"/>
              </w:rPr>
              <w:t>108</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D134AD" w:rsidP="00716442">
            <w:pPr>
              <w:jc w:val="center"/>
              <w:rPr>
                <w:color w:val="000000"/>
                <w:sz w:val="20"/>
                <w:szCs w:val="20"/>
              </w:rPr>
            </w:pPr>
            <w:r w:rsidRPr="002D5B7A">
              <w:rPr>
                <w:color w:val="000000"/>
                <w:sz w:val="20"/>
                <w:szCs w:val="20"/>
              </w:rPr>
              <w:t xml:space="preserve">7 </w:t>
            </w:r>
            <w:r w:rsidR="00716442" w:rsidRPr="002D5B7A">
              <w:rPr>
                <w:color w:val="000000"/>
                <w:sz w:val="20"/>
                <w:szCs w:val="20"/>
              </w:rPr>
              <w:t>798</w:t>
            </w:r>
          </w:p>
        </w:tc>
        <w:tc>
          <w:tcPr>
            <w:tcW w:w="1090" w:type="dxa"/>
            <w:tcBorders>
              <w:top w:val="single" w:sz="4" w:space="0" w:color="auto"/>
              <w:left w:val="single" w:sz="4" w:space="0" w:color="auto"/>
              <w:bottom w:val="single" w:sz="4" w:space="0" w:color="auto"/>
            </w:tcBorders>
            <w:vAlign w:val="center"/>
          </w:tcPr>
          <w:p w:rsidR="00D134AD" w:rsidRPr="002D5B7A" w:rsidRDefault="00D134AD" w:rsidP="00ED0C31">
            <w:pPr>
              <w:jc w:val="center"/>
              <w:rPr>
                <w:color w:val="000000"/>
                <w:sz w:val="20"/>
                <w:szCs w:val="20"/>
              </w:rPr>
            </w:pPr>
            <w:r w:rsidRPr="002D5B7A">
              <w:rPr>
                <w:color w:val="000000"/>
                <w:sz w:val="20"/>
                <w:szCs w:val="20"/>
              </w:rPr>
              <w:t xml:space="preserve">7 </w:t>
            </w:r>
            <w:r w:rsidR="00ED0C31" w:rsidRPr="002D5B7A">
              <w:rPr>
                <w:color w:val="000000"/>
                <w:sz w:val="20"/>
                <w:szCs w:val="20"/>
              </w:rPr>
              <w:t>849</w:t>
            </w:r>
          </w:p>
        </w:tc>
      </w:tr>
      <w:tr w:rsidR="00D134AD" w:rsidRPr="002D5B7A" w:rsidTr="00716442">
        <w:trPr>
          <w:trHeight w:val="747"/>
          <w:jc w:val="center"/>
        </w:trPr>
        <w:tc>
          <w:tcPr>
            <w:tcW w:w="4211" w:type="dxa"/>
            <w:tcBorders>
              <w:top w:val="single" w:sz="4" w:space="0" w:color="auto"/>
              <w:bottom w:val="single" w:sz="4" w:space="0" w:color="auto"/>
              <w:right w:val="single" w:sz="4" w:space="0" w:color="auto"/>
            </w:tcBorders>
          </w:tcPr>
          <w:p w:rsidR="00D134AD" w:rsidRPr="002D5B7A" w:rsidRDefault="00D134AD" w:rsidP="00866A6C">
            <w:pPr>
              <w:autoSpaceDE w:val="0"/>
              <w:autoSpaceDN w:val="0"/>
              <w:adjustRightInd w:val="0"/>
              <w:rPr>
                <w:rFonts w:ascii="Times New Roman CYR" w:hAnsi="Times New Roman CYR" w:cs="Times New Roman CYR"/>
                <w:sz w:val="20"/>
                <w:szCs w:val="20"/>
                <w:u w:color="FF0000"/>
              </w:rPr>
            </w:pPr>
            <w:r w:rsidRPr="002D5B7A">
              <w:rPr>
                <w:rFonts w:ascii="Times New Roman CYR" w:hAnsi="Times New Roman CYR" w:cs="Times New Roman CYR"/>
                <w:sz w:val="20"/>
                <w:szCs w:val="20"/>
                <w:u w:color="FF0000"/>
              </w:rPr>
              <w:t xml:space="preserve">Общая площадь жилых помещений, приходящаяся в среднем на одного жителя, введенная в действие за год, </w:t>
            </w:r>
            <w:proofErr w:type="spellStart"/>
            <w:r w:rsidRPr="002D5B7A">
              <w:rPr>
                <w:rFonts w:ascii="Times New Roman CYR" w:hAnsi="Times New Roman CYR" w:cs="Times New Roman CYR"/>
                <w:sz w:val="20"/>
                <w:szCs w:val="20"/>
                <w:u w:color="FF0000"/>
              </w:rPr>
              <w:t>кв.м</w:t>
            </w:r>
            <w:proofErr w:type="spellEnd"/>
            <w:r w:rsidRPr="002D5B7A">
              <w:rPr>
                <w:rFonts w:ascii="Times New Roman CYR" w:hAnsi="Times New Roman CYR" w:cs="Times New Roman CYR"/>
                <w:sz w:val="20"/>
                <w:szCs w:val="20"/>
                <w:u w:color="FF0000"/>
              </w:rPr>
              <w:t>.</w:t>
            </w:r>
          </w:p>
        </w:tc>
        <w:tc>
          <w:tcPr>
            <w:tcW w:w="1134" w:type="dxa"/>
            <w:tcBorders>
              <w:top w:val="single" w:sz="4" w:space="0" w:color="auto"/>
              <w:bottom w:val="single" w:sz="4" w:space="0" w:color="auto"/>
              <w:right w:val="single" w:sz="4" w:space="0" w:color="auto"/>
            </w:tcBorders>
            <w:vAlign w:val="center"/>
          </w:tcPr>
          <w:p w:rsidR="00D134AD" w:rsidRPr="002D5B7A" w:rsidRDefault="00D134AD" w:rsidP="005F7F60">
            <w:pPr>
              <w:jc w:val="center"/>
              <w:rPr>
                <w:b/>
                <w:bCs/>
                <w:color w:val="000000"/>
                <w:sz w:val="20"/>
                <w:szCs w:val="20"/>
              </w:rPr>
            </w:pPr>
            <w:r w:rsidRPr="002D5B7A">
              <w:rPr>
                <w:b/>
                <w:bCs/>
                <w:color w:val="000000"/>
                <w:sz w:val="20"/>
                <w:szCs w:val="20"/>
              </w:rPr>
              <w:t>1,01</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16442">
            <w:pPr>
              <w:jc w:val="center"/>
              <w:rPr>
                <w:b/>
                <w:bCs/>
                <w:color w:val="000000"/>
                <w:sz w:val="20"/>
                <w:szCs w:val="20"/>
              </w:rPr>
            </w:pPr>
            <w:r w:rsidRPr="002D5B7A">
              <w:rPr>
                <w:b/>
                <w:bCs/>
                <w:color w:val="000000"/>
                <w:sz w:val="20"/>
                <w:szCs w:val="20"/>
              </w:rPr>
              <w:t>0,</w:t>
            </w:r>
            <w:r w:rsidR="00716442" w:rsidRPr="002D5B7A">
              <w:rPr>
                <w:b/>
                <w:bCs/>
                <w:color w:val="000000"/>
                <w:sz w:val="20"/>
                <w:szCs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D134AD" w:rsidRPr="002D5B7A" w:rsidRDefault="00D134AD" w:rsidP="00716442">
            <w:pPr>
              <w:jc w:val="center"/>
              <w:rPr>
                <w:b/>
                <w:bCs/>
                <w:color w:val="000000"/>
                <w:sz w:val="20"/>
                <w:szCs w:val="20"/>
              </w:rPr>
            </w:pPr>
            <w:r w:rsidRPr="002D5B7A">
              <w:rPr>
                <w:b/>
                <w:bCs/>
                <w:color w:val="000000"/>
                <w:sz w:val="20"/>
                <w:szCs w:val="20"/>
              </w:rPr>
              <w:t>0,</w:t>
            </w:r>
            <w:r w:rsidR="00716442" w:rsidRPr="002D5B7A">
              <w:rPr>
                <w:b/>
                <w:bCs/>
                <w:color w:val="000000"/>
                <w:sz w:val="20"/>
                <w:szCs w:val="20"/>
              </w:rPr>
              <w:t>6</w:t>
            </w:r>
            <w:r w:rsidR="00E77864" w:rsidRPr="002D5B7A">
              <w:rPr>
                <w:b/>
                <w:bCs/>
                <w:color w:val="000000"/>
                <w:sz w:val="20"/>
                <w:szCs w:val="20"/>
              </w:rPr>
              <w:t>4</w:t>
            </w:r>
          </w:p>
        </w:tc>
        <w:tc>
          <w:tcPr>
            <w:tcW w:w="1134" w:type="dxa"/>
            <w:tcBorders>
              <w:top w:val="single" w:sz="4" w:space="0" w:color="auto"/>
              <w:left w:val="single" w:sz="4" w:space="0" w:color="auto"/>
              <w:bottom w:val="single" w:sz="4" w:space="0" w:color="auto"/>
              <w:right w:val="nil"/>
            </w:tcBorders>
            <w:vAlign w:val="center"/>
          </w:tcPr>
          <w:p w:rsidR="00D134AD" w:rsidRPr="002D5B7A" w:rsidRDefault="00716442" w:rsidP="005F7F60">
            <w:pPr>
              <w:jc w:val="center"/>
              <w:rPr>
                <w:b/>
                <w:bCs/>
                <w:color w:val="000000"/>
                <w:sz w:val="20"/>
                <w:szCs w:val="20"/>
              </w:rPr>
            </w:pPr>
            <w:r w:rsidRPr="002D5B7A">
              <w:rPr>
                <w:b/>
                <w:bCs/>
                <w:color w:val="000000"/>
                <w:sz w:val="20"/>
                <w:szCs w:val="20"/>
              </w:rPr>
              <w:t>0,16</w:t>
            </w:r>
          </w:p>
        </w:tc>
        <w:tc>
          <w:tcPr>
            <w:tcW w:w="1090" w:type="dxa"/>
            <w:tcBorders>
              <w:top w:val="single" w:sz="4" w:space="0" w:color="auto"/>
              <w:left w:val="single" w:sz="4" w:space="0" w:color="auto"/>
              <w:bottom w:val="single" w:sz="4" w:space="0" w:color="auto"/>
            </w:tcBorders>
            <w:vAlign w:val="center"/>
          </w:tcPr>
          <w:p w:rsidR="00D134AD" w:rsidRPr="002D5B7A" w:rsidRDefault="00724E00" w:rsidP="00F738B9">
            <w:pPr>
              <w:jc w:val="center"/>
              <w:rPr>
                <w:b/>
                <w:bCs/>
                <w:color w:val="000000"/>
                <w:sz w:val="20"/>
                <w:szCs w:val="20"/>
              </w:rPr>
            </w:pPr>
            <w:r w:rsidRPr="002D5B7A">
              <w:rPr>
                <w:b/>
                <w:bCs/>
                <w:color w:val="000000"/>
                <w:sz w:val="20"/>
                <w:szCs w:val="20"/>
              </w:rPr>
              <w:t>0,53</w:t>
            </w:r>
          </w:p>
        </w:tc>
      </w:tr>
    </w:tbl>
    <w:p w:rsidR="00383FB8" w:rsidRPr="00D35A7D" w:rsidRDefault="00383FB8" w:rsidP="006E6C27">
      <w:pPr>
        <w:autoSpaceDE w:val="0"/>
        <w:autoSpaceDN w:val="0"/>
        <w:adjustRightInd w:val="0"/>
        <w:ind w:firstLine="567"/>
        <w:jc w:val="center"/>
        <w:rPr>
          <w:rFonts w:ascii="Times New Roman CYR" w:hAnsi="Times New Roman CYR" w:cs="Times New Roman CYR"/>
          <w:sz w:val="28"/>
          <w:szCs w:val="28"/>
          <w:highlight w:val="yellow"/>
          <w:u w:color="FF0000"/>
        </w:rPr>
      </w:pPr>
    </w:p>
    <w:p w:rsidR="001A39BE" w:rsidRDefault="001A39BE" w:rsidP="00CA5611">
      <w:pPr>
        <w:autoSpaceDE w:val="0"/>
        <w:autoSpaceDN w:val="0"/>
        <w:adjustRightInd w:val="0"/>
        <w:ind w:firstLine="567"/>
        <w:jc w:val="both"/>
        <w:rPr>
          <w:rFonts w:ascii="Times New Roman CYR" w:hAnsi="Times New Roman CYR" w:cs="Times New Roman CYR"/>
          <w:b/>
          <w:bCs/>
          <w:sz w:val="26"/>
          <w:szCs w:val="26"/>
          <w:u w:color="FF0000"/>
        </w:rPr>
      </w:pPr>
      <w:r w:rsidRPr="00ED0C31">
        <w:rPr>
          <w:rFonts w:ascii="Times New Roman CYR" w:hAnsi="Times New Roman CYR" w:cs="Times New Roman CYR"/>
          <w:b/>
          <w:bCs/>
          <w:sz w:val="26"/>
          <w:szCs w:val="26"/>
          <w:u w:color="FF0000"/>
        </w:rPr>
        <w:t>25. Показатель «Площадь земельных участков, предоставленных для строительства, в расчете на 10 тыс. человек населения – всего»</w:t>
      </w:r>
    </w:p>
    <w:p w:rsidR="00F738B9" w:rsidRPr="00DA185E"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DA185E">
        <w:rPr>
          <w:rFonts w:ascii="Times New Roman CYR" w:hAnsi="Times New Roman CYR" w:cs="Times New Roman CYR"/>
          <w:sz w:val="26"/>
          <w:szCs w:val="26"/>
          <w:u w:color="FF0000"/>
        </w:rPr>
        <w:t>В отчетном 202</w:t>
      </w:r>
      <w:r w:rsidR="00ED0C31" w:rsidRPr="00DA185E">
        <w:rPr>
          <w:rFonts w:ascii="Times New Roman CYR" w:hAnsi="Times New Roman CYR" w:cs="Times New Roman CYR"/>
          <w:sz w:val="26"/>
          <w:szCs w:val="26"/>
          <w:u w:color="FF0000"/>
        </w:rPr>
        <w:t>4</w:t>
      </w:r>
      <w:r w:rsidRPr="00DA185E">
        <w:rPr>
          <w:rFonts w:ascii="Times New Roman CYR" w:hAnsi="Times New Roman CYR" w:cs="Times New Roman CYR"/>
          <w:sz w:val="26"/>
          <w:szCs w:val="26"/>
          <w:u w:color="FF0000"/>
        </w:rPr>
        <w:t xml:space="preserve"> году</w:t>
      </w:r>
      <w:r w:rsidR="008A7941">
        <w:rPr>
          <w:rFonts w:ascii="Times New Roman CYR" w:hAnsi="Times New Roman CYR" w:cs="Times New Roman CYR"/>
          <w:sz w:val="26"/>
          <w:szCs w:val="26"/>
          <w:u w:color="FF0000"/>
        </w:rPr>
        <w:t xml:space="preserve"> </w:t>
      </w:r>
      <w:r w:rsidRPr="00DA185E">
        <w:rPr>
          <w:rFonts w:ascii="Times New Roman CYR" w:hAnsi="Times New Roman CYR" w:cs="Times New Roman CYR"/>
          <w:sz w:val="26"/>
          <w:szCs w:val="26"/>
          <w:u w:color="FF0000"/>
        </w:rPr>
        <w:t xml:space="preserve">площадь земельных участков, предоставленных для строительства, в расчете на 10 тыс. человек населения составила – </w:t>
      </w:r>
      <w:r w:rsidR="002F752D">
        <w:rPr>
          <w:rFonts w:ascii="Times New Roman CYR" w:hAnsi="Times New Roman CYR" w:cs="Times New Roman CYR"/>
          <w:b/>
          <w:bCs/>
          <w:sz w:val="26"/>
          <w:szCs w:val="26"/>
          <w:u w:color="FF0000"/>
        </w:rPr>
        <w:t xml:space="preserve">16,26 </w:t>
      </w:r>
      <w:r w:rsidRPr="00DA185E">
        <w:rPr>
          <w:rFonts w:ascii="Times New Roman CYR" w:hAnsi="Times New Roman CYR" w:cs="Times New Roman CYR"/>
          <w:sz w:val="26"/>
          <w:szCs w:val="26"/>
          <w:u w:color="FF0000"/>
        </w:rPr>
        <w:t xml:space="preserve">Га, что на </w:t>
      </w:r>
      <w:r w:rsidR="002F752D">
        <w:rPr>
          <w:rFonts w:ascii="Times New Roman CYR" w:hAnsi="Times New Roman CYR" w:cs="Times New Roman CYR"/>
          <w:b/>
          <w:bCs/>
          <w:sz w:val="26"/>
          <w:szCs w:val="26"/>
          <w:u w:color="FF0000"/>
        </w:rPr>
        <w:t>12,49</w:t>
      </w:r>
      <w:r w:rsidRPr="00DA185E">
        <w:rPr>
          <w:rFonts w:ascii="Times New Roman CYR" w:hAnsi="Times New Roman CYR" w:cs="Times New Roman CYR"/>
          <w:sz w:val="26"/>
          <w:szCs w:val="26"/>
          <w:u w:color="FF0000"/>
        </w:rPr>
        <w:t xml:space="preserve"> Га </w:t>
      </w:r>
      <w:r w:rsidR="00DA185E" w:rsidRPr="00DA185E">
        <w:rPr>
          <w:rFonts w:ascii="Times New Roman CYR" w:hAnsi="Times New Roman CYR" w:cs="Times New Roman CYR"/>
          <w:sz w:val="26"/>
          <w:szCs w:val="26"/>
          <w:u w:color="FF0000"/>
        </w:rPr>
        <w:t>больше</w:t>
      </w:r>
      <w:r w:rsidRPr="00DA185E">
        <w:rPr>
          <w:rFonts w:ascii="Times New Roman CYR" w:hAnsi="Times New Roman CYR" w:cs="Times New Roman CYR"/>
          <w:sz w:val="26"/>
          <w:szCs w:val="26"/>
          <w:u w:color="FF0000"/>
        </w:rPr>
        <w:t>, чем в 202</w:t>
      </w:r>
      <w:r w:rsidR="00DA185E" w:rsidRPr="00DA185E">
        <w:rPr>
          <w:rFonts w:ascii="Times New Roman CYR" w:hAnsi="Times New Roman CYR" w:cs="Times New Roman CYR"/>
          <w:sz w:val="26"/>
          <w:szCs w:val="26"/>
          <w:u w:color="FF0000"/>
        </w:rPr>
        <w:t>3</w:t>
      </w:r>
      <w:r w:rsidRPr="00DA185E">
        <w:rPr>
          <w:rFonts w:ascii="Times New Roman CYR" w:hAnsi="Times New Roman CYR" w:cs="Times New Roman CYR"/>
          <w:sz w:val="26"/>
          <w:szCs w:val="26"/>
          <w:u w:color="FF0000"/>
        </w:rPr>
        <w:t xml:space="preserve"> году (202</w:t>
      </w:r>
      <w:r w:rsidR="00DA185E" w:rsidRPr="00DA185E">
        <w:rPr>
          <w:rFonts w:ascii="Times New Roman CYR" w:hAnsi="Times New Roman CYR" w:cs="Times New Roman CYR"/>
          <w:sz w:val="26"/>
          <w:szCs w:val="26"/>
          <w:u w:color="FF0000"/>
        </w:rPr>
        <w:t>3</w:t>
      </w:r>
      <w:r w:rsidRPr="00DA185E">
        <w:rPr>
          <w:rFonts w:ascii="Times New Roman CYR" w:hAnsi="Times New Roman CYR" w:cs="Times New Roman CYR"/>
          <w:sz w:val="26"/>
          <w:szCs w:val="26"/>
          <w:u w:color="FF0000"/>
        </w:rPr>
        <w:t xml:space="preserve"> год – </w:t>
      </w:r>
      <w:r w:rsidR="00DA185E" w:rsidRPr="00DA185E">
        <w:rPr>
          <w:rFonts w:ascii="Times New Roman CYR" w:hAnsi="Times New Roman CYR" w:cs="Times New Roman CYR"/>
          <w:bCs/>
          <w:sz w:val="26"/>
          <w:szCs w:val="26"/>
          <w:u w:color="FF0000"/>
        </w:rPr>
        <w:t>3,77</w:t>
      </w:r>
      <w:r w:rsidRPr="00DA185E">
        <w:rPr>
          <w:rFonts w:ascii="Times New Roman CYR" w:hAnsi="Times New Roman CYR" w:cs="Times New Roman CYR"/>
          <w:sz w:val="26"/>
          <w:szCs w:val="26"/>
          <w:u w:color="FF0000"/>
        </w:rPr>
        <w:t xml:space="preserve"> Га).</w:t>
      </w:r>
    </w:p>
    <w:p w:rsidR="00DA185E" w:rsidRPr="00DA185E" w:rsidRDefault="00DA185E" w:rsidP="005F7F60">
      <w:pPr>
        <w:autoSpaceDE w:val="0"/>
        <w:autoSpaceDN w:val="0"/>
        <w:adjustRightInd w:val="0"/>
        <w:ind w:firstLine="567"/>
        <w:jc w:val="both"/>
        <w:rPr>
          <w:rFonts w:ascii="Times New Roman CYR" w:hAnsi="Times New Roman CYR" w:cs="Times New Roman CYR"/>
          <w:sz w:val="26"/>
          <w:szCs w:val="26"/>
          <w:u w:color="FF0000"/>
        </w:rPr>
      </w:pPr>
      <w:r w:rsidRPr="00DA185E">
        <w:rPr>
          <w:rFonts w:ascii="Times New Roman CYR" w:hAnsi="Times New Roman CYR" w:cs="Times New Roman CYR"/>
          <w:sz w:val="26"/>
          <w:szCs w:val="26"/>
          <w:u w:color="FF0000"/>
        </w:rPr>
        <w:lastRenderedPageBreak/>
        <w:t>Рост значения</w:t>
      </w:r>
      <w:r w:rsidR="00F738B9" w:rsidRPr="00DA185E">
        <w:rPr>
          <w:rFonts w:ascii="Times New Roman CYR" w:hAnsi="Times New Roman CYR" w:cs="Times New Roman CYR"/>
          <w:sz w:val="26"/>
          <w:szCs w:val="26"/>
          <w:u w:color="FF0000"/>
        </w:rPr>
        <w:t xml:space="preserve"> показателя </w:t>
      </w:r>
      <w:r>
        <w:rPr>
          <w:rFonts w:ascii="Times New Roman CYR" w:hAnsi="Times New Roman CYR" w:cs="Times New Roman CYR"/>
          <w:sz w:val="26"/>
          <w:szCs w:val="26"/>
          <w:u w:color="FF0000"/>
        </w:rPr>
        <w:t>вызван</w:t>
      </w:r>
      <w:r w:rsidR="00F738B9" w:rsidRPr="00DA185E">
        <w:rPr>
          <w:rFonts w:ascii="Times New Roman CYR" w:hAnsi="Times New Roman CYR" w:cs="Times New Roman CYR"/>
          <w:sz w:val="26"/>
          <w:szCs w:val="26"/>
          <w:u w:color="FF0000"/>
        </w:rPr>
        <w:t xml:space="preserve"> тем, что на территории Северо-Енисейского </w:t>
      </w:r>
      <w:r w:rsidR="00F13B92">
        <w:rPr>
          <w:rFonts w:ascii="Times New Roman CYR" w:hAnsi="Times New Roman CYR" w:cs="Times New Roman CYR"/>
          <w:sz w:val="26"/>
          <w:szCs w:val="26"/>
          <w:u w:color="FF0000"/>
        </w:rPr>
        <w:t>муниципального округа</w:t>
      </w:r>
      <w:r w:rsidR="00F738B9" w:rsidRPr="00DA185E">
        <w:rPr>
          <w:rFonts w:ascii="Times New Roman CYR" w:hAnsi="Times New Roman CYR" w:cs="Times New Roman CYR"/>
          <w:sz w:val="26"/>
          <w:szCs w:val="26"/>
          <w:u w:color="FF0000"/>
        </w:rPr>
        <w:t xml:space="preserve"> в 202</w:t>
      </w:r>
      <w:r w:rsidRPr="00DA185E">
        <w:rPr>
          <w:rFonts w:ascii="Times New Roman CYR" w:hAnsi="Times New Roman CYR" w:cs="Times New Roman CYR"/>
          <w:sz w:val="26"/>
          <w:szCs w:val="26"/>
          <w:u w:color="FF0000"/>
        </w:rPr>
        <w:t>4</w:t>
      </w:r>
      <w:r w:rsidR="00F738B9" w:rsidRPr="00DA185E">
        <w:rPr>
          <w:rFonts w:ascii="Times New Roman CYR" w:hAnsi="Times New Roman CYR" w:cs="Times New Roman CYR"/>
          <w:sz w:val="26"/>
          <w:szCs w:val="26"/>
          <w:u w:color="FF0000"/>
        </w:rPr>
        <w:t xml:space="preserve"> году </w:t>
      </w:r>
      <w:r w:rsidRPr="00DA185E">
        <w:rPr>
          <w:rFonts w:ascii="Times New Roman CYR" w:hAnsi="Times New Roman CYR" w:cs="Times New Roman CYR"/>
          <w:sz w:val="26"/>
          <w:szCs w:val="26"/>
          <w:u w:color="FF0000"/>
        </w:rPr>
        <w:t xml:space="preserve">вырос спрос на земельные участки для строительства объектов, не являющихся объектами жилищного строительства. </w:t>
      </w:r>
      <w:r w:rsidR="005F7F60">
        <w:rPr>
          <w:rFonts w:ascii="Times New Roman CYR" w:hAnsi="Times New Roman CYR" w:cs="Times New Roman CYR"/>
          <w:sz w:val="26"/>
          <w:szCs w:val="26"/>
          <w:u w:color="FF0000"/>
        </w:rPr>
        <w:t>Итого</w:t>
      </w:r>
      <w:r w:rsidR="008A7941">
        <w:rPr>
          <w:rFonts w:ascii="Times New Roman CYR" w:hAnsi="Times New Roman CYR" w:cs="Times New Roman CYR"/>
          <w:sz w:val="26"/>
          <w:szCs w:val="26"/>
          <w:u w:color="FF0000"/>
        </w:rPr>
        <w:t xml:space="preserve"> </w:t>
      </w:r>
      <w:r w:rsidR="002F752D">
        <w:rPr>
          <w:rFonts w:ascii="Times New Roman CYR" w:hAnsi="Times New Roman CYR" w:cs="Times New Roman CYR"/>
          <w:sz w:val="26"/>
          <w:szCs w:val="26"/>
          <w:u w:color="FF0000"/>
        </w:rPr>
        <w:t xml:space="preserve">в 2024 году для строительства </w:t>
      </w:r>
      <w:proofErr w:type="gramStart"/>
      <w:r w:rsidR="002F752D">
        <w:rPr>
          <w:rFonts w:ascii="Times New Roman CYR" w:hAnsi="Times New Roman CYR" w:cs="Times New Roman CYR"/>
          <w:sz w:val="26"/>
          <w:szCs w:val="26"/>
          <w:u w:color="FF0000"/>
        </w:rPr>
        <w:t xml:space="preserve">объектов, не являющихся объектами жилищного строительства гражданам </w:t>
      </w:r>
      <w:r w:rsidR="00F13B92">
        <w:rPr>
          <w:rFonts w:ascii="Times New Roman CYR" w:hAnsi="Times New Roman CYR" w:cs="Times New Roman CYR"/>
          <w:sz w:val="26"/>
          <w:szCs w:val="26"/>
          <w:u w:color="FF0000"/>
        </w:rPr>
        <w:t>муниципального округа</w:t>
      </w:r>
      <w:r w:rsidR="002F752D">
        <w:rPr>
          <w:rFonts w:ascii="Times New Roman CYR" w:hAnsi="Times New Roman CYR" w:cs="Times New Roman CYR"/>
          <w:sz w:val="26"/>
          <w:szCs w:val="26"/>
          <w:u w:color="FF0000"/>
        </w:rPr>
        <w:t xml:space="preserve"> и индивидуальным предпринимате</w:t>
      </w:r>
      <w:r w:rsidR="00400086">
        <w:rPr>
          <w:rFonts w:ascii="Times New Roman CYR" w:hAnsi="Times New Roman CYR" w:cs="Times New Roman CYR"/>
          <w:sz w:val="26"/>
          <w:szCs w:val="26"/>
          <w:u w:color="FF0000"/>
        </w:rPr>
        <w:t xml:space="preserve">лям </w:t>
      </w:r>
      <w:r w:rsidRPr="00DA185E">
        <w:rPr>
          <w:rFonts w:ascii="Times New Roman CYR" w:hAnsi="Times New Roman CYR" w:cs="Times New Roman CYR"/>
          <w:sz w:val="26"/>
          <w:szCs w:val="26"/>
          <w:u w:color="FF0000"/>
        </w:rPr>
        <w:t>было</w:t>
      </w:r>
      <w:proofErr w:type="gramEnd"/>
      <w:r w:rsidRPr="00DA185E">
        <w:rPr>
          <w:rFonts w:ascii="Times New Roman CYR" w:hAnsi="Times New Roman CYR" w:cs="Times New Roman CYR"/>
          <w:sz w:val="26"/>
          <w:szCs w:val="26"/>
          <w:u w:color="FF0000"/>
        </w:rPr>
        <w:t xml:space="preserve"> предоставлено </w:t>
      </w:r>
      <w:r w:rsidRPr="00DA185E">
        <w:rPr>
          <w:rFonts w:ascii="Times New Roman CYR" w:hAnsi="Times New Roman CYR" w:cs="Times New Roman CYR"/>
          <w:b/>
          <w:sz w:val="26"/>
          <w:szCs w:val="26"/>
          <w:u w:val="single"/>
        </w:rPr>
        <w:t>13 земельных участков</w:t>
      </w:r>
      <w:r w:rsidRPr="00DA185E">
        <w:rPr>
          <w:rFonts w:ascii="Times New Roman CYR" w:hAnsi="Times New Roman CYR" w:cs="Times New Roman CYR"/>
          <w:sz w:val="26"/>
          <w:szCs w:val="26"/>
          <w:u w:color="FF0000"/>
        </w:rPr>
        <w:t xml:space="preserve">, общей площадью </w:t>
      </w:r>
      <w:r w:rsidRPr="00DA185E">
        <w:rPr>
          <w:rFonts w:ascii="Times New Roman CYR" w:hAnsi="Times New Roman CYR" w:cs="Times New Roman CYR"/>
          <w:b/>
          <w:sz w:val="26"/>
          <w:szCs w:val="26"/>
          <w:u w:color="FF0000"/>
        </w:rPr>
        <w:t>9,12</w:t>
      </w:r>
      <w:r>
        <w:rPr>
          <w:rFonts w:ascii="Times New Roman CYR" w:hAnsi="Times New Roman CYR" w:cs="Times New Roman CYR"/>
          <w:sz w:val="26"/>
          <w:szCs w:val="26"/>
          <w:u w:color="FF0000"/>
        </w:rPr>
        <w:t xml:space="preserve"> Г</w:t>
      </w:r>
      <w:r w:rsidRPr="00DA185E">
        <w:rPr>
          <w:rFonts w:ascii="Times New Roman CYR" w:hAnsi="Times New Roman CYR" w:cs="Times New Roman CYR"/>
          <w:sz w:val="26"/>
          <w:szCs w:val="26"/>
          <w:u w:color="FF0000"/>
        </w:rPr>
        <w:t xml:space="preserve">а </w:t>
      </w:r>
      <w:r w:rsidR="005F7F60" w:rsidRPr="005F7F60">
        <w:rPr>
          <w:rFonts w:ascii="Times New Roman CYR" w:hAnsi="Times New Roman CYR" w:cs="Times New Roman CYR"/>
          <w:sz w:val="26"/>
          <w:szCs w:val="26"/>
          <w:u w:color="FF0000"/>
        </w:rPr>
        <w:t>(земельные участки под строительство складских помещений, гаражей, технических баз, складов для заготовки древесины</w:t>
      </w:r>
      <w:r w:rsidRPr="00DA185E">
        <w:rPr>
          <w:rFonts w:ascii="Times New Roman CYR" w:hAnsi="Times New Roman CYR" w:cs="Times New Roman CYR"/>
          <w:sz w:val="26"/>
          <w:szCs w:val="26"/>
          <w:u w:color="FF0000"/>
        </w:rPr>
        <w:t>).</w:t>
      </w:r>
    </w:p>
    <w:p w:rsidR="008A7941" w:rsidRDefault="00400086" w:rsidP="00F738B9">
      <w:pPr>
        <w:autoSpaceDE w:val="0"/>
        <w:autoSpaceDN w:val="0"/>
        <w:adjustRightInd w:val="0"/>
        <w:ind w:firstLine="567"/>
        <w:jc w:val="both"/>
        <w:rPr>
          <w:rFonts w:ascii="Times New Roman CYR" w:hAnsi="Times New Roman CYR" w:cs="Times New Roman CYR"/>
          <w:sz w:val="26"/>
          <w:szCs w:val="26"/>
          <w:u w:color="FF0000"/>
        </w:rPr>
      </w:pPr>
      <w:proofErr w:type="gramStart"/>
      <w:r>
        <w:rPr>
          <w:rFonts w:ascii="Times New Roman CYR" w:hAnsi="Times New Roman CYR" w:cs="Times New Roman CYR"/>
          <w:sz w:val="26"/>
          <w:szCs w:val="26"/>
          <w:u w:color="FF0000"/>
        </w:rPr>
        <w:t>Также в</w:t>
      </w:r>
      <w:r w:rsidR="008A7941">
        <w:rPr>
          <w:rFonts w:ascii="Times New Roman CYR" w:hAnsi="Times New Roman CYR" w:cs="Times New Roman CYR"/>
          <w:sz w:val="26"/>
          <w:szCs w:val="26"/>
          <w:u w:color="FF0000"/>
        </w:rPr>
        <w:t xml:space="preserve"> </w:t>
      </w:r>
      <w:r w:rsidR="00DA185E" w:rsidRPr="00400086">
        <w:rPr>
          <w:rFonts w:ascii="Times New Roman CYR" w:hAnsi="Times New Roman CYR" w:cs="Times New Roman CYR"/>
          <w:sz w:val="26"/>
          <w:szCs w:val="26"/>
          <w:u w:color="FF0000"/>
        </w:rPr>
        <w:t xml:space="preserve">2024 году гражданам </w:t>
      </w:r>
      <w:r w:rsidR="00F13B92">
        <w:rPr>
          <w:rFonts w:ascii="Times New Roman CYR" w:hAnsi="Times New Roman CYR" w:cs="Times New Roman CYR"/>
          <w:sz w:val="26"/>
          <w:szCs w:val="26"/>
          <w:u w:color="FF0000"/>
        </w:rPr>
        <w:t>муниципального округа</w:t>
      </w:r>
      <w:r w:rsidR="00DA185E" w:rsidRPr="00400086">
        <w:rPr>
          <w:rFonts w:ascii="Times New Roman CYR" w:hAnsi="Times New Roman CYR" w:cs="Times New Roman CYR"/>
          <w:sz w:val="26"/>
          <w:szCs w:val="26"/>
          <w:u w:color="FF0000"/>
        </w:rPr>
        <w:t xml:space="preserve"> предоставлялись земельные участки для индивидуального жилищного строительства в количестве </w:t>
      </w:r>
      <w:r w:rsidR="00DA185E" w:rsidRPr="00400086">
        <w:rPr>
          <w:rFonts w:ascii="Times New Roman CYR" w:hAnsi="Times New Roman CYR" w:cs="Times New Roman CYR"/>
          <w:b/>
          <w:sz w:val="26"/>
          <w:szCs w:val="26"/>
          <w:u w:color="FF0000"/>
        </w:rPr>
        <w:t>1</w:t>
      </w:r>
      <w:r w:rsidR="005F7F60">
        <w:rPr>
          <w:rFonts w:ascii="Times New Roman CYR" w:hAnsi="Times New Roman CYR" w:cs="Times New Roman CYR"/>
          <w:b/>
          <w:sz w:val="26"/>
          <w:szCs w:val="26"/>
          <w:u w:color="FF0000"/>
        </w:rPr>
        <w:t>3</w:t>
      </w:r>
      <w:r w:rsidR="00DA185E" w:rsidRPr="00400086">
        <w:rPr>
          <w:rFonts w:ascii="Times New Roman CYR" w:hAnsi="Times New Roman CYR" w:cs="Times New Roman CYR"/>
          <w:b/>
          <w:sz w:val="26"/>
          <w:szCs w:val="26"/>
          <w:u w:color="FF0000"/>
        </w:rPr>
        <w:t xml:space="preserve"> участков</w:t>
      </w:r>
      <w:r w:rsidR="008F2BB7">
        <w:rPr>
          <w:rFonts w:ascii="Times New Roman CYR" w:hAnsi="Times New Roman CYR" w:cs="Times New Roman CYR"/>
          <w:b/>
          <w:sz w:val="26"/>
          <w:szCs w:val="26"/>
          <w:u w:color="FF0000"/>
        </w:rPr>
        <w:t xml:space="preserve"> </w:t>
      </w:r>
      <w:r w:rsidR="00DA185E" w:rsidRPr="00DA185E">
        <w:rPr>
          <w:rFonts w:ascii="Times New Roman CYR" w:hAnsi="Times New Roman CYR" w:cs="Times New Roman CYR"/>
          <w:sz w:val="26"/>
          <w:szCs w:val="26"/>
          <w:u w:color="FF0000"/>
        </w:rPr>
        <w:t xml:space="preserve">общей площадью </w:t>
      </w:r>
      <w:r>
        <w:rPr>
          <w:rFonts w:ascii="Times New Roman CYR" w:hAnsi="Times New Roman CYR" w:cs="Times New Roman CYR"/>
          <w:b/>
          <w:sz w:val="26"/>
          <w:szCs w:val="26"/>
          <w:u w:color="FF0000"/>
        </w:rPr>
        <w:t>2,24</w:t>
      </w:r>
      <w:r>
        <w:rPr>
          <w:rFonts w:ascii="Times New Roman CYR" w:hAnsi="Times New Roman CYR" w:cs="Times New Roman CYR"/>
          <w:sz w:val="26"/>
          <w:szCs w:val="26"/>
          <w:u w:color="FF0000"/>
        </w:rPr>
        <w:t xml:space="preserve"> Г</w:t>
      </w:r>
      <w:r w:rsidR="00DA185E" w:rsidRPr="00DA185E">
        <w:rPr>
          <w:rFonts w:ascii="Times New Roman CYR" w:hAnsi="Times New Roman CYR" w:cs="Times New Roman CYR"/>
          <w:sz w:val="26"/>
          <w:szCs w:val="26"/>
          <w:u w:color="FF0000"/>
        </w:rPr>
        <w:t xml:space="preserve">а, а также два земельных участка под строительство </w:t>
      </w:r>
      <w:r w:rsidR="00DA185E" w:rsidRPr="00400086">
        <w:rPr>
          <w:rFonts w:ascii="Times New Roman CYR" w:hAnsi="Times New Roman CYR" w:cs="Times New Roman CYR"/>
          <w:b/>
          <w:sz w:val="26"/>
          <w:szCs w:val="26"/>
          <w:u w:val="single"/>
        </w:rPr>
        <w:t>одного 8-ми квартирного жилого дома</w:t>
      </w:r>
      <w:r w:rsidR="00DA185E" w:rsidRPr="00DA185E">
        <w:rPr>
          <w:rFonts w:ascii="Times New Roman CYR" w:hAnsi="Times New Roman CYR" w:cs="Times New Roman CYR"/>
          <w:sz w:val="26"/>
          <w:szCs w:val="26"/>
          <w:u w:color="FF0000"/>
        </w:rPr>
        <w:t xml:space="preserve"> в п. Новая</w:t>
      </w:r>
      <w:r w:rsidR="00FA3DF3">
        <w:rPr>
          <w:rFonts w:ascii="Times New Roman CYR" w:hAnsi="Times New Roman CYR" w:cs="Times New Roman CYR"/>
          <w:sz w:val="26"/>
          <w:szCs w:val="26"/>
          <w:u w:color="FF0000"/>
        </w:rPr>
        <w:t xml:space="preserve"> </w:t>
      </w:r>
      <w:proofErr w:type="spellStart"/>
      <w:r w:rsidR="00DA185E" w:rsidRPr="00DA185E">
        <w:rPr>
          <w:rFonts w:ascii="Times New Roman CYR" w:hAnsi="Times New Roman CYR" w:cs="Times New Roman CYR"/>
          <w:sz w:val="26"/>
          <w:szCs w:val="26"/>
          <w:u w:color="FF0000"/>
        </w:rPr>
        <w:t>Калами</w:t>
      </w:r>
      <w:proofErr w:type="spellEnd"/>
      <w:r w:rsidR="00DA185E" w:rsidRPr="00DA185E">
        <w:rPr>
          <w:rFonts w:ascii="Times New Roman CYR" w:hAnsi="Times New Roman CYR" w:cs="Times New Roman CYR"/>
          <w:sz w:val="26"/>
          <w:szCs w:val="26"/>
          <w:u w:color="FF0000"/>
        </w:rPr>
        <w:t xml:space="preserve">, общей площадью </w:t>
      </w:r>
      <w:r>
        <w:rPr>
          <w:rFonts w:ascii="Times New Roman CYR" w:hAnsi="Times New Roman CYR" w:cs="Times New Roman CYR"/>
          <w:b/>
          <w:sz w:val="26"/>
          <w:szCs w:val="26"/>
          <w:u w:color="FF0000"/>
        </w:rPr>
        <w:t>2,04</w:t>
      </w:r>
      <w:r w:rsidR="00DA185E">
        <w:rPr>
          <w:rFonts w:ascii="Times New Roman CYR" w:hAnsi="Times New Roman CYR" w:cs="Times New Roman CYR"/>
          <w:sz w:val="26"/>
          <w:szCs w:val="26"/>
          <w:u w:color="FF0000"/>
        </w:rPr>
        <w:t xml:space="preserve"> Г</w:t>
      </w:r>
      <w:r w:rsidR="00DA185E" w:rsidRPr="00DA185E">
        <w:rPr>
          <w:rFonts w:ascii="Times New Roman CYR" w:hAnsi="Times New Roman CYR" w:cs="Times New Roman CYR"/>
          <w:sz w:val="26"/>
          <w:szCs w:val="26"/>
          <w:u w:color="FF0000"/>
        </w:rPr>
        <w:t>а.</w:t>
      </w:r>
      <w:r w:rsidR="00FA3DF3">
        <w:rPr>
          <w:rFonts w:ascii="Times New Roman CYR" w:hAnsi="Times New Roman CYR" w:cs="Times New Roman CYR"/>
          <w:sz w:val="26"/>
          <w:szCs w:val="26"/>
          <w:u w:color="FF0000"/>
        </w:rPr>
        <w:t xml:space="preserve"> </w:t>
      </w:r>
      <w:proofErr w:type="gramEnd"/>
    </w:p>
    <w:p w:rsidR="00F738B9" w:rsidRPr="00400086"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400086">
        <w:rPr>
          <w:rFonts w:ascii="Times New Roman CYR" w:hAnsi="Times New Roman CYR" w:cs="Times New Roman CYR"/>
          <w:sz w:val="26"/>
          <w:szCs w:val="26"/>
          <w:u w:color="FF0000"/>
        </w:rPr>
        <w:t>Итого за 202</w:t>
      </w:r>
      <w:r w:rsidR="00DA185E" w:rsidRPr="00400086">
        <w:rPr>
          <w:rFonts w:ascii="Times New Roman CYR" w:hAnsi="Times New Roman CYR" w:cs="Times New Roman CYR"/>
          <w:sz w:val="26"/>
          <w:szCs w:val="26"/>
          <w:u w:color="FF0000"/>
        </w:rPr>
        <w:t xml:space="preserve">4 </w:t>
      </w:r>
      <w:r w:rsidRPr="00400086">
        <w:rPr>
          <w:rFonts w:ascii="Times New Roman CYR" w:hAnsi="Times New Roman CYR" w:cs="Times New Roman CYR"/>
          <w:sz w:val="26"/>
          <w:szCs w:val="26"/>
          <w:u w:color="FF0000"/>
        </w:rPr>
        <w:t>год площадь земельных участков</w:t>
      </w:r>
      <w:r w:rsidR="006E213D" w:rsidRPr="00400086">
        <w:rPr>
          <w:rFonts w:ascii="Times New Roman CYR" w:hAnsi="Times New Roman CYR" w:cs="Times New Roman CYR"/>
          <w:sz w:val="26"/>
          <w:szCs w:val="26"/>
          <w:u w:color="FF0000"/>
        </w:rPr>
        <w:t>,</w:t>
      </w:r>
      <w:r w:rsidRPr="00400086">
        <w:rPr>
          <w:rFonts w:ascii="Times New Roman CYR" w:hAnsi="Times New Roman CYR" w:cs="Times New Roman CYR"/>
          <w:sz w:val="26"/>
          <w:szCs w:val="26"/>
          <w:u w:color="FF0000"/>
        </w:rPr>
        <w:t xml:space="preserve"> выделенная для жилищного строительства (в </w:t>
      </w:r>
      <w:proofErr w:type="spellStart"/>
      <w:r w:rsidRPr="00400086">
        <w:rPr>
          <w:rFonts w:ascii="Times New Roman CYR" w:hAnsi="Times New Roman CYR" w:cs="Times New Roman CYR"/>
          <w:sz w:val="26"/>
          <w:szCs w:val="26"/>
          <w:u w:color="FF0000"/>
        </w:rPr>
        <w:t>т.ч</w:t>
      </w:r>
      <w:proofErr w:type="spellEnd"/>
      <w:r w:rsidRPr="00400086">
        <w:rPr>
          <w:rFonts w:ascii="Times New Roman CYR" w:hAnsi="Times New Roman CYR" w:cs="Times New Roman CYR"/>
          <w:sz w:val="26"/>
          <w:szCs w:val="26"/>
          <w:u w:color="FF0000"/>
        </w:rPr>
        <w:t xml:space="preserve">. для ИЖС),  составила </w:t>
      </w:r>
      <w:r w:rsidR="00400086" w:rsidRPr="00400086">
        <w:rPr>
          <w:rFonts w:ascii="Times New Roman CYR" w:hAnsi="Times New Roman CYR" w:cs="Times New Roman CYR"/>
          <w:b/>
          <w:sz w:val="26"/>
          <w:szCs w:val="26"/>
          <w:u w:color="FF0000"/>
        </w:rPr>
        <w:t>4,28</w:t>
      </w:r>
      <w:r w:rsidRPr="00400086">
        <w:rPr>
          <w:rFonts w:ascii="Times New Roman CYR" w:hAnsi="Times New Roman CYR" w:cs="Times New Roman CYR"/>
          <w:b/>
          <w:sz w:val="26"/>
          <w:szCs w:val="26"/>
          <w:u w:color="FF0000"/>
        </w:rPr>
        <w:t xml:space="preserve"> Га.</w:t>
      </w:r>
    </w:p>
    <w:p w:rsidR="00F738B9" w:rsidRPr="005F7F60"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5F7F60">
        <w:rPr>
          <w:rFonts w:ascii="Times New Roman CYR" w:hAnsi="Times New Roman CYR" w:cs="Times New Roman CYR"/>
          <w:sz w:val="26"/>
          <w:szCs w:val="26"/>
          <w:u w:color="FF0000"/>
        </w:rPr>
        <w:t>По оценке на 202</w:t>
      </w:r>
      <w:r w:rsidR="005F7F60" w:rsidRPr="005F7F60">
        <w:rPr>
          <w:rFonts w:ascii="Times New Roman CYR" w:hAnsi="Times New Roman CYR" w:cs="Times New Roman CYR"/>
          <w:sz w:val="26"/>
          <w:szCs w:val="26"/>
          <w:u w:color="FF0000"/>
        </w:rPr>
        <w:t>5</w:t>
      </w:r>
      <w:r w:rsidRPr="005F7F60">
        <w:rPr>
          <w:rFonts w:ascii="Times New Roman CYR" w:hAnsi="Times New Roman CYR" w:cs="Times New Roman CYR"/>
          <w:sz w:val="26"/>
          <w:szCs w:val="26"/>
          <w:u w:color="FF0000"/>
        </w:rPr>
        <w:t xml:space="preserve"> год значение показателя </w:t>
      </w:r>
      <w:r w:rsidRPr="005F7F60">
        <w:rPr>
          <w:rFonts w:ascii="Times New Roman CYR" w:hAnsi="Times New Roman CYR" w:cs="Times New Roman CYR"/>
          <w:bCs/>
          <w:sz w:val="26"/>
          <w:szCs w:val="26"/>
          <w:u w:val="single"/>
        </w:rPr>
        <w:t>«Площадь земельных участков, предоставленных для строительства, в расчете на 10 тыс. человек населения – всего»</w:t>
      </w:r>
      <w:r w:rsidRPr="005F7F60">
        <w:rPr>
          <w:rFonts w:ascii="Times New Roman CYR" w:hAnsi="Times New Roman CYR" w:cs="Times New Roman CYR"/>
          <w:bCs/>
          <w:sz w:val="26"/>
          <w:szCs w:val="26"/>
          <w:u w:color="FF0000"/>
        </w:rPr>
        <w:t xml:space="preserve"> немного снизится и составит </w:t>
      </w:r>
      <w:r w:rsidR="005F7F60" w:rsidRPr="005F7F60">
        <w:rPr>
          <w:rFonts w:ascii="Times New Roman CYR" w:hAnsi="Times New Roman CYR" w:cs="Times New Roman CYR"/>
          <w:b/>
          <w:bCs/>
          <w:sz w:val="26"/>
          <w:szCs w:val="26"/>
          <w:u w:color="FF0000"/>
        </w:rPr>
        <w:t>10,24</w:t>
      </w:r>
      <w:r w:rsidRPr="005F7F60">
        <w:rPr>
          <w:rFonts w:ascii="Times New Roman CYR" w:hAnsi="Times New Roman CYR" w:cs="Times New Roman CYR"/>
          <w:b/>
          <w:bCs/>
          <w:sz w:val="26"/>
          <w:szCs w:val="26"/>
          <w:u w:color="FF0000"/>
        </w:rPr>
        <w:t xml:space="preserve"> Га.</w:t>
      </w:r>
    </w:p>
    <w:p w:rsidR="005F7F60" w:rsidRPr="00DA185E" w:rsidRDefault="00F738B9" w:rsidP="005F7F60">
      <w:pPr>
        <w:autoSpaceDE w:val="0"/>
        <w:autoSpaceDN w:val="0"/>
        <w:adjustRightInd w:val="0"/>
        <w:ind w:firstLine="567"/>
        <w:jc w:val="both"/>
        <w:rPr>
          <w:rFonts w:ascii="Times New Roman CYR" w:hAnsi="Times New Roman CYR" w:cs="Times New Roman CYR"/>
          <w:sz w:val="26"/>
          <w:szCs w:val="26"/>
          <w:u w:color="FF0000"/>
        </w:rPr>
      </w:pPr>
      <w:proofErr w:type="gramStart"/>
      <w:r w:rsidRPr="005F7F60">
        <w:rPr>
          <w:rFonts w:ascii="Times New Roman CYR" w:hAnsi="Times New Roman CYR" w:cs="Times New Roman CYR"/>
          <w:bCs/>
          <w:sz w:val="26"/>
          <w:szCs w:val="26"/>
          <w:u w:color="FF0000"/>
        </w:rPr>
        <w:t xml:space="preserve">В </w:t>
      </w:r>
      <w:r w:rsidRPr="005F7F60">
        <w:rPr>
          <w:rFonts w:ascii="Times New Roman CYR" w:hAnsi="Times New Roman CYR" w:cs="Times New Roman CYR"/>
          <w:sz w:val="26"/>
          <w:szCs w:val="26"/>
          <w:u w:color="FF0000"/>
        </w:rPr>
        <w:t>плановый период  202</w:t>
      </w:r>
      <w:r w:rsidR="005F7F60" w:rsidRPr="005F7F60">
        <w:rPr>
          <w:rFonts w:ascii="Times New Roman CYR" w:hAnsi="Times New Roman CYR" w:cs="Times New Roman CYR"/>
          <w:sz w:val="26"/>
          <w:szCs w:val="26"/>
          <w:u w:color="FF0000"/>
        </w:rPr>
        <w:t>6</w:t>
      </w:r>
      <w:r w:rsidRPr="005F7F60">
        <w:rPr>
          <w:rFonts w:ascii="Times New Roman CYR" w:hAnsi="Times New Roman CYR" w:cs="Times New Roman CYR"/>
          <w:sz w:val="26"/>
          <w:szCs w:val="26"/>
          <w:u w:color="FF0000"/>
        </w:rPr>
        <w:t>-202</w:t>
      </w:r>
      <w:r w:rsidR="005F7F60" w:rsidRPr="005F7F60">
        <w:rPr>
          <w:rFonts w:ascii="Times New Roman CYR" w:hAnsi="Times New Roman CYR" w:cs="Times New Roman CYR"/>
          <w:sz w:val="26"/>
          <w:szCs w:val="26"/>
          <w:u w:color="FF0000"/>
        </w:rPr>
        <w:t>7</w:t>
      </w:r>
      <w:r w:rsidRPr="005F7F60">
        <w:rPr>
          <w:rFonts w:ascii="Times New Roman CYR" w:hAnsi="Times New Roman CYR" w:cs="Times New Roman CYR"/>
          <w:sz w:val="26"/>
          <w:szCs w:val="26"/>
          <w:u w:color="FF0000"/>
        </w:rPr>
        <w:t xml:space="preserve"> годов показатель</w:t>
      </w:r>
      <w:r w:rsidR="008A7941">
        <w:rPr>
          <w:rFonts w:ascii="Times New Roman CYR" w:hAnsi="Times New Roman CYR" w:cs="Times New Roman CYR"/>
          <w:sz w:val="26"/>
          <w:szCs w:val="26"/>
          <w:u w:color="FF0000"/>
        </w:rPr>
        <w:t xml:space="preserve"> </w:t>
      </w:r>
      <w:r w:rsidR="005F7F60">
        <w:rPr>
          <w:rFonts w:ascii="Times New Roman CYR" w:hAnsi="Times New Roman CYR" w:cs="Times New Roman CYR"/>
          <w:sz w:val="26"/>
          <w:szCs w:val="26"/>
          <w:u w:color="FF0000"/>
        </w:rPr>
        <w:t xml:space="preserve">немного снизится  и </w:t>
      </w:r>
      <w:r w:rsidRPr="005F7F60">
        <w:rPr>
          <w:rFonts w:ascii="Times New Roman CYR" w:hAnsi="Times New Roman CYR" w:cs="Times New Roman CYR"/>
          <w:bCs/>
          <w:sz w:val="26"/>
          <w:szCs w:val="26"/>
          <w:u w:color="FF0000"/>
        </w:rPr>
        <w:t xml:space="preserve">составит  </w:t>
      </w:r>
      <w:r w:rsidRPr="005F7F60">
        <w:rPr>
          <w:rFonts w:ascii="Times New Roman CYR" w:hAnsi="Times New Roman CYR" w:cs="Times New Roman CYR"/>
          <w:bCs/>
          <w:sz w:val="26"/>
          <w:szCs w:val="26"/>
        </w:rPr>
        <w:t>в 202</w:t>
      </w:r>
      <w:r w:rsidR="005F7F60">
        <w:rPr>
          <w:rFonts w:ascii="Times New Roman CYR" w:hAnsi="Times New Roman CYR" w:cs="Times New Roman CYR"/>
          <w:bCs/>
          <w:sz w:val="26"/>
          <w:szCs w:val="26"/>
        </w:rPr>
        <w:t>6</w:t>
      </w:r>
      <w:r w:rsidRPr="005F7F60">
        <w:rPr>
          <w:rFonts w:ascii="Times New Roman CYR" w:hAnsi="Times New Roman CYR" w:cs="Times New Roman CYR"/>
          <w:bCs/>
          <w:sz w:val="26"/>
          <w:szCs w:val="26"/>
        </w:rPr>
        <w:t xml:space="preserve"> году</w:t>
      </w:r>
      <w:r w:rsidR="005F7F60" w:rsidRPr="005F7F60">
        <w:rPr>
          <w:rFonts w:ascii="Times New Roman CYR" w:hAnsi="Times New Roman CYR" w:cs="Times New Roman CYR"/>
          <w:bCs/>
          <w:sz w:val="26"/>
          <w:szCs w:val="26"/>
        </w:rPr>
        <w:t xml:space="preserve"> –</w:t>
      </w:r>
      <w:r w:rsidR="005F7F60" w:rsidRPr="005F7F60">
        <w:rPr>
          <w:rFonts w:ascii="Times New Roman CYR" w:hAnsi="Times New Roman CYR" w:cs="Times New Roman CYR"/>
          <w:b/>
          <w:bCs/>
          <w:sz w:val="26"/>
          <w:szCs w:val="26"/>
          <w:u w:val="single"/>
        </w:rPr>
        <w:t xml:space="preserve"> 5,57 Га</w:t>
      </w:r>
      <w:r w:rsidR="005F7F60">
        <w:rPr>
          <w:rFonts w:ascii="Times New Roman CYR" w:hAnsi="Times New Roman CYR" w:cs="Times New Roman CYR"/>
          <w:b/>
          <w:bCs/>
          <w:sz w:val="26"/>
          <w:szCs w:val="26"/>
          <w:u w:val="single"/>
        </w:rPr>
        <w:t>,</w:t>
      </w:r>
      <w:r w:rsidR="00FA3DF3">
        <w:rPr>
          <w:rFonts w:ascii="Times New Roman CYR" w:hAnsi="Times New Roman CYR" w:cs="Times New Roman CYR"/>
          <w:b/>
          <w:bCs/>
          <w:sz w:val="26"/>
          <w:szCs w:val="26"/>
          <w:u w:val="single"/>
        </w:rPr>
        <w:t xml:space="preserve"> </w:t>
      </w:r>
      <w:r w:rsidR="005F7F60">
        <w:rPr>
          <w:rFonts w:ascii="Times New Roman CYR" w:hAnsi="Times New Roman CYR" w:cs="Times New Roman CYR"/>
          <w:bCs/>
          <w:sz w:val="26"/>
          <w:szCs w:val="26"/>
        </w:rPr>
        <w:t>а</w:t>
      </w:r>
      <w:r w:rsidRPr="005F7F60">
        <w:rPr>
          <w:rFonts w:ascii="Times New Roman CYR" w:hAnsi="Times New Roman CYR" w:cs="Times New Roman CYR"/>
          <w:bCs/>
          <w:sz w:val="26"/>
          <w:szCs w:val="26"/>
        </w:rPr>
        <w:t xml:space="preserve"> в 202</w:t>
      </w:r>
      <w:r w:rsidR="005F7F60" w:rsidRPr="005F7F60">
        <w:rPr>
          <w:rFonts w:ascii="Times New Roman CYR" w:hAnsi="Times New Roman CYR" w:cs="Times New Roman CYR"/>
          <w:bCs/>
          <w:sz w:val="26"/>
          <w:szCs w:val="26"/>
        </w:rPr>
        <w:t>7</w:t>
      </w:r>
      <w:r w:rsidRPr="005F7F60">
        <w:rPr>
          <w:rFonts w:ascii="Times New Roman CYR" w:hAnsi="Times New Roman CYR" w:cs="Times New Roman CYR"/>
          <w:bCs/>
          <w:sz w:val="26"/>
          <w:szCs w:val="26"/>
        </w:rPr>
        <w:t xml:space="preserve"> году</w:t>
      </w:r>
      <w:r w:rsidR="005F7F60" w:rsidRPr="005F7F60">
        <w:rPr>
          <w:rFonts w:ascii="Times New Roman CYR" w:hAnsi="Times New Roman CYR" w:cs="Times New Roman CYR"/>
          <w:bCs/>
          <w:sz w:val="26"/>
          <w:szCs w:val="26"/>
        </w:rPr>
        <w:t xml:space="preserve"> – </w:t>
      </w:r>
      <w:r w:rsidR="005F7F60" w:rsidRPr="005F7F60">
        <w:rPr>
          <w:rFonts w:ascii="Times New Roman CYR" w:hAnsi="Times New Roman CYR" w:cs="Times New Roman CYR"/>
          <w:b/>
          <w:bCs/>
          <w:sz w:val="26"/>
          <w:szCs w:val="26"/>
          <w:u w:val="single"/>
        </w:rPr>
        <w:t>8,15 Га</w:t>
      </w:r>
      <w:r w:rsidRPr="005F7F60">
        <w:rPr>
          <w:rFonts w:ascii="Times New Roman CYR" w:hAnsi="Times New Roman CYR" w:cs="Times New Roman CYR"/>
          <w:b/>
          <w:bCs/>
          <w:sz w:val="26"/>
          <w:szCs w:val="26"/>
          <w:u w:val="single"/>
        </w:rPr>
        <w:t>,</w:t>
      </w:r>
      <w:r w:rsidRPr="005F7F60">
        <w:rPr>
          <w:rFonts w:ascii="Times New Roman CYR" w:hAnsi="Times New Roman CYR" w:cs="Times New Roman CYR"/>
          <w:bCs/>
          <w:sz w:val="26"/>
          <w:szCs w:val="26"/>
          <w:u w:color="FF0000"/>
        </w:rPr>
        <w:t xml:space="preserve"> в связи с тем, что основные земельные участки под многоквартирное строительство </w:t>
      </w:r>
      <w:r w:rsidRPr="005F7F60">
        <w:rPr>
          <w:rFonts w:ascii="Times New Roman CYR" w:hAnsi="Times New Roman CYR" w:cs="Times New Roman CYR"/>
          <w:sz w:val="26"/>
          <w:szCs w:val="26"/>
          <w:u w:color="FF0000"/>
        </w:rPr>
        <w:t>были сформированы и пред</w:t>
      </w:r>
      <w:r w:rsidR="005F7F60">
        <w:rPr>
          <w:rFonts w:ascii="Times New Roman CYR" w:hAnsi="Times New Roman CYR" w:cs="Times New Roman CYR"/>
          <w:sz w:val="26"/>
          <w:szCs w:val="26"/>
          <w:u w:color="FF0000"/>
        </w:rPr>
        <w:t>оставлены в предшествующие годы, а также</w:t>
      </w:r>
      <w:r w:rsidR="005F7F60" w:rsidRPr="00DA185E">
        <w:rPr>
          <w:rFonts w:ascii="Times New Roman CYR" w:hAnsi="Times New Roman CYR" w:cs="Times New Roman CYR"/>
          <w:sz w:val="26"/>
          <w:szCs w:val="26"/>
          <w:u w:color="FF0000"/>
        </w:rPr>
        <w:t xml:space="preserve"> не ожидается крупных аукционов на большие площади, от юридических лиц</w:t>
      </w:r>
      <w:r w:rsidR="008A7941">
        <w:rPr>
          <w:rFonts w:ascii="Times New Roman CYR" w:hAnsi="Times New Roman CYR" w:cs="Times New Roman CYR"/>
          <w:sz w:val="26"/>
          <w:szCs w:val="26"/>
          <w:u w:color="FF0000"/>
        </w:rPr>
        <w:t>,</w:t>
      </w:r>
      <w:r w:rsidR="005F7F60" w:rsidRPr="00DA185E">
        <w:rPr>
          <w:rFonts w:ascii="Times New Roman CYR" w:hAnsi="Times New Roman CYR" w:cs="Times New Roman CYR"/>
          <w:sz w:val="26"/>
          <w:szCs w:val="26"/>
          <w:u w:color="FF0000"/>
        </w:rPr>
        <w:t xml:space="preserve"> как это было в 2024 году. </w:t>
      </w:r>
      <w:proofErr w:type="gramEnd"/>
    </w:p>
    <w:p w:rsidR="00AD0584" w:rsidRPr="00D35A7D" w:rsidRDefault="00AD0584" w:rsidP="00866A6C">
      <w:pPr>
        <w:autoSpaceDE w:val="0"/>
        <w:autoSpaceDN w:val="0"/>
        <w:adjustRightInd w:val="0"/>
        <w:ind w:firstLine="567"/>
        <w:jc w:val="both"/>
        <w:rPr>
          <w:rFonts w:ascii="Times New Roman CYR" w:hAnsi="Times New Roman CYR" w:cs="Times New Roman CYR"/>
          <w:b/>
          <w:sz w:val="26"/>
          <w:szCs w:val="26"/>
          <w:highlight w:val="yellow"/>
          <w:u w:color="FF0000"/>
        </w:rPr>
      </w:pPr>
    </w:p>
    <w:p w:rsidR="001A39BE" w:rsidRPr="008F34CD" w:rsidRDefault="001A39BE" w:rsidP="00866A6C">
      <w:pPr>
        <w:autoSpaceDE w:val="0"/>
        <w:autoSpaceDN w:val="0"/>
        <w:adjustRightInd w:val="0"/>
        <w:ind w:firstLine="567"/>
        <w:jc w:val="both"/>
        <w:rPr>
          <w:rFonts w:ascii="Times New Roman CYR" w:hAnsi="Times New Roman CYR" w:cs="Times New Roman CYR"/>
          <w:b/>
          <w:sz w:val="26"/>
          <w:szCs w:val="26"/>
          <w:u w:color="FF0000"/>
        </w:rPr>
      </w:pPr>
      <w:r w:rsidRPr="008F34CD">
        <w:rPr>
          <w:rFonts w:ascii="Times New Roman CYR" w:hAnsi="Times New Roman CYR" w:cs="Times New Roman CYR"/>
          <w:b/>
          <w:sz w:val="26"/>
          <w:szCs w:val="26"/>
          <w:u w:color="FF0000"/>
        </w:rPr>
        <w:t>Исходные данные для расшифровки значений показателя с указанием площади земельных участков, используемых при расчете, представлены в таблице</w:t>
      </w:r>
      <w:r w:rsidR="00FA3DF3">
        <w:rPr>
          <w:rFonts w:ascii="Times New Roman CYR" w:hAnsi="Times New Roman CYR" w:cs="Times New Roman CYR"/>
          <w:b/>
          <w:sz w:val="26"/>
          <w:szCs w:val="26"/>
          <w:u w:color="FF0000"/>
        </w:rPr>
        <w:t xml:space="preserve"> </w:t>
      </w:r>
      <w:r w:rsidR="00EE12C0" w:rsidRPr="008F34CD">
        <w:rPr>
          <w:rFonts w:ascii="Times New Roman CYR" w:hAnsi="Times New Roman CYR" w:cs="Times New Roman CYR"/>
          <w:b/>
          <w:sz w:val="26"/>
          <w:szCs w:val="26"/>
          <w:u w:color="FF0000"/>
        </w:rPr>
        <w:t>7</w:t>
      </w:r>
      <w:r w:rsidRPr="008F34CD">
        <w:rPr>
          <w:rFonts w:ascii="Times New Roman CYR" w:hAnsi="Times New Roman CYR" w:cs="Times New Roman CYR"/>
          <w:b/>
          <w:sz w:val="26"/>
          <w:szCs w:val="26"/>
          <w:u w:color="FF0000"/>
        </w:rPr>
        <w:t>.</w:t>
      </w:r>
    </w:p>
    <w:p w:rsidR="001A39BE" w:rsidRPr="008F34CD" w:rsidRDefault="001A39BE" w:rsidP="00866A6C">
      <w:pPr>
        <w:autoSpaceDE w:val="0"/>
        <w:autoSpaceDN w:val="0"/>
        <w:adjustRightInd w:val="0"/>
        <w:ind w:firstLine="567"/>
        <w:jc w:val="right"/>
        <w:rPr>
          <w:rFonts w:ascii="Times New Roman CYR" w:hAnsi="Times New Roman CYR" w:cs="Times New Roman CYR"/>
          <w:sz w:val="26"/>
          <w:szCs w:val="26"/>
          <w:u w:color="FF0000"/>
        </w:rPr>
      </w:pPr>
      <w:r w:rsidRPr="008F34CD">
        <w:rPr>
          <w:rFonts w:ascii="Times New Roman CYR" w:hAnsi="Times New Roman CYR" w:cs="Times New Roman CYR"/>
          <w:sz w:val="26"/>
          <w:szCs w:val="26"/>
          <w:u w:color="FF0000"/>
        </w:rPr>
        <w:t xml:space="preserve">Таблица </w:t>
      </w:r>
      <w:r w:rsidR="00EE12C0" w:rsidRPr="008F34CD">
        <w:rPr>
          <w:rFonts w:ascii="Times New Roman CYR" w:hAnsi="Times New Roman CYR" w:cs="Times New Roman CYR"/>
          <w:sz w:val="26"/>
          <w:szCs w:val="26"/>
          <w:u w:color="FF0000"/>
        </w:rPr>
        <w:t>7</w:t>
      </w:r>
    </w:p>
    <w:p w:rsidR="002C4680" w:rsidRPr="008F34CD" w:rsidRDefault="002C4680" w:rsidP="00866A6C">
      <w:pPr>
        <w:autoSpaceDE w:val="0"/>
        <w:autoSpaceDN w:val="0"/>
        <w:adjustRightInd w:val="0"/>
        <w:ind w:firstLine="567"/>
        <w:jc w:val="center"/>
        <w:rPr>
          <w:rFonts w:ascii="Times New Roman CYR" w:hAnsi="Times New Roman CYR" w:cs="Times New Roman CYR"/>
          <w:b/>
          <w:sz w:val="26"/>
          <w:szCs w:val="26"/>
          <w:u w:color="FF0000"/>
        </w:rPr>
      </w:pPr>
      <w:r w:rsidRPr="008F34CD">
        <w:rPr>
          <w:rFonts w:ascii="Times New Roman CYR" w:hAnsi="Times New Roman CYR" w:cs="Times New Roman CYR"/>
          <w:b/>
          <w:sz w:val="26"/>
          <w:szCs w:val="26"/>
          <w:u w:color="FF0000"/>
        </w:rPr>
        <w:t>Площадь земельных участков</w:t>
      </w:r>
    </w:p>
    <w:tbl>
      <w:tblPr>
        <w:tblW w:w="9954" w:type="dxa"/>
        <w:jc w:val="center"/>
        <w:tblInd w:w="84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0"/>
        <w:gridCol w:w="3699"/>
        <w:gridCol w:w="1134"/>
        <w:gridCol w:w="1134"/>
        <w:gridCol w:w="1134"/>
        <w:gridCol w:w="1149"/>
        <w:gridCol w:w="1134"/>
      </w:tblGrid>
      <w:tr w:rsidR="008F34CD" w:rsidRPr="008A7941" w:rsidTr="008A7941">
        <w:trPr>
          <w:trHeight w:val="537"/>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tabs>
                <w:tab w:val="left" w:pos="2484"/>
              </w:tabs>
              <w:autoSpaceDE w:val="0"/>
              <w:autoSpaceDN w:val="0"/>
              <w:adjustRightInd w:val="0"/>
              <w:ind w:left="591" w:firstLine="567"/>
              <w:jc w:val="center"/>
              <w:rPr>
                <w:rFonts w:ascii="Times New Roman CYR" w:hAnsi="Times New Roman CYR" w:cs="Times New Roman CYR"/>
                <w:b/>
                <w:bCs/>
                <w:sz w:val="20"/>
                <w:szCs w:val="20"/>
                <w:u w:color="FF0000"/>
              </w:rPr>
            </w:pP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b/>
                <w:bCs/>
                <w:sz w:val="20"/>
                <w:szCs w:val="20"/>
                <w:u w:color="FF0000"/>
              </w:rPr>
            </w:pPr>
            <w:r w:rsidRPr="008A7941">
              <w:rPr>
                <w:rFonts w:ascii="Times New Roman CYR" w:hAnsi="Times New Roman CYR" w:cs="Times New Roman CYR"/>
                <w:b/>
                <w:bCs/>
                <w:sz w:val="20"/>
                <w:szCs w:val="20"/>
                <w:u w:color="FF0000"/>
              </w:rPr>
              <w:t>Наименование показателя</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b/>
                <w:color w:val="000000"/>
                <w:sz w:val="20"/>
                <w:szCs w:val="20"/>
              </w:rPr>
            </w:pPr>
            <w:r w:rsidRPr="008A7941">
              <w:rPr>
                <w:b/>
                <w:color w:val="000000"/>
                <w:sz w:val="20"/>
                <w:szCs w:val="20"/>
              </w:rPr>
              <w:t>2023 (факт)</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8F34CD">
            <w:pPr>
              <w:jc w:val="center"/>
              <w:rPr>
                <w:b/>
                <w:color w:val="000000"/>
                <w:sz w:val="20"/>
                <w:szCs w:val="20"/>
              </w:rPr>
            </w:pPr>
            <w:r w:rsidRPr="008A7941">
              <w:rPr>
                <w:b/>
                <w:color w:val="000000"/>
                <w:sz w:val="20"/>
                <w:szCs w:val="20"/>
              </w:rPr>
              <w:t>2024</w:t>
            </w:r>
          </w:p>
          <w:p w:rsidR="008F34CD" w:rsidRPr="008A7941" w:rsidRDefault="008F34CD" w:rsidP="008F34CD">
            <w:pPr>
              <w:jc w:val="center"/>
              <w:rPr>
                <w:b/>
                <w:color w:val="000000"/>
                <w:sz w:val="20"/>
                <w:szCs w:val="20"/>
              </w:rPr>
            </w:pPr>
            <w:r w:rsidRPr="008A7941">
              <w:rPr>
                <w:b/>
                <w:color w:val="000000"/>
                <w:sz w:val="20"/>
                <w:szCs w:val="20"/>
              </w:rPr>
              <w:t xml:space="preserve"> факт</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8F34CD">
            <w:pPr>
              <w:jc w:val="center"/>
              <w:rPr>
                <w:b/>
                <w:color w:val="000000"/>
                <w:sz w:val="20"/>
                <w:szCs w:val="20"/>
              </w:rPr>
            </w:pPr>
            <w:r w:rsidRPr="008A7941">
              <w:rPr>
                <w:b/>
                <w:color w:val="000000"/>
                <w:sz w:val="20"/>
                <w:szCs w:val="20"/>
              </w:rPr>
              <w:t>2025 оценка</w:t>
            </w:r>
          </w:p>
        </w:tc>
        <w:tc>
          <w:tcPr>
            <w:tcW w:w="1149"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b/>
                <w:color w:val="000000"/>
                <w:sz w:val="20"/>
                <w:szCs w:val="20"/>
              </w:rPr>
            </w:pPr>
            <w:r w:rsidRPr="008A7941">
              <w:rPr>
                <w:b/>
                <w:color w:val="000000"/>
                <w:sz w:val="20"/>
                <w:szCs w:val="20"/>
              </w:rPr>
              <w:t>2026 прогноз</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8F34CD">
            <w:pPr>
              <w:jc w:val="center"/>
              <w:rPr>
                <w:b/>
                <w:color w:val="000000"/>
                <w:sz w:val="20"/>
                <w:szCs w:val="20"/>
              </w:rPr>
            </w:pPr>
            <w:r w:rsidRPr="008A7941">
              <w:rPr>
                <w:b/>
                <w:color w:val="000000"/>
                <w:sz w:val="20"/>
                <w:szCs w:val="20"/>
              </w:rPr>
              <w:t>2027 прогноз</w:t>
            </w:r>
          </w:p>
        </w:tc>
      </w:tr>
      <w:tr w:rsidR="008F34CD" w:rsidRPr="008A7941" w:rsidTr="008A7941">
        <w:trPr>
          <w:trHeight w:val="559"/>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1</w:t>
            </w: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Площадь земельных участков, предоставленных для строительства, всего: в том числе</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3,17</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13,40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8,30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4,44</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color w:val="000000"/>
                <w:sz w:val="20"/>
                <w:szCs w:val="20"/>
              </w:rPr>
            </w:pPr>
            <w:r w:rsidRPr="008A7941">
              <w:rPr>
                <w:color w:val="000000"/>
                <w:sz w:val="20"/>
                <w:szCs w:val="20"/>
              </w:rPr>
              <w:t>6,40</w:t>
            </w:r>
          </w:p>
        </w:tc>
      </w:tr>
      <w:tr w:rsidR="008F34CD" w:rsidRPr="008A7941" w:rsidTr="00912C9C">
        <w:trPr>
          <w:trHeight w:val="509"/>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1.1</w:t>
            </w: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для жилищного строительства</w:t>
            </w:r>
          </w:p>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 xml:space="preserve">(в </w:t>
            </w:r>
            <w:proofErr w:type="spellStart"/>
            <w:r w:rsidRPr="008A7941">
              <w:rPr>
                <w:rFonts w:ascii="Times New Roman CYR" w:hAnsi="Times New Roman CYR" w:cs="Times New Roman CYR"/>
                <w:sz w:val="20"/>
                <w:szCs w:val="20"/>
                <w:u w:color="FF0000"/>
              </w:rPr>
              <w:t>т.ч</w:t>
            </w:r>
            <w:proofErr w:type="spellEnd"/>
            <w:r w:rsidRPr="008A7941">
              <w:rPr>
                <w:rFonts w:ascii="Times New Roman CYR" w:hAnsi="Times New Roman CYR" w:cs="Times New Roman CYR"/>
                <w:sz w:val="20"/>
                <w:szCs w:val="20"/>
                <w:u w:color="FF0000"/>
              </w:rPr>
              <w:t>. для ИЖС)</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1,86</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4,28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6,20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2,24</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color w:val="000000"/>
                <w:sz w:val="20"/>
                <w:szCs w:val="20"/>
              </w:rPr>
            </w:pPr>
            <w:r w:rsidRPr="008A7941">
              <w:rPr>
                <w:color w:val="000000"/>
                <w:sz w:val="20"/>
                <w:szCs w:val="20"/>
              </w:rPr>
              <w:t>4,20</w:t>
            </w:r>
          </w:p>
        </w:tc>
      </w:tr>
      <w:tr w:rsidR="008F34CD" w:rsidRPr="008A7941" w:rsidTr="00912C9C">
        <w:trPr>
          <w:trHeight w:val="486"/>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1.2</w:t>
            </w: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 xml:space="preserve">для комплексного освоения </w:t>
            </w:r>
          </w:p>
          <w:p w:rsidR="008F34CD" w:rsidRPr="008A7941" w:rsidRDefault="008F34CD" w:rsidP="00866A6C">
            <w:pPr>
              <w:autoSpaceDE w:val="0"/>
              <w:autoSpaceDN w:val="0"/>
              <w:adjustRightInd w:val="0"/>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в целях жилищного строительства</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0,00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0,00</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color w:val="000000"/>
                <w:sz w:val="20"/>
                <w:szCs w:val="20"/>
              </w:rPr>
            </w:pPr>
            <w:r w:rsidRPr="008A7941">
              <w:rPr>
                <w:color w:val="000000"/>
                <w:sz w:val="20"/>
                <w:szCs w:val="20"/>
              </w:rPr>
              <w:t>0,00</w:t>
            </w:r>
          </w:p>
        </w:tc>
      </w:tr>
      <w:tr w:rsidR="008F34CD" w:rsidRPr="008A7941" w:rsidTr="00912C9C">
        <w:trPr>
          <w:trHeight w:val="343"/>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1.3</w:t>
            </w: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для строительства объектов, не являющихся объектами жилищного строительства</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9,12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2,10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2,20</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color w:val="000000"/>
                <w:sz w:val="20"/>
                <w:szCs w:val="20"/>
              </w:rPr>
            </w:pPr>
            <w:r w:rsidRPr="008A7941">
              <w:rPr>
                <w:color w:val="000000"/>
                <w:sz w:val="20"/>
                <w:szCs w:val="20"/>
              </w:rPr>
              <w:t>2,20</w:t>
            </w:r>
          </w:p>
        </w:tc>
      </w:tr>
      <w:tr w:rsidR="008F34CD" w:rsidRPr="008A7941" w:rsidTr="00912C9C">
        <w:trPr>
          <w:trHeight w:val="343"/>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2</w:t>
            </w:r>
          </w:p>
        </w:tc>
        <w:tc>
          <w:tcPr>
            <w:tcW w:w="3699" w:type="dxa"/>
            <w:tcBorders>
              <w:top w:val="single" w:sz="4" w:space="0" w:color="auto"/>
              <w:bottom w:val="single" w:sz="4" w:space="0" w:color="auto"/>
              <w:right w:val="single" w:sz="4" w:space="0" w:color="auto"/>
            </w:tcBorders>
          </w:tcPr>
          <w:p w:rsidR="008F34CD" w:rsidRPr="008A7941" w:rsidRDefault="008F34CD" w:rsidP="008A7941">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 xml:space="preserve">Среднегодовая численность постоянного населения, муниципального </w:t>
            </w:r>
            <w:r w:rsidR="00F13B92" w:rsidRPr="008A7941">
              <w:rPr>
                <w:rFonts w:ascii="Times New Roman CYR" w:hAnsi="Times New Roman CYR" w:cs="Times New Roman CYR"/>
                <w:sz w:val="20"/>
                <w:szCs w:val="20"/>
                <w:u w:color="FF0000"/>
              </w:rPr>
              <w:t>округа</w:t>
            </w:r>
            <w:r w:rsidRPr="008A7941">
              <w:rPr>
                <w:rFonts w:ascii="Times New Roman CYR" w:hAnsi="Times New Roman CYR" w:cs="Times New Roman CYR"/>
                <w:sz w:val="20"/>
                <w:szCs w:val="20"/>
                <w:u w:color="FF0000"/>
              </w:rPr>
              <w:t>, чел</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8 400</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color w:val="000000"/>
                <w:sz w:val="20"/>
                <w:szCs w:val="20"/>
              </w:rPr>
            </w:pPr>
            <w:r w:rsidRPr="008A7941">
              <w:rPr>
                <w:color w:val="000000"/>
                <w:sz w:val="20"/>
                <w:szCs w:val="20"/>
              </w:rPr>
              <w:t>8 241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8 108</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color w:val="000000"/>
                <w:sz w:val="20"/>
                <w:szCs w:val="20"/>
              </w:rPr>
            </w:pPr>
            <w:r w:rsidRPr="008A7941">
              <w:rPr>
                <w:color w:val="000000"/>
                <w:sz w:val="20"/>
                <w:szCs w:val="20"/>
              </w:rPr>
              <w:t>7 978</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color w:val="000000"/>
                <w:sz w:val="20"/>
                <w:szCs w:val="20"/>
              </w:rPr>
            </w:pPr>
            <w:r w:rsidRPr="008A7941">
              <w:rPr>
                <w:color w:val="000000"/>
                <w:sz w:val="20"/>
                <w:szCs w:val="20"/>
              </w:rPr>
              <w:t>7 849</w:t>
            </w:r>
          </w:p>
        </w:tc>
      </w:tr>
      <w:tr w:rsidR="008F34CD" w:rsidRPr="008A7941" w:rsidTr="00912C9C">
        <w:trPr>
          <w:trHeight w:val="343"/>
          <w:jc w:val="center"/>
        </w:trPr>
        <w:tc>
          <w:tcPr>
            <w:tcW w:w="570"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3</w:t>
            </w:r>
          </w:p>
        </w:tc>
        <w:tc>
          <w:tcPr>
            <w:tcW w:w="3699" w:type="dxa"/>
            <w:tcBorders>
              <w:top w:val="single" w:sz="4" w:space="0" w:color="auto"/>
              <w:bottom w:val="single" w:sz="4" w:space="0" w:color="auto"/>
              <w:right w:val="single" w:sz="4" w:space="0" w:color="auto"/>
            </w:tcBorders>
          </w:tcPr>
          <w:p w:rsidR="008F34CD" w:rsidRPr="008A7941" w:rsidRDefault="008F34CD"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Площадь земельных участков, предоставленных для строительства, в расчете на 10 тыс. чел. населения (стр</w:t>
            </w:r>
            <w:proofErr w:type="gramStart"/>
            <w:r w:rsidRPr="008A7941">
              <w:rPr>
                <w:rFonts w:ascii="Times New Roman CYR" w:hAnsi="Times New Roman CYR" w:cs="Times New Roman CYR"/>
                <w:sz w:val="20"/>
                <w:szCs w:val="20"/>
                <w:u w:color="FF0000"/>
              </w:rPr>
              <w:t>1</w:t>
            </w:r>
            <w:proofErr w:type="gramEnd"/>
            <w:r w:rsidRPr="008A7941">
              <w:rPr>
                <w:rFonts w:ascii="Times New Roman CYR" w:hAnsi="Times New Roman CYR" w:cs="Times New Roman CYR"/>
                <w:sz w:val="20"/>
                <w:szCs w:val="20"/>
                <w:u w:color="FF0000"/>
              </w:rPr>
              <w:t>/стр2*10000)</w:t>
            </w:r>
          </w:p>
        </w:tc>
        <w:tc>
          <w:tcPr>
            <w:tcW w:w="1134" w:type="dxa"/>
            <w:tcBorders>
              <w:top w:val="single" w:sz="4" w:space="0" w:color="auto"/>
              <w:bottom w:val="single" w:sz="4" w:space="0" w:color="auto"/>
              <w:right w:val="single" w:sz="4" w:space="0" w:color="auto"/>
            </w:tcBorders>
            <w:vAlign w:val="center"/>
          </w:tcPr>
          <w:p w:rsidR="008F34CD" w:rsidRPr="008A7941" w:rsidRDefault="008F34CD" w:rsidP="005A5CC4">
            <w:pPr>
              <w:jc w:val="center"/>
              <w:rPr>
                <w:b/>
                <w:bCs/>
                <w:color w:val="000000"/>
                <w:sz w:val="20"/>
                <w:szCs w:val="20"/>
              </w:rPr>
            </w:pPr>
            <w:r w:rsidRPr="008A7941">
              <w:rPr>
                <w:b/>
                <w:bCs/>
                <w:color w:val="000000"/>
                <w:sz w:val="20"/>
                <w:szCs w:val="20"/>
              </w:rPr>
              <w:t>3,77</w:t>
            </w:r>
          </w:p>
        </w:tc>
        <w:tc>
          <w:tcPr>
            <w:tcW w:w="1134" w:type="dxa"/>
            <w:tcBorders>
              <w:top w:val="single" w:sz="4" w:space="0" w:color="auto"/>
              <w:left w:val="single" w:sz="4" w:space="0" w:color="auto"/>
              <w:bottom w:val="single" w:sz="4" w:space="0" w:color="auto"/>
              <w:right w:val="single" w:sz="4" w:space="0" w:color="auto"/>
            </w:tcBorders>
            <w:vAlign w:val="center"/>
          </w:tcPr>
          <w:p w:rsidR="008F34CD" w:rsidRPr="008A7941" w:rsidRDefault="008F34CD" w:rsidP="005A5CC4">
            <w:pPr>
              <w:jc w:val="center"/>
              <w:rPr>
                <w:b/>
                <w:bCs/>
                <w:color w:val="000000"/>
                <w:sz w:val="20"/>
                <w:szCs w:val="20"/>
              </w:rPr>
            </w:pPr>
            <w:r w:rsidRPr="008A7941">
              <w:rPr>
                <w:b/>
                <w:bCs/>
                <w:color w:val="000000"/>
                <w:sz w:val="20"/>
                <w:szCs w:val="20"/>
              </w:rPr>
              <w:t>16,26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b/>
                <w:bCs/>
                <w:color w:val="000000"/>
                <w:sz w:val="20"/>
                <w:szCs w:val="20"/>
              </w:rPr>
            </w:pPr>
            <w:r w:rsidRPr="008A7941">
              <w:rPr>
                <w:b/>
                <w:bCs/>
                <w:color w:val="000000"/>
                <w:sz w:val="20"/>
                <w:szCs w:val="20"/>
              </w:rPr>
              <w:t>10,24</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8F34CD" w:rsidRPr="008A7941" w:rsidRDefault="008F34CD" w:rsidP="005A5CC4">
            <w:pPr>
              <w:jc w:val="center"/>
              <w:rPr>
                <w:b/>
                <w:bCs/>
                <w:color w:val="000000"/>
                <w:sz w:val="20"/>
                <w:szCs w:val="20"/>
              </w:rPr>
            </w:pPr>
            <w:r w:rsidRPr="008A7941">
              <w:rPr>
                <w:b/>
                <w:bCs/>
                <w:color w:val="000000"/>
                <w:sz w:val="20"/>
                <w:szCs w:val="20"/>
              </w:rPr>
              <w:t>5,57</w:t>
            </w:r>
          </w:p>
        </w:tc>
        <w:tc>
          <w:tcPr>
            <w:tcW w:w="1134" w:type="dxa"/>
            <w:tcBorders>
              <w:top w:val="single" w:sz="4" w:space="0" w:color="auto"/>
              <w:left w:val="single" w:sz="4" w:space="0" w:color="auto"/>
              <w:bottom w:val="single" w:sz="4" w:space="0" w:color="auto"/>
            </w:tcBorders>
            <w:vAlign w:val="center"/>
          </w:tcPr>
          <w:p w:rsidR="008F34CD" w:rsidRPr="008A7941" w:rsidRDefault="008F34CD" w:rsidP="00F738B9">
            <w:pPr>
              <w:jc w:val="center"/>
              <w:rPr>
                <w:b/>
                <w:bCs/>
                <w:color w:val="000000"/>
                <w:sz w:val="20"/>
                <w:szCs w:val="20"/>
              </w:rPr>
            </w:pPr>
            <w:r w:rsidRPr="008A7941">
              <w:rPr>
                <w:b/>
                <w:bCs/>
                <w:color w:val="000000"/>
                <w:sz w:val="20"/>
                <w:szCs w:val="20"/>
              </w:rPr>
              <w:t>8,15</w:t>
            </w:r>
          </w:p>
        </w:tc>
      </w:tr>
      <w:tr w:rsidR="00F738B9" w:rsidRPr="008A7941" w:rsidTr="00912C9C">
        <w:trPr>
          <w:trHeight w:val="343"/>
          <w:jc w:val="center"/>
        </w:trPr>
        <w:tc>
          <w:tcPr>
            <w:tcW w:w="570" w:type="dxa"/>
            <w:tcBorders>
              <w:top w:val="single" w:sz="4" w:space="0" w:color="auto"/>
              <w:bottom w:val="single" w:sz="4" w:space="0" w:color="auto"/>
              <w:right w:val="single" w:sz="4" w:space="0" w:color="auto"/>
            </w:tcBorders>
          </w:tcPr>
          <w:p w:rsidR="00F738B9" w:rsidRPr="008A7941" w:rsidRDefault="00F738B9"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4</w:t>
            </w:r>
          </w:p>
        </w:tc>
        <w:tc>
          <w:tcPr>
            <w:tcW w:w="3699" w:type="dxa"/>
            <w:tcBorders>
              <w:top w:val="single" w:sz="4" w:space="0" w:color="auto"/>
              <w:bottom w:val="single" w:sz="4" w:space="0" w:color="auto"/>
              <w:right w:val="single" w:sz="4" w:space="0" w:color="auto"/>
            </w:tcBorders>
          </w:tcPr>
          <w:p w:rsidR="00F738B9" w:rsidRPr="008A7941" w:rsidRDefault="00F738B9" w:rsidP="00866A6C">
            <w:pPr>
              <w:autoSpaceDE w:val="0"/>
              <w:autoSpaceDN w:val="0"/>
              <w:adjustRightInd w:val="0"/>
              <w:ind w:firstLine="34"/>
              <w:rPr>
                <w:rFonts w:ascii="Times New Roman CYR" w:hAnsi="Times New Roman CYR" w:cs="Times New Roman CYR"/>
                <w:sz w:val="20"/>
                <w:szCs w:val="20"/>
                <w:u w:color="FF0000"/>
              </w:rPr>
            </w:pPr>
            <w:r w:rsidRPr="008A7941">
              <w:rPr>
                <w:rFonts w:ascii="Times New Roman CYR" w:hAnsi="Times New Roman CYR" w:cs="Times New Roman CYR"/>
                <w:sz w:val="20"/>
                <w:szCs w:val="20"/>
                <w:u w:color="FF0000"/>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w:t>
            </w:r>
            <w:r w:rsidRPr="008A7941">
              <w:rPr>
                <w:rFonts w:ascii="Times New Roman CYR" w:hAnsi="Times New Roman CYR" w:cs="Times New Roman CYR"/>
                <w:sz w:val="20"/>
                <w:szCs w:val="20"/>
                <w:u w:color="FF0000"/>
              </w:rPr>
              <w:lastRenderedPageBreak/>
              <w:t>расчете на 10 тыс. человек населения (</w:t>
            </w:r>
            <w:proofErr w:type="spellStart"/>
            <w:proofErr w:type="gramStart"/>
            <w:r w:rsidRPr="008A7941">
              <w:rPr>
                <w:rFonts w:ascii="Times New Roman CYR" w:hAnsi="Times New Roman CYR" w:cs="Times New Roman CYR"/>
                <w:sz w:val="20"/>
                <w:szCs w:val="20"/>
                <w:u w:color="FF0000"/>
              </w:rPr>
              <w:t>стр</w:t>
            </w:r>
            <w:proofErr w:type="spellEnd"/>
            <w:proofErr w:type="gramEnd"/>
            <w:r w:rsidR="003D6F78" w:rsidRPr="008A7941">
              <w:rPr>
                <w:rFonts w:ascii="Times New Roman CYR" w:hAnsi="Times New Roman CYR" w:cs="Times New Roman CYR"/>
                <w:sz w:val="20"/>
                <w:szCs w:val="20"/>
                <w:u w:color="FF0000"/>
              </w:rPr>
              <w:t xml:space="preserve"> </w:t>
            </w:r>
            <w:r w:rsidRPr="008A7941">
              <w:rPr>
                <w:rFonts w:ascii="Times New Roman CYR" w:hAnsi="Times New Roman CYR" w:cs="Times New Roman CYR"/>
                <w:sz w:val="20"/>
                <w:szCs w:val="20"/>
                <w:u w:color="FF0000"/>
              </w:rPr>
              <w:t>1.1+стр1.2/стр2*10000)</w:t>
            </w:r>
          </w:p>
        </w:tc>
        <w:tc>
          <w:tcPr>
            <w:tcW w:w="1134" w:type="dxa"/>
            <w:tcBorders>
              <w:top w:val="single" w:sz="4" w:space="0" w:color="auto"/>
              <w:bottom w:val="single" w:sz="4" w:space="0" w:color="auto"/>
              <w:right w:val="single" w:sz="4" w:space="0" w:color="auto"/>
            </w:tcBorders>
            <w:vAlign w:val="center"/>
          </w:tcPr>
          <w:p w:rsidR="00F738B9" w:rsidRPr="008A7941" w:rsidRDefault="008F34CD" w:rsidP="00F738B9">
            <w:pPr>
              <w:jc w:val="center"/>
              <w:rPr>
                <w:b/>
                <w:bCs/>
                <w:color w:val="000000"/>
                <w:sz w:val="20"/>
                <w:szCs w:val="20"/>
              </w:rPr>
            </w:pPr>
            <w:r w:rsidRPr="008A7941">
              <w:rPr>
                <w:b/>
                <w:bCs/>
                <w:color w:val="000000"/>
                <w:sz w:val="20"/>
                <w:szCs w:val="20"/>
              </w:rPr>
              <w:lastRenderedPageBreak/>
              <w:t>2,21</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8A7941" w:rsidRDefault="008F34CD" w:rsidP="00F738B9">
            <w:pPr>
              <w:jc w:val="center"/>
              <w:rPr>
                <w:b/>
                <w:bCs/>
                <w:color w:val="000000"/>
                <w:sz w:val="20"/>
                <w:szCs w:val="20"/>
              </w:rPr>
            </w:pPr>
            <w:r w:rsidRPr="008A7941">
              <w:rPr>
                <w:b/>
                <w:bCs/>
                <w:color w:val="000000"/>
                <w:sz w:val="20"/>
                <w:szCs w:val="20"/>
              </w:rPr>
              <w:t>5,19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8A7941" w:rsidRDefault="008F34CD" w:rsidP="00F738B9">
            <w:pPr>
              <w:jc w:val="center"/>
              <w:rPr>
                <w:b/>
                <w:bCs/>
                <w:color w:val="000000"/>
                <w:sz w:val="20"/>
                <w:szCs w:val="20"/>
              </w:rPr>
            </w:pPr>
            <w:r w:rsidRPr="008A7941">
              <w:rPr>
                <w:b/>
                <w:bCs/>
                <w:color w:val="000000"/>
                <w:sz w:val="20"/>
                <w:szCs w:val="20"/>
              </w:rPr>
              <w:t>7,65</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8A7941" w:rsidRDefault="008F34CD" w:rsidP="00F738B9">
            <w:pPr>
              <w:jc w:val="center"/>
              <w:rPr>
                <w:b/>
                <w:bCs/>
                <w:color w:val="000000"/>
                <w:sz w:val="20"/>
                <w:szCs w:val="20"/>
              </w:rPr>
            </w:pPr>
            <w:r w:rsidRPr="008A7941">
              <w:rPr>
                <w:b/>
                <w:bCs/>
                <w:color w:val="000000"/>
                <w:sz w:val="20"/>
                <w:szCs w:val="20"/>
              </w:rPr>
              <w:t>2,81</w:t>
            </w:r>
          </w:p>
        </w:tc>
        <w:tc>
          <w:tcPr>
            <w:tcW w:w="1134" w:type="dxa"/>
            <w:tcBorders>
              <w:top w:val="single" w:sz="4" w:space="0" w:color="auto"/>
              <w:left w:val="single" w:sz="4" w:space="0" w:color="auto"/>
              <w:bottom w:val="single" w:sz="4" w:space="0" w:color="auto"/>
            </w:tcBorders>
            <w:vAlign w:val="center"/>
          </w:tcPr>
          <w:p w:rsidR="00F738B9" w:rsidRPr="008A7941" w:rsidRDefault="008F34CD" w:rsidP="00F738B9">
            <w:pPr>
              <w:jc w:val="center"/>
              <w:rPr>
                <w:b/>
                <w:bCs/>
                <w:color w:val="000000"/>
                <w:sz w:val="20"/>
                <w:szCs w:val="20"/>
              </w:rPr>
            </w:pPr>
            <w:r w:rsidRPr="008A7941">
              <w:rPr>
                <w:b/>
                <w:bCs/>
                <w:color w:val="000000"/>
                <w:sz w:val="20"/>
                <w:szCs w:val="20"/>
              </w:rPr>
              <w:t>5,35</w:t>
            </w:r>
          </w:p>
        </w:tc>
      </w:tr>
    </w:tbl>
    <w:p w:rsidR="00BD2DAF" w:rsidRPr="008F34CD" w:rsidRDefault="00BD2DAF" w:rsidP="00866A6C">
      <w:pPr>
        <w:autoSpaceDE w:val="0"/>
        <w:autoSpaceDN w:val="0"/>
        <w:adjustRightInd w:val="0"/>
        <w:ind w:firstLine="567"/>
        <w:jc w:val="both"/>
        <w:rPr>
          <w:rFonts w:ascii="Times New Roman CYR" w:hAnsi="Times New Roman CYR" w:cs="Times New Roman CYR"/>
          <w:b/>
          <w:bCs/>
          <w:sz w:val="26"/>
          <w:szCs w:val="26"/>
          <w:u w:color="FF0000"/>
        </w:rPr>
      </w:pPr>
    </w:p>
    <w:p w:rsidR="001A39BE" w:rsidRPr="008F34CD"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8F34CD">
        <w:rPr>
          <w:rFonts w:ascii="Times New Roman CYR" w:hAnsi="Times New Roman CYR" w:cs="Times New Roman CYR"/>
          <w:b/>
          <w:bCs/>
          <w:sz w:val="26"/>
          <w:szCs w:val="26"/>
          <w:u w:color="FF0000"/>
        </w:rPr>
        <w:t>25.1. Показатель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046EB7" w:rsidRPr="00D35A7D" w:rsidRDefault="00046EB7" w:rsidP="00866A6C">
      <w:pPr>
        <w:autoSpaceDE w:val="0"/>
        <w:autoSpaceDN w:val="0"/>
        <w:adjustRightInd w:val="0"/>
        <w:ind w:firstLine="567"/>
        <w:jc w:val="both"/>
        <w:rPr>
          <w:rFonts w:ascii="Times New Roman CYR" w:hAnsi="Times New Roman CYR" w:cs="Times New Roman CYR"/>
          <w:b/>
          <w:bCs/>
          <w:sz w:val="26"/>
          <w:szCs w:val="26"/>
          <w:highlight w:val="yellow"/>
          <w:u w:color="FF0000"/>
        </w:rPr>
      </w:pPr>
    </w:p>
    <w:p w:rsidR="00F738B9" w:rsidRPr="008F34CD"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8F34CD">
        <w:rPr>
          <w:rFonts w:ascii="Times New Roman CYR" w:hAnsi="Times New Roman CYR" w:cs="Times New Roman CYR"/>
          <w:b/>
          <w:bCs/>
          <w:sz w:val="26"/>
          <w:szCs w:val="26"/>
          <w:u w:color="FF0000"/>
        </w:rPr>
        <w:t>В отчетном 202</w:t>
      </w:r>
      <w:r w:rsidR="008F34CD" w:rsidRPr="008F34CD">
        <w:rPr>
          <w:rFonts w:ascii="Times New Roman CYR" w:hAnsi="Times New Roman CYR" w:cs="Times New Roman CYR"/>
          <w:b/>
          <w:bCs/>
          <w:sz w:val="26"/>
          <w:szCs w:val="26"/>
          <w:u w:color="FF0000"/>
        </w:rPr>
        <w:t>4</w:t>
      </w:r>
      <w:r w:rsidRPr="008F34CD">
        <w:rPr>
          <w:rFonts w:ascii="Times New Roman CYR" w:hAnsi="Times New Roman CYR" w:cs="Times New Roman CYR"/>
          <w:b/>
          <w:bCs/>
          <w:sz w:val="26"/>
          <w:szCs w:val="26"/>
          <w:u w:color="FF0000"/>
        </w:rPr>
        <w:t xml:space="preserve"> году </w:t>
      </w:r>
      <w:r w:rsidRPr="008F34CD">
        <w:rPr>
          <w:rFonts w:ascii="Times New Roman CYR" w:hAnsi="Times New Roman CYR" w:cs="Times New Roman CYR"/>
          <w:sz w:val="26"/>
          <w:szCs w:val="26"/>
          <w:u w:color="FF0000"/>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Pr="008F34CD">
        <w:rPr>
          <w:rFonts w:ascii="Times New Roman CYR" w:hAnsi="Times New Roman CYR" w:cs="Times New Roman CYR"/>
          <w:bCs/>
          <w:sz w:val="26"/>
          <w:szCs w:val="26"/>
          <w:u w:color="FF0000"/>
        </w:rPr>
        <w:t>в расчете на 10 тыс. человек</w:t>
      </w:r>
      <w:r w:rsidRPr="008F34CD">
        <w:rPr>
          <w:rFonts w:ascii="Times New Roman CYR" w:hAnsi="Times New Roman CYR" w:cs="Times New Roman CYR"/>
          <w:sz w:val="26"/>
          <w:szCs w:val="26"/>
          <w:u w:color="FF0000"/>
        </w:rPr>
        <w:t xml:space="preserve"> населения составила </w:t>
      </w:r>
      <w:r w:rsidR="008F34CD" w:rsidRPr="008F34CD">
        <w:rPr>
          <w:rFonts w:ascii="Times New Roman CYR" w:hAnsi="Times New Roman CYR" w:cs="Times New Roman CYR"/>
          <w:b/>
          <w:bCs/>
          <w:sz w:val="26"/>
          <w:szCs w:val="26"/>
          <w:u w:color="FF0000"/>
        </w:rPr>
        <w:t>5,19</w:t>
      </w:r>
      <w:r w:rsidRPr="008F34CD">
        <w:rPr>
          <w:rFonts w:ascii="Times New Roman CYR" w:hAnsi="Times New Roman CYR" w:cs="Times New Roman CYR"/>
          <w:sz w:val="26"/>
          <w:szCs w:val="26"/>
          <w:u w:color="FF0000"/>
        </w:rPr>
        <w:t>Га.</w:t>
      </w:r>
    </w:p>
    <w:p w:rsidR="00F738B9" w:rsidRPr="008F34CD"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8F34CD">
        <w:rPr>
          <w:rFonts w:ascii="Times New Roman CYR" w:hAnsi="Times New Roman CYR" w:cs="Times New Roman CYR"/>
          <w:sz w:val="26"/>
          <w:szCs w:val="26"/>
          <w:u w:color="FF0000"/>
        </w:rPr>
        <w:t>По оценке на 202</w:t>
      </w:r>
      <w:r w:rsidR="008F34CD" w:rsidRPr="008F34CD">
        <w:rPr>
          <w:rFonts w:ascii="Times New Roman CYR" w:hAnsi="Times New Roman CYR" w:cs="Times New Roman CYR"/>
          <w:sz w:val="26"/>
          <w:szCs w:val="26"/>
          <w:u w:color="FF0000"/>
        </w:rPr>
        <w:t>5</w:t>
      </w:r>
      <w:r w:rsidRPr="008F34CD">
        <w:rPr>
          <w:rFonts w:ascii="Times New Roman CYR" w:hAnsi="Times New Roman CYR" w:cs="Times New Roman CYR"/>
          <w:sz w:val="26"/>
          <w:szCs w:val="26"/>
          <w:u w:color="FF0000"/>
        </w:rPr>
        <w:t xml:space="preserve"> год значение показателя </w:t>
      </w:r>
      <w:r w:rsidRPr="008F34CD">
        <w:rPr>
          <w:rFonts w:ascii="Times New Roman CYR" w:hAnsi="Times New Roman CYR" w:cs="Times New Roman CYR"/>
          <w:b/>
          <w:bCs/>
          <w:sz w:val="26"/>
          <w:szCs w:val="26"/>
          <w:u w:color="FF0000"/>
        </w:rPr>
        <w:t>«</w:t>
      </w:r>
      <w:r w:rsidRPr="008F34CD">
        <w:rPr>
          <w:rFonts w:ascii="Times New Roman CYR" w:hAnsi="Times New Roman CYR" w:cs="Times New Roman CYR"/>
          <w:bCs/>
          <w:sz w:val="26"/>
          <w:szCs w:val="26"/>
          <w:u w:color="FF000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Pr="008F34CD">
        <w:rPr>
          <w:rFonts w:ascii="Times New Roman CYR" w:hAnsi="Times New Roman CYR" w:cs="Times New Roman CYR"/>
          <w:sz w:val="26"/>
          <w:szCs w:val="26"/>
          <w:u w:color="FF0000"/>
        </w:rPr>
        <w:t xml:space="preserve"> составит </w:t>
      </w:r>
      <w:r w:rsidR="008F34CD">
        <w:rPr>
          <w:rFonts w:ascii="Times New Roman CYR" w:hAnsi="Times New Roman CYR" w:cs="Times New Roman CYR"/>
          <w:b/>
          <w:sz w:val="26"/>
          <w:szCs w:val="26"/>
          <w:u w:color="FF0000"/>
        </w:rPr>
        <w:t>7,65 Га</w:t>
      </w:r>
      <w:r w:rsidRPr="008F34CD">
        <w:rPr>
          <w:rFonts w:ascii="Times New Roman CYR" w:hAnsi="Times New Roman CYR" w:cs="Times New Roman CYR"/>
          <w:b/>
          <w:sz w:val="26"/>
          <w:szCs w:val="26"/>
          <w:u w:color="FF0000"/>
        </w:rPr>
        <w:t>.</w:t>
      </w:r>
    </w:p>
    <w:p w:rsidR="008A7941"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8F2BB7">
        <w:rPr>
          <w:rFonts w:ascii="Times New Roman CYR" w:hAnsi="Times New Roman CYR" w:cs="Times New Roman CYR"/>
          <w:sz w:val="26"/>
          <w:szCs w:val="26"/>
          <w:u w:val="single"/>
        </w:rPr>
        <w:t>Расчет показателя приведен в строке 4 таблицы 7 «Площадь земельных участков».</w:t>
      </w:r>
      <w:r w:rsidRPr="008F34CD">
        <w:rPr>
          <w:rFonts w:ascii="Times New Roman CYR" w:hAnsi="Times New Roman CYR" w:cs="Times New Roman CYR"/>
          <w:sz w:val="26"/>
          <w:szCs w:val="26"/>
        </w:rPr>
        <w:t xml:space="preserve"> </w:t>
      </w:r>
      <w:r w:rsidRPr="008F34CD">
        <w:rPr>
          <w:rFonts w:ascii="Times New Roman CYR" w:hAnsi="Times New Roman CYR" w:cs="Times New Roman CYR"/>
          <w:sz w:val="26"/>
          <w:szCs w:val="26"/>
          <w:u w:color="FF0000"/>
        </w:rPr>
        <w:t>В прогнозируемом периоде 202</w:t>
      </w:r>
      <w:r w:rsidR="008F34CD" w:rsidRPr="008F34CD">
        <w:rPr>
          <w:rFonts w:ascii="Times New Roman CYR" w:hAnsi="Times New Roman CYR" w:cs="Times New Roman CYR"/>
          <w:sz w:val="26"/>
          <w:szCs w:val="26"/>
          <w:u w:color="FF0000"/>
        </w:rPr>
        <w:t>6</w:t>
      </w:r>
      <w:r w:rsidRPr="008F34CD">
        <w:rPr>
          <w:rFonts w:ascii="Times New Roman CYR" w:hAnsi="Times New Roman CYR" w:cs="Times New Roman CYR"/>
          <w:sz w:val="26"/>
          <w:szCs w:val="26"/>
          <w:u w:color="FF0000"/>
        </w:rPr>
        <w:t>-202</w:t>
      </w:r>
      <w:r w:rsidR="008F34CD" w:rsidRPr="008F34CD">
        <w:rPr>
          <w:rFonts w:ascii="Times New Roman CYR" w:hAnsi="Times New Roman CYR" w:cs="Times New Roman CYR"/>
          <w:sz w:val="26"/>
          <w:szCs w:val="26"/>
          <w:u w:color="FF0000"/>
        </w:rPr>
        <w:t>7</w:t>
      </w:r>
      <w:r w:rsidRPr="008F34CD">
        <w:rPr>
          <w:rFonts w:ascii="Times New Roman CYR" w:hAnsi="Times New Roman CYR" w:cs="Times New Roman CYR"/>
          <w:sz w:val="26"/>
          <w:szCs w:val="26"/>
          <w:u w:color="FF0000"/>
        </w:rPr>
        <w:t xml:space="preserve"> годов данный показатель составит </w:t>
      </w:r>
      <w:r w:rsidRPr="008F34CD">
        <w:rPr>
          <w:rFonts w:ascii="Times New Roman CYR" w:hAnsi="Times New Roman CYR" w:cs="Times New Roman CYR"/>
          <w:bCs/>
          <w:sz w:val="26"/>
          <w:szCs w:val="26"/>
          <w:u w:color="FF0000"/>
        </w:rPr>
        <w:t>202</w:t>
      </w:r>
      <w:r w:rsidR="008F34CD" w:rsidRPr="008F34CD">
        <w:rPr>
          <w:rFonts w:ascii="Times New Roman CYR" w:hAnsi="Times New Roman CYR" w:cs="Times New Roman CYR"/>
          <w:bCs/>
          <w:sz w:val="26"/>
          <w:szCs w:val="26"/>
          <w:u w:color="FF0000"/>
        </w:rPr>
        <w:t>6</w:t>
      </w:r>
      <w:r w:rsidRPr="008F34CD">
        <w:rPr>
          <w:rFonts w:ascii="Times New Roman CYR" w:hAnsi="Times New Roman CYR" w:cs="Times New Roman CYR"/>
          <w:bCs/>
          <w:sz w:val="26"/>
          <w:szCs w:val="26"/>
          <w:u w:color="FF0000"/>
        </w:rPr>
        <w:t xml:space="preserve"> год</w:t>
      </w:r>
      <w:r w:rsidRPr="008F34CD">
        <w:rPr>
          <w:rFonts w:ascii="Times New Roman CYR" w:hAnsi="Times New Roman CYR" w:cs="Times New Roman CYR"/>
          <w:b/>
          <w:bCs/>
          <w:sz w:val="26"/>
          <w:szCs w:val="26"/>
          <w:u w:color="FF0000"/>
        </w:rPr>
        <w:t xml:space="preserve"> – </w:t>
      </w:r>
      <w:r w:rsidR="008F34CD" w:rsidRPr="008F34CD">
        <w:rPr>
          <w:rFonts w:ascii="Times New Roman CYR" w:hAnsi="Times New Roman CYR" w:cs="Times New Roman CYR"/>
          <w:b/>
          <w:bCs/>
          <w:sz w:val="26"/>
          <w:szCs w:val="26"/>
          <w:u w:color="FF0000"/>
        </w:rPr>
        <w:t>2,81</w:t>
      </w:r>
      <w:r w:rsidRPr="008F34CD">
        <w:rPr>
          <w:rFonts w:ascii="Times New Roman CYR" w:hAnsi="Times New Roman CYR" w:cs="Times New Roman CYR"/>
          <w:b/>
          <w:bCs/>
          <w:sz w:val="26"/>
          <w:szCs w:val="26"/>
          <w:u w:color="FF0000"/>
        </w:rPr>
        <w:t xml:space="preserve"> Га, </w:t>
      </w:r>
      <w:r w:rsidRPr="008F34CD">
        <w:rPr>
          <w:rFonts w:ascii="Times New Roman CYR" w:hAnsi="Times New Roman CYR" w:cs="Times New Roman CYR"/>
          <w:bCs/>
          <w:sz w:val="26"/>
          <w:szCs w:val="26"/>
          <w:u w:color="FF0000"/>
        </w:rPr>
        <w:t>202</w:t>
      </w:r>
      <w:r w:rsidR="008F34CD" w:rsidRPr="008F34CD">
        <w:rPr>
          <w:rFonts w:ascii="Times New Roman CYR" w:hAnsi="Times New Roman CYR" w:cs="Times New Roman CYR"/>
          <w:bCs/>
          <w:sz w:val="26"/>
          <w:szCs w:val="26"/>
          <w:u w:color="FF0000"/>
        </w:rPr>
        <w:t>7</w:t>
      </w:r>
      <w:r w:rsidRPr="008F34CD">
        <w:rPr>
          <w:rFonts w:ascii="Times New Roman CYR" w:hAnsi="Times New Roman CYR" w:cs="Times New Roman CYR"/>
          <w:bCs/>
          <w:sz w:val="26"/>
          <w:szCs w:val="26"/>
          <w:u w:color="FF0000"/>
        </w:rPr>
        <w:t xml:space="preserve"> год</w:t>
      </w:r>
      <w:r w:rsidRPr="008F34CD">
        <w:rPr>
          <w:rFonts w:ascii="Times New Roman CYR" w:hAnsi="Times New Roman CYR" w:cs="Times New Roman CYR"/>
          <w:b/>
          <w:bCs/>
          <w:sz w:val="26"/>
          <w:szCs w:val="26"/>
          <w:u w:color="FF0000"/>
        </w:rPr>
        <w:t xml:space="preserve"> – </w:t>
      </w:r>
      <w:r w:rsidR="008F34CD" w:rsidRPr="008F34CD">
        <w:rPr>
          <w:rFonts w:ascii="Times New Roman CYR" w:hAnsi="Times New Roman CYR" w:cs="Times New Roman CYR"/>
          <w:b/>
          <w:bCs/>
          <w:sz w:val="26"/>
          <w:szCs w:val="26"/>
          <w:u w:color="FF0000"/>
        </w:rPr>
        <w:t>5,35</w:t>
      </w:r>
      <w:r w:rsidRPr="008F34CD">
        <w:rPr>
          <w:rFonts w:ascii="Times New Roman CYR" w:hAnsi="Times New Roman CYR" w:cs="Times New Roman CYR"/>
          <w:b/>
          <w:bCs/>
          <w:sz w:val="26"/>
          <w:szCs w:val="26"/>
          <w:u w:color="FF0000"/>
        </w:rPr>
        <w:t xml:space="preserve"> Га</w:t>
      </w:r>
      <w:r w:rsidRPr="008F34CD">
        <w:rPr>
          <w:rFonts w:ascii="Times New Roman CYR" w:hAnsi="Times New Roman CYR" w:cs="Times New Roman CYR"/>
          <w:sz w:val="26"/>
          <w:szCs w:val="26"/>
          <w:u w:color="FF0000"/>
        </w:rPr>
        <w:t xml:space="preserve">. </w:t>
      </w:r>
    </w:p>
    <w:p w:rsidR="00F738B9" w:rsidRPr="008F34CD"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8F34CD">
        <w:rPr>
          <w:rFonts w:ascii="Times New Roman CYR" w:hAnsi="Times New Roman CYR" w:cs="Times New Roman CYR"/>
          <w:sz w:val="26"/>
          <w:szCs w:val="26"/>
          <w:u w:color="FF0000"/>
        </w:rPr>
        <w:t>Планируется выделение земельных участков для жилищного строительства</w:t>
      </w:r>
      <w:r w:rsidR="008F34CD" w:rsidRPr="008F34CD">
        <w:rPr>
          <w:rFonts w:ascii="Times New Roman CYR" w:hAnsi="Times New Roman CYR" w:cs="Times New Roman CYR"/>
          <w:sz w:val="26"/>
          <w:szCs w:val="26"/>
          <w:u w:color="FF0000"/>
        </w:rPr>
        <w:t xml:space="preserve"> и для строительства объектов, не являющихся объектами жилищного строительства</w:t>
      </w:r>
      <w:r w:rsidRPr="008F34CD">
        <w:rPr>
          <w:rFonts w:ascii="Times New Roman CYR" w:hAnsi="Times New Roman CYR" w:cs="Times New Roman CYR"/>
          <w:sz w:val="26"/>
          <w:szCs w:val="26"/>
          <w:u w:color="FF0000"/>
        </w:rPr>
        <w:t>.</w:t>
      </w:r>
    </w:p>
    <w:p w:rsidR="00CD383F" w:rsidRPr="00D35A7D" w:rsidRDefault="00CD383F" w:rsidP="00866A6C">
      <w:pPr>
        <w:autoSpaceDE w:val="0"/>
        <w:autoSpaceDN w:val="0"/>
        <w:adjustRightInd w:val="0"/>
        <w:ind w:firstLine="567"/>
        <w:jc w:val="both"/>
        <w:rPr>
          <w:rFonts w:ascii="Arial" w:hAnsi="Arial" w:cs="Arial"/>
          <w:sz w:val="20"/>
          <w:szCs w:val="20"/>
          <w:highlight w:val="yellow"/>
          <w:u w:color="FF0000"/>
        </w:rPr>
      </w:pPr>
    </w:p>
    <w:p w:rsidR="001A39BE" w:rsidRPr="00E769A9" w:rsidRDefault="001A39BE"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E769A9">
        <w:rPr>
          <w:b/>
          <w:bCs/>
          <w:color w:val="000000"/>
          <w:sz w:val="26"/>
          <w:szCs w:val="26"/>
          <w:u w:color="FF0000"/>
        </w:rPr>
        <w:t xml:space="preserve">26. </w:t>
      </w:r>
      <w:r w:rsidRPr="00E769A9">
        <w:rPr>
          <w:rFonts w:ascii="Times New Roman CYR" w:hAnsi="Times New Roman CYR" w:cs="Times New Roman CYR"/>
          <w:b/>
          <w:bCs/>
          <w:color w:val="000000"/>
          <w:sz w:val="26"/>
          <w:szCs w:val="26"/>
          <w:u w:color="FF0000"/>
        </w:rPr>
        <w:t xml:space="preserve">Площадь земельных участков, предоставленных для строительства, в отношении которых </w:t>
      </w:r>
      <w:proofErr w:type="gramStart"/>
      <w:r w:rsidRPr="00E769A9">
        <w:rPr>
          <w:rFonts w:ascii="Times New Roman CYR" w:hAnsi="Times New Roman CYR" w:cs="Times New Roman CYR"/>
          <w:b/>
          <w:bCs/>
          <w:color w:val="000000"/>
          <w:sz w:val="26"/>
          <w:szCs w:val="26"/>
          <w:u w:color="FF0000"/>
        </w:rPr>
        <w:t>с даты принятия</w:t>
      </w:r>
      <w:proofErr w:type="gramEnd"/>
      <w:r w:rsidRPr="00E769A9">
        <w:rPr>
          <w:rFonts w:ascii="Times New Roman CYR" w:hAnsi="Times New Roman CYR" w:cs="Times New Roman CYR"/>
          <w:b/>
          <w:bCs/>
          <w:color w:val="000000"/>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w:t>
      </w:r>
      <w:r w:rsidR="002C4680" w:rsidRPr="00E769A9">
        <w:rPr>
          <w:rFonts w:ascii="Times New Roman CYR" w:hAnsi="Times New Roman CYR" w:cs="Times New Roman CYR"/>
          <w:b/>
          <w:bCs/>
          <w:color w:val="000000"/>
          <w:sz w:val="26"/>
          <w:szCs w:val="26"/>
          <w:u w:color="FF0000"/>
        </w:rPr>
        <w:t>зрешение на ввод в эксплуатацию</w:t>
      </w:r>
    </w:p>
    <w:p w:rsidR="00F738B9" w:rsidRPr="00E769A9" w:rsidRDefault="00F738B9"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E769A9"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E769A9">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E769A9">
        <w:rPr>
          <w:rFonts w:ascii="Times New Roman CYR" w:hAnsi="Times New Roman CYR" w:cs="Times New Roman CYR"/>
          <w:sz w:val="26"/>
          <w:szCs w:val="26"/>
          <w:u w:color="FF0000"/>
        </w:rPr>
        <w:t>с даты принятия</w:t>
      </w:r>
      <w:proofErr w:type="gramEnd"/>
      <w:r w:rsidRPr="00E769A9">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sidRPr="00E769A9">
        <w:rPr>
          <w:rFonts w:ascii="Times New Roman CYR" w:hAnsi="Times New Roman CYR" w:cs="Times New Roman CYR"/>
          <w:sz w:val="26"/>
          <w:szCs w:val="26"/>
          <w:u w:val="single"/>
        </w:rPr>
        <w:t xml:space="preserve">на территории Северо-Енисейского </w:t>
      </w:r>
      <w:r w:rsidR="00F13B92">
        <w:rPr>
          <w:rFonts w:ascii="Times New Roman CYR" w:hAnsi="Times New Roman CYR" w:cs="Times New Roman CYR"/>
          <w:sz w:val="26"/>
          <w:szCs w:val="26"/>
          <w:u w:val="single"/>
        </w:rPr>
        <w:t>муниципального округа</w:t>
      </w:r>
      <w:r w:rsidRPr="00E769A9">
        <w:rPr>
          <w:rFonts w:ascii="Times New Roman CYR" w:hAnsi="Times New Roman CYR" w:cs="Times New Roman CYR"/>
          <w:sz w:val="26"/>
          <w:szCs w:val="26"/>
          <w:u w:val="single"/>
        </w:rPr>
        <w:t xml:space="preserve"> отсутствуют</w:t>
      </w:r>
      <w:r w:rsidRPr="00E769A9">
        <w:rPr>
          <w:rFonts w:ascii="Times New Roman CYR" w:hAnsi="Times New Roman CYR" w:cs="Times New Roman CYR"/>
          <w:sz w:val="26"/>
          <w:szCs w:val="26"/>
          <w:u w:color="FF0000"/>
        </w:rPr>
        <w:t xml:space="preserve">. </w:t>
      </w:r>
    </w:p>
    <w:p w:rsidR="00570288" w:rsidRPr="00D35A7D" w:rsidRDefault="00570288" w:rsidP="00866A6C">
      <w:pPr>
        <w:autoSpaceDE w:val="0"/>
        <w:autoSpaceDN w:val="0"/>
        <w:adjustRightInd w:val="0"/>
        <w:ind w:firstLine="567"/>
        <w:rPr>
          <w:rFonts w:ascii="Arial" w:hAnsi="Arial" w:cs="Arial"/>
          <w:sz w:val="20"/>
          <w:szCs w:val="20"/>
          <w:highlight w:val="yellow"/>
          <w:u w:color="FF0000"/>
        </w:rPr>
      </w:pPr>
    </w:p>
    <w:p w:rsidR="001A39BE" w:rsidRPr="00E769A9"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E769A9">
        <w:rPr>
          <w:b/>
          <w:bCs/>
          <w:color w:val="000000"/>
          <w:sz w:val="26"/>
          <w:szCs w:val="26"/>
          <w:u w:color="FF0000"/>
        </w:rPr>
        <w:t xml:space="preserve">26.1. </w:t>
      </w:r>
      <w:r w:rsidR="00036EA2" w:rsidRPr="00E769A9">
        <w:rPr>
          <w:rFonts w:ascii="Times New Roman CYR" w:hAnsi="Times New Roman CYR" w:cs="Times New Roman CYR"/>
          <w:b/>
          <w:bCs/>
          <w:color w:val="000000"/>
          <w:sz w:val="26"/>
          <w:szCs w:val="26"/>
          <w:u w:color="FF0000"/>
        </w:rPr>
        <w:t>О</w:t>
      </w:r>
      <w:r w:rsidRPr="00E769A9">
        <w:rPr>
          <w:rFonts w:ascii="Times New Roman CYR" w:hAnsi="Times New Roman CYR" w:cs="Times New Roman CYR"/>
          <w:b/>
          <w:bCs/>
          <w:color w:val="000000"/>
          <w:sz w:val="26"/>
          <w:szCs w:val="26"/>
          <w:u w:color="FF0000"/>
        </w:rPr>
        <w:t>бъектов жилищного строительства - в течение 3 лет</w:t>
      </w:r>
    </w:p>
    <w:p w:rsidR="00471C2D" w:rsidRPr="00E769A9"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E769A9"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E769A9">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E769A9">
        <w:rPr>
          <w:rFonts w:ascii="Times New Roman CYR" w:hAnsi="Times New Roman CYR" w:cs="Times New Roman CYR"/>
          <w:sz w:val="26"/>
          <w:szCs w:val="26"/>
          <w:u w:color="FF0000"/>
        </w:rPr>
        <w:t>с даты принятия</w:t>
      </w:r>
      <w:proofErr w:type="gramEnd"/>
      <w:r w:rsidRPr="00E769A9">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w:t>
      </w:r>
      <w:r w:rsidRPr="00E769A9">
        <w:rPr>
          <w:rFonts w:ascii="Times New Roman CYR" w:hAnsi="Times New Roman CYR" w:cs="Times New Roman CYR"/>
          <w:sz w:val="26"/>
          <w:szCs w:val="26"/>
          <w:u w:val="single"/>
        </w:rPr>
        <w:t xml:space="preserve">на территории Северо-Енисейского </w:t>
      </w:r>
      <w:r w:rsidR="00F13B92">
        <w:rPr>
          <w:rFonts w:ascii="Times New Roman CYR" w:hAnsi="Times New Roman CYR" w:cs="Times New Roman CYR"/>
          <w:sz w:val="26"/>
          <w:szCs w:val="26"/>
          <w:u w:val="single"/>
        </w:rPr>
        <w:t>муниципального округа</w:t>
      </w:r>
      <w:r w:rsidRPr="00E769A9">
        <w:rPr>
          <w:rFonts w:ascii="Times New Roman CYR" w:hAnsi="Times New Roman CYR" w:cs="Times New Roman CYR"/>
          <w:sz w:val="26"/>
          <w:szCs w:val="26"/>
          <w:u w:val="single"/>
        </w:rPr>
        <w:t xml:space="preserve"> отсутствуют</w:t>
      </w:r>
      <w:r w:rsidRPr="00E769A9">
        <w:rPr>
          <w:rFonts w:ascii="Times New Roman CYR" w:hAnsi="Times New Roman CYR" w:cs="Times New Roman CYR"/>
          <w:sz w:val="26"/>
          <w:szCs w:val="26"/>
          <w:u w:color="FF0000"/>
        </w:rPr>
        <w:t>.</w:t>
      </w:r>
    </w:p>
    <w:p w:rsidR="001A39BE" w:rsidRPr="00E769A9" w:rsidRDefault="001A39BE" w:rsidP="00866A6C">
      <w:pPr>
        <w:autoSpaceDE w:val="0"/>
        <w:autoSpaceDN w:val="0"/>
        <w:adjustRightInd w:val="0"/>
        <w:ind w:firstLine="567"/>
        <w:rPr>
          <w:rFonts w:ascii="Arial" w:hAnsi="Arial" w:cs="Arial"/>
          <w:sz w:val="16"/>
          <w:szCs w:val="16"/>
          <w:u w:color="FF0000"/>
        </w:rPr>
      </w:pPr>
    </w:p>
    <w:p w:rsidR="001A39BE" w:rsidRPr="00E769A9" w:rsidRDefault="001A39BE" w:rsidP="00866A6C">
      <w:pPr>
        <w:autoSpaceDE w:val="0"/>
        <w:autoSpaceDN w:val="0"/>
        <w:adjustRightInd w:val="0"/>
        <w:ind w:firstLine="567"/>
        <w:rPr>
          <w:rFonts w:ascii="Arial" w:hAnsi="Arial" w:cs="Arial"/>
          <w:sz w:val="20"/>
          <w:szCs w:val="20"/>
          <w:u w:color="FF0000"/>
        </w:rPr>
      </w:pPr>
    </w:p>
    <w:p w:rsidR="001A39BE" w:rsidRPr="00E769A9"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E769A9">
        <w:rPr>
          <w:b/>
          <w:bCs/>
          <w:color w:val="000000"/>
          <w:sz w:val="26"/>
          <w:szCs w:val="26"/>
          <w:u w:color="FF0000"/>
        </w:rPr>
        <w:t xml:space="preserve">26.2. </w:t>
      </w:r>
      <w:r w:rsidRPr="00E769A9">
        <w:rPr>
          <w:rFonts w:ascii="Times New Roman CYR" w:hAnsi="Times New Roman CYR" w:cs="Times New Roman CYR"/>
          <w:b/>
          <w:bCs/>
          <w:color w:val="000000"/>
          <w:sz w:val="26"/>
          <w:szCs w:val="26"/>
          <w:u w:color="FF0000"/>
        </w:rPr>
        <w:t>иных объектов капитального строительства - в течение 5 лет</w:t>
      </w:r>
    </w:p>
    <w:p w:rsidR="00471C2D" w:rsidRPr="00E769A9"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E769A9" w:rsidRDefault="001A39BE" w:rsidP="00866A6C">
      <w:pPr>
        <w:autoSpaceDE w:val="0"/>
        <w:autoSpaceDN w:val="0"/>
        <w:adjustRightInd w:val="0"/>
        <w:ind w:firstLine="567"/>
        <w:jc w:val="both"/>
        <w:rPr>
          <w:rFonts w:ascii="Times New Roman CYR" w:hAnsi="Times New Roman CYR" w:cs="Times New Roman CYR"/>
          <w:sz w:val="26"/>
          <w:szCs w:val="26"/>
          <w:u w:val="single"/>
        </w:rPr>
      </w:pPr>
      <w:r w:rsidRPr="00E769A9">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E769A9">
        <w:rPr>
          <w:rFonts w:ascii="Times New Roman CYR" w:hAnsi="Times New Roman CYR" w:cs="Times New Roman CYR"/>
          <w:sz w:val="26"/>
          <w:szCs w:val="26"/>
          <w:u w:color="FF0000"/>
        </w:rPr>
        <w:t>с даты принятия</w:t>
      </w:r>
      <w:proofErr w:type="gramEnd"/>
      <w:r w:rsidRPr="00E769A9">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 </w:t>
      </w:r>
      <w:r w:rsidRPr="00E769A9">
        <w:rPr>
          <w:rFonts w:ascii="Times New Roman CYR" w:hAnsi="Times New Roman CYR" w:cs="Times New Roman CYR"/>
          <w:sz w:val="26"/>
          <w:szCs w:val="26"/>
          <w:u w:val="single"/>
        </w:rPr>
        <w:t xml:space="preserve">на территории Северо-Енисейского </w:t>
      </w:r>
      <w:r w:rsidR="00F13B92">
        <w:rPr>
          <w:rFonts w:ascii="Times New Roman CYR" w:hAnsi="Times New Roman CYR" w:cs="Times New Roman CYR"/>
          <w:sz w:val="26"/>
          <w:szCs w:val="26"/>
          <w:u w:val="single"/>
        </w:rPr>
        <w:t>муниципального округа</w:t>
      </w:r>
      <w:r w:rsidRPr="00E769A9">
        <w:rPr>
          <w:rFonts w:ascii="Times New Roman CYR" w:hAnsi="Times New Roman CYR" w:cs="Times New Roman CYR"/>
          <w:sz w:val="26"/>
          <w:szCs w:val="26"/>
          <w:u w:val="single"/>
        </w:rPr>
        <w:t xml:space="preserve"> отсутствуют.</w:t>
      </w:r>
    </w:p>
    <w:p w:rsidR="001A39BE" w:rsidRPr="00E769A9" w:rsidRDefault="001A39BE" w:rsidP="00866A6C">
      <w:pPr>
        <w:autoSpaceDE w:val="0"/>
        <w:autoSpaceDN w:val="0"/>
        <w:adjustRightInd w:val="0"/>
        <w:ind w:firstLine="567"/>
        <w:rPr>
          <w:rFonts w:ascii="Arial" w:hAnsi="Arial" w:cs="Arial"/>
          <w:sz w:val="16"/>
          <w:szCs w:val="16"/>
          <w:u w:color="FF0000"/>
        </w:rPr>
      </w:pPr>
    </w:p>
    <w:p w:rsidR="00D16994" w:rsidRPr="00894E27" w:rsidRDefault="00D16994" w:rsidP="00866A6C">
      <w:pPr>
        <w:autoSpaceDE w:val="0"/>
        <w:autoSpaceDN w:val="0"/>
        <w:adjustRightInd w:val="0"/>
        <w:jc w:val="center"/>
        <w:rPr>
          <w:rFonts w:ascii="Times New Roman CYR" w:hAnsi="Times New Roman CYR" w:cs="Times New Roman CYR"/>
          <w:b/>
          <w:bCs/>
          <w:color w:val="000000"/>
          <w:sz w:val="32"/>
          <w:szCs w:val="32"/>
          <w:u w:color="FF0000"/>
        </w:rPr>
      </w:pPr>
      <w:r w:rsidRPr="00E769A9">
        <w:rPr>
          <w:b/>
          <w:bCs/>
          <w:color w:val="000000"/>
          <w:sz w:val="32"/>
          <w:szCs w:val="32"/>
          <w:u w:color="FF0000"/>
        </w:rPr>
        <w:lastRenderedPageBreak/>
        <w:t xml:space="preserve">VII. </w:t>
      </w:r>
      <w:r w:rsidRPr="00E769A9">
        <w:rPr>
          <w:rFonts w:ascii="Times New Roman CYR" w:hAnsi="Times New Roman CYR" w:cs="Times New Roman CYR"/>
          <w:b/>
          <w:bCs/>
          <w:color w:val="000000"/>
          <w:sz w:val="32"/>
          <w:szCs w:val="32"/>
          <w:u w:color="FF0000"/>
        </w:rPr>
        <w:t>Жилищно-коммунальное хозяйство</w:t>
      </w:r>
    </w:p>
    <w:p w:rsidR="00D16994" w:rsidRPr="00894E27" w:rsidRDefault="00D16994" w:rsidP="00866A6C">
      <w:pPr>
        <w:autoSpaceDE w:val="0"/>
        <w:autoSpaceDN w:val="0"/>
        <w:adjustRightInd w:val="0"/>
        <w:rPr>
          <w:rFonts w:ascii="Arial" w:hAnsi="Arial" w:cs="Arial"/>
          <w:sz w:val="20"/>
          <w:szCs w:val="20"/>
          <w:u w:color="FF0000"/>
        </w:rPr>
      </w:pPr>
    </w:p>
    <w:p w:rsidR="00D16994" w:rsidRPr="00894E27"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894E27">
        <w:rPr>
          <w:b/>
          <w:bCs/>
          <w:color w:val="000000"/>
          <w:sz w:val="26"/>
          <w:szCs w:val="26"/>
          <w:u w:color="FF0000"/>
        </w:rPr>
        <w:t xml:space="preserve">27. </w:t>
      </w:r>
      <w:r w:rsidRPr="00894E27">
        <w:rPr>
          <w:rFonts w:ascii="Times New Roman CYR" w:hAnsi="Times New Roman CYR" w:cs="Times New Roman CYR"/>
          <w:b/>
          <w:bCs/>
          <w:color w:val="000000"/>
          <w:sz w:val="26"/>
          <w:szCs w:val="26"/>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D0584" w:rsidRPr="00894E27" w:rsidRDefault="00AD0584" w:rsidP="00866A6C">
      <w:pPr>
        <w:autoSpaceDE w:val="0"/>
        <w:autoSpaceDN w:val="0"/>
        <w:adjustRightInd w:val="0"/>
        <w:ind w:firstLine="567"/>
        <w:jc w:val="both"/>
        <w:rPr>
          <w:rFonts w:ascii="Times New Roman CYR" w:hAnsi="Times New Roman CYR" w:cs="Times New Roman CYR"/>
          <w:sz w:val="26"/>
          <w:szCs w:val="26"/>
          <w:u w:color="FF0000"/>
        </w:rPr>
      </w:pPr>
    </w:p>
    <w:p w:rsidR="00B774DB" w:rsidRPr="00894E27"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894E27">
        <w:rPr>
          <w:rFonts w:ascii="Times New Roman CYR" w:hAnsi="Times New Roman CYR" w:cs="Times New Roman CYR"/>
          <w:sz w:val="26"/>
          <w:szCs w:val="26"/>
          <w:u w:color="FF0000"/>
        </w:rPr>
        <w:t>В отчетном 202</w:t>
      </w:r>
      <w:r w:rsidR="00894E27" w:rsidRPr="00894E27">
        <w:rPr>
          <w:rFonts w:ascii="Times New Roman CYR" w:hAnsi="Times New Roman CYR" w:cs="Times New Roman CYR"/>
          <w:sz w:val="26"/>
          <w:szCs w:val="26"/>
          <w:u w:color="FF0000"/>
        </w:rPr>
        <w:t>4</w:t>
      </w:r>
      <w:r w:rsidRPr="00894E27">
        <w:rPr>
          <w:rFonts w:ascii="Times New Roman CYR" w:hAnsi="Times New Roman CYR" w:cs="Times New Roman CYR"/>
          <w:sz w:val="26"/>
          <w:szCs w:val="26"/>
          <w:u w:color="FF0000"/>
        </w:rPr>
        <w:t xml:space="preserve"> году 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составил  </w:t>
      </w:r>
      <w:r w:rsidR="00894E27" w:rsidRPr="00894E27">
        <w:rPr>
          <w:rFonts w:ascii="Times New Roman CYR" w:hAnsi="Times New Roman CYR" w:cs="Times New Roman CYR"/>
          <w:b/>
          <w:bCs/>
          <w:sz w:val="26"/>
          <w:szCs w:val="26"/>
          <w:u w:color="FF0000"/>
        </w:rPr>
        <w:t>90,09</w:t>
      </w:r>
      <w:r w:rsidRPr="00894E27">
        <w:rPr>
          <w:rFonts w:ascii="Times New Roman CYR" w:hAnsi="Times New Roman CYR" w:cs="Times New Roman CYR"/>
          <w:b/>
          <w:sz w:val="26"/>
          <w:szCs w:val="26"/>
          <w:u w:color="FF0000"/>
        </w:rPr>
        <w:t>%,</w:t>
      </w:r>
      <w:r w:rsidRPr="00894E27">
        <w:rPr>
          <w:rFonts w:ascii="Times New Roman CYR" w:hAnsi="Times New Roman CYR" w:cs="Times New Roman CYR"/>
          <w:sz w:val="26"/>
          <w:szCs w:val="26"/>
          <w:u w:color="FF0000"/>
        </w:rPr>
        <w:t xml:space="preserve"> что </w:t>
      </w:r>
      <w:r w:rsidR="00F738B9" w:rsidRPr="00894E27">
        <w:rPr>
          <w:rFonts w:ascii="Times New Roman CYR" w:hAnsi="Times New Roman CYR" w:cs="Times New Roman CYR"/>
          <w:sz w:val="26"/>
          <w:szCs w:val="26"/>
          <w:u w:color="FF0000"/>
        </w:rPr>
        <w:t xml:space="preserve">на </w:t>
      </w:r>
      <w:r w:rsidR="00894E27" w:rsidRPr="00894E27">
        <w:rPr>
          <w:rFonts w:ascii="Times New Roman CYR" w:hAnsi="Times New Roman CYR" w:cs="Times New Roman CYR"/>
          <w:b/>
          <w:bCs/>
          <w:sz w:val="26"/>
          <w:szCs w:val="26"/>
          <w:u w:color="FF0000"/>
        </w:rPr>
        <w:t>8,11</w:t>
      </w:r>
      <w:r w:rsidRPr="00894E27">
        <w:rPr>
          <w:rFonts w:ascii="Times New Roman CYR" w:hAnsi="Times New Roman CYR" w:cs="Times New Roman CYR"/>
          <w:b/>
          <w:sz w:val="26"/>
          <w:szCs w:val="26"/>
          <w:u w:color="FF0000"/>
        </w:rPr>
        <w:t>%</w:t>
      </w:r>
      <w:r w:rsidR="00C708F3">
        <w:rPr>
          <w:rFonts w:ascii="Times New Roman CYR" w:hAnsi="Times New Roman CYR" w:cs="Times New Roman CYR"/>
          <w:b/>
          <w:sz w:val="26"/>
          <w:szCs w:val="26"/>
          <w:u w:color="FF0000"/>
        </w:rPr>
        <w:t xml:space="preserve"> </w:t>
      </w:r>
      <w:r w:rsidR="00894E27" w:rsidRPr="00894E27">
        <w:rPr>
          <w:rFonts w:ascii="Times New Roman CYR" w:hAnsi="Times New Roman CYR" w:cs="Times New Roman CYR"/>
          <w:sz w:val="26"/>
          <w:szCs w:val="26"/>
          <w:u w:color="FF0000"/>
        </w:rPr>
        <w:t>меньше</w:t>
      </w:r>
      <w:r w:rsidRPr="00894E27">
        <w:rPr>
          <w:rFonts w:ascii="Times New Roman CYR" w:hAnsi="Times New Roman CYR" w:cs="Times New Roman CYR"/>
          <w:sz w:val="26"/>
          <w:szCs w:val="26"/>
          <w:u w:color="FF0000"/>
        </w:rPr>
        <w:t xml:space="preserve"> показателя 20</w:t>
      </w:r>
      <w:r w:rsidR="00E36ABD" w:rsidRPr="00894E27">
        <w:rPr>
          <w:rFonts w:ascii="Times New Roman CYR" w:hAnsi="Times New Roman CYR" w:cs="Times New Roman CYR"/>
          <w:sz w:val="26"/>
          <w:szCs w:val="26"/>
          <w:u w:color="FF0000"/>
        </w:rPr>
        <w:t>2</w:t>
      </w:r>
      <w:r w:rsidR="00894E27" w:rsidRPr="00894E27">
        <w:rPr>
          <w:rFonts w:ascii="Times New Roman CYR" w:hAnsi="Times New Roman CYR" w:cs="Times New Roman CYR"/>
          <w:sz w:val="26"/>
          <w:szCs w:val="26"/>
          <w:u w:color="FF0000"/>
        </w:rPr>
        <w:t>3</w:t>
      </w:r>
      <w:r w:rsidRPr="00894E27">
        <w:rPr>
          <w:rFonts w:ascii="Times New Roman CYR" w:hAnsi="Times New Roman CYR" w:cs="Times New Roman CYR"/>
          <w:sz w:val="26"/>
          <w:szCs w:val="26"/>
          <w:u w:color="FF0000"/>
        </w:rPr>
        <w:t xml:space="preserve"> года (20</w:t>
      </w:r>
      <w:r w:rsidR="00E36ABD" w:rsidRPr="00894E27">
        <w:rPr>
          <w:rFonts w:ascii="Times New Roman CYR" w:hAnsi="Times New Roman CYR" w:cs="Times New Roman CYR"/>
          <w:sz w:val="26"/>
          <w:szCs w:val="26"/>
          <w:u w:color="FF0000"/>
        </w:rPr>
        <w:t>2</w:t>
      </w:r>
      <w:r w:rsidR="00894E27" w:rsidRPr="00894E27">
        <w:rPr>
          <w:rFonts w:ascii="Times New Roman CYR" w:hAnsi="Times New Roman CYR" w:cs="Times New Roman CYR"/>
          <w:sz w:val="26"/>
          <w:szCs w:val="26"/>
          <w:u w:color="FF0000"/>
        </w:rPr>
        <w:t xml:space="preserve">3 </w:t>
      </w:r>
      <w:r w:rsidRPr="00894E27">
        <w:rPr>
          <w:rFonts w:ascii="Times New Roman CYR" w:hAnsi="Times New Roman CYR" w:cs="Times New Roman CYR"/>
          <w:sz w:val="26"/>
          <w:szCs w:val="26"/>
          <w:u w:color="FF0000"/>
        </w:rPr>
        <w:t xml:space="preserve">год – </w:t>
      </w:r>
      <w:r w:rsidR="00894E27" w:rsidRPr="00894E27">
        <w:rPr>
          <w:rFonts w:ascii="Times New Roman CYR" w:hAnsi="Times New Roman CYR" w:cs="Times New Roman CYR"/>
          <w:sz w:val="26"/>
          <w:szCs w:val="26"/>
          <w:u w:color="FF0000"/>
        </w:rPr>
        <w:t>98,20</w:t>
      </w:r>
      <w:r w:rsidRPr="00894E27">
        <w:rPr>
          <w:rFonts w:ascii="Times New Roman CYR" w:hAnsi="Times New Roman CYR" w:cs="Times New Roman CYR"/>
          <w:sz w:val="26"/>
          <w:szCs w:val="26"/>
          <w:u w:color="FF0000"/>
        </w:rPr>
        <w:t xml:space="preserve">%). </w:t>
      </w:r>
    </w:p>
    <w:p w:rsidR="00894E27" w:rsidRPr="00894E27" w:rsidRDefault="00894E27" w:rsidP="00866A6C">
      <w:pPr>
        <w:autoSpaceDE w:val="0"/>
        <w:autoSpaceDN w:val="0"/>
        <w:adjustRightInd w:val="0"/>
        <w:ind w:firstLine="567"/>
        <w:jc w:val="both"/>
        <w:rPr>
          <w:rFonts w:ascii="Times New Roman CYR" w:hAnsi="Times New Roman CYR" w:cs="Times New Roman CYR"/>
          <w:sz w:val="26"/>
          <w:szCs w:val="26"/>
          <w:u w:color="FF0000"/>
        </w:rPr>
      </w:pPr>
      <w:r w:rsidRPr="00894E27">
        <w:rPr>
          <w:rFonts w:ascii="Times New Roman CYR" w:hAnsi="Times New Roman CYR" w:cs="Times New Roman CYR"/>
          <w:sz w:val="26"/>
          <w:szCs w:val="26"/>
          <w:u w:color="FF0000"/>
        </w:rPr>
        <w:t xml:space="preserve">В 2024 году число МКД, </w:t>
      </w:r>
      <w:proofErr w:type="gramStart"/>
      <w:r w:rsidRPr="00894E27">
        <w:rPr>
          <w:rFonts w:ascii="Times New Roman CYR" w:hAnsi="Times New Roman CYR" w:cs="Times New Roman CYR"/>
          <w:sz w:val="26"/>
          <w:szCs w:val="26"/>
          <w:u w:color="FF0000"/>
        </w:rPr>
        <w:t>в</w:t>
      </w:r>
      <w:proofErr w:type="gramEnd"/>
      <w:r w:rsidR="008A7941">
        <w:rPr>
          <w:rFonts w:ascii="Times New Roman CYR" w:hAnsi="Times New Roman CYR" w:cs="Times New Roman CYR"/>
          <w:sz w:val="26"/>
          <w:szCs w:val="26"/>
          <w:u w:color="FF0000"/>
        </w:rPr>
        <w:t xml:space="preserve"> </w:t>
      </w:r>
      <w:proofErr w:type="gramStart"/>
      <w:r w:rsidRPr="00894E27">
        <w:rPr>
          <w:rFonts w:ascii="Times New Roman CYR" w:hAnsi="Times New Roman CYR" w:cs="Times New Roman CYR"/>
          <w:sz w:val="26"/>
          <w:szCs w:val="26"/>
          <w:u w:color="FF0000"/>
        </w:rPr>
        <w:t>которых</w:t>
      </w:r>
      <w:proofErr w:type="gramEnd"/>
      <w:r w:rsidRPr="00894E27">
        <w:rPr>
          <w:rFonts w:ascii="Times New Roman CYR" w:hAnsi="Times New Roman CYR" w:cs="Times New Roman CYR"/>
          <w:sz w:val="26"/>
          <w:szCs w:val="26"/>
          <w:u w:color="FF0000"/>
        </w:rPr>
        <w:t xml:space="preserve"> собственники помещений должны выбрать способ управления многоквартирными домами составило </w:t>
      </w:r>
      <w:r w:rsidRPr="00894E27">
        <w:rPr>
          <w:rFonts w:ascii="Times New Roman CYR" w:hAnsi="Times New Roman CYR" w:cs="Times New Roman CYR"/>
          <w:b/>
          <w:sz w:val="26"/>
          <w:szCs w:val="26"/>
          <w:u w:color="FF0000"/>
        </w:rPr>
        <w:t xml:space="preserve">111 единиц, </w:t>
      </w:r>
      <w:r w:rsidRPr="00894E27">
        <w:rPr>
          <w:rFonts w:ascii="Times New Roman CYR" w:hAnsi="Times New Roman CYR" w:cs="Times New Roman CYR"/>
          <w:sz w:val="26"/>
          <w:szCs w:val="26"/>
          <w:u w:color="FF0000"/>
        </w:rPr>
        <w:t xml:space="preserve">число МКД, в которых собственники помещение выбрали и реализуют способ управления многоквартирными домами  составило </w:t>
      </w:r>
      <w:r w:rsidRPr="00894E27">
        <w:rPr>
          <w:rFonts w:ascii="Times New Roman CYR" w:hAnsi="Times New Roman CYR" w:cs="Times New Roman CYR"/>
          <w:b/>
          <w:sz w:val="26"/>
          <w:szCs w:val="26"/>
          <w:u w:color="FF0000"/>
        </w:rPr>
        <w:t>100 единиц.</w:t>
      </w:r>
    </w:p>
    <w:p w:rsidR="00D16994" w:rsidRPr="00894E27" w:rsidRDefault="00D16994" w:rsidP="00866A6C">
      <w:pPr>
        <w:autoSpaceDE w:val="0"/>
        <w:autoSpaceDN w:val="0"/>
        <w:adjustRightInd w:val="0"/>
        <w:ind w:firstLine="567"/>
        <w:jc w:val="both"/>
        <w:rPr>
          <w:rFonts w:ascii="Times New Roman CYR" w:hAnsi="Times New Roman CYR" w:cs="Times New Roman CYR"/>
          <w:b/>
          <w:sz w:val="26"/>
          <w:szCs w:val="26"/>
          <w:u w:color="FF0000"/>
        </w:rPr>
      </w:pPr>
      <w:r w:rsidRPr="00894E27">
        <w:rPr>
          <w:rFonts w:ascii="Times New Roman CYR" w:hAnsi="Times New Roman CYR" w:cs="Times New Roman CYR"/>
          <w:sz w:val="26"/>
          <w:szCs w:val="26"/>
          <w:u w:color="FF0000"/>
        </w:rPr>
        <w:t>По оценке на 202</w:t>
      </w:r>
      <w:r w:rsidR="00894E27" w:rsidRPr="00894E27">
        <w:rPr>
          <w:rFonts w:ascii="Times New Roman CYR" w:hAnsi="Times New Roman CYR" w:cs="Times New Roman CYR"/>
          <w:sz w:val="26"/>
          <w:szCs w:val="26"/>
          <w:u w:color="FF0000"/>
        </w:rPr>
        <w:t>5</w:t>
      </w:r>
      <w:r w:rsidRPr="00894E27">
        <w:rPr>
          <w:rFonts w:ascii="Times New Roman CYR" w:hAnsi="Times New Roman CYR" w:cs="Times New Roman CYR"/>
          <w:sz w:val="26"/>
          <w:szCs w:val="26"/>
          <w:u w:color="FF0000"/>
        </w:rPr>
        <w:t xml:space="preserve"> год значение показателя </w:t>
      </w:r>
      <w:r w:rsidR="006E5707" w:rsidRPr="00894E27">
        <w:rPr>
          <w:rFonts w:ascii="Times New Roman CYR" w:hAnsi="Times New Roman CYR" w:cs="Times New Roman CYR"/>
          <w:sz w:val="26"/>
          <w:szCs w:val="26"/>
          <w:u w:color="FF0000"/>
        </w:rPr>
        <w:t xml:space="preserve">ожидается </w:t>
      </w:r>
      <w:r w:rsidRPr="00894E27">
        <w:rPr>
          <w:rFonts w:ascii="Times New Roman CYR" w:hAnsi="Times New Roman CYR" w:cs="Times New Roman CYR"/>
          <w:sz w:val="26"/>
          <w:szCs w:val="26"/>
          <w:u w:color="FF0000"/>
        </w:rPr>
        <w:t xml:space="preserve"> на уровне </w:t>
      </w:r>
      <w:r w:rsidR="00565EAD" w:rsidRPr="00894E27">
        <w:rPr>
          <w:rFonts w:ascii="Times New Roman CYR" w:hAnsi="Times New Roman CYR" w:cs="Times New Roman CYR"/>
          <w:b/>
          <w:sz w:val="26"/>
          <w:szCs w:val="26"/>
          <w:u w:color="FF0000"/>
        </w:rPr>
        <w:t>100</w:t>
      </w:r>
      <w:r w:rsidRPr="00894E27">
        <w:rPr>
          <w:rFonts w:ascii="Times New Roman CYR" w:hAnsi="Times New Roman CYR" w:cs="Times New Roman CYR"/>
          <w:b/>
          <w:sz w:val="26"/>
          <w:szCs w:val="26"/>
          <w:u w:color="FF0000"/>
        </w:rPr>
        <w:t xml:space="preserve">%. </w:t>
      </w:r>
    </w:p>
    <w:p w:rsidR="00D16994" w:rsidRPr="00894E27" w:rsidRDefault="00D16994" w:rsidP="00866A6C">
      <w:pPr>
        <w:autoSpaceDE w:val="0"/>
        <w:autoSpaceDN w:val="0"/>
        <w:adjustRightInd w:val="0"/>
        <w:ind w:firstLine="567"/>
        <w:jc w:val="both"/>
        <w:rPr>
          <w:rFonts w:ascii="Times New Roman CYR" w:hAnsi="Times New Roman CYR" w:cs="Times New Roman CYR"/>
          <w:sz w:val="26"/>
          <w:szCs w:val="26"/>
          <w:u w:color="FF0000"/>
        </w:rPr>
      </w:pPr>
      <w:proofErr w:type="gramStart"/>
      <w:r w:rsidRPr="00894E27">
        <w:rPr>
          <w:rFonts w:ascii="Times New Roman CYR" w:hAnsi="Times New Roman CYR" w:cs="Times New Roman CYR"/>
          <w:sz w:val="26"/>
          <w:szCs w:val="26"/>
          <w:u w:color="FF0000"/>
        </w:rPr>
        <w:t>На плановый период 202</w:t>
      </w:r>
      <w:r w:rsidR="00894E27" w:rsidRPr="00894E27">
        <w:rPr>
          <w:rFonts w:ascii="Times New Roman CYR" w:hAnsi="Times New Roman CYR" w:cs="Times New Roman CYR"/>
          <w:sz w:val="26"/>
          <w:szCs w:val="26"/>
          <w:u w:color="FF0000"/>
        </w:rPr>
        <w:t>6</w:t>
      </w:r>
      <w:r w:rsidRPr="00894E27">
        <w:rPr>
          <w:rFonts w:ascii="Times New Roman CYR" w:hAnsi="Times New Roman CYR" w:cs="Times New Roman CYR"/>
          <w:sz w:val="26"/>
          <w:szCs w:val="26"/>
          <w:u w:color="FF0000"/>
        </w:rPr>
        <w:t>-202</w:t>
      </w:r>
      <w:r w:rsidR="00894E27" w:rsidRPr="00894E27">
        <w:rPr>
          <w:rFonts w:ascii="Times New Roman CYR" w:hAnsi="Times New Roman CYR" w:cs="Times New Roman CYR"/>
          <w:sz w:val="26"/>
          <w:szCs w:val="26"/>
          <w:u w:color="FF0000"/>
        </w:rPr>
        <w:t>7</w:t>
      </w:r>
      <w:r w:rsidRPr="00894E27">
        <w:rPr>
          <w:rFonts w:ascii="Times New Roman CYR" w:hAnsi="Times New Roman CYR" w:cs="Times New Roman CYR"/>
          <w:sz w:val="26"/>
          <w:szCs w:val="26"/>
          <w:u w:color="FF0000"/>
        </w:rPr>
        <w:t xml:space="preserve"> годов </w:t>
      </w:r>
      <w:r w:rsidR="00565EAD" w:rsidRPr="00894E27">
        <w:rPr>
          <w:rFonts w:ascii="Times New Roman CYR" w:hAnsi="Times New Roman CYR" w:cs="Times New Roman CYR"/>
          <w:sz w:val="26"/>
          <w:szCs w:val="26"/>
          <w:u w:color="FF0000"/>
        </w:rPr>
        <w:t xml:space="preserve">значение </w:t>
      </w:r>
      <w:r w:rsidRPr="00894E27">
        <w:rPr>
          <w:rFonts w:ascii="Times New Roman CYR" w:hAnsi="Times New Roman CYR" w:cs="Times New Roman CYR"/>
          <w:sz w:val="26"/>
          <w:szCs w:val="26"/>
          <w:u w:color="FF0000"/>
        </w:rPr>
        <w:t xml:space="preserve"> показателя «</w:t>
      </w:r>
      <w:r w:rsidRPr="00894E27">
        <w:rPr>
          <w:rFonts w:ascii="Times New Roman CYR" w:hAnsi="Times New Roman CYR" w:cs="Times New Roman CYR"/>
          <w:bCs/>
          <w:color w:val="000000"/>
          <w:sz w:val="26"/>
          <w:szCs w:val="26"/>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894E27">
        <w:rPr>
          <w:rFonts w:ascii="Times New Roman CYR" w:hAnsi="Times New Roman CYR" w:cs="Times New Roman CYR"/>
          <w:sz w:val="26"/>
          <w:szCs w:val="26"/>
          <w:u w:color="FF0000"/>
        </w:rPr>
        <w:t xml:space="preserve">» </w:t>
      </w:r>
      <w:r w:rsidR="00565EAD" w:rsidRPr="00894E27">
        <w:rPr>
          <w:rFonts w:ascii="Times New Roman CYR" w:hAnsi="Times New Roman CYR" w:cs="Times New Roman CYR"/>
          <w:sz w:val="26"/>
          <w:szCs w:val="26"/>
          <w:u w:color="FF0000"/>
        </w:rPr>
        <w:t xml:space="preserve">останется на уровне </w:t>
      </w:r>
      <w:r w:rsidR="00565EAD" w:rsidRPr="00894E27">
        <w:rPr>
          <w:rFonts w:ascii="Times New Roman CYR" w:hAnsi="Times New Roman CYR" w:cs="Times New Roman CYR"/>
          <w:b/>
          <w:sz w:val="26"/>
          <w:szCs w:val="26"/>
          <w:u w:color="FF0000"/>
        </w:rPr>
        <w:t>100</w:t>
      </w:r>
      <w:r w:rsidRPr="00894E27">
        <w:rPr>
          <w:rFonts w:ascii="Times New Roman CYR" w:hAnsi="Times New Roman CYR" w:cs="Times New Roman CYR"/>
          <w:b/>
          <w:sz w:val="26"/>
          <w:szCs w:val="26"/>
          <w:u w:color="FF0000"/>
        </w:rPr>
        <w:t xml:space="preserve">% </w:t>
      </w:r>
      <w:r w:rsidRPr="00894E27">
        <w:rPr>
          <w:rFonts w:ascii="Times New Roman CYR" w:hAnsi="Times New Roman CYR" w:cs="Times New Roman CYR"/>
          <w:sz w:val="26"/>
          <w:szCs w:val="26"/>
          <w:u w:color="FF0000"/>
        </w:rPr>
        <w:t>за счет введения в эксплуатацию новых многоквартирных  домов в период с 202</w:t>
      </w:r>
      <w:r w:rsidR="00894E27">
        <w:rPr>
          <w:rFonts w:ascii="Times New Roman CYR" w:hAnsi="Times New Roman CYR" w:cs="Times New Roman CYR"/>
          <w:sz w:val="26"/>
          <w:szCs w:val="26"/>
          <w:u w:color="FF0000"/>
        </w:rPr>
        <w:t>5</w:t>
      </w:r>
      <w:r w:rsidRPr="00894E27">
        <w:rPr>
          <w:rFonts w:ascii="Times New Roman CYR" w:hAnsi="Times New Roman CYR" w:cs="Times New Roman CYR"/>
          <w:sz w:val="26"/>
          <w:szCs w:val="26"/>
          <w:u w:color="FF0000"/>
        </w:rPr>
        <w:t>-202</w:t>
      </w:r>
      <w:r w:rsidR="00894E27">
        <w:rPr>
          <w:rFonts w:ascii="Times New Roman CYR" w:hAnsi="Times New Roman CYR" w:cs="Times New Roman CYR"/>
          <w:sz w:val="26"/>
          <w:szCs w:val="26"/>
          <w:u w:color="FF0000"/>
        </w:rPr>
        <w:t>7</w:t>
      </w:r>
      <w:r w:rsidRPr="00894E27">
        <w:rPr>
          <w:rFonts w:ascii="Times New Roman CYR" w:hAnsi="Times New Roman CYR" w:cs="Times New Roman CYR"/>
          <w:sz w:val="26"/>
          <w:szCs w:val="26"/>
          <w:u w:color="FF0000"/>
        </w:rPr>
        <w:t xml:space="preserve"> годы.</w:t>
      </w:r>
      <w:proofErr w:type="gramEnd"/>
    </w:p>
    <w:p w:rsidR="00D16994" w:rsidRPr="00D35A7D" w:rsidRDefault="00D16994" w:rsidP="00866A6C">
      <w:pPr>
        <w:autoSpaceDE w:val="0"/>
        <w:autoSpaceDN w:val="0"/>
        <w:adjustRightInd w:val="0"/>
        <w:jc w:val="both"/>
        <w:rPr>
          <w:rFonts w:ascii="Arial" w:hAnsi="Arial" w:cs="Arial"/>
          <w:sz w:val="20"/>
          <w:szCs w:val="20"/>
          <w:highlight w:val="yellow"/>
          <w:u w:color="FF0000"/>
        </w:rPr>
      </w:pPr>
    </w:p>
    <w:p w:rsidR="00D16994" w:rsidRPr="00DB3E9F"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DB3E9F">
        <w:rPr>
          <w:b/>
          <w:bCs/>
          <w:color w:val="000000"/>
          <w:sz w:val="26"/>
          <w:szCs w:val="26"/>
          <w:u w:color="FF0000"/>
        </w:rPr>
        <w:t xml:space="preserve">28. </w:t>
      </w:r>
      <w:r w:rsidRPr="00DB3E9F">
        <w:rPr>
          <w:rFonts w:ascii="Times New Roman CYR" w:hAnsi="Times New Roman CYR" w:cs="Times New Roman CYR"/>
          <w:b/>
          <w:bCs/>
          <w:color w:val="000000"/>
          <w:sz w:val="26"/>
          <w:szCs w:val="26"/>
          <w:u w:color="FF0000"/>
        </w:rPr>
        <w:t>Доля организаций коммунального комплекса, осуществляющих производство товаров, оказание услуг по водо-, тепл</w:t>
      </w:r>
      <w:proofErr w:type="gramStart"/>
      <w:r w:rsidRPr="00DB3E9F">
        <w:rPr>
          <w:rFonts w:ascii="Times New Roman CYR" w:hAnsi="Times New Roman CYR" w:cs="Times New Roman CYR"/>
          <w:b/>
          <w:bCs/>
          <w:color w:val="000000"/>
          <w:sz w:val="26"/>
          <w:szCs w:val="26"/>
          <w:u w:color="FF0000"/>
        </w:rPr>
        <w:t>о-</w:t>
      </w:r>
      <w:proofErr w:type="gramEnd"/>
      <w:r w:rsidRPr="00DB3E9F">
        <w:rPr>
          <w:rFonts w:ascii="Times New Roman CYR" w:hAnsi="Times New Roman CYR" w:cs="Times New Roman CYR"/>
          <w:b/>
          <w:bCs/>
          <w:color w:val="000000"/>
          <w:sz w:val="26"/>
          <w:szCs w:val="26"/>
          <w:u w:color="FF0000"/>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w:t>
      </w:r>
      <w:r w:rsidR="008A7941">
        <w:rPr>
          <w:rFonts w:ascii="Times New Roman CYR" w:hAnsi="Times New Roman CYR" w:cs="Times New Roman CYR"/>
          <w:b/>
          <w:bCs/>
          <w:color w:val="000000"/>
          <w:sz w:val="26"/>
          <w:szCs w:val="26"/>
          <w:u w:color="FF0000"/>
        </w:rPr>
        <w:t>района</w:t>
      </w:r>
      <w:r w:rsidRPr="00DB3E9F">
        <w:rPr>
          <w:rFonts w:ascii="Times New Roman CYR" w:hAnsi="Times New Roman CYR" w:cs="Times New Roman CYR"/>
          <w:b/>
          <w:bCs/>
          <w:color w:val="000000"/>
          <w:sz w:val="26"/>
          <w:szCs w:val="26"/>
          <w:u w:color="FF0000"/>
        </w:rPr>
        <w:t xml:space="preserve">) в уставном капитале которых составляет не более 25 процентов, в общем числе организаций коммунального комплекса, </w:t>
      </w:r>
      <w:proofErr w:type="gramStart"/>
      <w:r w:rsidRPr="00DB3E9F">
        <w:rPr>
          <w:rFonts w:ascii="Times New Roman CYR" w:hAnsi="Times New Roman CYR" w:cs="Times New Roman CYR"/>
          <w:b/>
          <w:bCs/>
          <w:color w:val="000000"/>
          <w:sz w:val="26"/>
          <w:szCs w:val="26"/>
          <w:u w:color="FF0000"/>
        </w:rPr>
        <w:t>осуществляющих</w:t>
      </w:r>
      <w:proofErr w:type="gramEnd"/>
      <w:r w:rsidRPr="00DB3E9F">
        <w:rPr>
          <w:rFonts w:ascii="Times New Roman CYR" w:hAnsi="Times New Roman CYR" w:cs="Times New Roman CYR"/>
          <w:b/>
          <w:bCs/>
          <w:color w:val="000000"/>
          <w:sz w:val="26"/>
          <w:szCs w:val="26"/>
          <w:u w:color="FF0000"/>
        </w:rPr>
        <w:t xml:space="preserve"> свою деятельность на территории городского округа (муниципального </w:t>
      </w:r>
      <w:r w:rsidR="008A7941">
        <w:rPr>
          <w:rFonts w:ascii="Times New Roman CYR" w:hAnsi="Times New Roman CYR" w:cs="Times New Roman CYR"/>
          <w:b/>
          <w:bCs/>
          <w:color w:val="000000"/>
          <w:sz w:val="26"/>
          <w:szCs w:val="26"/>
          <w:u w:color="FF0000"/>
        </w:rPr>
        <w:t>района</w:t>
      </w:r>
      <w:r w:rsidRPr="00DB3E9F">
        <w:rPr>
          <w:rFonts w:ascii="Times New Roman CYR" w:hAnsi="Times New Roman CYR" w:cs="Times New Roman CYR"/>
          <w:b/>
          <w:bCs/>
          <w:color w:val="000000"/>
          <w:sz w:val="26"/>
          <w:szCs w:val="26"/>
          <w:u w:color="FF0000"/>
        </w:rPr>
        <w:t>)</w:t>
      </w:r>
    </w:p>
    <w:p w:rsidR="00570288" w:rsidRPr="00D35A7D" w:rsidRDefault="00570288" w:rsidP="00866A6C">
      <w:pPr>
        <w:autoSpaceDE w:val="0"/>
        <w:autoSpaceDN w:val="0"/>
        <w:adjustRightInd w:val="0"/>
        <w:ind w:firstLine="567"/>
        <w:jc w:val="both"/>
        <w:rPr>
          <w:rFonts w:ascii="Times New Roman CYR" w:hAnsi="Times New Roman CYR" w:cs="Times New Roman CYR"/>
          <w:sz w:val="26"/>
          <w:szCs w:val="26"/>
          <w:highlight w:val="yellow"/>
          <w:u w:color="FF0000"/>
        </w:rPr>
      </w:pPr>
    </w:p>
    <w:p w:rsidR="00D16994" w:rsidRPr="00DB3E9F"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DB3E9F">
        <w:rPr>
          <w:rFonts w:ascii="Times New Roman CYR" w:hAnsi="Times New Roman CYR" w:cs="Times New Roman CYR"/>
          <w:sz w:val="26"/>
          <w:szCs w:val="26"/>
          <w:u w:color="FF0000"/>
        </w:rPr>
        <w:t>В 202</w:t>
      </w:r>
      <w:r w:rsidR="00DB3E9F" w:rsidRPr="00DB3E9F">
        <w:rPr>
          <w:rFonts w:ascii="Times New Roman CYR" w:hAnsi="Times New Roman CYR" w:cs="Times New Roman CYR"/>
          <w:sz w:val="26"/>
          <w:szCs w:val="26"/>
          <w:u w:color="FF0000"/>
        </w:rPr>
        <w:t>4</w:t>
      </w:r>
      <w:r w:rsidRPr="00DB3E9F">
        <w:rPr>
          <w:rFonts w:ascii="Times New Roman CYR" w:hAnsi="Times New Roman CYR" w:cs="Times New Roman CYR"/>
          <w:sz w:val="26"/>
          <w:szCs w:val="26"/>
          <w:u w:color="FF0000"/>
        </w:rPr>
        <w:t xml:space="preserve"> году показатель остается неизменным и составляет </w:t>
      </w:r>
      <w:r w:rsidRPr="00DB3E9F">
        <w:rPr>
          <w:rFonts w:ascii="Times New Roman CYR" w:hAnsi="Times New Roman CYR" w:cs="Times New Roman CYR"/>
          <w:b/>
          <w:bCs/>
          <w:sz w:val="26"/>
          <w:szCs w:val="26"/>
          <w:u w:color="FF0000"/>
        </w:rPr>
        <w:t>50,00%</w:t>
      </w:r>
      <w:r w:rsidRPr="00DB3E9F">
        <w:rPr>
          <w:rFonts w:ascii="Times New Roman CYR" w:hAnsi="Times New Roman CYR" w:cs="Times New Roman CYR"/>
          <w:sz w:val="26"/>
          <w:szCs w:val="26"/>
          <w:u w:color="FF0000"/>
        </w:rPr>
        <w:t xml:space="preserve">. </w:t>
      </w:r>
    </w:p>
    <w:p w:rsidR="00D16994" w:rsidRPr="00DB3E9F"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DB3E9F">
        <w:rPr>
          <w:rFonts w:ascii="Times New Roman CYR" w:hAnsi="Times New Roman CYR" w:cs="Times New Roman CYR"/>
          <w:sz w:val="26"/>
          <w:szCs w:val="26"/>
          <w:u w:color="FF0000"/>
        </w:rPr>
        <w:t xml:space="preserve">На территории Северо-Енисейского </w:t>
      </w:r>
      <w:r w:rsidR="00F13B92">
        <w:rPr>
          <w:rFonts w:ascii="Times New Roman CYR" w:hAnsi="Times New Roman CYR" w:cs="Times New Roman CYR"/>
          <w:sz w:val="26"/>
          <w:szCs w:val="26"/>
          <w:u w:color="FF0000"/>
        </w:rPr>
        <w:t>муниципального округа</w:t>
      </w:r>
      <w:r w:rsidRPr="00DB3E9F">
        <w:rPr>
          <w:rFonts w:ascii="Times New Roman CYR" w:hAnsi="Times New Roman CYR" w:cs="Times New Roman CYR"/>
          <w:sz w:val="26"/>
          <w:szCs w:val="26"/>
          <w:u w:color="FF0000"/>
        </w:rPr>
        <w:t xml:space="preserve"> по-прежнему оказывают свои услуги две организации коммунального комплекса: муниципальное унитарное предприятие «Управление коммуникационным комплексом Северо-Енисейского </w:t>
      </w:r>
      <w:r w:rsidR="00F13B92">
        <w:rPr>
          <w:rFonts w:ascii="Times New Roman CYR" w:hAnsi="Times New Roman CYR" w:cs="Times New Roman CYR"/>
          <w:sz w:val="26"/>
          <w:szCs w:val="26"/>
          <w:u w:color="FF0000"/>
        </w:rPr>
        <w:t>муниципального округа</w:t>
      </w:r>
      <w:r w:rsidRPr="00DB3E9F">
        <w:rPr>
          <w:rFonts w:ascii="Times New Roman CYR" w:hAnsi="Times New Roman CYR" w:cs="Times New Roman CYR"/>
          <w:sz w:val="26"/>
          <w:szCs w:val="26"/>
          <w:u w:color="FF0000"/>
        </w:rPr>
        <w:t>» и ОАО «</w:t>
      </w:r>
      <w:proofErr w:type="spellStart"/>
      <w:r w:rsidRPr="00DB3E9F">
        <w:rPr>
          <w:rFonts w:ascii="Times New Roman CYR" w:hAnsi="Times New Roman CYR" w:cs="Times New Roman CYR"/>
          <w:sz w:val="26"/>
          <w:szCs w:val="26"/>
          <w:u w:color="FF0000"/>
        </w:rPr>
        <w:t>Красноярскэнергосбыт</w:t>
      </w:r>
      <w:proofErr w:type="spellEnd"/>
      <w:r w:rsidRPr="00DB3E9F">
        <w:rPr>
          <w:rFonts w:ascii="Times New Roman CYR" w:hAnsi="Times New Roman CYR" w:cs="Times New Roman CYR"/>
          <w:sz w:val="26"/>
          <w:szCs w:val="26"/>
          <w:u w:color="FF0000"/>
        </w:rPr>
        <w:t>».</w:t>
      </w:r>
    </w:p>
    <w:p w:rsidR="00D16994" w:rsidRPr="00006644" w:rsidRDefault="00D16994" w:rsidP="00866A6C">
      <w:pPr>
        <w:autoSpaceDE w:val="0"/>
        <w:autoSpaceDN w:val="0"/>
        <w:adjustRightInd w:val="0"/>
        <w:rPr>
          <w:rFonts w:ascii="Arial" w:hAnsi="Arial" w:cs="Arial"/>
          <w:sz w:val="20"/>
          <w:szCs w:val="20"/>
          <w:u w:color="FF0000"/>
        </w:rPr>
      </w:pPr>
    </w:p>
    <w:p w:rsidR="00D16994" w:rsidRPr="00006644"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006644">
        <w:rPr>
          <w:b/>
          <w:bCs/>
          <w:color w:val="000000"/>
          <w:sz w:val="26"/>
          <w:szCs w:val="26"/>
          <w:u w:color="FF0000"/>
        </w:rPr>
        <w:t xml:space="preserve">29. </w:t>
      </w:r>
      <w:r w:rsidRPr="00006644">
        <w:rPr>
          <w:rFonts w:ascii="Times New Roman CYR" w:hAnsi="Times New Roman CYR" w:cs="Times New Roman CYR"/>
          <w:b/>
          <w:bCs/>
          <w:color w:val="000000"/>
          <w:sz w:val="26"/>
          <w:szCs w:val="26"/>
          <w:u w:color="FF0000"/>
        </w:rPr>
        <w:t>Доля многоквартирных домов, расположенных на земельных участках, в отношении которых осуществлен государственный кадастровый учет</w:t>
      </w:r>
    </w:p>
    <w:p w:rsidR="00E10E98" w:rsidRPr="00006644"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006644">
        <w:rPr>
          <w:rFonts w:ascii="Times New Roman CYR" w:hAnsi="Times New Roman CYR" w:cs="Times New Roman CYR"/>
          <w:sz w:val="26"/>
          <w:szCs w:val="26"/>
          <w:u w:color="FF0000"/>
        </w:rPr>
        <w:t>Показатель «Доля многоквартирных домов, расположенных на земельных участках, в отношении которых осуществлен государственный кадастровый учет» в 202</w:t>
      </w:r>
      <w:r w:rsidR="00DB3E9F" w:rsidRPr="00006644">
        <w:rPr>
          <w:rFonts w:ascii="Times New Roman CYR" w:hAnsi="Times New Roman CYR" w:cs="Times New Roman CYR"/>
          <w:sz w:val="26"/>
          <w:szCs w:val="26"/>
          <w:u w:color="FF0000"/>
        </w:rPr>
        <w:t>4</w:t>
      </w:r>
      <w:r w:rsidRPr="00006644">
        <w:rPr>
          <w:rFonts w:ascii="Times New Roman CYR" w:hAnsi="Times New Roman CYR" w:cs="Times New Roman CYR"/>
          <w:sz w:val="26"/>
          <w:szCs w:val="26"/>
          <w:u w:color="FF0000"/>
        </w:rPr>
        <w:t xml:space="preserve"> году составил </w:t>
      </w:r>
      <w:r w:rsidRPr="00006644">
        <w:rPr>
          <w:rFonts w:ascii="Times New Roman CYR" w:hAnsi="Times New Roman CYR" w:cs="Times New Roman CYR"/>
          <w:b/>
          <w:sz w:val="26"/>
          <w:szCs w:val="26"/>
          <w:u w:color="FF0000"/>
        </w:rPr>
        <w:t>100%.</w:t>
      </w:r>
    </w:p>
    <w:p w:rsidR="00D16994" w:rsidRPr="00006644"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006644">
        <w:rPr>
          <w:rFonts w:ascii="Times New Roman CYR" w:hAnsi="Times New Roman CYR" w:cs="Times New Roman CYR"/>
          <w:sz w:val="26"/>
          <w:szCs w:val="26"/>
          <w:u w:color="FF0000"/>
        </w:rPr>
        <w:lastRenderedPageBreak/>
        <w:t>С 2019 года расчет осуществляется только в отношении многоквартирных домов без учета домов блокированной застройки.</w:t>
      </w:r>
    </w:p>
    <w:p w:rsidR="00075917" w:rsidRPr="00006644" w:rsidRDefault="00075917"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006644">
        <w:rPr>
          <w:color w:val="000000"/>
          <w:sz w:val="26"/>
          <w:szCs w:val="26"/>
          <w:lang w:eastAsia="ru-RU"/>
        </w:rPr>
        <w:t>В 202</w:t>
      </w:r>
      <w:r w:rsidR="00DB3E9F" w:rsidRPr="00006644">
        <w:rPr>
          <w:color w:val="000000"/>
          <w:sz w:val="26"/>
          <w:szCs w:val="26"/>
          <w:lang w:eastAsia="ru-RU"/>
        </w:rPr>
        <w:t>4</w:t>
      </w:r>
      <w:r w:rsidRPr="00006644">
        <w:rPr>
          <w:color w:val="000000"/>
          <w:sz w:val="26"/>
          <w:szCs w:val="26"/>
          <w:lang w:eastAsia="ru-RU"/>
        </w:rPr>
        <w:t xml:space="preserve"> году </w:t>
      </w:r>
      <w:r w:rsidRPr="00006644">
        <w:rPr>
          <w:rFonts w:ascii="Times New Roman CYR" w:hAnsi="Times New Roman CYR" w:cs="Times New Roman CYR"/>
          <w:sz w:val="26"/>
          <w:szCs w:val="26"/>
          <w:u w:color="FF0000"/>
        </w:rPr>
        <w:t>число</w:t>
      </w:r>
      <w:r w:rsidRPr="00006644">
        <w:rPr>
          <w:color w:val="000000"/>
          <w:sz w:val="26"/>
          <w:szCs w:val="26"/>
          <w:lang w:eastAsia="ru-RU"/>
        </w:rPr>
        <w:t xml:space="preserve"> многоквартирных домов, расположенных на земельных участках, в отношении которых </w:t>
      </w:r>
      <w:proofErr w:type="gramStart"/>
      <w:r w:rsidRPr="00006644">
        <w:rPr>
          <w:color w:val="000000"/>
          <w:sz w:val="26"/>
          <w:szCs w:val="26"/>
          <w:lang w:eastAsia="ru-RU"/>
        </w:rPr>
        <w:t>осуществлен государственный кадастровый учет составило</w:t>
      </w:r>
      <w:proofErr w:type="gramEnd"/>
      <w:r w:rsidR="008A7941">
        <w:rPr>
          <w:color w:val="000000"/>
          <w:sz w:val="26"/>
          <w:szCs w:val="26"/>
          <w:lang w:eastAsia="ru-RU"/>
        </w:rPr>
        <w:t xml:space="preserve"> </w:t>
      </w:r>
      <w:r w:rsidR="009527EB" w:rsidRPr="00006644">
        <w:rPr>
          <w:b/>
          <w:color w:val="000000"/>
          <w:sz w:val="26"/>
          <w:szCs w:val="26"/>
          <w:lang w:eastAsia="ru-RU"/>
        </w:rPr>
        <w:t>1</w:t>
      </w:r>
      <w:r w:rsidR="00F738B9" w:rsidRPr="00006644">
        <w:rPr>
          <w:b/>
          <w:color w:val="000000"/>
          <w:sz w:val="26"/>
          <w:szCs w:val="26"/>
          <w:lang w:eastAsia="ru-RU"/>
        </w:rPr>
        <w:t>11</w:t>
      </w:r>
      <w:r w:rsidRPr="00006644">
        <w:rPr>
          <w:b/>
          <w:color w:val="000000"/>
          <w:sz w:val="26"/>
          <w:szCs w:val="26"/>
          <w:lang w:eastAsia="ru-RU"/>
        </w:rPr>
        <w:t xml:space="preserve"> домов</w:t>
      </w:r>
      <w:r w:rsidR="00BD2DAF" w:rsidRPr="00006644">
        <w:rPr>
          <w:b/>
          <w:color w:val="000000"/>
          <w:sz w:val="26"/>
          <w:szCs w:val="26"/>
          <w:lang w:eastAsia="ru-RU"/>
        </w:rPr>
        <w:t>.</w:t>
      </w:r>
    </w:p>
    <w:p w:rsidR="00D16994" w:rsidRPr="00006644" w:rsidRDefault="004B24B3" w:rsidP="00866A6C">
      <w:pPr>
        <w:autoSpaceDE w:val="0"/>
        <w:autoSpaceDN w:val="0"/>
        <w:adjustRightInd w:val="0"/>
        <w:ind w:firstLine="567"/>
        <w:jc w:val="both"/>
        <w:rPr>
          <w:rFonts w:ascii="Times New Roman CYR" w:hAnsi="Times New Roman CYR" w:cs="Times New Roman CYR"/>
          <w:b/>
          <w:sz w:val="26"/>
          <w:szCs w:val="26"/>
          <w:u w:color="FF0000"/>
        </w:rPr>
      </w:pPr>
      <w:r w:rsidRPr="00006644">
        <w:rPr>
          <w:rFonts w:ascii="Times New Roman CYR" w:hAnsi="Times New Roman CYR" w:cs="Times New Roman CYR"/>
          <w:sz w:val="26"/>
          <w:szCs w:val="26"/>
          <w:u w:color="FF0000"/>
        </w:rPr>
        <w:t>В плановом периоде до 202</w:t>
      </w:r>
      <w:r w:rsidR="00DB3E9F" w:rsidRPr="00006644">
        <w:rPr>
          <w:rFonts w:ascii="Times New Roman CYR" w:hAnsi="Times New Roman CYR" w:cs="Times New Roman CYR"/>
          <w:sz w:val="26"/>
          <w:szCs w:val="26"/>
          <w:u w:color="FF0000"/>
        </w:rPr>
        <w:t>7</w:t>
      </w:r>
      <w:r w:rsidRPr="00006644">
        <w:rPr>
          <w:rFonts w:ascii="Times New Roman CYR" w:hAnsi="Times New Roman CYR" w:cs="Times New Roman CYR"/>
          <w:sz w:val="26"/>
          <w:szCs w:val="26"/>
          <w:u w:color="FF0000"/>
        </w:rPr>
        <w:t xml:space="preserve"> года значение показателя не изменится и составит </w:t>
      </w:r>
      <w:r w:rsidRPr="00006644">
        <w:rPr>
          <w:rFonts w:ascii="Times New Roman CYR" w:hAnsi="Times New Roman CYR" w:cs="Times New Roman CYR"/>
          <w:b/>
          <w:sz w:val="26"/>
          <w:szCs w:val="26"/>
          <w:u w:color="FF0000"/>
        </w:rPr>
        <w:t>100%.</w:t>
      </w:r>
    </w:p>
    <w:p w:rsidR="006E213D" w:rsidRPr="00006644" w:rsidRDefault="006E213D" w:rsidP="00866A6C">
      <w:pPr>
        <w:autoSpaceDE w:val="0"/>
        <w:autoSpaceDN w:val="0"/>
        <w:adjustRightInd w:val="0"/>
        <w:ind w:firstLine="567"/>
        <w:jc w:val="both"/>
        <w:rPr>
          <w:rFonts w:ascii="Times New Roman CYR" w:hAnsi="Times New Roman CYR" w:cs="Times New Roman CYR"/>
          <w:sz w:val="26"/>
          <w:szCs w:val="26"/>
          <w:u w:color="FF0000"/>
        </w:rPr>
      </w:pPr>
    </w:p>
    <w:p w:rsidR="00D16994" w:rsidRPr="00006644" w:rsidRDefault="00D16994" w:rsidP="00866A6C">
      <w:pPr>
        <w:autoSpaceDE w:val="0"/>
        <w:autoSpaceDN w:val="0"/>
        <w:adjustRightInd w:val="0"/>
        <w:ind w:firstLine="567"/>
        <w:rPr>
          <w:rFonts w:ascii="Times New Roman CYR" w:hAnsi="Times New Roman CYR" w:cs="Times New Roman CYR"/>
          <w:b/>
          <w:sz w:val="26"/>
          <w:szCs w:val="26"/>
          <w:u w:color="FF0000"/>
        </w:rPr>
      </w:pPr>
      <w:r w:rsidRPr="00006644">
        <w:rPr>
          <w:rFonts w:ascii="Times New Roman CYR" w:hAnsi="Times New Roman CYR" w:cs="Times New Roman CYR"/>
          <w:b/>
          <w:sz w:val="26"/>
          <w:szCs w:val="26"/>
          <w:u w:color="FF0000"/>
        </w:rPr>
        <w:t>Исходные данные для расчета показателя представлены в таблице 8.</w:t>
      </w:r>
    </w:p>
    <w:p w:rsidR="006E213D" w:rsidRPr="00006644" w:rsidRDefault="006E213D" w:rsidP="00866A6C">
      <w:pPr>
        <w:autoSpaceDE w:val="0"/>
        <w:autoSpaceDN w:val="0"/>
        <w:adjustRightInd w:val="0"/>
        <w:ind w:firstLine="567"/>
        <w:rPr>
          <w:rFonts w:ascii="Times New Roman CYR" w:hAnsi="Times New Roman CYR" w:cs="Times New Roman CYR"/>
          <w:b/>
          <w:sz w:val="26"/>
          <w:szCs w:val="26"/>
          <w:u w:color="FF0000"/>
        </w:rPr>
      </w:pPr>
    </w:p>
    <w:p w:rsidR="00D16994" w:rsidRPr="00006644" w:rsidRDefault="00D16994" w:rsidP="00866A6C">
      <w:pPr>
        <w:autoSpaceDE w:val="0"/>
        <w:autoSpaceDN w:val="0"/>
        <w:adjustRightInd w:val="0"/>
        <w:ind w:firstLine="708"/>
        <w:jc w:val="right"/>
        <w:rPr>
          <w:rFonts w:ascii="Times New Roman CYR" w:hAnsi="Times New Roman CYR" w:cs="Times New Roman CYR"/>
          <w:sz w:val="26"/>
          <w:szCs w:val="26"/>
          <w:u w:color="FF0000"/>
        </w:rPr>
      </w:pPr>
      <w:r w:rsidRPr="00006644">
        <w:rPr>
          <w:rFonts w:ascii="Times New Roman CYR" w:hAnsi="Times New Roman CYR" w:cs="Times New Roman CYR"/>
          <w:sz w:val="26"/>
          <w:szCs w:val="26"/>
          <w:u w:color="FF0000"/>
        </w:rPr>
        <w:t>Таблица 8</w:t>
      </w:r>
    </w:p>
    <w:tbl>
      <w:tblPr>
        <w:tblW w:w="9373" w:type="dxa"/>
        <w:tblInd w:w="91" w:type="dxa"/>
        <w:tblLayout w:type="fixed"/>
        <w:tblLook w:val="04A0" w:firstRow="1" w:lastRow="0" w:firstColumn="1" w:lastColumn="0" w:noHBand="0" w:noVBand="1"/>
      </w:tblPr>
      <w:tblGrid>
        <w:gridCol w:w="3703"/>
        <w:gridCol w:w="1134"/>
        <w:gridCol w:w="1134"/>
        <w:gridCol w:w="1134"/>
        <w:gridCol w:w="1134"/>
        <w:gridCol w:w="1134"/>
      </w:tblGrid>
      <w:tr w:rsidR="00006644" w:rsidRPr="008A7941" w:rsidTr="00006644">
        <w:trPr>
          <w:trHeight w:val="246"/>
        </w:trPr>
        <w:tc>
          <w:tcPr>
            <w:tcW w:w="3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644" w:rsidRPr="008A7941" w:rsidRDefault="00006644" w:rsidP="00866A6C">
            <w:pPr>
              <w:suppressAutoHyphens w:val="0"/>
              <w:jc w:val="center"/>
              <w:rPr>
                <w:color w:val="000000"/>
                <w:sz w:val="20"/>
                <w:szCs w:val="20"/>
                <w:lang w:eastAsia="ru-RU"/>
              </w:rPr>
            </w:pPr>
            <w:r w:rsidRPr="008A7941">
              <w:rPr>
                <w:color w:val="000000"/>
                <w:sz w:val="20"/>
                <w:szCs w:val="20"/>
                <w:lang w:eastAsia="ru-RU"/>
              </w:rPr>
              <w:t>Наименование показателя и единицы измерения</w:t>
            </w:r>
          </w:p>
        </w:tc>
        <w:tc>
          <w:tcPr>
            <w:tcW w:w="5670" w:type="dxa"/>
            <w:gridSpan w:val="5"/>
            <w:tcBorders>
              <w:top w:val="single" w:sz="4" w:space="0" w:color="auto"/>
              <w:left w:val="nil"/>
              <w:bottom w:val="single" w:sz="4" w:space="0" w:color="auto"/>
              <w:right w:val="single" w:sz="4" w:space="0" w:color="auto"/>
            </w:tcBorders>
            <w:shd w:val="clear" w:color="auto" w:fill="auto"/>
            <w:vAlign w:val="center"/>
            <w:hideMark/>
          </w:tcPr>
          <w:p w:rsidR="00006644" w:rsidRPr="008A7941" w:rsidRDefault="00006644" w:rsidP="00866A6C">
            <w:pPr>
              <w:suppressAutoHyphens w:val="0"/>
              <w:jc w:val="center"/>
              <w:rPr>
                <w:color w:val="000000"/>
                <w:sz w:val="20"/>
                <w:szCs w:val="20"/>
                <w:lang w:eastAsia="ru-RU"/>
              </w:rPr>
            </w:pPr>
            <w:r w:rsidRPr="008A7941">
              <w:rPr>
                <w:color w:val="000000"/>
                <w:sz w:val="20"/>
                <w:szCs w:val="20"/>
                <w:lang w:eastAsia="ru-RU"/>
              </w:rPr>
              <w:t>Значения показателя</w:t>
            </w:r>
          </w:p>
        </w:tc>
      </w:tr>
      <w:tr w:rsidR="00006644" w:rsidRPr="008A7941" w:rsidTr="00006644">
        <w:trPr>
          <w:trHeight w:val="492"/>
        </w:trPr>
        <w:tc>
          <w:tcPr>
            <w:tcW w:w="3703" w:type="dxa"/>
            <w:vMerge/>
            <w:tcBorders>
              <w:top w:val="single" w:sz="4" w:space="0" w:color="auto"/>
              <w:left w:val="single" w:sz="4" w:space="0" w:color="auto"/>
              <w:bottom w:val="single" w:sz="4" w:space="0" w:color="auto"/>
              <w:right w:val="single" w:sz="4" w:space="0" w:color="auto"/>
            </w:tcBorders>
            <w:vAlign w:val="center"/>
            <w:hideMark/>
          </w:tcPr>
          <w:p w:rsidR="00006644" w:rsidRPr="008A7941" w:rsidRDefault="00006644" w:rsidP="00866A6C">
            <w:pPr>
              <w:suppressAutoHyphens w:val="0"/>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 xml:space="preserve">2023 </w:t>
            </w:r>
          </w:p>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факт</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DB3E9F">
            <w:pPr>
              <w:suppressAutoHyphens w:val="0"/>
              <w:jc w:val="center"/>
              <w:rPr>
                <w:color w:val="000000"/>
                <w:sz w:val="20"/>
                <w:szCs w:val="20"/>
                <w:lang w:eastAsia="ru-RU"/>
              </w:rPr>
            </w:pPr>
            <w:r w:rsidRPr="008A7941">
              <w:rPr>
                <w:color w:val="000000"/>
                <w:sz w:val="20"/>
                <w:szCs w:val="20"/>
                <w:lang w:eastAsia="ru-RU"/>
              </w:rPr>
              <w:t>2024</w:t>
            </w:r>
          </w:p>
          <w:p w:rsidR="00006644" w:rsidRPr="008A7941" w:rsidRDefault="00006644" w:rsidP="00DB3E9F">
            <w:pPr>
              <w:suppressAutoHyphens w:val="0"/>
              <w:jc w:val="center"/>
              <w:rPr>
                <w:color w:val="000000"/>
                <w:sz w:val="20"/>
                <w:szCs w:val="20"/>
                <w:lang w:eastAsia="ru-RU"/>
              </w:rPr>
            </w:pPr>
            <w:r w:rsidRPr="008A7941">
              <w:rPr>
                <w:color w:val="000000"/>
                <w:sz w:val="20"/>
                <w:szCs w:val="20"/>
                <w:lang w:eastAsia="ru-RU"/>
              </w:rPr>
              <w:t xml:space="preserve"> факт</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DB3E9F">
            <w:pPr>
              <w:suppressAutoHyphens w:val="0"/>
              <w:jc w:val="center"/>
              <w:rPr>
                <w:color w:val="000000"/>
                <w:sz w:val="20"/>
                <w:szCs w:val="20"/>
                <w:lang w:eastAsia="ru-RU"/>
              </w:rPr>
            </w:pPr>
            <w:r w:rsidRPr="008A7941">
              <w:rPr>
                <w:color w:val="000000"/>
                <w:sz w:val="20"/>
                <w:szCs w:val="20"/>
                <w:lang w:eastAsia="ru-RU"/>
              </w:rPr>
              <w:t>2025 оценка</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DB3E9F">
            <w:pPr>
              <w:suppressAutoHyphens w:val="0"/>
              <w:jc w:val="center"/>
              <w:rPr>
                <w:color w:val="000000"/>
                <w:sz w:val="20"/>
                <w:szCs w:val="20"/>
                <w:lang w:eastAsia="ru-RU"/>
              </w:rPr>
            </w:pPr>
            <w:r w:rsidRPr="008A7941">
              <w:rPr>
                <w:color w:val="000000"/>
                <w:sz w:val="20"/>
                <w:szCs w:val="20"/>
                <w:lang w:eastAsia="ru-RU"/>
              </w:rPr>
              <w:t>2026 прогноз</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DB3E9F">
            <w:pPr>
              <w:suppressAutoHyphens w:val="0"/>
              <w:jc w:val="center"/>
              <w:rPr>
                <w:color w:val="000000"/>
                <w:sz w:val="20"/>
                <w:szCs w:val="20"/>
                <w:lang w:eastAsia="ru-RU"/>
              </w:rPr>
            </w:pPr>
            <w:r w:rsidRPr="008A7941">
              <w:rPr>
                <w:color w:val="000000"/>
                <w:sz w:val="20"/>
                <w:szCs w:val="20"/>
                <w:lang w:eastAsia="ru-RU"/>
              </w:rPr>
              <w:t>2027 прогноз</w:t>
            </w:r>
          </w:p>
        </w:tc>
      </w:tr>
      <w:tr w:rsidR="00006644" w:rsidRPr="008A7941" w:rsidTr="00006644">
        <w:trPr>
          <w:trHeight w:val="793"/>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006644" w:rsidRPr="008A7941" w:rsidRDefault="00006644" w:rsidP="00866A6C">
            <w:pPr>
              <w:suppressAutoHyphens w:val="0"/>
              <w:jc w:val="both"/>
              <w:rPr>
                <w:color w:val="000000"/>
                <w:sz w:val="20"/>
                <w:szCs w:val="20"/>
                <w:lang w:eastAsia="ru-RU"/>
              </w:rPr>
            </w:pPr>
            <w:r w:rsidRPr="008A7941">
              <w:rPr>
                <w:color w:val="000000"/>
                <w:sz w:val="20"/>
                <w:szCs w:val="20"/>
                <w:lang w:eastAsia="ru-RU"/>
              </w:rPr>
              <w:t>1. Число многоквартирных домов, расположенных на земельных участках, в отношении которых осуществлен государственный кадастровый учет, ед.</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111</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111</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112</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113</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006644">
            <w:pPr>
              <w:suppressAutoHyphens w:val="0"/>
              <w:jc w:val="center"/>
              <w:rPr>
                <w:color w:val="000000"/>
                <w:sz w:val="20"/>
                <w:szCs w:val="20"/>
                <w:lang w:eastAsia="ru-RU"/>
              </w:rPr>
            </w:pPr>
            <w:r w:rsidRPr="008A7941">
              <w:rPr>
                <w:color w:val="000000"/>
                <w:sz w:val="20"/>
                <w:szCs w:val="20"/>
                <w:lang w:eastAsia="ru-RU"/>
              </w:rPr>
              <w:t>113</w:t>
            </w:r>
          </w:p>
        </w:tc>
      </w:tr>
      <w:tr w:rsidR="00006644" w:rsidRPr="008A7941" w:rsidTr="00006644">
        <w:trPr>
          <w:trHeight w:val="517"/>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006644" w:rsidRPr="008A7941" w:rsidRDefault="00006644" w:rsidP="00866A6C">
            <w:pPr>
              <w:suppressAutoHyphens w:val="0"/>
              <w:jc w:val="both"/>
              <w:rPr>
                <w:color w:val="000000"/>
                <w:sz w:val="20"/>
                <w:szCs w:val="20"/>
                <w:lang w:eastAsia="ru-RU"/>
              </w:rPr>
            </w:pPr>
            <w:r w:rsidRPr="008A7941">
              <w:rPr>
                <w:color w:val="000000"/>
                <w:sz w:val="20"/>
                <w:szCs w:val="20"/>
                <w:lang w:eastAsia="ru-RU"/>
              </w:rPr>
              <w:t xml:space="preserve">2. Общее число многоквартирных домов по состоянию на конец отчетного периода, единиц </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111</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111</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112</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114</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color w:val="000000"/>
                <w:sz w:val="20"/>
                <w:szCs w:val="20"/>
                <w:lang w:eastAsia="ru-RU"/>
              </w:rPr>
            </w:pPr>
            <w:r w:rsidRPr="008A7941">
              <w:rPr>
                <w:color w:val="000000"/>
                <w:sz w:val="20"/>
                <w:szCs w:val="20"/>
                <w:lang w:eastAsia="ru-RU"/>
              </w:rPr>
              <w:t>113</w:t>
            </w:r>
          </w:p>
        </w:tc>
      </w:tr>
      <w:tr w:rsidR="00006644" w:rsidRPr="008A7941" w:rsidTr="00006644">
        <w:trPr>
          <w:trHeight w:val="687"/>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006644" w:rsidRPr="008A7941" w:rsidRDefault="00006644" w:rsidP="00866A6C">
            <w:pPr>
              <w:suppressAutoHyphens w:val="0"/>
              <w:jc w:val="both"/>
              <w:rPr>
                <w:b/>
                <w:bCs/>
                <w:color w:val="000000"/>
                <w:sz w:val="20"/>
                <w:szCs w:val="20"/>
                <w:lang w:eastAsia="ru-RU"/>
              </w:rPr>
            </w:pPr>
            <w:r w:rsidRPr="008A7941">
              <w:rPr>
                <w:b/>
                <w:bCs/>
                <w:color w:val="000000"/>
                <w:sz w:val="20"/>
                <w:szCs w:val="20"/>
                <w:lang w:eastAsia="ru-RU"/>
              </w:rPr>
              <w:t>3. Доля многоквартирных домов, расположенных на земельных участках, в отношении которых осуществлен государственный кадастровый учет</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b/>
                <w:bCs/>
                <w:color w:val="000000"/>
                <w:sz w:val="20"/>
                <w:szCs w:val="20"/>
                <w:lang w:eastAsia="ru-RU"/>
              </w:rPr>
            </w:pPr>
            <w:r w:rsidRPr="008A7941">
              <w:rPr>
                <w:b/>
                <w:bCs/>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b/>
                <w:bCs/>
                <w:color w:val="000000"/>
                <w:sz w:val="20"/>
                <w:szCs w:val="20"/>
                <w:lang w:eastAsia="ru-RU"/>
              </w:rPr>
            </w:pPr>
            <w:r w:rsidRPr="008A7941">
              <w:rPr>
                <w:b/>
                <w:bCs/>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b/>
                <w:bCs/>
                <w:color w:val="000000"/>
                <w:sz w:val="20"/>
                <w:szCs w:val="20"/>
                <w:lang w:eastAsia="ru-RU"/>
              </w:rPr>
            </w:pPr>
            <w:r w:rsidRPr="008A7941">
              <w:rPr>
                <w:b/>
                <w:bCs/>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b/>
                <w:bCs/>
                <w:color w:val="000000"/>
                <w:sz w:val="20"/>
                <w:szCs w:val="20"/>
                <w:lang w:eastAsia="ru-RU"/>
              </w:rPr>
            </w:pPr>
            <w:r w:rsidRPr="008A7941">
              <w:rPr>
                <w:b/>
                <w:bCs/>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006644" w:rsidRPr="008A7941" w:rsidRDefault="00006644" w:rsidP="00873FA5">
            <w:pPr>
              <w:suppressAutoHyphens w:val="0"/>
              <w:jc w:val="center"/>
              <w:rPr>
                <w:b/>
                <w:bCs/>
                <w:color w:val="000000"/>
                <w:sz w:val="20"/>
                <w:szCs w:val="20"/>
                <w:lang w:eastAsia="ru-RU"/>
              </w:rPr>
            </w:pPr>
            <w:r w:rsidRPr="008A7941">
              <w:rPr>
                <w:b/>
                <w:bCs/>
                <w:color w:val="000000"/>
                <w:sz w:val="20"/>
                <w:szCs w:val="20"/>
                <w:lang w:eastAsia="ru-RU"/>
              </w:rPr>
              <w:t>100,00</w:t>
            </w:r>
          </w:p>
        </w:tc>
      </w:tr>
    </w:tbl>
    <w:p w:rsidR="00D16994" w:rsidRPr="00006644" w:rsidRDefault="00D16994" w:rsidP="00866A6C">
      <w:pPr>
        <w:autoSpaceDE w:val="0"/>
        <w:autoSpaceDN w:val="0"/>
        <w:adjustRightInd w:val="0"/>
        <w:ind w:firstLine="708"/>
        <w:jc w:val="center"/>
        <w:rPr>
          <w:rFonts w:ascii="Times New Roman CYR" w:hAnsi="Times New Roman CYR" w:cs="Times New Roman CYR"/>
          <w:b/>
          <w:bCs/>
          <w:sz w:val="12"/>
          <w:szCs w:val="12"/>
          <w:u w:color="FF0000"/>
        </w:rPr>
      </w:pPr>
    </w:p>
    <w:p w:rsidR="00CF153A" w:rsidRDefault="00CF153A" w:rsidP="00866A6C">
      <w:pPr>
        <w:autoSpaceDE w:val="0"/>
        <w:autoSpaceDN w:val="0"/>
        <w:adjustRightInd w:val="0"/>
        <w:ind w:firstLine="567"/>
        <w:jc w:val="both"/>
        <w:rPr>
          <w:rFonts w:ascii="Times New Roman CYR" w:hAnsi="Times New Roman CYR" w:cs="Times New Roman CYR"/>
          <w:b/>
          <w:bCs/>
          <w:sz w:val="26"/>
          <w:szCs w:val="26"/>
          <w:lang w:eastAsia="ru-RU"/>
        </w:rPr>
      </w:pPr>
    </w:p>
    <w:p w:rsidR="0000296C" w:rsidRPr="007F496C" w:rsidRDefault="0000296C" w:rsidP="00866A6C">
      <w:pPr>
        <w:autoSpaceDE w:val="0"/>
        <w:autoSpaceDN w:val="0"/>
        <w:adjustRightInd w:val="0"/>
        <w:ind w:firstLine="567"/>
        <w:jc w:val="both"/>
        <w:rPr>
          <w:rFonts w:ascii="Times New Roman CYR" w:hAnsi="Times New Roman CYR" w:cs="Times New Roman CYR"/>
          <w:b/>
          <w:bCs/>
          <w:sz w:val="26"/>
          <w:szCs w:val="26"/>
          <w:lang w:eastAsia="ru-RU"/>
        </w:rPr>
      </w:pPr>
      <w:r w:rsidRPr="007F496C">
        <w:rPr>
          <w:rFonts w:ascii="Times New Roman CYR" w:hAnsi="Times New Roman CYR" w:cs="Times New Roman CYR"/>
          <w:b/>
          <w:bCs/>
          <w:sz w:val="26"/>
          <w:szCs w:val="26"/>
          <w:lang w:eastAsia="ru-RU"/>
        </w:rPr>
        <w:t>30.</w:t>
      </w:r>
      <w:r w:rsidRPr="007F496C">
        <w:rPr>
          <w:rFonts w:ascii="Times New Roman CYR" w:hAnsi="Times New Roman CYR" w:cs="Times New Roman CYR"/>
          <w:sz w:val="26"/>
          <w:szCs w:val="26"/>
          <w:lang w:eastAsia="ru-RU"/>
        </w:rPr>
        <w:t> </w:t>
      </w:r>
      <w:proofErr w:type="gramStart"/>
      <w:r w:rsidRPr="007F496C">
        <w:rPr>
          <w:rFonts w:ascii="Times New Roman CYR" w:hAnsi="Times New Roman CYR" w:cs="Times New Roman CYR"/>
          <w:b/>
          <w:bCs/>
          <w:sz w:val="26"/>
          <w:szCs w:val="26"/>
          <w:lang w:eastAsia="ru-RU"/>
        </w:rPr>
        <w:t>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2733AC" w:rsidRPr="00D35A7D" w:rsidRDefault="002733AC"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Pr="007F496C" w:rsidRDefault="000E5CCB" w:rsidP="000E5CCB">
      <w:pPr>
        <w:autoSpaceDE w:val="0"/>
        <w:autoSpaceDN w:val="0"/>
        <w:adjustRightInd w:val="0"/>
        <w:ind w:firstLine="567"/>
        <w:jc w:val="both"/>
        <w:rPr>
          <w:rFonts w:ascii="Times New Roman CYR" w:hAnsi="Times New Roman CYR" w:cs="Times New Roman CYR"/>
          <w:sz w:val="26"/>
          <w:szCs w:val="26"/>
        </w:rPr>
      </w:pPr>
      <w:r w:rsidRPr="007F496C">
        <w:rPr>
          <w:rFonts w:ascii="Times New Roman CYR" w:hAnsi="Times New Roman CYR" w:cs="Times New Roman CYR"/>
          <w:sz w:val="26"/>
          <w:szCs w:val="26"/>
        </w:rPr>
        <w:t>Общая численность населения (семей), состоящего на учете в качестве нуждающихся в жилых помещениях по договорам социального найма, по состоянию на  01.01.202</w:t>
      </w:r>
      <w:r w:rsidR="007F496C" w:rsidRPr="007F496C">
        <w:rPr>
          <w:rFonts w:ascii="Times New Roman CYR" w:hAnsi="Times New Roman CYR" w:cs="Times New Roman CYR"/>
          <w:sz w:val="26"/>
          <w:szCs w:val="26"/>
        </w:rPr>
        <w:t>4</w:t>
      </w:r>
      <w:r w:rsidRPr="007F496C">
        <w:rPr>
          <w:rFonts w:ascii="Times New Roman CYR" w:hAnsi="Times New Roman CYR" w:cs="Times New Roman CYR"/>
          <w:sz w:val="26"/>
          <w:szCs w:val="26"/>
        </w:rPr>
        <w:t xml:space="preserve"> составила</w:t>
      </w:r>
      <w:r w:rsidR="007F496C" w:rsidRPr="007F496C">
        <w:rPr>
          <w:rFonts w:ascii="Times New Roman CYR" w:hAnsi="Times New Roman CYR" w:cs="Times New Roman CYR"/>
          <w:sz w:val="26"/>
          <w:szCs w:val="26"/>
        </w:rPr>
        <w:t xml:space="preserve"> </w:t>
      </w:r>
      <w:r w:rsidRPr="007F496C">
        <w:rPr>
          <w:rFonts w:ascii="Times New Roman CYR" w:hAnsi="Times New Roman CYR" w:cs="Times New Roman CYR"/>
          <w:sz w:val="26"/>
          <w:szCs w:val="26"/>
        </w:rPr>
        <w:t xml:space="preserve">- </w:t>
      </w:r>
      <w:r w:rsidR="007F496C" w:rsidRPr="007F496C">
        <w:rPr>
          <w:rFonts w:ascii="Times New Roman CYR" w:hAnsi="Times New Roman CYR" w:cs="Times New Roman CYR"/>
          <w:b/>
          <w:sz w:val="26"/>
          <w:szCs w:val="26"/>
        </w:rPr>
        <w:t>349</w:t>
      </w:r>
      <w:r w:rsidR="00F738B9" w:rsidRPr="007F496C">
        <w:rPr>
          <w:rFonts w:ascii="Times New Roman CYR" w:hAnsi="Times New Roman CYR" w:cs="Times New Roman CYR"/>
          <w:b/>
          <w:sz w:val="26"/>
          <w:szCs w:val="26"/>
        </w:rPr>
        <w:t xml:space="preserve"> семей.</w:t>
      </w:r>
    </w:p>
    <w:p w:rsidR="000E5CCB" w:rsidRPr="007F496C" w:rsidRDefault="00F738B9" w:rsidP="00F738B9">
      <w:pPr>
        <w:autoSpaceDE w:val="0"/>
        <w:autoSpaceDN w:val="0"/>
        <w:adjustRightInd w:val="0"/>
        <w:ind w:firstLine="567"/>
        <w:jc w:val="both"/>
        <w:rPr>
          <w:rFonts w:ascii="Times New Roman CYR" w:hAnsi="Times New Roman CYR" w:cs="Times New Roman CYR"/>
          <w:b/>
          <w:sz w:val="26"/>
          <w:szCs w:val="26"/>
        </w:rPr>
      </w:pPr>
      <w:proofErr w:type="gramStart"/>
      <w:r w:rsidRPr="007F496C">
        <w:rPr>
          <w:rFonts w:ascii="Times New Roman CYR" w:hAnsi="Times New Roman CYR" w:cs="Times New Roman CYR"/>
          <w:bCs/>
          <w:sz w:val="26"/>
          <w:szCs w:val="26"/>
        </w:rPr>
        <w:t>Показатель «</w:t>
      </w:r>
      <w:r w:rsidRPr="007F496C">
        <w:rPr>
          <w:rFonts w:ascii="Times New Roman CYR" w:hAnsi="Times New Roman CYR" w:cs="Times New Roman CYR"/>
          <w:sz w:val="26"/>
          <w:szCs w:val="26"/>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в 202</w:t>
      </w:r>
      <w:r w:rsidR="007F496C" w:rsidRPr="007F496C">
        <w:rPr>
          <w:rFonts w:ascii="Times New Roman CYR" w:hAnsi="Times New Roman CYR" w:cs="Times New Roman CYR"/>
          <w:sz w:val="26"/>
          <w:szCs w:val="26"/>
        </w:rPr>
        <w:t>4</w:t>
      </w:r>
      <w:r w:rsidRPr="007F496C">
        <w:rPr>
          <w:rFonts w:ascii="Times New Roman CYR" w:hAnsi="Times New Roman CYR" w:cs="Times New Roman CYR"/>
          <w:sz w:val="26"/>
          <w:szCs w:val="26"/>
        </w:rPr>
        <w:t xml:space="preserve"> году составил </w:t>
      </w:r>
      <w:r w:rsidR="007F496C" w:rsidRPr="007F496C">
        <w:rPr>
          <w:rFonts w:ascii="Times New Roman CYR" w:hAnsi="Times New Roman CYR" w:cs="Times New Roman CYR"/>
          <w:sz w:val="26"/>
          <w:szCs w:val="26"/>
        </w:rPr>
        <w:t>–</w:t>
      </w:r>
      <w:r w:rsidR="000E5CCB" w:rsidRPr="007F496C">
        <w:rPr>
          <w:rFonts w:ascii="Times New Roman CYR" w:hAnsi="Times New Roman CYR" w:cs="Times New Roman CYR"/>
          <w:sz w:val="26"/>
          <w:szCs w:val="26"/>
        </w:rPr>
        <w:t xml:space="preserve"> </w:t>
      </w:r>
      <w:r w:rsidR="007F496C" w:rsidRPr="007F496C">
        <w:rPr>
          <w:rFonts w:ascii="Times New Roman CYR" w:hAnsi="Times New Roman CYR" w:cs="Times New Roman CYR"/>
          <w:b/>
          <w:bCs/>
          <w:sz w:val="26"/>
          <w:szCs w:val="26"/>
        </w:rPr>
        <w:t>1,15</w:t>
      </w:r>
      <w:r w:rsidRPr="007F496C">
        <w:rPr>
          <w:rFonts w:ascii="Times New Roman CYR" w:hAnsi="Times New Roman CYR" w:cs="Times New Roman CYR"/>
          <w:b/>
          <w:bCs/>
          <w:sz w:val="26"/>
          <w:szCs w:val="26"/>
        </w:rPr>
        <w:t>%</w:t>
      </w:r>
      <w:r w:rsidRPr="007F496C">
        <w:rPr>
          <w:rFonts w:ascii="Times New Roman CYR" w:hAnsi="Times New Roman CYR" w:cs="Times New Roman CYR"/>
          <w:b/>
          <w:sz w:val="26"/>
          <w:szCs w:val="26"/>
        </w:rPr>
        <w:t>.</w:t>
      </w:r>
      <w:proofErr w:type="gramEnd"/>
    </w:p>
    <w:p w:rsidR="00F738B9" w:rsidRDefault="00F738B9" w:rsidP="00F738B9">
      <w:pPr>
        <w:autoSpaceDE w:val="0"/>
        <w:autoSpaceDN w:val="0"/>
        <w:adjustRightInd w:val="0"/>
        <w:ind w:firstLine="567"/>
        <w:jc w:val="both"/>
        <w:rPr>
          <w:rFonts w:ascii="Times New Roman CYR" w:hAnsi="Times New Roman CYR" w:cs="Times New Roman CYR"/>
          <w:b/>
          <w:sz w:val="26"/>
          <w:szCs w:val="26"/>
        </w:rPr>
      </w:pPr>
      <w:proofErr w:type="gramStart"/>
      <w:r w:rsidRPr="007F496C">
        <w:rPr>
          <w:rFonts w:ascii="Times New Roman CYR" w:hAnsi="Times New Roman CYR" w:cs="Times New Roman CYR"/>
          <w:sz w:val="26"/>
          <w:szCs w:val="26"/>
        </w:rPr>
        <w:t xml:space="preserve">Значение показателя </w:t>
      </w:r>
      <w:r w:rsidR="000E5CCB" w:rsidRPr="007F496C">
        <w:rPr>
          <w:rFonts w:ascii="Times New Roman CYR" w:hAnsi="Times New Roman CYR" w:cs="Times New Roman CYR"/>
          <w:sz w:val="26"/>
          <w:szCs w:val="26"/>
        </w:rPr>
        <w:t>увеличилось по сравнению с аналогичным периодом прошлого 202</w:t>
      </w:r>
      <w:r w:rsidR="007F496C" w:rsidRPr="007F496C">
        <w:rPr>
          <w:rFonts w:ascii="Times New Roman CYR" w:hAnsi="Times New Roman CYR" w:cs="Times New Roman CYR"/>
          <w:sz w:val="26"/>
          <w:szCs w:val="26"/>
        </w:rPr>
        <w:t>3</w:t>
      </w:r>
      <w:r w:rsidR="000E5CCB" w:rsidRPr="007F496C">
        <w:rPr>
          <w:rFonts w:ascii="Times New Roman CYR" w:hAnsi="Times New Roman CYR" w:cs="Times New Roman CYR"/>
          <w:sz w:val="26"/>
          <w:szCs w:val="26"/>
        </w:rPr>
        <w:t xml:space="preserve"> года на 0,</w:t>
      </w:r>
      <w:r w:rsidR="007F496C" w:rsidRPr="007F496C">
        <w:rPr>
          <w:rFonts w:ascii="Times New Roman CYR" w:hAnsi="Times New Roman CYR" w:cs="Times New Roman CYR"/>
          <w:sz w:val="26"/>
          <w:szCs w:val="26"/>
        </w:rPr>
        <w:t>31</w:t>
      </w:r>
      <w:r w:rsidR="000E5CCB" w:rsidRPr="007F496C">
        <w:rPr>
          <w:rFonts w:ascii="Times New Roman CYR" w:hAnsi="Times New Roman CYR" w:cs="Times New Roman CYR"/>
          <w:sz w:val="26"/>
          <w:szCs w:val="26"/>
        </w:rPr>
        <w:t xml:space="preserve"> процентных пункта (202</w:t>
      </w:r>
      <w:r w:rsidR="007F496C" w:rsidRPr="007F496C">
        <w:rPr>
          <w:rFonts w:ascii="Times New Roman CYR" w:hAnsi="Times New Roman CYR" w:cs="Times New Roman CYR"/>
          <w:sz w:val="26"/>
          <w:szCs w:val="26"/>
        </w:rPr>
        <w:t>3 год – 0,84</w:t>
      </w:r>
      <w:r w:rsidR="000E5CCB" w:rsidRPr="007F496C">
        <w:rPr>
          <w:rFonts w:ascii="Times New Roman CYR" w:hAnsi="Times New Roman CYR" w:cs="Times New Roman CYR"/>
          <w:sz w:val="26"/>
          <w:szCs w:val="26"/>
        </w:rPr>
        <w:t xml:space="preserve">%), </w:t>
      </w:r>
      <w:r w:rsidRPr="007F496C">
        <w:rPr>
          <w:rFonts w:ascii="Times New Roman CYR" w:hAnsi="Times New Roman CYR" w:cs="Times New Roman CYR"/>
          <w:sz w:val="26"/>
          <w:szCs w:val="26"/>
        </w:rPr>
        <w:t>в связи с тем что,</w:t>
      </w:r>
      <w:r w:rsidR="007F496C" w:rsidRPr="007F496C">
        <w:rPr>
          <w:rFonts w:ascii="Times New Roman CYR" w:hAnsi="Times New Roman CYR" w:cs="Times New Roman CYR"/>
          <w:sz w:val="26"/>
          <w:szCs w:val="26"/>
        </w:rPr>
        <w:t xml:space="preserve"> </w:t>
      </w:r>
      <w:r w:rsidR="007F496C">
        <w:rPr>
          <w:rFonts w:ascii="Times New Roman CYR" w:hAnsi="Times New Roman CYR" w:cs="Times New Roman CYR"/>
          <w:b/>
          <w:sz w:val="26"/>
          <w:szCs w:val="26"/>
        </w:rPr>
        <w:t>четырем</w:t>
      </w:r>
      <w:r w:rsidR="007F496C" w:rsidRPr="007F496C">
        <w:rPr>
          <w:rFonts w:ascii="Times New Roman CYR" w:hAnsi="Times New Roman CYR" w:cs="Times New Roman CYR"/>
          <w:b/>
          <w:sz w:val="26"/>
          <w:szCs w:val="26"/>
        </w:rPr>
        <w:t xml:space="preserve"> </w:t>
      </w:r>
      <w:r w:rsidRPr="007F496C">
        <w:rPr>
          <w:rFonts w:ascii="Times New Roman CYR" w:hAnsi="Times New Roman CYR" w:cs="Times New Roman CYR"/>
          <w:b/>
          <w:sz w:val="26"/>
          <w:szCs w:val="26"/>
        </w:rPr>
        <w:t>семьям</w:t>
      </w:r>
      <w:r w:rsidR="007F496C" w:rsidRPr="007F496C">
        <w:rPr>
          <w:rFonts w:ascii="Times New Roman CYR" w:hAnsi="Times New Roman CYR" w:cs="Times New Roman CYR"/>
          <w:b/>
          <w:sz w:val="26"/>
          <w:szCs w:val="26"/>
        </w:rPr>
        <w:t xml:space="preserve"> </w:t>
      </w:r>
      <w:r w:rsidRPr="007F496C">
        <w:rPr>
          <w:rFonts w:ascii="Times New Roman CYR" w:hAnsi="Times New Roman CYR" w:cs="Times New Roman CYR"/>
          <w:sz w:val="26"/>
          <w:szCs w:val="26"/>
        </w:rPr>
        <w:t xml:space="preserve">Северо-Енисейского </w:t>
      </w:r>
      <w:r w:rsidR="00F13B92">
        <w:rPr>
          <w:rFonts w:ascii="Times New Roman CYR" w:hAnsi="Times New Roman CYR" w:cs="Times New Roman CYR"/>
          <w:sz w:val="26"/>
          <w:szCs w:val="26"/>
        </w:rPr>
        <w:t>муниципального округа</w:t>
      </w:r>
      <w:r w:rsidR="005F402B" w:rsidRPr="007F496C">
        <w:rPr>
          <w:rFonts w:ascii="Times New Roman CYR" w:hAnsi="Times New Roman CYR" w:cs="Times New Roman CYR"/>
          <w:sz w:val="26"/>
          <w:szCs w:val="26"/>
        </w:rPr>
        <w:t>,</w:t>
      </w:r>
      <w:r w:rsidR="007F496C">
        <w:rPr>
          <w:rFonts w:ascii="Times New Roman CYR" w:hAnsi="Times New Roman CYR" w:cs="Times New Roman CYR"/>
          <w:sz w:val="26"/>
          <w:szCs w:val="26"/>
        </w:rPr>
        <w:t xml:space="preserve"> </w:t>
      </w:r>
      <w:r w:rsidR="005F402B" w:rsidRPr="007F496C">
        <w:rPr>
          <w:rFonts w:ascii="Times New Roman CYR" w:hAnsi="Times New Roman CYR" w:cs="Times New Roman CYR"/>
          <w:sz w:val="26"/>
          <w:szCs w:val="26"/>
        </w:rPr>
        <w:t>состоявши</w:t>
      </w:r>
      <w:r w:rsidR="00F00262" w:rsidRPr="007F496C">
        <w:rPr>
          <w:rFonts w:ascii="Times New Roman CYR" w:hAnsi="Times New Roman CYR" w:cs="Times New Roman CYR"/>
          <w:sz w:val="26"/>
          <w:szCs w:val="26"/>
        </w:rPr>
        <w:t>х</w:t>
      </w:r>
      <w:r w:rsidR="005F402B" w:rsidRPr="007F496C">
        <w:rPr>
          <w:rFonts w:ascii="Times New Roman CYR" w:hAnsi="Times New Roman CYR" w:cs="Times New Roman CYR"/>
          <w:sz w:val="26"/>
          <w:szCs w:val="26"/>
        </w:rPr>
        <w:t xml:space="preserve"> на учете в качестве нуждающихся в жилых помещениях и получивших жилое помещение и улучшивших жилищные условия по договорам социального найма</w:t>
      </w:r>
      <w:r w:rsidR="00F00262" w:rsidRPr="007F496C">
        <w:rPr>
          <w:rFonts w:ascii="Times New Roman CYR" w:hAnsi="Times New Roman CYR" w:cs="Times New Roman CYR"/>
          <w:sz w:val="26"/>
          <w:szCs w:val="26"/>
        </w:rPr>
        <w:t>,</w:t>
      </w:r>
      <w:r w:rsidR="007F496C">
        <w:rPr>
          <w:rFonts w:ascii="Times New Roman CYR" w:hAnsi="Times New Roman CYR" w:cs="Times New Roman CYR"/>
          <w:sz w:val="26"/>
          <w:szCs w:val="26"/>
        </w:rPr>
        <w:t xml:space="preserve"> </w:t>
      </w:r>
      <w:r w:rsidR="00F00262" w:rsidRPr="007F496C">
        <w:rPr>
          <w:rFonts w:ascii="Times New Roman CYR" w:hAnsi="Times New Roman CYR" w:cs="Times New Roman CYR"/>
          <w:b/>
          <w:sz w:val="26"/>
          <w:szCs w:val="26"/>
        </w:rPr>
        <w:t>предоставлены</w:t>
      </w:r>
      <w:r w:rsidR="007F496C">
        <w:rPr>
          <w:rFonts w:ascii="Times New Roman CYR" w:hAnsi="Times New Roman CYR" w:cs="Times New Roman CYR"/>
          <w:b/>
          <w:sz w:val="26"/>
          <w:szCs w:val="26"/>
        </w:rPr>
        <w:t xml:space="preserve"> </w:t>
      </w:r>
      <w:r w:rsidR="000E5CCB" w:rsidRPr="007F496C">
        <w:rPr>
          <w:rFonts w:ascii="Times New Roman CYR" w:hAnsi="Times New Roman CYR" w:cs="Times New Roman CYR"/>
          <w:b/>
          <w:sz w:val="26"/>
          <w:szCs w:val="26"/>
        </w:rPr>
        <w:t>жил</w:t>
      </w:r>
      <w:r w:rsidR="00F00262" w:rsidRPr="007F496C">
        <w:rPr>
          <w:rFonts w:ascii="Times New Roman CYR" w:hAnsi="Times New Roman CYR" w:cs="Times New Roman CYR"/>
          <w:b/>
          <w:sz w:val="26"/>
          <w:szCs w:val="26"/>
        </w:rPr>
        <w:t>ые</w:t>
      </w:r>
      <w:r w:rsidR="000E5CCB" w:rsidRPr="007F496C">
        <w:rPr>
          <w:rFonts w:ascii="Times New Roman CYR" w:hAnsi="Times New Roman CYR" w:cs="Times New Roman CYR"/>
          <w:b/>
          <w:sz w:val="26"/>
          <w:szCs w:val="26"/>
        </w:rPr>
        <w:t xml:space="preserve"> помещени</w:t>
      </w:r>
      <w:r w:rsidR="00F00262" w:rsidRPr="007F496C">
        <w:rPr>
          <w:rFonts w:ascii="Times New Roman CYR" w:hAnsi="Times New Roman CYR" w:cs="Times New Roman CYR"/>
          <w:b/>
          <w:sz w:val="26"/>
          <w:szCs w:val="26"/>
        </w:rPr>
        <w:t>я</w:t>
      </w:r>
      <w:r w:rsidR="000E5CCB" w:rsidRPr="007F496C">
        <w:rPr>
          <w:rFonts w:ascii="Times New Roman CYR" w:hAnsi="Times New Roman CYR" w:cs="Times New Roman CYR"/>
          <w:b/>
          <w:sz w:val="26"/>
          <w:szCs w:val="26"/>
        </w:rPr>
        <w:t xml:space="preserve"> по договорам</w:t>
      </w:r>
      <w:r w:rsidRPr="007F496C">
        <w:rPr>
          <w:rFonts w:ascii="Times New Roman CYR" w:hAnsi="Times New Roman CYR" w:cs="Times New Roman CYR"/>
          <w:b/>
          <w:sz w:val="26"/>
          <w:szCs w:val="26"/>
        </w:rPr>
        <w:t xml:space="preserve"> социального найма.</w:t>
      </w:r>
      <w:proofErr w:type="gramEnd"/>
    </w:p>
    <w:p w:rsidR="00055835" w:rsidRDefault="00055835" w:rsidP="00F738B9">
      <w:pPr>
        <w:autoSpaceDE w:val="0"/>
        <w:autoSpaceDN w:val="0"/>
        <w:adjustRightInd w:val="0"/>
        <w:ind w:firstLine="567"/>
        <w:jc w:val="both"/>
        <w:rPr>
          <w:bCs/>
          <w:color w:val="000000"/>
          <w:sz w:val="26"/>
          <w:szCs w:val="26"/>
          <w:lang w:eastAsia="ru-RU"/>
        </w:rPr>
      </w:pPr>
      <w:r w:rsidRPr="00055835">
        <w:rPr>
          <w:color w:val="000000"/>
          <w:sz w:val="26"/>
          <w:szCs w:val="26"/>
          <w:lang w:eastAsia="ru-RU"/>
        </w:rPr>
        <w:t>Кроме  того</w:t>
      </w:r>
      <w:r>
        <w:rPr>
          <w:color w:val="000000"/>
          <w:sz w:val="26"/>
          <w:szCs w:val="26"/>
          <w:lang w:eastAsia="ru-RU"/>
        </w:rPr>
        <w:t>,</w:t>
      </w:r>
      <w:r w:rsidRPr="00055835">
        <w:rPr>
          <w:color w:val="000000"/>
          <w:sz w:val="26"/>
          <w:szCs w:val="26"/>
          <w:lang w:eastAsia="ru-RU"/>
        </w:rPr>
        <w:t xml:space="preserve"> показатель </w:t>
      </w:r>
      <w:r>
        <w:rPr>
          <w:color w:val="000000"/>
          <w:sz w:val="26"/>
          <w:szCs w:val="26"/>
          <w:lang w:eastAsia="ru-RU"/>
        </w:rPr>
        <w:t>«</w:t>
      </w:r>
      <w:r w:rsidRPr="00055835">
        <w:rPr>
          <w:color w:val="000000"/>
          <w:sz w:val="26"/>
          <w:szCs w:val="26"/>
          <w:lang w:eastAsia="ru-RU"/>
        </w:rPr>
        <w:t xml:space="preserve">Численность населения (семей), состоящего на учете в качестве нуждающегося в жилых помещениях </w:t>
      </w:r>
      <w:r w:rsidRPr="00055835">
        <w:rPr>
          <w:bCs/>
          <w:color w:val="000000"/>
          <w:sz w:val="26"/>
          <w:szCs w:val="26"/>
          <w:lang w:eastAsia="ru-RU"/>
        </w:rPr>
        <w:t>по договорам социального найма на конец прошлого года»</w:t>
      </w:r>
      <w:r>
        <w:rPr>
          <w:bCs/>
          <w:color w:val="000000"/>
          <w:sz w:val="26"/>
          <w:szCs w:val="26"/>
          <w:lang w:eastAsia="ru-RU"/>
        </w:rPr>
        <w:t>,</w:t>
      </w:r>
      <w:r w:rsidRPr="00055835">
        <w:rPr>
          <w:color w:val="000000"/>
          <w:sz w:val="26"/>
          <w:szCs w:val="26"/>
          <w:lang w:eastAsia="ru-RU"/>
        </w:rPr>
        <w:t xml:space="preserve"> </w:t>
      </w:r>
      <w:r>
        <w:rPr>
          <w:color w:val="000000"/>
          <w:sz w:val="26"/>
          <w:szCs w:val="26"/>
          <w:lang w:eastAsia="ru-RU"/>
        </w:rPr>
        <w:t>ежегодно снижается</w:t>
      </w:r>
      <w:r w:rsidR="008A1715">
        <w:rPr>
          <w:color w:val="000000"/>
          <w:sz w:val="26"/>
          <w:szCs w:val="26"/>
          <w:lang w:eastAsia="ru-RU"/>
        </w:rPr>
        <w:t xml:space="preserve"> (2023 год - 357 чел, 2024 год - 349 чел.)</w:t>
      </w:r>
      <w:r>
        <w:rPr>
          <w:color w:val="000000"/>
          <w:sz w:val="26"/>
          <w:szCs w:val="26"/>
          <w:lang w:eastAsia="ru-RU"/>
        </w:rPr>
        <w:t xml:space="preserve">. Это происходит по ряду </w:t>
      </w:r>
      <w:r w:rsidR="008A1715">
        <w:rPr>
          <w:color w:val="000000"/>
          <w:sz w:val="26"/>
          <w:szCs w:val="26"/>
          <w:lang w:eastAsia="ru-RU"/>
        </w:rPr>
        <w:t>оснований</w:t>
      </w:r>
      <w:r>
        <w:rPr>
          <w:color w:val="000000"/>
          <w:sz w:val="26"/>
          <w:szCs w:val="26"/>
          <w:lang w:eastAsia="ru-RU"/>
        </w:rPr>
        <w:t xml:space="preserve">: гражданин утрачивает статус малоимущего за счет </w:t>
      </w:r>
      <w:r>
        <w:rPr>
          <w:bCs/>
          <w:color w:val="000000"/>
          <w:sz w:val="26"/>
          <w:szCs w:val="26"/>
          <w:lang w:eastAsia="ru-RU"/>
        </w:rPr>
        <w:t xml:space="preserve">увеличения дохода, </w:t>
      </w:r>
      <w:r w:rsidR="008A7941">
        <w:rPr>
          <w:bCs/>
          <w:color w:val="000000"/>
          <w:sz w:val="26"/>
          <w:szCs w:val="26"/>
          <w:lang w:eastAsia="ru-RU"/>
        </w:rPr>
        <w:t xml:space="preserve">а также </w:t>
      </w:r>
      <w:r>
        <w:rPr>
          <w:bCs/>
          <w:color w:val="000000"/>
          <w:sz w:val="26"/>
          <w:szCs w:val="26"/>
          <w:lang w:eastAsia="ru-RU"/>
        </w:rPr>
        <w:t>выезд</w:t>
      </w:r>
      <w:r w:rsidR="009F4911">
        <w:rPr>
          <w:bCs/>
          <w:color w:val="000000"/>
          <w:sz w:val="26"/>
          <w:szCs w:val="26"/>
          <w:lang w:eastAsia="ru-RU"/>
        </w:rPr>
        <w:t>а</w:t>
      </w:r>
      <w:r>
        <w:rPr>
          <w:bCs/>
          <w:color w:val="000000"/>
          <w:sz w:val="26"/>
          <w:szCs w:val="26"/>
          <w:lang w:eastAsia="ru-RU"/>
        </w:rPr>
        <w:t xml:space="preserve"> за пределы </w:t>
      </w:r>
      <w:r w:rsidR="009F4911">
        <w:rPr>
          <w:bCs/>
          <w:color w:val="000000"/>
          <w:sz w:val="26"/>
          <w:szCs w:val="26"/>
          <w:lang w:eastAsia="ru-RU"/>
        </w:rPr>
        <w:t xml:space="preserve">Северо-Енисейского </w:t>
      </w:r>
      <w:r w:rsidR="00F13B92">
        <w:rPr>
          <w:bCs/>
          <w:color w:val="000000"/>
          <w:sz w:val="26"/>
          <w:szCs w:val="26"/>
          <w:lang w:eastAsia="ru-RU"/>
        </w:rPr>
        <w:t>муниципального округа</w:t>
      </w:r>
      <w:r w:rsidR="003D6F78">
        <w:rPr>
          <w:bCs/>
          <w:color w:val="000000"/>
          <w:sz w:val="26"/>
          <w:szCs w:val="26"/>
          <w:lang w:eastAsia="ru-RU"/>
        </w:rPr>
        <w:t xml:space="preserve"> и</w:t>
      </w:r>
      <w:r w:rsidR="009F4911">
        <w:rPr>
          <w:bCs/>
          <w:color w:val="000000"/>
          <w:sz w:val="26"/>
          <w:szCs w:val="26"/>
          <w:lang w:eastAsia="ru-RU"/>
        </w:rPr>
        <w:t xml:space="preserve"> улучшения жилищных условий </w:t>
      </w:r>
      <w:r w:rsidR="003D6F78">
        <w:rPr>
          <w:bCs/>
          <w:color w:val="000000"/>
          <w:sz w:val="26"/>
          <w:szCs w:val="26"/>
          <w:lang w:eastAsia="ru-RU"/>
        </w:rPr>
        <w:t>за счет собственных средств</w:t>
      </w:r>
      <w:r w:rsidR="009F4911">
        <w:rPr>
          <w:bCs/>
          <w:color w:val="000000"/>
          <w:sz w:val="26"/>
          <w:szCs w:val="26"/>
          <w:lang w:eastAsia="ru-RU"/>
        </w:rPr>
        <w:t xml:space="preserve">. </w:t>
      </w:r>
      <w:r>
        <w:rPr>
          <w:bCs/>
          <w:color w:val="000000"/>
          <w:sz w:val="26"/>
          <w:szCs w:val="26"/>
          <w:lang w:eastAsia="ru-RU"/>
        </w:rPr>
        <w:t xml:space="preserve"> </w:t>
      </w:r>
    </w:p>
    <w:p w:rsidR="000E5CCB" w:rsidRPr="007F496C" w:rsidRDefault="000E5CCB" w:rsidP="000E5CCB">
      <w:pPr>
        <w:autoSpaceDE w:val="0"/>
        <w:autoSpaceDN w:val="0"/>
        <w:adjustRightInd w:val="0"/>
        <w:ind w:firstLine="567"/>
        <w:jc w:val="both"/>
        <w:rPr>
          <w:rFonts w:ascii="Times New Roman CYR" w:hAnsi="Times New Roman CYR" w:cs="Times New Roman CYR"/>
          <w:sz w:val="26"/>
          <w:szCs w:val="26"/>
        </w:rPr>
      </w:pPr>
      <w:proofErr w:type="gramStart"/>
      <w:r w:rsidRPr="007F496C">
        <w:rPr>
          <w:rFonts w:ascii="Times New Roman CYR" w:hAnsi="Times New Roman CYR" w:cs="Times New Roman CYR"/>
          <w:sz w:val="26"/>
          <w:szCs w:val="26"/>
        </w:rPr>
        <w:lastRenderedPageBreak/>
        <w:t>По оценке 202</w:t>
      </w:r>
      <w:r w:rsidR="007F496C" w:rsidRPr="007F496C">
        <w:rPr>
          <w:rFonts w:ascii="Times New Roman CYR" w:hAnsi="Times New Roman CYR" w:cs="Times New Roman CYR"/>
          <w:sz w:val="26"/>
          <w:szCs w:val="26"/>
        </w:rPr>
        <w:t>5</w:t>
      </w:r>
      <w:r w:rsidRPr="007F496C">
        <w:rPr>
          <w:rFonts w:ascii="Times New Roman CYR" w:hAnsi="Times New Roman CYR" w:cs="Times New Roman CYR"/>
          <w:sz w:val="26"/>
          <w:szCs w:val="26"/>
        </w:rPr>
        <w:t xml:space="preserve"> год</w:t>
      </w:r>
      <w:r w:rsidR="005F402B" w:rsidRPr="007F496C">
        <w:rPr>
          <w:rFonts w:ascii="Times New Roman CYR" w:hAnsi="Times New Roman CYR" w:cs="Times New Roman CYR"/>
          <w:sz w:val="26"/>
          <w:szCs w:val="26"/>
        </w:rPr>
        <w:t>а</w:t>
      </w:r>
      <w:r w:rsidRPr="007F496C">
        <w:rPr>
          <w:rFonts w:ascii="Times New Roman CYR" w:hAnsi="Times New Roman CYR" w:cs="Times New Roman CYR"/>
          <w:sz w:val="26"/>
          <w:szCs w:val="26"/>
        </w:rPr>
        <w:t xml:space="preserve"> показатель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составит </w:t>
      </w:r>
      <w:r w:rsidR="007F496C" w:rsidRPr="007F496C">
        <w:rPr>
          <w:rFonts w:ascii="Times New Roman CYR" w:hAnsi="Times New Roman CYR" w:cs="Times New Roman CYR"/>
          <w:b/>
          <w:bCs/>
          <w:sz w:val="26"/>
          <w:szCs w:val="26"/>
        </w:rPr>
        <w:t>1,64</w:t>
      </w:r>
      <w:r w:rsidRPr="007F496C">
        <w:rPr>
          <w:rFonts w:ascii="Times New Roman CYR" w:hAnsi="Times New Roman CYR" w:cs="Times New Roman CYR"/>
          <w:b/>
          <w:sz w:val="26"/>
          <w:szCs w:val="26"/>
        </w:rPr>
        <w:t xml:space="preserve">%, </w:t>
      </w:r>
      <w:r w:rsidRPr="007F496C">
        <w:rPr>
          <w:rFonts w:ascii="Times New Roman CYR" w:hAnsi="Times New Roman CYR" w:cs="Times New Roman CYR"/>
          <w:sz w:val="26"/>
          <w:szCs w:val="26"/>
        </w:rPr>
        <w:t xml:space="preserve">за счет улучшения жилищных условий </w:t>
      </w:r>
      <w:r w:rsidR="007F496C" w:rsidRPr="007F496C">
        <w:rPr>
          <w:rFonts w:ascii="Times New Roman CYR" w:hAnsi="Times New Roman CYR" w:cs="Times New Roman CYR"/>
          <w:b/>
          <w:sz w:val="26"/>
          <w:szCs w:val="26"/>
        </w:rPr>
        <w:t>пяти</w:t>
      </w:r>
      <w:r w:rsidR="003D6F78">
        <w:rPr>
          <w:rFonts w:ascii="Times New Roman CYR" w:hAnsi="Times New Roman CYR" w:cs="Times New Roman CYR"/>
          <w:b/>
          <w:sz w:val="26"/>
          <w:szCs w:val="26"/>
        </w:rPr>
        <w:t xml:space="preserve"> семей</w:t>
      </w:r>
      <w:r w:rsidRPr="007F496C">
        <w:rPr>
          <w:rFonts w:ascii="Times New Roman CYR" w:hAnsi="Times New Roman CYR" w:cs="Times New Roman CYR"/>
          <w:b/>
          <w:sz w:val="26"/>
          <w:szCs w:val="26"/>
        </w:rPr>
        <w:t xml:space="preserve"> Северо-Енисейского </w:t>
      </w:r>
      <w:r w:rsidR="00F13B92">
        <w:rPr>
          <w:rFonts w:ascii="Times New Roman CYR" w:hAnsi="Times New Roman CYR" w:cs="Times New Roman CYR"/>
          <w:b/>
          <w:sz w:val="26"/>
          <w:szCs w:val="26"/>
        </w:rPr>
        <w:t>муниципального округа</w:t>
      </w:r>
      <w:r w:rsidRPr="007F496C">
        <w:rPr>
          <w:rFonts w:ascii="Times New Roman CYR" w:hAnsi="Times New Roman CYR" w:cs="Times New Roman CYR"/>
          <w:b/>
          <w:sz w:val="26"/>
          <w:szCs w:val="26"/>
        </w:rPr>
        <w:t xml:space="preserve"> и снижением </w:t>
      </w:r>
      <w:r w:rsidRPr="007F496C">
        <w:rPr>
          <w:rFonts w:ascii="Times New Roman CYR" w:hAnsi="Times New Roman CYR" w:cs="Times New Roman CYR"/>
          <w:sz w:val="26"/>
          <w:szCs w:val="26"/>
        </w:rPr>
        <w:t>общей численности населения (семей), состоящего на учете в качестве нуждающихся в жилых помещениях по договорам социального найма, по состоянию</w:t>
      </w:r>
      <w:proofErr w:type="gramEnd"/>
      <w:r w:rsidRPr="007F496C">
        <w:rPr>
          <w:rFonts w:ascii="Times New Roman CYR" w:hAnsi="Times New Roman CYR" w:cs="Times New Roman CYR"/>
          <w:sz w:val="26"/>
          <w:szCs w:val="26"/>
        </w:rPr>
        <w:t xml:space="preserve"> на  01.01.202</w:t>
      </w:r>
      <w:r w:rsidR="007F496C" w:rsidRPr="007F496C">
        <w:rPr>
          <w:rFonts w:ascii="Times New Roman CYR" w:hAnsi="Times New Roman CYR" w:cs="Times New Roman CYR"/>
          <w:sz w:val="26"/>
          <w:szCs w:val="26"/>
        </w:rPr>
        <w:t>5</w:t>
      </w:r>
      <w:r w:rsidRPr="007F496C">
        <w:rPr>
          <w:rFonts w:ascii="Times New Roman CYR" w:hAnsi="Times New Roman CYR" w:cs="Times New Roman CYR"/>
          <w:sz w:val="26"/>
          <w:szCs w:val="26"/>
        </w:rPr>
        <w:t xml:space="preserve"> до </w:t>
      </w:r>
      <w:r w:rsidR="005F402B" w:rsidRPr="007F496C">
        <w:rPr>
          <w:rFonts w:ascii="Times New Roman CYR" w:hAnsi="Times New Roman CYR" w:cs="Times New Roman CYR"/>
          <w:sz w:val="26"/>
          <w:szCs w:val="26"/>
        </w:rPr>
        <w:t xml:space="preserve">уровня </w:t>
      </w:r>
      <w:r w:rsidR="005F402B" w:rsidRPr="007F496C">
        <w:rPr>
          <w:rFonts w:ascii="Times New Roman CYR" w:hAnsi="Times New Roman CYR" w:cs="Times New Roman CYR"/>
          <w:b/>
          <w:sz w:val="26"/>
          <w:szCs w:val="26"/>
        </w:rPr>
        <w:t xml:space="preserve">- </w:t>
      </w:r>
      <w:r w:rsidRPr="007F496C">
        <w:rPr>
          <w:rFonts w:ascii="Times New Roman CYR" w:hAnsi="Times New Roman CYR" w:cs="Times New Roman CYR"/>
          <w:b/>
          <w:sz w:val="26"/>
          <w:szCs w:val="26"/>
        </w:rPr>
        <w:t>3</w:t>
      </w:r>
      <w:r w:rsidR="007F496C" w:rsidRPr="007F496C">
        <w:rPr>
          <w:rFonts w:ascii="Times New Roman CYR" w:hAnsi="Times New Roman CYR" w:cs="Times New Roman CYR"/>
          <w:b/>
          <w:sz w:val="26"/>
          <w:szCs w:val="26"/>
        </w:rPr>
        <w:t>04</w:t>
      </w:r>
      <w:r w:rsidR="007F496C">
        <w:rPr>
          <w:rFonts w:ascii="Times New Roman CYR" w:hAnsi="Times New Roman CYR" w:cs="Times New Roman CYR"/>
          <w:b/>
          <w:sz w:val="26"/>
          <w:szCs w:val="26"/>
        </w:rPr>
        <w:t xml:space="preserve"> семьи</w:t>
      </w:r>
      <w:r w:rsidRPr="007F496C">
        <w:rPr>
          <w:rFonts w:ascii="Times New Roman CYR" w:hAnsi="Times New Roman CYR" w:cs="Times New Roman CYR"/>
          <w:b/>
          <w:sz w:val="26"/>
          <w:szCs w:val="26"/>
        </w:rPr>
        <w:t>.</w:t>
      </w:r>
    </w:p>
    <w:p w:rsidR="00F738B9" w:rsidRPr="007F496C" w:rsidRDefault="00F738B9" w:rsidP="00F738B9">
      <w:pPr>
        <w:autoSpaceDE w:val="0"/>
        <w:autoSpaceDN w:val="0"/>
        <w:adjustRightInd w:val="0"/>
        <w:ind w:firstLine="567"/>
        <w:jc w:val="both"/>
        <w:rPr>
          <w:rFonts w:ascii="Times New Roman CYR" w:hAnsi="Times New Roman CYR" w:cs="Times New Roman CYR"/>
          <w:sz w:val="26"/>
          <w:szCs w:val="26"/>
        </w:rPr>
      </w:pPr>
      <w:proofErr w:type="gramStart"/>
      <w:r w:rsidRPr="007F496C">
        <w:rPr>
          <w:rFonts w:ascii="Times New Roman CYR" w:hAnsi="Times New Roman CYR" w:cs="Times New Roman CYR"/>
          <w:sz w:val="26"/>
          <w:szCs w:val="26"/>
        </w:rPr>
        <w:t>В среднесрочной перспективе показатель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составит: в 202</w:t>
      </w:r>
      <w:r w:rsidR="007F496C" w:rsidRPr="007F496C">
        <w:rPr>
          <w:rFonts w:ascii="Times New Roman CYR" w:hAnsi="Times New Roman CYR" w:cs="Times New Roman CYR"/>
          <w:sz w:val="26"/>
          <w:szCs w:val="26"/>
        </w:rPr>
        <w:t>6</w:t>
      </w:r>
      <w:r w:rsidRPr="007F496C">
        <w:rPr>
          <w:rFonts w:ascii="Times New Roman CYR" w:hAnsi="Times New Roman CYR" w:cs="Times New Roman CYR"/>
          <w:sz w:val="26"/>
          <w:szCs w:val="26"/>
        </w:rPr>
        <w:t xml:space="preserve"> году – </w:t>
      </w:r>
      <w:r w:rsidRPr="007F496C">
        <w:rPr>
          <w:rFonts w:ascii="Times New Roman CYR" w:hAnsi="Times New Roman CYR" w:cs="Times New Roman CYR"/>
          <w:b/>
          <w:bCs/>
          <w:sz w:val="26"/>
          <w:szCs w:val="26"/>
        </w:rPr>
        <w:t>1,</w:t>
      </w:r>
      <w:r w:rsidR="007F496C" w:rsidRPr="007F496C">
        <w:rPr>
          <w:rFonts w:ascii="Times New Roman CYR" w:hAnsi="Times New Roman CYR" w:cs="Times New Roman CYR"/>
          <w:b/>
          <w:bCs/>
          <w:sz w:val="26"/>
          <w:szCs w:val="26"/>
        </w:rPr>
        <w:t>92</w:t>
      </w:r>
      <w:r w:rsidRPr="007F496C">
        <w:rPr>
          <w:rFonts w:ascii="Times New Roman CYR" w:hAnsi="Times New Roman CYR" w:cs="Times New Roman CYR"/>
          <w:b/>
          <w:sz w:val="26"/>
          <w:szCs w:val="26"/>
        </w:rPr>
        <w:t>%,</w:t>
      </w:r>
      <w:r w:rsidRPr="007F496C">
        <w:rPr>
          <w:rFonts w:ascii="Times New Roman CYR" w:hAnsi="Times New Roman CYR" w:cs="Times New Roman CYR"/>
          <w:sz w:val="26"/>
          <w:szCs w:val="26"/>
        </w:rPr>
        <w:t xml:space="preserve"> в 202</w:t>
      </w:r>
      <w:r w:rsidR="007F496C" w:rsidRPr="007F496C">
        <w:rPr>
          <w:rFonts w:ascii="Times New Roman CYR" w:hAnsi="Times New Roman CYR" w:cs="Times New Roman CYR"/>
          <w:sz w:val="26"/>
          <w:szCs w:val="26"/>
        </w:rPr>
        <w:t>7</w:t>
      </w:r>
      <w:r w:rsidRPr="007F496C">
        <w:rPr>
          <w:rFonts w:ascii="Times New Roman CYR" w:hAnsi="Times New Roman CYR" w:cs="Times New Roman CYR"/>
          <w:sz w:val="26"/>
          <w:szCs w:val="26"/>
        </w:rPr>
        <w:t xml:space="preserve"> году – </w:t>
      </w:r>
      <w:r w:rsidR="007F496C" w:rsidRPr="007F496C">
        <w:rPr>
          <w:rFonts w:ascii="Times New Roman CYR" w:hAnsi="Times New Roman CYR" w:cs="Times New Roman CYR"/>
          <w:b/>
          <w:bCs/>
          <w:sz w:val="26"/>
          <w:szCs w:val="26"/>
        </w:rPr>
        <w:t>2,17</w:t>
      </w:r>
      <w:r w:rsidRPr="007F496C">
        <w:rPr>
          <w:rFonts w:ascii="Times New Roman CYR" w:hAnsi="Times New Roman CYR" w:cs="Times New Roman CYR"/>
          <w:b/>
          <w:sz w:val="26"/>
          <w:szCs w:val="26"/>
        </w:rPr>
        <w:t>%</w:t>
      </w:r>
      <w:r w:rsidRPr="007F496C">
        <w:rPr>
          <w:rFonts w:ascii="Times New Roman CYR" w:hAnsi="Times New Roman CYR" w:cs="Times New Roman CYR"/>
          <w:sz w:val="26"/>
          <w:szCs w:val="26"/>
        </w:rPr>
        <w:t xml:space="preserve">. </w:t>
      </w:r>
      <w:proofErr w:type="gramEnd"/>
    </w:p>
    <w:p w:rsidR="000B31D7" w:rsidRPr="007F496C" w:rsidRDefault="000B31D7" w:rsidP="00866A6C">
      <w:pPr>
        <w:autoSpaceDE w:val="0"/>
        <w:autoSpaceDN w:val="0"/>
        <w:adjustRightInd w:val="0"/>
        <w:ind w:firstLine="567"/>
        <w:jc w:val="both"/>
        <w:rPr>
          <w:rFonts w:ascii="Times New Roman CYR" w:hAnsi="Times New Roman CYR" w:cs="Times New Roman CYR"/>
          <w:b/>
          <w:sz w:val="26"/>
          <w:szCs w:val="26"/>
          <w:lang w:eastAsia="ru-RU"/>
        </w:rPr>
      </w:pPr>
    </w:p>
    <w:p w:rsidR="003B6246" w:rsidRPr="007F496C" w:rsidRDefault="0000296C" w:rsidP="00866A6C">
      <w:pPr>
        <w:autoSpaceDE w:val="0"/>
        <w:autoSpaceDN w:val="0"/>
        <w:adjustRightInd w:val="0"/>
        <w:ind w:firstLine="567"/>
        <w:jc w:val="both"/>
        <w:rPr>
          <w:rFonts w:ascii="Times New Roman CYR" w:hAnsi="Times New Roman CYR" w:cs="Times New Roman CYR"/>
          <w:sz w:val="26"/>
          <w:szCs w:val="26"/>
          <w:lang w:eastAsia="ru-RU"/>
        </w:rPr>
      </w:pPr>
      <w:r w:rsidRPr="007F496C">
        <w:rPr>
          <w:rFonts w:ascii="Times New Roman CYR" w:hAnsi="Times New Roman CYR" w:cs="Times New Roman CYR"/>
          <w:b/>
          <w:sz w:val="26"/>
          <w:szCs w:val="26"/>
          <w:lang w:eastAsia="ru-RU"/>
        </w:rPr>
        <w:t>Исходные данные для расшифровки значений показателя представлены в таблице</w:t>
      </w:r>
      <w:r w:rsidR="007F496C" w:rsidRPr="007F496C">
        <w:rPr>
          <w:rFonts w:ascii="Times New Roman CYR" w:hAnsi="Times New Roman CYR" w:cs="Times New Roman CYR"/>
          <w:b/>
          <w:sz w:val="26"/>
          <w:szCs w:val="26"/>
          <w:lang w:eastAsia="ru-RU"/>
        </w:rPr>
        <w:t xml:space="preserve"> </w:t>
      </w:r>
      <w:r w:rsidR="00104847" w:rsidRPr="007F496C">
        <w:rPr>
          <w:rFonts w:ascii="Times New Roman CYR" w:hAnsi="Times New Roman CYR" w:cs="Times New Roman CYR"/>
          <w:b/>
          <w:sz w:val="26"/>
          <w:szCs w:val="26"/>
          <w:lang w:eastAsia="ru-RU"/>
        </w:rPr>
        <w:t>9</w:t>
      </w:r>
      <w:r w:rsidR="00A92DC2" w:rsidRPr="007F496C">
        <w:rPr>
          <w:rFonts w:ascii="Times New Roman CYR" w:hAnsi="Times New Roman CYR" w:cs="Times New Roman CYR"/>
          <w:b/>
          <w:sz w:val="26"/>
          <w:szCs w:val="26"/>
          <w:lang w:eastAsia="ru-RU"/>
        </w:rPr>
        <w:t>.</w:t>
      </w:r>
    </w:p>
    <w:p w:rsidR="0000296C" w:rsidRPr="007F496C" w:rsidRDefault="00E63737" w:rsidP="00866A6C">
      <w:pPr>
        <w:autoSpaceDE w:val="0"/>
        <w:autoSpaceDN w:val="0"/>
        <w:adjustRightInd w:val="0"/>
        <w:ind w:firstLine="708"/>
        <w:jc w:val="right"/>
        <w:rPr>
          <w:rFonts w:ascii="Times New Roman CYR" w:hAnsi="Times New Roman CYR" w:cs="Times New Roman CYR"/>
          <w:sz w:val="26"/>
          <w:szCs w:val="26"/>
          <w:lang w:eastAsia="ru-RU"/>
        </w:rPr>
      </w:pPr>
      <w:r w:rsidRPr="007F496C">
        <w:rPr>
          <w:rFonts w:ascii="Times New Roman CYR" w:hAnsi="Times New Roman CYR" w:cs="Times New Roman CYR"/>
          <w:sz w:val="26"/>
          <w:szCs w:val="26"/>
          <w:lang w:eastAsia="ru-RU"/>
        </w:rPr>
        <w:t xml:space="preserve">Таблица </w:t>
      </w:r>
      <w:r w:rsidR="00104847" w:rsidRPr="007F496C">
        <w:rPr>
          <w:rFonts w:ascii="Times New Roman CYR" w:hAnsi="Times New Roman CYR" w:cs="Times New Roman CYR"/>
          <w:sz w:val="26"/>
          <w:szCs w:val="26"/>
          <w:lang w:eastAsia="ru-RU"/>
        </w:rPr>
        <w:t>9</w:t>
      </w:r>
    </w:p>
    <w:p w:rsidR="0037770F" w:rsidRPr="007F496C" w:rsidRDefault="0037770F" w:rsidP="00866A6C">
      <w:pPr>
        <w:autoSpaceDE w:val="0"/>
        <w:autoSpaceDN w:val="0"/>
        <w:adjustRightInd w:val="0"/>
        <w:ind w:firstLine="708"/>
        <w:jc w:val="center"/>
        <w:rPr>
          <w:rFonts w:ascii="Times New Roman CYR" w:hAnsi="Times New Roman CYR" w:cs="Times New Roman CYR"/>
          <w:b/>
          <w:sz w:val="26"/>
          <w:szCs w:val="26"/>
          <w:lang w:eastAsia="ru-RU"/>
        </w:rPr>
      </w:pPr>
      <w:r w:rsidRPr="007F496C">
        <w:rPr>
          <w:rFonts w:ascii="Times New Roman CYR" w:hAnsi="Times New Roman CYR" w:cs="Times New Roman CYR"/>
          <w:b/>
          <w:sz w:val="26"/>
          <w:szCs w:val="26"/>
          <w:lang w:eastAsia="ru-RU"/>
        </w:rPr>
        <w:t>Исходные данные для расшифровки значений показателя</w:t>
      </w:r>
    </w:p>
    <w:tbl>
      <w:tblPr>
        <w:tblW w:w="9654" w:type="dxa"/>
        <w:tblInd w:w="93" w:type="dxa"/>
        <w:tblLayout w:type="fixed"/>
        <w:tblLook w:val="04A0" w:firstRow="1" w:lastRow="0" w:firstColumn="1" w:lastColumn="0" w:noHBand="0" w:noVBand="1"/>
      </w:tblPr>
      <w:tblGrid>
        <w:gridCol w:w="4410"/>
        <w:gridCol w:w="992"/>
        <w:gridCol w:w="992"/>
        <w:gridCol w:w="992"/>
        <w:gridCol w:w="1134"/>
        <w:gridCol w:w="1134"/>
      </w:tblGrid>
      <w:tr w:rsidR="00037701" w:rsidRPr="008A7941" w:rsidTr="003D6F78">
        <w:trPr>
          <w:trHeight w:val="300"/>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701" w:rsidRPr="008A7941" w:rsidRDefault="00037701" w:rsidP="00037701">
            <w:pPr>
              <w:suppressAutoHyphens w:val="0"/>
              <w:jc w:val="center"/>
              <w:rPr>
                <w:color w:val="000000"/>
                <w:sz w:val="20"/>
                <w:szCs w:val="20"/>
                <w:lang w:eastAsia="ru-RU"/>
              </w:rPr>
            </w:pPr>
            <w:r w:rsidRPr="008A7941">
              <w:rPr>
                <w:color w:val="000000"/>
                <w:sz w:val="20"/>
                <w:szCs w:val="20"/>
                <w:lang w:eastAsia="ru-RU"/>
              </w:rPr>
              <w:t>Наименование показателя и единицы измерения</w:t>
            </w:r>
          </w:p>
        </w:tc>
        <w:tc>
          <w:tcPr>
            <w:tcW w:w="5244" w:type="dxa"/>
            <w:gridSpan w:val="5"/>
            <w:tcBorders>
              <w:top w:val="single" w:sz="4" w:space="0" w:color="auto"/>
              <w:left w:val="nil"/>
              <w:bottom w:val="single" w:sz="4" w:space="0" w:color="auto"/>
              <w:right w:val="single" w:sz="4" w:space="0" w:color="auto"/>
            </w:tcBorders>
            <w:shd w:val="clear" w:color="auto" w:fill="auto"/>
            <w:vAlign w:val="center"/>
            <w:hideMark/>
          </w:tcPr>
          <w:p w:rsidR="00037701" w:rsidRPr="008A7941" w:rsidRDefault="00037701" w:rsidP="00037701">
            <w:pPr>
              <w:suppressAutoHyphens w:val="0"/>
              <w:jc w:val="center"/>
              <w:rPr>
                <w:color w:val="000000"/>
                <w:sz w:val="20"/>
                <w:szCs w:val="20"/>
                <w:lang w:eastAsia="ru-RU"/>
              </w:rPr>
            </w:pPr>
            <w:r w:rsidRPr="008A7941">
              <w:rPr>
                <w:color w:val="000000"/>
                <w:sz w:val="20"/>
                <w:szCs w:val="20"/>
                <w:lang w:eastAsia="ru-RU"/>
              </w:rPr>
              <w:t>Значения показателя</w:t>
            </w:r>
          </w:p>
        </w:tc>
      </w:tr>
      <w:tr w:rsidR="007F496C" w:rsidRPr="008A7941" w:rsidTr="003D6F78">
        <w:trPr>
          <w:trHeight w:val="600"/>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7F496C" w:rsidRPr="008A7941" w:rsidRDefault="007F496C" w:rsidP="00037701">
            <w:pPr>
              <w:suppressAutoHyphens w:val="0"/>
              <w:rPr>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2023 факт</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color w:val="000000"/>
                <w:sz w:val="20"/>
                <w:szCs w:val="20"/>
                <w:lang w:eastAsia="ru-RU"/>
              </w:rPr>
            </w:pPr>
            <w:r w:rsidRPr="008A7941">
              <w:rPr>
                <w:color w:val="000000"/>
                <w:sz w:val="20"/>
                <w:szCs w:val="20"/>
                <w:lang w:eastAsia="ru-RU"/>
              </w:rPr>
              <w:t>2024 факт</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color w:val="000000"/>
                <w:sz w:val="20"/>
                <w:szCs w:val="20"/>
                <w:lang w:eastAsia="ru-RU"/>
              </w:rPr>
            </w:pPr>
            <w:r w:rsidRPr="008A7941">
              <w:rPr>
                <w:color w:val="000000"/>
                <w:sz w:val="20"/>
                <w:szCs w:val="20"/>
                <w:lang w:eastAsia="ru-RU"/>
              </w:rPr>
              <w:t>2025 оценка</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2026 прогноз</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color w:val="000000"/>
                <w:sz w:val="20"/>
                <w:szCs w:val="20"/>
                <w:lang w:eastAsia="ru-RU"/>
              </w:rPr>
            </w:pPr>
            <w:r w:rsidRPr="008A7941">
              <w:rPr>
                <w:color w:val="000000"/>
                <w:sz w:val="20"/>
                <w:szCs w:val="20"/>
                <w:lang w:eastAsia="ru-RU"/>
              </w:rPr>
              <w:t>2027 прогноз</w:t>
            </w:r>
          </w:p>
        </w:tc>
      </w:tr>
      <w:tr w:rsidR="007F496C" w:rsidRPr="008A7941" w:rsidTr="003D6F78">
        <w:trPr>
          <w:trHeight w:val="1292"/>
        </w:trPr>
        <w:tc>
          <w:tcPr>
            <w:tcW w:w="4410" w:type="dxa"/>
            <w:tcBorders>
              <w:top w:val="nil"/>
              <w:left w:val="single" w:sz="4" w:space="0" w:color="auto"/>
              <w:bottom w:val="single" w:sz="4" w:space="0" w:color="auto"/>
              <w:right w:val="single" w:sz="4" w:space="0" w:color="auto"/>
            </w:tcBorders>
            <w:shd w:val="clear" w:color="000000" w:fill="FFFFFF"/>
            <w:vAlign w:val="center"/>
            <w:hideMark/>
          </w:tcPr>
          <w:p w:rsidR="007F496C" w:rsidRPr="008A7941" w:rsidRDefault="007F496C" w:rsidP="006E213D">
            <w:pPr>
              <w:suppressAutoHyphens w:val="0"/>
              <w:rPr>
                <w:color w:val="000000"/>
                <w:sz w:val="20"/>
                <w:szCs w:val="20"/>
                <w:lang w:eastAsia="ru-RU"/>
              </w:rPr>
            </w:pPr>
            <w:r w:rsidRPr="008A7941">
              <w:rPr>
                <w:color w:val="000000"/>
                <w:sz w:val="20"/>
                <w:szCs w:val="20"/>
                <w:lang w:eastAsia="ru-RU"/>
              </w:rPr>
              <w:t>1. Численность населения (семей), получившего жилые помещения и улучшившего жилищные условия по договору социального найма в отчетном году</w:t>
            </w:r>
            <w:r w:rsidR="003D6F78" w:rsidRPr="008A7941">
              <w:rPr>
                <w:color w:val="000000"/>
                <w:sz w:val="20"/>
                <w:szCs w:val="20"/>
                <w:lang w:eastAsia="ru-RU"/>
              </w:rPr>
              <w:t xml:space="preserve"> </w:t>
            </w:r>
            <w:r w:rsidRPr="008A7941">
              <w:rPr>
                <w:color w:val="000000"/>
                <w:sz w:val="20"/>
                <w:szCs w:val="20"/>
                <w:lang w:eastAsia="ru-RU"/>
              </w:rPr>
              <w:t>(по данным статистического отчета 4-соцнайм графа 3 строка 01 минус строка 02)</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037701">
            <w:pPr>
              <w:suppressAutoHyphens w:val="0"/>
              <w:jc w:val="center"/>
              <w:rPr>
                <w:color w:val="000000"/>
                <w:sz w:val="20"/>
                <w:szCs w:val="20"/>
                <w:lang w:eastAsia="ru-RU"/>
              </w:rPr>
            </w:pPr>
            <w:r w:rsidRPr="008A7941">
              <w:rPr>
                <w:color w:val="000000"/>
                <w:sz w:val="20"/>
                <w:szCs w:val="20"/>
                <w:lang w:eastAsia="ru-RU"/>
              </w:rPr>
              <w:t>5</w:t>
            </w:r>
          </w:p>
        </w:tc>
      </w:tr>
      <w:tr w:rsidR="007F496C" w:rsidRPr="008A7941" w:rsidTr="003D6F78">
        <w:trPr>
          <w:trHeight w:val="986"/>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7F496C" w:rsidRPr="008A7941" w:rsidRDefault="007F496C" w:rsidP="00037701">
            <w:pPr>
              <w:suppressAutoHyphens w:val="0"/>
              <w:jc w:val="both"/>
              <w:rPr>
                <w:color w:val="000000"/>
                <w:sz w:val="20"/>
                <w:szCs w:val="20"/>
                <w:lang w:eastAsia="ru-RU"/>
              </w:rPr>
            </w:pPr>
            <w:r w:rsidRPr="008A7941">
              <w:rPr>
                <w:color w:val="000000"/>
                <w:sz w:val="20"/>
                <w:szCs w:val="20"/>
                <w:lang w:eastAsia="ru-RU"/>
              </w:rPr>
              <w:t xml:space="preserve">2. Численность населения (семей), состоящего на учете в качестве нуждающегося в жилых помещениях </w:t>
            </w:r>
            <w:r w:rsidRPr="008A7941">
              <w:rPr>
                <w:b/>
                <w:bCs/>
                <w:color w:val="000000"/>
                <w:sz w:val="20"/>
                <w:szCs w:val="20"/>
                <w:lang w:eastAsia="ru-RU"/>
              </w:rPr>
              <w:t>по договорам социального найма на конец прошлого года</w:t>
            </w:r>
            <w:r w:rsidRPr="008A7941">
              <w:rPr>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357</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349</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304</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color w:val="000000"/>
                <w:sz w:val="20"/>
                <w:szCs w:val="20"/>
                <w:lang w:eastAsia="ru-RU"/>
              </w:rPr>
            </w:pPr>
            <w:r w:rsidRPr="008A7941">
              <w:rPr>
                <w:color w:val="000000"/>
                <w:sz w:val="20"/>
                <w:szCs w:val="20"/>
                <w:lang w:eastAsia="ru-RU"/>
              </w:rPr>
              <w:t>260</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037701">
            <w:pPr>
              <w:suppressAutoHyphens w:val="0"/>
              <w:jc w:val="center"/>
              <w:rPr>
                <w:color w:val="000000"/>
                <w:sz w:val="20"/>
                <w:szCs w:val="20"/>
                <w:lang w:eastAsia="ru-RU"/>
              </w:rPr>
            </w:pPr>
            <w:r w:rsidRPr="008A7941">
              <w:rPr>
                <w:color w:val="000000"/>
                <w:sz w:val="20"/>
                <w:szCs w:val="20"/>
                <w:lang w:eastAsia="ru-RU"/>
              </w:rPr>
              <w:t>230</w:t>
            </w:r>
          </w:p>
        </w:tc>
      </w:tr>
      <w:tr w:rsidR="007F496C" w:rsidRPr="008A7941" w:rsidTr="003D6F78">
        <w:trPr>
          <w:trHeight w:val="1523"/>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7F496C" w:rsidRPr="008A7941" w:rsidRDefault="007F496C" w:rsidP="00037701">
            <w:pPr>
              <w:suppressAutoHyphens w:val="0"/>
              <w:jc w:val="both"/>
              <w:rPr>
                <w:b/>
                <w:bCs/>
                <w:color w:val="000000"/>
                <w:sz w:val="20"/>
                <w:szCs w:val="20"/>
                <w:lang w:eastAsia="ru-RU"/>
              </w:rPr>
            </w:pPr>
            <w:r w:rsidRPr="008A7941">
              <w:rPr>
                <w:b/>
                <w:bCs/>
                <w:color w:val="000000"/>
                <w:sz w:val="20"/>
                <w:szCs w:val="20"/>
                <w:lang w:eastAsia="ru-RU"/>
              </w:rPr>
              <w:t xml:space="preserve">3. </w:t>
            </w:r>
            <w:proofErr w:type="gramStart"/>
            <w:r w:rsidRPr="008A7941">
              <w:rPr>
                <w:b/>
                <w:bCs/>
                <w:color w:val="000000"/>
                <w:sz w:val="20"/>
                <w:szCs w:val="20"/>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 (стр. 1/стр. 2*100)</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b/>
                <w:bCs/>
                <w:color w:val="000000"/>
                <w:sz w:val="20"/>
                <w:szCs w:val="20"/>
                <w:lang w:eastAsia="ru-RU"/>
              </w:rPr>
            </w:pPr>
            <w:r w:rsidRPr="008A7941">
              <w:rPr>
                <w:b/>
                <w:bCs/>
                <w:color w:val="000000"/>
                <w:sz w:val="20"/>
                <w:szCs w:val="20"/>
                <w:lang w:eastAsia="ru-RU"/>
              </w:rPr>
              <w:t>0,84</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FF403E">
            <w:pPr>
              <w:suppressAutoHyphens w:val="0"/>
              <w:jc w:val="center"/>
              <w:rPr>
                <w:b/>
                <w:bCs/>
                <w:color w:val="000000"/>
                <w:sz w:val="20"/>
                <w:szCs w:val="20"/>
                <w:lang w:eastAsia="ru-RU"/>
              </w:rPr>
            </w:pPr>
            <w:r w:rsidRPr="008A7941">
              <w:rPr>
                <w:b/>
                <w:bCs/>
                <w:color w:val="000000"/>
                <w:sz w:val="20"/>
                <w:szCs w:val="20"/>
                <w:lang w:eastAsia="ru-RU"/>
              </w:rPr>
              <w:t>1,15</w:t>
            </w:r>
          </w:p>
        </w:tc>
        <w:tc>
          <w:tcPr>
            <w:tcW w:w="992"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b/>
                <w:bCs/>
                <w:color w:val="000000"/>
                <w:sz w:val="20"/>
                <w:szCs w:val="20"/>
                <w:lang w:eastAsia="ru-RU"/>
              </w:rPr>
            </w:pPr>
            <w:r w:rsidRPr="008A7941">
              <w:rPr>
                <w:b/>
                <w:bCs/>
                <w:color w:val="000000"/>
                <w:sz w:val="20"/>
                <w:szCs w:val="20"/>
                <w:lang w:eastAsia="ru-RU"/>
              </w:rPr>
              <w:t>1,64</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b/>
                <w:bCs/>
                <w:color w:val="000000"/>
                <w:sz w:val="20"/>
                <w:szCs w:val="20"/>
                <w:lang w:eastAsia="ru-RU"/>
              </w:rPr>
            </w:pPr>
            <w:r w:rsidRPr="008A7941">
              <w:rPr>
                <w:b/>
                <w:bCs/>
                <w:color w:val="000000"/>
                <w:sz w:val="20"/>
                <w:szCs w:val="20"/>
                <w:lang w:eastAsia="ru-RU"/>
              </w:rPr>
              <w:t>1,92</w:t>
            </w:r>
          </w:p>
        </w:tc>
        <w:tc>
          <w:tcPr>
            <w:tcW w:w="1134" w:type="dxa"/>
            <w:tcBorders>
              <w:top w:val="nil"/>
              <w:left w:val="nil"/>
              <w:bottom w:val="single" w:sz="4" w:space="0" w:color="auto"/>
              <w:right w:val="single" w:sz="4" w:space="0" w:color="auto"/>
            </w:tcBorders>
            <w:shd w:val="clear" w:color="auto" w:fill="auto"/>
            <w:vAlign w:val="center"/>
            <w:hideMark/>
          </w:tcPr>
          <w:p w:rsidR="007F496C" w:rsidRPr="008A7941" w:rsidRDefault="007F496C" w:rsidP="007F496C">
            <w:pPr>
              <w:suppressAutoHyphens w:val="0"/>
              <w:jc w:val="center"/>
              <w:rPr>
                <w:b/>
                <w:bCs/>
                <w:color w:val="000000"/>
                <w:sz w:val="20"/>
                <w:szCs w:val="20"/>
                <w:lang w:eastAsia="ru-RU"/>
              </w:rPr>
            </w:pPr>
            <w:r w:rsidRPr="008A7941">
              <w:rPr>
                <w:b/>
                <w:bCs/>
                <w:color w:val="000000"/>
                <w:sz w:val="20"/>
                <w:szCs w:val="20"/>
                <w:lang w:eastAsia="ru-RU"/>
              </w:rPr>
              <w:t>2,17</w:t>
            </w:r>
          </w:p>
        </w:tc>
      </w:tr>
      <w:tr w:rsidR="00037701" w:rsidRPr="008A7941" w:rsidTr="006E213D">
        <w:trPr>
          <w:trHeight w:val="855"/>
        </w:trPr>
        <w:tc>
          <w:tcPr>
            <w:tcW w:w="9654" w:type="dxa"/>
            <w:gridSpan w:val="6"/>
            <w:tcBorders>
              <w:top w:val="nil"/>
              <w:left w:val="nil"/>
              <w:bottom w:val="nil"/>
              <w:right w:val="nil"/>
            </w:tcBorders>
            <w:shd w:val="clear" w:color="auto" w:fill="auto"/>
            <w:vAlign w:val="center"/>
            <w:hideMark/>
          </w:tcPr>
          <w:p w:rsidR="00037701" w:rsidRPr="008A7941" w:rsidRDefault="00037701" w:rsidP="007F496C">
            <w:pPr>
              <w:suppressAutoHyphens w:val="0"/>
              <w:jc w:val="both"/>
              <w:rPr>
                <w:color w:val="000000"/>
                <w:sz w:val="20"/>
                <w:szCs w:val="20"/>
                <w:lang w:eastAsia="ru-RU"/>
              </w:rPr>
            </w:pPr>
            <w:proofErr w:type="gramStart"/>
            <w:r w:rsidRPr="008A7941">
              <w:rPr>
                <w:color w:val="000000"/>
                <w:sz w:val="20"/>
                <w:szCs w:val="20"/>
                <w:lang w:eastAsia="ru-RU"/>
              </w:rPr>
              <w:t>* в графе за 202</w:t>
            </w:r>
            <w:r w:rsidR="007F496C" w:rsidRPr="008A7941">
              <w:rPr>
                <w:color w:val="000000"/>
                <w:sz w:val="20"/>
                <w:szCs w:val="20"/>
                <w:lang w:eastAsia="ru-RU"/>
              </w:rPr>
              <w:t>3</w:t>
            </w:r>
            <w:r w:rsidRPr="008A7941">
              <w:rPr>
                <w:color w:val="000000"/>
                <w:sz w:val="20"/>
                <w:szCs w:val="20"/>
                <w:lang w:eastAsia="ru-RU"/>
              </w:rPr>
              <w:t xml:space="preserve"> год указываете численность населения (семей), состоящих на учете на конец 202</w:t>
            </w:r>
            <w:r w:rsidR="007F496C" w:rsidRPr="008A7941">
              <w:rPr>
                <w:color w:val="000000"/>
                <w:sz w:val="20"/>
                <w:szCs w:val="20"/>
                <w:lang w:eastAsia="ru-RU"/>
              </w:rPr>
              <w:t>2</w:t>
            </w:r>
            <w:r w:rsidRPr="008A7941">
              <w:rPr>
                <w:color w:val="000000"/>
                <w:sz w:val="20"/>
                <w:szCs w:val="20"/>
                <w:lang w:eastAsia="ru-RU"/>
              </w:rPr>
              <w:t xml:space="preserve"> года; в графе за 202</w:t>
            </w:r>
            <w:r w:rsidR="007F496C" w:rsidRPr="008A7941">
              <w:rPr>
                <w:color w:val="000000"/>
                <w:sz w:val="20"/>
                <w:szCs w:val="20"/>
                <w:lang w:eastAsia="ru-RU"/>
              </w:rPr>
              <w:t>4 год – на конец 2023 года; в графе за 2025 год – на конец 2024 года; в графе за 2026 год – планируемая на конец 2025 года; в графе за 2027 год – планируемая на конец 2026</w:t>
            </w:r>
            <w:r w:rsidRPr="008A7941">
              <w:rPr>
                <w:color w:val="000000"/>
                <w:sz w:val="20"/>
                <w:szCs w:val="20"/>
                <w:lang w:eastAsia="ru-RU"/>
              </w:rPr>
              <w:t xml:space="preserve"> года.</w:t>
            </w:r>
            <w:proofErr w:type="gramEnd"/>
          </w:p>
        </w:tc>
      </w:tr>
    </w:tbl>
    <w:p w:rsidR="00AD0584" w:rsidRPr="00D35A7D" w:rsidRDefault="00AD0584" w:rsidP="00866A6C">
      <w:pPr>
        <w:ind w:firstLine="708"/>
        <w:jc w:val="center"/>
        <w:rPr>
          <w:b/>
          <w:sz w:val="32"/>
          <w:szCs w:val="32"/>
          <w:highlight w:val="yellow"/>
          <w:u w:val="single"/>
        </w:rPr>
      </w:pPr>
    </w:p>
    <w:p w:rsidR="006C2253" w:rsidRPr="00E14750" w:rsidRDefault="006C2253" w:rsidP="00866A6C">
      <w:pPr>
        <w:ind w:firstLine="708"/>
        <w:jc w:val="center"/>
        <w:rPr>
          <w:b/>
          <w:sz w:val="32"/>
          <w:szCs w:val="32"/>
          <w:u w:val="single"/>
        </w:rPr>
      </w:pPr>
      <w:r w:rsidRPr="00E14750">
        <w:rPr>
          <w:b/>
          <w:sz w:val="32"/>
          <w:szCs w:val="32"/>
          <w:u w:val="single"/>
          <w:lang w:val="en-US"/>
        </w:rPr>
        <w:t>VIII</w:t>
      </w:r>
      <w:r w:rsidRPr="00E14750">
        <w:rPr>
          <w:b/>
          <w:sz w:val="32"/>
          <w:szCs w:val="32"/>
          <w:u w:val="single"/>
        </w:rPr>
        <w:t>. Организация муниципального управления</w:t>
      </w:r>
    </w:p>
    <w:p w:rsidR="00A469A5" w:rsidRPr="00E14750" w:rsidRDefault="00A469A5" w:rsidP="00866A6C">
      <w:pPr>
        <w:autoSpaceDE w:val="0"/>
        <w:autoSpaceDN w:val="0"/>
        <w:adjustRightInd w:val="0"/>
        <w:ind w:firstLine="708"/>
        <w:jc w:val="both"/>
        <w:rPr>
          <w:rFonts w:ascii="Times New Roman CYR" w:hAnsi="Times New Roman CYR" w:cs="Times New Roman CYR"/>
          <w:b/>
          <w:bCs/>
          <w:sz w:val="28"/>
          <w:szCs w:val="28"/>
          <w:lang w:eastAsia="ru-RU"/>
        </w:rPr>
      </w:pPr>
    </w:p>
    <w:p w:rsidR="00A469A5" w:rsidRPr="00E14750" w:rsidRDefault="00A469A5" w:rsidP="00866A6C">
      <w:pPr>
        <w:autoSpaceDE w:val="0"/>
        <w:autoSpaceDN w:val="0"/>
        <w:adjustRightInd w:val="0"/>
        <w:ind w:firstLine="567"/>
        <w:jc w:val="both"/>
        <w:rPr>
          <w:rFonts w:ascii="Times New Roman CYR" w:hAnsi="Times New Roman CYR" w:cs="Times New Roman CYR"/>
          <w:b/>
          <w:bCs/>
          <w:sz w:val="26"/>
          <w:szCs w:val="26"/>
          <w:lang w:eastAsia="ru-RU"/>
        </w:rPr>
      </w:pPr>
      <w:r w:rsidRPr="00E14750">
        <w:rPr>
          <w:rFonts w:ascii="Times New Roman CYR" w:hAnsi="Times New Roman CYR" w:cs="Times New Roman CYR"/>
          <w:b/>
          <w:bCs/>
          <w:sz w:val="26"/>
          <w:szCs w:val="26"/>
          <w:lang w:eastAsia="ru-RU"/>
        </w:rPr>
        <w:t>31. Показатель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3F6A83" w:rsidRPr="00D35A7D" w:rsidRDefault="003F6A83"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Pr="00E92ED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92EDE">
        <w:rPr>
          <w:rFonts w:ascii="Times New Roman CYR" w:hAnsi="Times New Roman CYR" w:cs="Times New Roman CYR"/>
          <w:sz w:val="26"/>
          <w:szCs w:val="26"/>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Северо-Енисейский район (без учета субвенций) за 202</w:t>
      </w:r>
      <w:r w:rsidR="00E92EDE" w:rsidRPr="00E92EDE">
        <w:rPr>
          <w:rFonts w:ascii="Times New Roman CYR" w:hAnsi="Times New Roman CYR" w:cs="Times New Roman CYR"/>
          <w:sz w:val="26"/>
          <w:szCs w:val="26"/>
          <w:lang w:eastAsia="ru-RU"/>
        </w:rPr>
        <w:t>4</w:t>
      </w:r>
      <w:r w:rsidRPr="00E92EDE">
        <w:rPr>
          <w:rFonts w:ascii="Times New Roman CYR" w:hAnsi="Times New Roman CYR" w:cs="Times New Roman CYR"/>
          <w:sz w:val="26"/>
          <w:szCs w:val="26"/>
          <w:lang w:eastAsia="ru-RU"/>
        </w:rPr>
        <w:t xml:space="preserve"> год составила </w:t>
      </w:r>
      <w:r w:rsidR="00E92EDE" w:rsidRPr="00E92EDE">
        <w:rPr>
          <w:rFonts w:ascii="Times New Roman CYR" w:hAnsi="Times New Roman CYR" w:cs="Times New Roman CYR"/>
          <w:b/>
          <w:bCs/>
          <w:sz w:val="26"/>
          <w:szCs w:val="26"/>
          <w:lang w:eastAsia="ru-RU"/>
        </w:rPr>
        <w:t>98,27</w:t>
      </w:r>
      <w:r w:rsidRPr="00E92EDE">
        <w:rPr>
          <w:rFonts w:ascii="Times New Roman CYR" w:hAnsi="Times New Roman CYR" w:cs="Times New Roman CYR"/>
          <w:b/>
          <w:bCs/>
          <w:sz w:val="26"/>
          <w:szCs w:val="26"/>
          <w:lang w:eastAsia="ru-RU"/>
        </w:rPr>
        <w:t>%</w:t>
      </w:r>
      <w:r w:rsidRPr="00E92EDE">
        <w:rPr>
          <w:rFonts w:ascii="Times New Roman CYR" w:hAnsi="Times New Roman CYR" w:cs="Times New Roman CYR"/>
          <w:sz w:val="26"/>
          <w:szCs w:val="26"/>
          <w:lang w:eastAsia="ru-RU"/>
        </w:rPr>
        <w:t xml:space="preserve">, что ниже на </w:t>
      </w:r>
      <w:r w:rsidR="00E92EDE" w:rsidRPr="00E92EDE">
        <w:rPr>
          <w:rFonts w:ascii="Times New Roman CYR" w:hAnsi="Times New Roman CYR" w:cs="Times New Roman CYR"/>
          <w:b/>
          <w:sz w:val="26"/>
          <w:szCs w:val="26"/>
          <w:lang w:eastAsia="ru-RU"/>
        </w:rPr>
        <w:t>0,32</w:t>
      </w:r>
      <w:r w:rsidRPr="00E92EDE">
        <w:rPr>
          <w:rFonts w:ascii="Times New Roman CYR" w:hAnsi="Times New Roman CYR" w:cs="Times New Roman CYR"/>
          <w:sz w:val="26"/>
          <w:szCs w:val="26"/>
          <w:lang w:eastAsia="ru-RU"/>
        </w:rPr>
        <w:t xml:space="preserve"> процентных пункта по сравнению с 202</w:t>
      </w:r>
      <w:r w:rsidR="00E92EDE" w:rsidRPr="00E92EDE">
        <w:rPr>
          <w:rFonts w:ascii="Times New Roman CYR" w:hAnsi="Times New Roman CYR" w:cs="Times New Roman CYR"/>
          <w:sz w:val="26"/>
          <w:szCs w:val="26"/>
          <w:lang w:eastAsia="ru-RU"/>
        </w:rPr>
        <w:t>3</w:t>
      </w:r>
      <w:r w:rsidRPr="00E92EDE">
        <w:rPr>
          <w:rFonts w:ascii="Times New Roman CYR" w:hAnsi="Times New Roman CYR" w:cs="Times New Roman CYR"/>
          <w:sz w:val="26"/>
          <w:szCs w:val="26"/>
          <w:lang w:eastAsia="ru-RU"/>
        </w:rPr>
        <w:t xml:space="preserve"> годом (202</w:t>
      </w:r>
      <w:r w:rsidR="00E92EDE" w:rsidRPr="00E92EDE">
        <w:rPr>
          <w:rFonts w:ascii="Times New Roman CYR" w:hAnsi="Times New Roman CYR" w:cs="Times New Roman CYR"/>
          <w:sz w:val="26"/>
          <w:szCs w:val="26"/>
          <w:lang w:eastAsia="ru-RU"/>
        </w:rPr>
        <w:t>3</w:t>
      </w:r>
      <w:r w:rsidRPr="00E92EDE">
        <w:rPr>
          <w:rFonts w:ascii="Times New Roman CYR" w:hAnsi="Times New Roman CYR" w:cs="Times New Roman CYR"/>
          <w:sz w:val="26"/>
          <w:szCs w:val="26"/>
          <w:lang w:eastAsia="ru-RU"/>
        </w:rPr>
        <w:t xml:space="preserve"> год – </w:t>
      </w:r>
      <w:r w:rsidR="00E92EDE" w:rsidRPr="00E92EDE">
        <w:rPr>
          <w:rFonts w:ascii="Times New Roman CYR" w:hAnsi="Times New Roman CYR" w:cs="Times New Roman CYR"/>
          <w:b/>
          <w:bCs/>
          <w:sz w:val="26"/>
          <w:szCs w:val="26"/>
          <w:lang w:eastAsia="ru-RU"/>
        </w:rPr>
        <w:t>97,95</w:t>
      </w:r>
      <w:r w:rsidRPr="00E92EDE">
        <w:rPr>
          <w:rFonts w:ascii="Times New Roman CYR" w:hAnsi="Times New Roman CYR" w:cs="Times New Roman CYR"/>
          <w:b/>
          <w:bCs/>
          <w:sz w:val="26"/>
          <w:szCs w:val="26"/>
          <w:lang w:eastAsia="ru-RU"/>
        </w:rPr>
        <w:t>%</w:t>
      </w:r>
      <w:r w:rsidR="006E213D" w:rsidRPr="00E92EDE">
        <w:rPr>
          <w:rFonts w:ascii="Times New Roman CYR" w:hAnsi="Times New Roman CYR" w:cs="Times New Roman CYR"/>
          <w:bCs/>
          <w:sz w:val="26"/>
          <w:szCs w:val="26"/>
          <w:lang w:eastAsia="ru-RU"/>
        </w:rPr>
        <w:t>)</w:t>
      </w:r>
      <w:r w:rsidR="00E92EDE">
        <w:rPr>
          <w:rFonts w:ascii="Times New Roman CYR" w:hAnsi="Times New Roman CYR" w:cs="Times New Roman CYR"/>
          <w:sz w:val="26"/>
          <w:szCs w:val="26"/>
          <w:lang w:eastAsia="ru-RU"/>
        </w:rPr>
        <w:t>.</w:t>
      </w:r>
    </w:p>
    <w:p w:rsidR="00F738B9" w:rsidRPr="00E92ED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92EDE">
        <w:rPr>
          <w:rFonts w:ascii="Times New Roman CYR" w:hAnsi="Times New Roman CYR" w:cs="Times New Roman CYR"/>
          <w:sz w:val="26"/>
          <w:szCs w:val="26"/>
          <w:lang w:eastAsia="ru-RU"/>
        </w:rPr>
        <w:lastRenderedPageBreak/>
        <w:t xml:space="preserve">Доходы бюджета Северо-Енисейского </w:t>
      </w:r>
      <w:r w:rsidR="00F13B92">
        <w:rPr>
          <w:rFonts w:ascii="Times New Roman CYR" w:hAnsi="Times New Roman CYR" w:cs="Times New Roman CYR"/>
          <w:sz w:val="26"/>
          <w:szCs w:val="26"/>
          <w:lang w:eastAsia="ru-RU"/>
        </w:rPr>
        <w:t>муниципального округа</w:t>
      </w:r>
      <w:r w:rsidRPr="00E92EDE">
        <w:rPr>
          <w:rFonts w:ascii="Times New Roman CYR" w:hAnsi="Times New Roman CYR" w:cs="Times New Roman CYR"/>
          <w:sz w:val="26"/>
          <w:szCs w:val="26"/>
          <w:lang w:eastAsia="ru-RU"/>
        </w:rPr>
        <w:t xml:space="preserve"> формируются за счет налоговых поступлений, наибольший удельный вес в которых занимают налог на прибыль организаций и налог на доходы физических лиц. </w:t>
      </w:r>
    </w:p>
    <w:p w:rsidR="00F738B9" w:rsidRPr="00E92ED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92EDE">
        <w:rPr>
          <w:rFonts w:ascii="Times New Roman CYR" w:hAnsi="Times New Roman CYR" w:cs="Times New Roman CYR"/>
          <w:sz w:val="26"/>
          <w:szCs w:val="26"/>
          <w:lang w:eastAsia="ru-RU"/>
        </w:rPr>
        <w:t>По оценке на 202</w:t>
      </w:r>
      <w:r w:rsidR="00E92EDE" w:rsidRPr="00E92EDE">
        <w:rPr>
          <w:rFonts w:ascii="Times New Roman CYR" w:hAnsi="Times New Roman CYR" w:cs="Times New Roman CYR"/>
          <w:sz w:val="26"/>
          <w:szCs w:val="26"/>
          <w:lang w:eastAsia="ru-RU"/>
        </w:rPr>
        <w:t>5</w:t>
      </w:r>
      <w:r w:rsidRPr="00E92EDE">
        <w:rPr>
          <w:rFonts w:ascii="Times New Roman CYR" w:hAnsi="Times New Roman CYR" w:cs="Times New Roman CYR"/>
          <w:sz w:val="26"/>
          <w:szCs w:val="26"/>
          <w:lang w:eastAsia="ru-RU"/>
        </w:rPr>
        <w:t xml:space="preserve"> год значение показателя </w:t>
      </w:r>
      <w:r w:rsidRPr="00E92EDE">
        <w:rPr>
          <w:rFonts w:ascii="Times New Roman CYR" w:hAnsi="Times New Roman CYR" w:cs="Times New Roman CYR"/>
          <w:bCs/>
          <w:sz w:val="26"/>
          <w:szCs w:val="26"/>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E92EDE">
        <w:rPr>
          <w:rFonts w:ascii="Times New Roman CYR" w:hAnsi="Times New Roman CYR" w:cs="Times New Roman CYR"/>
          <w:bCs/>
          <w:sz w:val="26"/>
          <w:szCs w:val="26"/>
          <w:lang w:eastAsia="ru-RU"/>
        </w:rPr>
        <w:t xml:space="preserve"> </w:t>
      </w:r>
      <w:r w:rsidRPr="00E92EDE">
        <w:rPr>
          <w:rFonts w:ascii="Times New Roman CYR" w:hAnsi="Times New Roman CYR" w:cs="Times New Roman CYR"/>
          <w:sz w:val="26"/>
          <w:szCs w:val="26"/>
          <w:lang w:eastAsia="ru-RU"/>
        </w:rPr>
        <w:t xml:space="preserve">составит </w:t>
      </w:r>
      <w:r w:rsidR="00E92EDE" w:rsidRPr="00E92EDE">
        <w:rPr>
          <w:rFonts w:ascii="Times New Roman CYR" w:hAnsi="Times New Roman CYR" w:cs="Times New Roman CYR"/>
          <w:b/>
          <w:sz w:val="26"/>
          <w:szCs w:val="26"/>
          <w:lang w:eastAsia="ru-RU"/>
        </w:rPr>
        <w:t>97,43</w:t>
      </w:r>
      <w:r w:rsidRPr="00E92EDE">
        <w:rPr>
          <w:rFonts w:ascii="Times New Roman CYR" w:hAnsi="Times New Roman CYR" w:cs="Times New Roman CYR"/>
          <w:b/>
          <w:sz w:val="26"/>
          <w:szCs w:val="26"/>
          <w:lang w:eastAsia="ru-RU"/>
        </w:rPr>
        <w:t>%.</w:t>
      </w:r>
    </w:p>
    <w:p w:rsidR="00AD0584" w:rsidRPr="00D35A7D" w:rsidRDefault="00AD0584" w:rsidP="00F738B9">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Pr="00E92ED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E92EDE">
        <w:rPr>
          <w:rFonts w:ascii="Times New Roman CYR" w:hAnsi="Times New Roman CYR" w:cs="Times New Roman CYR"/>
          <w:sz w:val="26"/>
          <w:szCs w:val="26"/>
          <w:lang w:eastAsia="ru-RU"/>
        </w:rPr>
        <w:t>В 202</w:t>
      </w:r>
      <w:r w:rsidR="00E92EDE" w:rsidRPr="00E92EDE">
        <w:rPr>
          <w:rFonts w:ascii="Times New Roman CYR" w:hAnsi="Times New Roman CYR" w:cs="Times New Roman CYR"/>
          <w:sz w:val="26"/>
          <w:szCs w:val="26"/>
          <w:lang w:eastAsia="ru-RU"/>
        </w:rPr>
        <w:t>6</w:t>
      </w:r>
      <w:r w:rsidRPr="00E92EDE">
        <w:rPr>
          <w:rFonts w:ascii="Times New Roman CYR" w:hAnsi="Times New Roman CYR" w:cs="Times New Roman CYR"/>
          <w:sz w:val="26"/>
          <w:szCs w:val="26"/>
          <w:lang w:eastAsia="ru-RU"/>
        </w:rPr>
        <w:t xml:space="preserve"> и 202</w:t>
      </w:r>
      <w:r w:rsidR="00E92EDE" w:rsidRPr="00E92EDE">
        <w:rPr>
          <w:rFonts w:ascii="Times New Roman CYR" w:hAnsi="Times New Roman CYR" w:cs="Times New Roman CYR"/>
          <w:sz w:val="26"/>
          <w:szCs w:val="26"/>
          <w:lang w:eastAsia="ru-RU"/>
        </w:rPr>
        <w:t>7</w:t>
      </w:r>
      <w:r w:rsidRPr="00E92EDE">
        <w:rPr>
          <w:rFonts w:ascii="Times New Roman CYR" w:hAnsi="Times New Roman CYR" w:cs="Times New Roman CYR"/>
          <w:sz w:val="26"/>
          <w:szCs w:val="26"/>
          <w:lang w:eastAsia="ru-RU"/>
        </w:rPr>
        <w:t xml:space="preserve"> годах ожидается увеличение доли налоговых и неналоговых доходов </w:t>
      </w:r>
      <w:r w:rsidRPr="00E92EDE">
        <w:rPr>
          <w:rFonts w:ascii="Times New Roman CYR" w:hAnsi="Times New Roman CYR" w:cs="Times New Roman CYR"/>
          <w:b/>
          <w:sz w:val="26"/>
          <w:szCs w:val="26"/>
          <w:lang w:eastAsia="ru-RU"/>
        </w:rPr>
        <w:t xml:space="preserve">до </w:t>
      </w:r>
      <w:r w:rsidRPr="00E92EDE">
        <w:rPr>
          <w:b/>
          <w:color w:val="000000"/>
          <w:sz w:val="26"/>
          <w:szCs w:val="26"/>
          <w:lang w:eastAsia="ru-RU"/>
        </w:rPr>
        <w:t>98,</w:t>
      </w:r>
      <w:r w:rsidR="00E92EDE" w:rsidRPr="00E92EDE">
        <w:rPr>
          <w:b/>
          <w:color w:val="000000"/>
          <w:sz w:val="26"/>
          <w:szCs w:val="26"/>
          <w:lang w:eastAsia="ru-RU"/>
        </w:rPr>
        <w:t>44% и 98,48</w:t>
      </w:r>
      <w:r w:rsidRPr="00E92EDE">
        <w:rPr>
          <w:b/>
          <w:color w:val="000000"/>
          <w:sz w:val="26"/>
          <w:szCs w:val="26"/>
          <w:lang w:eastAsia="ru-RU"/>
        </w:rPr>
        <w:t>%</w:t>
      </w:r>
      <w:r w:rsidRPr="00E92EDE">
        <w:rPr>
          <w:color w:val="000000"/>
          <w:sz w:val="26"/>
          <w:szCs w:val="26"/>
          <w:lang w:eastAsia="ru-RU"/>
        </w:rPr>
        <w:t xml:space="preserve"> соответственно, </w:t>
      </w:r>
      <w:r w:rsidRPr="00E92EDE">
        <w:rPr>
          <w:rFonts w:ascii="Times New Roman CYR" w:hAnsi="Times New Roman CYR" w:cs="Times New Roman CYR"/>
          <w:bCs/>
          <w:sz w:val="26"/>
          <w:szCs w:val="26"/>
          <w:lang w:eastAsia="ru-RU"/>
        </w:rPr>
        <w:t xml:space="preserve">за счет роста доходов бюджета по налогу на прибыль организаций </w:t>
      </w:r>
      <w:r w:rsidRPr="00E92EDE">
        <w:rPr>
          <w:color w:val="000000"/>
          <w:sz w:val="26"/>
          <w:szCs w:val="26"/>
        </w:rPr>
        <w:t>и налога, взимаемого в связи с применением упрощенной системы налогообложения</w:t>
      </w:r>
      <w:r w:rsidRPr="00E92EDE">
        <w:rPr>
          <w:rFonts w:ascii="Times New Roman CYR" w:hAnsi="Times New Roman CYR" w:cs="Times New Roman CYR"/>
          <w:bCs/>
          <w:sz w:val="26"/>
          <w:szCs w:val="26"/>
          <w:lang w:eastAsia="ru-RU"/>
        </w:rPr>
        <w:t xml:space="preserve">, а также </w:t>
      </w:r>
      <w:r w:rsidRPr="00E92EDE">
        <w:rPr>
          <w:color w:val="000000"/>
          <w:sz w:val="26"/>
          <w:szCs w:val="26"/>
        </w:rPr>
        <w:t>платы за негативное воздействие на окружающую среду</w:t>
      </w:r>
      <w:r w:rsidRPr="00E92EDE">
        <w:rPr>
          <w:rFonts w:ascii="Times New Roman CYR" w:hAnsi="Times New Roman CYR" w:cs="Times New Roman CYR"/>
          <w:bCs/>
          <w:sz w:val="26"/>
          <w:szCs w:val="26"/>
          <w:lang w:eastAsia="ru-RU"/>
        </w:rPr>
        <w:t>.</w:t>
      </w:r>
    </w:p>
    <w:p w:rsidR="00520364" w:rsidRPr="00D35A7D" w:rsidRDefault="00520364" w:rsidP="00866A6C">
      <w:pPr>
        <w:ind w:firstLine="567"/>
        <w:jc w:val="both"/>
        <w:rPr>
          <w:b/>
          <w:sz w:val="26"/>
          <w:szCs w:val="26"/>
          <w:highlight w:val="yellow"/>
        </w:rPr>
      </w:pPr>
    </w:p>
    <w:p w:rsidR="006C2253" w:rsidRPr="007F496C" w:rsidRDefault="006C2253" w:rsidP="00866A6C">
      <w:pPr>
        <w:ind w:firstLine="567"/>
        <w:jc w:val="both"/>
        <w:rPr>
          <w:b/>
          <w:bCs/>
          <w:sz w:val="26"/>
          <w:szCs w:val="26"/>
        </w:rPr>
      </w:pPr>
      <w:r w:rsidRPr="007F496C">
        <w:rPr>
          <w:b/>
          <w:sz w:val="26"/>
          <w:szCs w:val="26"/>
        </w:rPr>
        <w:t>32.</w:t>
      </w:r>
      <w:r w:rsidRPr="007F496C">
        <w:rPr>
          <w:b/>
          <w:bCs/>
          <w:sz w:val="26"/>
          <w:szCs w:val="26"/>
        </w:rPr>
        <w:t> Показатель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3F6A83" w:rsidRPr="007F496C" w:rsidRDefault="003F6A83" w:rsidP="00866A6C">
      <w:pPr>
        <w:ind w:firstLine="567"/>
        <w:jc w:val="both"/>
        <w:rPr>
          <w:bCs/>
          <w:sz w:val="26"/>
          <w:szCs w:val="26"/>
        </w:rPr>
      </w:pPr>
    </w:p>
    <w:p w:rsidR="006C2253" w:rsidRPr="007F496C" w:rsidRDefault="006C2253" w:rsidP="00866A6C">
      <w:pPr>
        <w:ind w:firstLine="567"/>
        <w:jc w:val="both"/>
        <w:rPr>
          <w:sz w:val="26"/>
          <w:szCs w:val="26"/>
        </w:rPr>
      </w:pPr>
      <w:r w:rsidRPr="007F496C">
        <w:rPr>
          <w:bCs/>
          <w:sz w:val="26"/>
          <w:szCs w:val="26"/>
        </w:rPr>
        <w:t xml:space="preserve">Организации муниципальной формы собственности, находящиеся в стадии банкротства в Северо-Енисейском </w:t>
      </w:r>
      <w:r w:rsidR="005D7E76">
        <w:rPr>
          <w:bCs/>
          <w:sz w:val="26"/>
          <w:szCs w:val="26"/>
        </w:rPr>
        <w:t>муниципальном округе</w:t>
      </w:r>
      <w:r w:rsidRPr="007F496C">
        <w:rPr>
          <w:bCs/>
          <w:sz w:val="26"/>
          <w:szCs w:val="26"/>
        </w:rPr>
        <w:t xml:space="preserve"> отсутствуют.</w:t>
      </w:r>
    </w:p>
    <w:p w:rsidR="006C2253" w:rsidRPr="00D35A7D" w:rsidRDefault="006C2253" w:rsidP="00866A6C">
      <w:pPr>
        <w:ind w:firstLine="567"/>
        <w:jc w:val="both"/>
        <w:rPr>
          <w:sz w:val="26"/>
          <w:szCs w:val="26"/>
          <w:highlight w:val="yellow"/>
        </w:rPr>
      </w:pPr>
    </w:p>
    <w:p w:rsidR="006C2253" w:rsidRPr="00C708F3" w:rsidRDefault="006C2253" w:rsidP="00866A6C">
      <w:pPr>
        <w:ind w:firstLine="567"/>
        <w:jc w:val="both"/>
        <w:rPr>
          <w:b/>
          <w:bCs/>
          <w:sz w:val="26"/>
          <w:szCs w:val="26"/>
        </w:rPr>
      </w:pPr>
      <w:r w:rsidRPr="00C708F3">
        <w:rPr>
          <w:b/>
          <w:sz w:val="26"/>
          <w:szCs w:val="26"/>
        </w:rPr>
        <w:t>33.</w:t>
      </w:r>
      <w:r w:rsidRPr="00C708F3">
        <w:rPr>
          <w:b/>
          <w:bCs/>
          <w:sz w:val="26"/>
          <w:szCs w:val="26"/>
        </w:rPr>
        <w:t xml:space="preserve"> Показатель «Объем не завершенного в установленные сроки строительства, осуществляемого за счет средств бюджета городского округа (муниципального </w:t>
      </w:r>
      <w:r w:rsidR="008A7941">
        <w:rPr>
          <w:b/>
          <w:bCs/>
          <w:sz w:val="26"/>
          <w:szCs w:val="26"/>
        </w:rPr>
        <w:t>района</w:t>
      </w:r>
      <w:r w:rsidRPr="00C708F3">
        <w:rPr>
          <w:b/>
          <w:bCs/>
          <w:sz w:val="26"/>
          <w:szCs w:val="26"/>
        </w:rPr>
        <w:t>)»</w:t>
      </w:r>
    </w:p>
    <w:p w:rsidR="003F6A83" w:rsidRPr="00C708F3" w:rsidRDefault="003F6A83" w:rsidP="00866A6C">
      <w:pPr>
        <w:ind w:firstLine="567"/>
        <w:jc w:val="both"/>
        <w:rPr>
          <w:bCs/>
          <w:sz w:val="26"/>
          <w:szCs w:val="26"/>
        </w:rPr>
      </w:pPr>
    </w:p>
    <w:p w:rsidR="004B0CA9" w:rsidRPr="00C708F3" w:rsidRDefault="004B0CA9" w:rsidP="004B0CA9">
      <w:pPr>
        <w:ind w:firstLine="567"/>
        <w:jc w:val="both"/>
        <w:rPr>
          <w:bCs/>
          <w:sz w:val="26"/>
          <w:szCs w:val="26"/>
        </w:rPr>
      </w:pPr>
      <w:proofErr w:type="gramStart"/>
      <w:r w:rsidRPr="00C708F3">
        <w:rPr>
          <w:bCs/>
          <w:sz w:val="26"/>
          <w:szCs w:val="26"/>
        </w:rPr>
        <w:t>В 202</w:t>
      </w:r>
      <w:r w:rsidR="00C708F3" w:rsidRPr="00C708F3">
        <w:rPr>
          <w:bCs/>
          <w:sz w:val="26"/>
          <w:szCs w:val="26"/>
        </w:rPr>
        <w:t>4</w:t>
      </w:r>
      <w:r w:rsidRPr="00C708F3">
        <w:rPr>
          <w:bCs/>
          <w:sz w:val="26"/>
          <w:szCs w:val="26"/>
        </w:rPr>
        <w:t xml:space="preserve"> году на территории Северо-Енисейского </w:t>
      </w:r>
      <w:r w:rsidR="00F13B92">
        <w:rPr>
          <w:bCs/>
          <w:sz w:val="26"/>
          <w:szCs w:val="26"/>
        </w:rPr>
        <w:t>муниципального округа</w:t>
      </w:r>
      <w:r w:rsidRPr="00C708F3">
        <w:rPr>
          <w:bCs/>
          <w:sz w:val="26"/>
          <w:szCs w:val="26"/>
        </w:rPr>
        <w:t xml:space="preserve"> </w:t>
      </w:r>
      <w:r w:rsidRPr="00C708F3">
        <w:rPr>
          <w:b/>
          <w:bCs/>
          <w:sz w:val="26"/>
          <w:szCs w:val="26"/>
        </w:rPr>
        <w:t xml:space="preserve">нет объектов имеющих </w:t>
      </w:r>
      <w:r w:rsidRPr="00C708F3">
        <w:rPr>
          <w:bCs/>
          <w:sz w:val="26"/>
          <w:szCs w:val="26"/>
        </w:rPr>
        <w:t>статус незавершенного строительства в связи с чем, показатель «Объем не завершенного в установленные сроки строительства, осуществляемого за счет средств бюджета городского округа (муниципально</w:t>
      </w:r>
      <w:r w:rsidR="00C708F3" w:rsidRPr="00C708F3">
        <w:rPr>
          <w:bCs/>
          <w:sz w:val="26"/>
          <w:szCs w:val="26"/>
        </w:rPr>
        <w:t xml:space="preserve">го </w:t>
      </w:r>
      <w:r w:rsidR="008A7941">
        <w:rPr>
          <w:bCs/>
          <w:sz w:val="26"/>
          <w:szCs w:val="26"/>
        </w:rPr>
        <w:t>района</w:t>
      </w:r>
      <w:r w:rsidR="00C708F3" w:rsidRPr="00C708F3">
        <w:rPr>
          <w:bCs/>
          <w:sz w:val="26"/>
          <w:szCs w:val="26"/>
        </w:rPr>
        <w:t>)» по состоянию за 2024</w:t>
      </w:r>
      <w:r w:rsidRPr="00C708F3">
        <w:rPr>
          <w:bCs/>
          <w:sz w:val="26"/>
          <w:szCs w:val="26"/>
        </w:rPr>
        <w:t xml:space="preserve"> год </w:t>
      </w:r>
      <w:r w:rsidRPr="00CF153A">
        <w:rPr>
          <w:bCs/>
          <w:sz w:val="26"/>
          <w:szCs w:val="26"/>
        </w:rPr>
        <w:t>равен</w:t>
      </w:r>
      <w:r w:rsidRPr="00C708F3">
        <w:rPr>
          <w:b/>
          <w:bCs/>
          <w:sz w:val="26"/>
          <w:szCs w:val="26"/>
        </w:rPr>
        <w:t xml:space="preserve"> 0,00 тыс. рублей</w:t>
      </w:r>
      <w:r w:rsidRPr="00C708F3">
        <w:rPr>
          <w:bCs/>
          <w:sz w:val="26"/>
          <w:szCs w:val="26"/>
        </w:rPr>
        <w:t>.</w:t>
      </w:r>
      <w:proofErr w:type="gramEnd"/>
    </w:p>
    <w:p w:rsidR="006E213D" w:rsidRPr="00C708F3" w:rsidRDefault="006E213D" w:rsidP="004B0CA9">
      <w:pPr>
        <w:ind w:firstLine="567"/>
        <w:jc w:val="both"/>
        <w:rPr>
          <w:rFonts w:ascii="Times New Roman CYR" w:hAnsi="Times New Roman CYR" w:cs="Times New Roman CYR"/>
          <w:sz w:val="26"/>
          <w:szCs w:val="26"/>
          <w:lang w:eastAsia="ru-RU"/>
        </w:rPr>
      </w:pPr>
    </w:p>
    <w:p w:rsidR="004B0CA9" w:rsidRPr="00C708F3" w:rsidRDefault="004B0CA9" w:rsidP="004B0CA9">
      <w:pPr>
        <w:ind w:firstLine="567"/>
        <w:jc w:val="both"/>
        <w:rPr>
          <w:bCs/>
          <w:sz w:val="26"/>
          <w:szCs w:val="26"/>
        </w:rPr>
      </w:pPr>
      <w:r w:rsidRPr="00C708F3">
        <w:rPr>
          <w:rFonts w:ascii="Times New Roman CYR" w:hAnsi="Times New Roman CYR" w:cs="Times New Roman CYR"/>
          <w:sz w:val="26"/>
          <w:szCs w:val="26"/>
          <w:lang w:eastAsia="ru-RU"/>
        </w:rPr>
        <w:t>По оценке 202</w:t>
      </w:r>
      <w:r w:rsidR="00C708F3" w:rsidRPr="00C708F3">
        <w:rPr>
          <w:rFonts w:ascii="Times New Roman CYR" w:hAnsi="Times New Roman CYR" w:cs="Times New Roman CYR"/>
          <w:sz w:val="26"/>
          <w:szCs w:val="26"/>
          <w:lang w:eastAsia="ru-RU"/>
        </w:rPr>
        <w:t>5</w:t>
      </w:r>
      <w:r w:rsidRPr="00C708F3">
        <w:rPr>
          <w:rFonts w:ascii="Times New Roman CYR" w:hAnsi="Times New Roman CYR" w:cs="Times New Roman CYR"/>
          <w:sz w:val="26"/>
          <w:szCs w:val="26"/>
          <w:lang w:eastAsia="ru-RU"/>
        </w:rPr>
        <w:t xml:space="preserve"> года и в плановом периоде 202</w:t>
      </w:r>
      <w:r w:rsidR="00C708F3" w:rsidRPr="00C708F3">
        <w:rPr>
          <w:rFonts w:ascii="Times New Roman CYR" w:hAnsi="Times New Roman CYR" w:cs="Times New Roman CYR"/>
          <w:sz w:val="26"/>
          <w:szCs w:val="26"/>
          <w:lang w:eastAsia="ru-RU"/>
        </w:rPr>
        <w:t>6</w:t>
      </w:r>
      <w:r w:rsidRPr="00C708F3">
        <w:rPr>
          <w:rFonts w:ascii="Times New Roman CYR" w:hAnsi="Times New Roman CYR" w:cs="Times New Roman CYR"/>
          <w:sz w:val="26"/>
          <w:szCs w:val="26"/>
          <w:lang w:eastAsia="ru-RU"/>
        </w:rPr>
        <w:t>-202</w:t>
      </w:r>
      <w:r w:rsidR="00C708F3" w:rsidRPr="00C708F3">
        <w:rPr>
          <w:rFonts w:ascii="Times New Roman CYR" w:hAnsi="Times New Roman CYR" w:cs="Times New Roman CYR"/>
          <w:sz w:val="26"/>
          <w:szCs w:val="26"/>
          <w:lang w:eastAsia="ru-RU"/>
        </w:rPr>
        <w:t>7</w:t>
      </w:r>
      <w:r w:rsidRPr="00C708F3">
        <w:rPr>
          <w:rFonts w:ascii="Times New Roman CYR" w:hAnsi="Times New Roman CYR" w:cs="Times New Roman CYR"/>
          <w:sz w:val="26"/>
          <w:szCs w:val="26"/>
          <w:lang w:eastAsia="ru-RU"/>
        </w:rPr>
        <w:t xml:space="preserve"> </w:t>
      </w:r>
      <w:r w:rsidRPr="00C708F3">
        <w:rPr>
          <w:bCs/>
          <w:sz w:val="26"/>
          <w:szCs w:val="26"/>
        </w:rPr>
        <w:t xml:space="preserve">показатель «Объем не завершенного в установленные сроки строительства, осуществляемого за счет средств бюджета городского округа (муниципального </w:t>
      </w:r>
      <w:r w:rsidR="008A7941">
        <w:rPr>
          <w:bCs/>
          <w:sz w:val="26"/>
          <w:szCs w:val="26"/>
        </w:rPr>
        <w:t>района</w:t>
      </w:r>
      <w:r w:rsidRPr="00C708F3">
        <w:rPr>
          <w:bCs/>
          <w:sz w:val="26"/>
          <w:szCs w:val="26"/>
        </w:rPr>
        <w:t xml:space="preserve">)» будет равен </w:t>
      </w:r>
      <w:r w:rsidRPr="00C708F3">
        <w:rPr>
          <w:b/>
          <w:bCs/>
          <w:sz w:val="26"/>
          <w:szCs w:val="26"/>
        </w:rPr>
        <w:t>0,00 тыс. рублей.</w:t>
      </w:r>
    </w:p>
    <w:p w:rsidR="00383FB8" w:rsidRPr="00D35A7D" w:rsidRDefault="00383FB8" w:rsidP="00866A6C">
      <w:pPr>
        <w:ind w:firstLine="567"/>
        <w:jc w:val="both"/>
        <w:rPr>
          <w:b/>
          <w:bCs/>
          <w:sz w:val="26"/>
          <w:szCs w:val="26"/>
          <w:highlight w:val="yellow"/>
        </w:rPr>
      </w:pPr>
    </w:p>
    <w:p w:rsidR="006C2253" w:rsidRPr="00B80971" w:rsidRDefault="006C2253" w:rsidP="00866A6C">
      <w:pPr>
        <w:ind w:firstLine="567"/>
        <w:jc w:val="both"/>
        <w:rPr>
          <w:b/>
          <w:bCs/>
          <w:sz w:val="26"/>
          <w:szCs w:val="26"/>
        </w:rPr>
      </w:pPr>
      <w:r w:rsidRPr="00B80971">
        <w:rPr>
          <w:b/>
          <w:sz w:val="26"/>
          <w:szCs w:val="26"/>
        </w:rPr>
        <w:t>34.</w:t>
      </w:r>
      <w:r w:rsidRPr="00B80971">
        <w:rPr>
          <w:sz w:val="26"/>
          <w:szCs w:val="26"/>
        </w:rPr>
        <w:t> </w:t>
      </w:r>
      <w:r w:rsidRPr="00B80971">
        <w:rPr>
          <w:b/>
          <w:bCs/>
          <w:sz w:val="26"/>
          <w:szCs w:val="26"/>
        </w:rPr>
        <w:t>Показатель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6E213D" w:rsidRPr="00B80971" w:rsidRDefault="006E213D" w:rsidP="00866A6C">
      <w:pPr>
        <w:ind w:firstLine="567"/>
        <w:jc w:val="both"/>
        <w:rPr>
          <w:bCs/>
          <w:sz w:val="26"/>
          <w:szCs w:val="26"/>
        </w:rPr>
      </w:pPr>
    </w:p>
    <w:p w:rsidR="006C2253" w:rsidRDefault="006C2253" w:rsidP="00866A6C">
      <w:pPr>
        <w:ind w:firstLine="567"/>
        <w:jc w:val="both"/>
        <w:rPr>
          <w:bCs/>
          <w:sz w:val="26"/>
          <w:szCs w:val="26"/>
        </w:rPr>
      </w:pPr>
      <w:r w:rsidRPr="00B80971">
        <w:rPr>
          <w:bCs/>
          <w:sz w:val="26"/>
          <w:szCs w:val="26"/>
        </w:rPr>
        <w:t xml:space="preserve">Просроченная кредиторская задолженность по оплате труда (включая начисления на оплату труда) муниципальных учреждений Северо-Енисейского </w:t>
      </w:r>
      <w:r w:rsidR="00F13B92">
        <w:rPr>
          <w:bCs/>
          <w:sz w:val="26"/>
          <w:szCs w:val="26"/>
        </w:rPr>
        <w:t>муниципального округа</w:t>
      </w:r>
      <w:r w:rsidRPr="00B80971">
        <w:rPr>
          <w:bCs/>
          <w:sz w:val="26"/>
          <w:szCs w:val="26"/>
        </w:rPr>
        <w:t xml:space="preserve"> отсутствует.</w:t>
      </w:r>
    </w:p>
    <w:p w:rsidR="00CF153A" w:rsidRPr="00B80971" w:rsidRDefault="00CF153A" w:rsidP="00866A6C">
      <w:pPr>
        <w:ind w:firstLine="567"/>
        <w:jc w:val="both"/>
        <w:rPr>
          <w:sz w:val="26"/>
          <w:szCs w:val="26"/>
        </w:rPr>
      </w:pPr>
    </w:p>
    <w:p w:rsidR="00636E07" w:rsidRPr="00CF4955" w:rsidRDefault="00636E07" w:rsidP="00866A6C">
      <w:pPr>
        <w:autoSpaceDE w:val="0"/>
        <w:autoSpaceDN w:val="0"/>
        <w:adjustRightInd w:val="0"/>
        <w:ind w:firstLine="567"/>
        <w:jc w:val="both"/>
        <w:rPr>
          <w:rFonts w:ascii="Times New Roman CYR" w:hAnsi="Times New Roman CYR" w:cs="Times New Roman CYR"/>
          <w:b/>
          <w:bCs/>
          <w:sz w:val="26"/>
          <w:szCs w:val="26"/>
          <w:lang w:eastAsia="ru-RU"/>
        </w:rPr>
      </w:pPr>
      <w:r w:rsidRPr="00CF4955">
        <w:rPr>
          <w:rFonts w:ascii="Times New Roman CYR" w:hAnsi="Times New Roman CYR" w:cs="Times New Roman CYR"/>
          <w:b/>
          <w:bCs/>
          <w:sz w:val="26"/>
          <w:szCs w:val="26"/>
          <w:lang w:eastAsia="ru-RU"/>
        </w:rPr>
        <w:lastRenderedPageBreak/>
        <w:t>35.</w:t>
      </w:r>
      <w:r w:rsidRPr="00CF4955">
        <w:rPr>
          <w:rFonts w:ascii="Times New Roman CYR" w:hAnsi="Times New Roman CYR" w:cs="Times New Roman CYR"/>
          <w:sz w:val="26"/>
          <w:szCs w:val="26"/>
          <w:lang w:eastAsia="ru-RU"/>
        </w:rPr>
        <w:t> </w:t>
      </w:r>
      <w:r w:rsidRPr="00CF4955">
        <w:rPr>
          <w:rFonts w:ascii="Times New Roman CYR" w:hAnsi="Times New Roman CYR" w:cs="Times New Roman CYR"/>
          <w:b/>
          <w:bCs/>
          <w:sz w:val="26"/>
          <w:szCs w:val="26"/>
          <w:lang w:eastAsia="ru-RU"/>
        </w:rPr>
        <w:t>Показатель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074008" w:rsidRPr="00D35A7D" w:rsidRDefault="00074008" w:rsidP="00866A6C">
      <w:pPr>
        <w:autoSpaceDE w:val="0"/>
        <w:autoSpaceDN w:val="0"/>
        <w:adjustRightInd w:val="0"/>
        <w:ind w:firstLine="567"/>
        <w:jc w:val="both"/>
        <w:rPr>
          <w:rFonts w:ascii="Times New Roman CYR" w:hAnsi="Times New Roman CYR" w:cs="Times New Roman CYR"/>
          <w:b/>
          <w:bCs/>
          <w:sz w:val="26"/>
          <w:szCs w:val="26"/>
          <w:highlight w:val="yellow"/>
          <w:lang w:eastAsia="ru-RU"/>
        </w:rPr>
      </w:pPr>
    </w:p>
    <w:p w:rsidR="004B0CA9" w:rsidRPr="00CF4955"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CF4955">
        <w:rPr>
          <w:rFonts w:ascii="Times New Roman CYR" w:hAnsi="Times New Roman CYR" w:cs="Times New Roman CYR"/>
          <w:sz w:val="26"/>
          <w:szCs w:val="26"/>
          <w:lang w:eastAsia="ru-RU"/>
        </w:rPr>
        <w:t>За 202</w:t>
      </w:r>
      <w:r w:rsidR="00CF4955" w:rsidRPr="00CF4955">
        <w:rPr>
          <w:rFonts w:ascii="Times New Roman CYR" w:hAnsi="Times New Roman CYR" w:cs="Times New Roman CYR"/>
          <w:sz w:val="26"/>
          <w:szCs w:val="26"/>
          <w:lang w:eastAsia="ru-RU"/>
        </w:rPr>
        <w:t>4</w:t>
      </w:r>
      <w:r w:rsidRPr="00CF4955">
        <w:rPr>
          <w:rFonts w:ascii="Times New Roman CYR" w:hAnsi="Times New Roman CYR" w:cs="Times New Roman CYR"/>
          <w:sz w:val="26"/>
          <w:szCs w:val="26"/>
          <w:lang w:eastAsia="ru-RU"/>
        </w:rPr>
        <w:t xml:space="preserve"> год расходы бюджета Северо-Енисейского </w:t>
      </w:r>
      <w:r w:rsidR="00F13B92">
        <w:rPr>
          <w:rFonts w:ascii="Times New Roman CYR" w:hAnsi="Times New Roman CYR" w:cs="Times New Roman CYR"/>
          <w:sz w:val="26"/>
          <w:szCs w:val="26"/>
          <w:lang w:eastAsia="ru-RU"/>
        </w:rPr>
        <w:t>муниципального округа</w:t>
      </w:r>
      <w:r w:rsidRPr="00CF4955">
        <w:rPr>
          <w:rFonts w:ascii="Times New Roman CYR" w:hAnsi="Times New Roman CYR" w:cs="Times New Roman CYR"/>
          <w:sz w:val="26"/>
          <w:szCs w:val="26"/>
          <w:lang w:eastAsia="ru-RU"/>
        </w:rPr>
        <w:t xml:space="preserve"> на содержание работников органов местного самоуправления в расчете на одного жителя муниципального образования составили </w:t>
      </w:r>
      <w:r w:rsidR="00207F2D">
        <w:rPr>
          <w:rFonts w:ascii="Times New Roman CYR" w:hAnsi="Times New Roman CYR" w:cs="Times New Roman CYR"/>
          <w:b/>
          <w:sz w:val="26"/>
          <w:szCs w:val="26"/>
          <w:lang w:eastAsia="ru-RU"/>
        </w:rPr>
        <w:t>55 615,63</w:t>
      </w:r>
      <w:r w:rsidRPr="00CF4955">
        <w:rPr>
          <w:rFonts w:ascii="Times New Roman CYR" w:hAnsi="Times New Roman CYR" w:cs="Times New Roman CYR"/>
          <w:sz w:val="26"/>
          <w:szCs w:val="26"/>
          <w:lang w:eastAsia="ru-RU"/>
        </w:rPr>
        <w:t xml:space="preserve"> рублей, и увеличилась на </w:t>
      </w:r>
      <w:r w:rsidR="00207F2D">
        <w:rPr>
          <w:rFonts w:ascii="Times New Roman CYR" w:hAnsi="Times New Roman CYR" w:cs="Times New Roman CYR"/>
          <w:b/>
          <w:sz w:val="26"/>
          <w:szCs w:val="26"/>
          <w:lang w:eastAsia="ru-RU"/>
        </w:rPr>
        <w:t>43,85</w:t>
      </w:r>
      <w:r w:rsidRPr="00CF4955">
        <w:rPr>
          <w:rFonts w:ascii="Times New Roman CYR" w:hAnsi="Times New Roman CYR" w:cs="Times New Roman CYR"/>
          <w:b/>
          <w:sz w:val="26"/>
          <w:szCs w:val="26"/>
          <w:lang w:eastAsia="ru-RU"/>
        </w:rPr>
        <w:t xml:space="preserve">% </w:t>
      </w:r>
      <w:r w:rsidRPr="00CF4955">
        <w:rPr>
          <w:rFonts w:ascii="Times New Roman CYR" w:hAnsi="Times New Roman CYR" w:cs="Times New Roman CYR"/>
          <w:sz w:val="26"/>
          <w:szCs w:val="26"/>
          <w:lang w:eastAsia="ru-RU"/>
        </w:rPr>
        <w:t>по сравнению с 202</w:t>
      </w:r>
      <w:r w:rsidR="00CF4955" w:rsidRPr="00CF4955">
        <w:rPr>
          <w:rFonts w:ascii="Times New Roman CYR" w:hAnsi="Times New Roman CYR" w:cs="Times New Roman CYR"/>
          <w:sz w:val="26"/>
          <w:szCs w:val="26"/>
          <w:lang w:eastAsia="ru-RU"/>
        </w:rPr>
        <w:t>3</w:t>
      </w:r>
      <w:r w:rsidRPr="00CF4955">
        <w:rPr>
          <w:rFonts w:ascii="Times New Roman CYR" w:hAnsi="Times New Roman CYR" w:cs="Times New Roman CYR"/>
          <w:sz w:val="26"/>
          <w:szCs w:val="26"/>
          <w:lang w:eastAsia="ru-RU"/>
        </w:rPr>
        <w:t xml:space="preserve"> годом (202</w:t>
      </w:r>
      <w:r w:rsidR="00CF4955" w:rsidRPr="00CF4955">
        <w:rPr>
          <w:rFonts w:ascii="Times New Roman CYR" w:hAnsi="Times New Roman CYR" w:cs="Times New Roman CYR"/>
          <w:sz w:val="26"/>
          <w:szCs w:val="26"/>
          <w:lang w:eastAsia="ru-RU"/>
        </w:rPr>
        <w:t xml:space="preserve">3 </w:t>
      </w:r>
      <w:r w:rsidRPr="00CF4955">
        <w:rPr>
          <w:rFonts w:ascii="Times New Roman CYR" w:hAnsi="Times New Roman CYR" w:cs="Times New Roman CYR"/>
          <w:sz w:val="26"/>
          <w:szCs w:val="26"/>
          <w:lang w:eastAsia="ru-RU"/>
        </w:rPr>
        <w:t xml:space="preserve">год – </w:t>
      </w:r>
      <w:r w:rsidR="00CF4955" w:rsidRPr="00CF4955">
        <w:rPr>
          <w:rFonts w:ascii="Times New Roman CYR" w:hAnsi="Times New Roman CYR" w:cs="Times New Roman CYR"/>
          <w:b/>
          <w:sz w:val="26"/>
          <w:szCs w:val="26"/>
          <w:lang w:eastAsia="ru-RU"/>
        </w:rPr>
        <w:t xml:space="preserve">38 661,95 </w:t>
      </w:r>
      <w:r w:rsidR="00CF4955" w:rsidRPr="00CF4955">
        <w:rPr>
          <w:rFonts w:ascii="Times New Roman CYR" w:hAnsi="Times New Roman CYR" w:cs="Times New Roman CYR"/>
          <w:sz w:val="26"/>
          <w:szCs w:val="26"/>
          <w:lang w:eastAsia="ru-RU"/>
        </w:rPr>
        <w:t xml:space="preserve"> </w:t>
      </w:r>
      <w:r w:rsidRPr="00CF4955">
        <w:rPr>
          <w:rFonts w:ascii="Times New Roman CYR" w:hAnsi="Times New Roman CYR" w:cs="Times New Roman CYR"/>
          <w:sz w:val="26"/>
          <w:szCs w:val="26"/>
          <w:lang w:eastAsia="ru-RU"/>
        </w:rPr>
        <w:t>рублей).</w:t>
      </w:r>
    </w:p>
    <w:p w:rsidR="00361AD8"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B16AA2">
        <w:rPr>
          <w:rFonts w:ascii="Times New Roman CYR" w:hAnsi="Times New Roman CYR" w:cs="Times New Roman CYR"/>
          <w:sz w:val="26"/>
          <w:szCs w:val="26"/>
          <w:lang w:eastAsia="ru-RU"/>
        </w:rPr>
        <w:t>Рост данного показателя в 202</w:t>
      </w:r>
      <w:r w:rsidR="00CF4955" w:rsidRPr="00B16AA2">
        <w:rPr>
          <w:rFonts w:ascii="Times New Roman CYR" w:hAnsi="Times New Roman CYR" w:cs="Times New Roman CYR"/>
          <w:sz w:val="26"/>
          <w:szCs w:val="26"/>
          <w:lang w:eastAsia="ru-RU"/>
        </w:rPr>
        <w:t>4</w:t>
      </w:r>
      <w:r w:rsidRPr="00B16AA2">
        <w:rPr>
          <w:rFonts w:ascii="Times New Roman CYR" w:hAnsi="Times New Roman CYR" w:cs="Times New Roman CYR"/>
          <w:sz w:val="26"/>
          <w:szCs w:val="26"/>
          <w:lang w:eastAsia="ru-RU"/>
        </w:rPr>
        <w:t xml:space="preserve"> году связан </w:t>
      </w:r>
      <w:r w:rsidR="00207F2D" w:rsidRPr="00B16AA2">
        <w:rPr>
          <w:rFonts w:ascii="Times New Roman CYR" w:hAnsi="Times New Roman CYR" w:cs="Times New Roman CYR"/>
          <w:sz w:val="26"/>
          <w:szCs w:val="26"/>
          <w:lang w:eastAsia="ru-RU"/>
        </w:rPr>
        <w:t xml:space="preserve">с тем, что в 2024 году в расчет показателя по виду расходов </w:t>
      </w:r>
      <w:r w:rsidR="00207F2D" w:rsidRPr="00B16AA2">
        <w:rPr>
          <w:bCs/>
          <w:sz w:val="26"/>
          <w:szCs w:val="26"/>
        </w:rPr>
        <w:t>«121» и «129» включены работник</w:t>
      </w:r>
      <w:r w:rsidR="00B16AA2" w:rsidRPr="00B16AA2">
        <w:rPr>
          <w:bCs/>
          <w:sz w:val="26"/>
          <w:szCs w:val="26"/>
        </w:rPr>
        <w:t>и централизованных бухгалтерий: У</w:t>
      </w:r>
      <w:r w:rsidR="00207F2D" w:rsidRPr="00B16AA2">
        <w:rPr>
          <w:bCs/>
          <w:sz w:val="26"/>
          <w:szCs w:val="26"/>
        </w:rPr>
        <w:t>правления образования</w:t>
      </w:r>
      <w:r w:rsidR="00B16AA2" w:rsidRPr="00B16AA2">
        <w:rPr>
          <w:bCs/>
          <w:sz w:val="26"/>
          <w:szCs w:val="26"/>
        </w:rPr>
        <w:t xml:space="preserve"> администрации Северо-Енисейского </w:t>
      </w:r>
      <w:r w:rsidR="00F13B92">
        <w:rPr>
          <w:bCs/>
          <w:sz w:val="26"/>
          <w:szCs w:val="26"/>
        </w:rPr>
        <w:t>муниципального округа</w:t>
      </w:r>
      <w:r w:rsidR="00207F2D" w:rsidRPr="00B16AA2">
        <w:rPr>
          <w:bCs/>
          <w:sz w:val="26"/>
          <w:szCs w:val="26"/>
        </w:rPr>
        <w:t>, отдела культуры</w:t>
      </w:r>
      <w:r w:rsidR="00B16AA2" w:rsidRPr="00B16AA2">
        <w:rPr>
          <w:bCs/>
          <w:sz w:val="26"/>
          <w:szCs w:val="26"/>
        </w:rPr>
        <w:t xml:space="preserve"> администрации Северо-Енисейского </w:t>
      </w:r>
      <w:r w:rsidR="00F13B92">
        <w:rPr>
          <w:bCs/>
          <w:sz w:val="26"/>
          <w:szCs w:val="26"/>
        </w:rPr>
        <w:t>муниципального округа</w:t>
      </w:r>
      <w:r w:rsidR="00207F2D" w:rsidRPr="00B16AA2">
        <w:rPr>
          <w:bCs/>
          <w:sz w:val="26"/>
          <w:szCs w:val="26"/>
        </w:rPr>
        <w:t>, отдела физической культуры и спорта</w:t>
      </w:r>
      <w:r w:rsidR="00B16AA2" w:rsidRPr="00B16AA2">
        <w:rPr>
          <w:bCs/>
          <w:sz w:val="26"/>
          <w:szCs w:val="26"/>
        </w:rPr>
        <w:t xml:space="preserve">  администрации Северо-Енисейского </w:t>
      </w:r>
      <w:r w:rsidR="00F13B92">
        <w:rPr>
          <w:bCs/>
          <w:sz w:val="26"/>
          <w:szCs w:val="26"/>
        </w:rPr>
        <w:t>муниципального округа</w:t>
      </w:r>
      <w:r w:rsidR="00207F2D" w:rsidRPr="00B16AA2">
        <w:rPr>
          <w:bCs/>
          <w:sz w:val="26"/>
          <w:szCs w:val="26"/>
        </w:rPr>
        <w:t>, а также мате</w:t>
      </w:r>
      <w:r w:rsidR="00B16AA2">
        <w:rPr>
          <w:bCs/>
          <w:sz w:val="26"/>
          <w:szCs w:val="26"/>
        </w:rPr>
        <w:t>риально-</w:t>
      </w:r>
      <w:r w:rsidR="00207F2D" w:rsidRPr="00B16AA2">
        <w:rPr>
          <w:bCs/>
          <w:sz w:val="26"/>
          <w:szCs w:val="26"/>
        </w:rPr>
        <w:t xml:space="preserve">технический отдел </w:t>
      </w:r>
      <w:r w:rsidR="00B16AA2" w:rsidRPr="00B16AA2">
        <w:rPr>
          <w:bCs/>
          <w:sz w:val="26"/>
          <w:szCs w:val="26"/>
        </w:rPr>
        <w:t>и информационно методический центр</w:t>
      </w:r>
      <w:r w:rsidR="00207F2D" w:rsidRPr="00B16AA2">
        <w:rPr>
          <w:bCs/>
          <w:sz w:val="26"/>
          <w:szCs w:val="26"/>
        </w:rPr>
        <w:t xml:space="preserve"> </w:t>
      </w:r>
      <w:r w:rsidR="00B16AA2">
        <w:rPr>
          <w:bCs/>
          <w:sz w:val="26"/>
          <w:szCs w:val="26"/>
        </w:rPr>
        <w:t>У</w:t>
      </w:r>
      <w:r w:rsidR="00B16AA2" w:rsidRPr="00B16AA2">
        <w:rPr>
          <w:bCs/>
          <w:sz w:val="26"/>
          <w:szCs w:val="26"/>
        </w:rPr>
        <w:t xml:space="preserve">правления образования администрации Северо-Енисейского </w:t>
      </w:r>
      <w:r w:rsidR="00F13B92">
        <w:rPr>
          <w:bCs/>
          <w:sz w:val="26"/>
          <w:szCs w:val="26"/>
        </w:rPr>
        <w:t>муниципального округа</w:t>
      </w:r>
      <w:r w:rsidR="00B16AA2">
        <w:rPr>
          <w:bCs/>
          <w:sz w:val="26"/>
          <w:szCs w:val="26"/>
        </w:rPr>
        <w:t xml:space="preserve">. Кроме того </w:t>
      </w:r>
      <w:r w:rsidRPr="00941AFC">
        <w:rPr>
          <w:rFonts w:ascii="Times New Roman CYR" w:hAnsi="Times New Roman CYR" w:cs="Times New Roman CYR"/>
          <w:sz w:val="26"/>
          <w:szCs w:val="26"/>
          <w:lang w:eastAsia="ru-RU"/>
        </w:rPr>
        <w:t xml:space="preserve">со снижением среднегодовой численности населения до значения </w:t>
      </w:r>
      <w:r w:rsidRPr="00941AFC">
        <w:rPr>
          <w:rFonts w:ascii="Times New Roman CYR" w:hAnsi="Times New Roman CYR" w:cs="Times New Roman CYR"/>
          <w:b/>
          <w:sz w:val="26"/>
          <w:szCs w:val="26"/>
          <w:lang w:eastAsia="ru-RU"/>
        </w:rPr>
        <w:t xml:space="preserve">8 </w:t>
      </w:r>
      <w:r w:rsidR="00941AFC" w:rsidRPr="00941AFC">
        <w:rPr>
          <w:rFonts w:ascii="Times New Roman CYR" w:hAnsi="Times New Roman CYR" w:cs="Times New Roman CYR"/>
          <w:b/>
          <w:sz w:val="26"/>
          <w:szCs w:val="26"/>
          <w:lang w:eastAsia="ru-RU"/>
        </w:rPr>
        <w:t>241</w:t>
      </w:r>
      <w:r w:rsidRPr="00941AFC">
        <w:rPr>
          <w:rFonts w:ascii="Times New Roman CYR" w:hAnsi="Times New Roman CYR" w:cs="Times New Roman CYR"/>
          <w:b/>
          <w:sz w:val="26"/>
          <w:szCs w:val="26"/>
          <w:lang w:eastAsia="ru-RU"/>
        </w:rPr>
        <w:t xml:space="preserve"> человек (202</w:t>
      </w:r>
      <w:r w:rsidR="00CF4955" w:rsidRPr="00941AFC">
        <w:rPr>
          <w:rFonts w:ascii="Times New Roman CYR" w:hAnsi="Times New Roman CYR" w:cs="Times New Roman CYR"/>
          <w:b/>
          <w:sz w:val="26"/>
          <w:szCs w:val="26"/>
          <w:lang w:eastAsia="ru-RU"/>
        </w:rPr>
        <w:t>3</w:t>
      </w:r>
      <w:r w:rsidRPr="00941AFC">
        <w:rPr>
          <w:rFonts w:ascii="Times New Roman CYR" w:hAnsi="Times New Roman CYR" w:cs="Times New Roman CYR"/>
          <w:b/>
          <w:sz w:val="26"/>
          <w:szCs w:val="26"/>
          <w:lang w:eastAsia="ru-RU"/>
        </w:rPr>
        <w:t xml:space="preserve"> год – 8 </w:t>
      </w:r>
      <w:r w:rsidR="00CF4955" w:rsidRPr="00941AFC">
        <w:rPr>
          <w:rFonts w:ascii="Times New Roman CYR" w:hAnsi="Times New Roman CYR" w:cs="Times New Roman CYR"/>
          <w:b/>
          <w:sz w:val="26"/>
          <w:szCs w:val="26"/>
          <w:lang w:eastAsia="ru-RU"/>
        </w:rPr>
        <w:t>400</w:t>
      </w:r>
      <w:r w:rsidRPr="00941AFC">
        <w:rPr>
          <w:rFonts w:ascii="Times New Roman CYR" w:hAnsi="Times New Roman CYR" w:cs="Times New Roman CYR"/>
          <w:b/>
          <w:sz w:val="26"/>
          <w:szCs w:val="26"/>
          <w:lang w:eastAsia="ru-RU"/>
        </w:rPr>
        <w:t xml:space="preserve"> чел.)</w:t>
      </w:r>
      <w:r w:rsidR="00361AD8">
        <w:rPr>
          <w:rFonts w:ascii="Times New Roman CYR" w:hAnsi="Times New Roman CYR" w:cs="Times New Roman CYR"/>
          <w:sz w:val="26"/>
          <w:szCs w:val="26"/>
          <w:lang w:eastAsia="ru-RU"/>
        </w:rPr>
        <w:t>.</w:t>
      </w:r>
    </w:p>
    <w:p w:rsidR="004B0CA9" w:rsidRPr="00941AFC"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941AFC">
        <w:rPr>
          <w:rFonts w:ascii="Times New Roman CYR" w:hAnsi="Times New Roman CYR" w:cs="Times New Roman CYR"/>
          <w:sz w:val="26"/>
          <w:szCs w:val="26"/>
          <w:lang w:eastAsia="ru-RU"/>
        </w:rPr>
        <w:t xml:space="preserve"> По оценке 202</w:t>
      </w:r>
      <w:r w:rsidR="00941AFC" w:rsidRPr="00941AFC">
        <w:rPr>
          <w:rFonts w:ascii="Times New Roman CYR" w:hAnsi="Times New Roman CYR" w:cs="Times New Roman CYR"/>
          <w:sz w:val="26"/>
          <w:szCs w:val="26"/>
          <w:lang w:eastAsia="ru-RU"/>
        </w:rPr>
        <w:t>5</w:t>
      </w:r>
      <w:r w:rsidRPr="00941AFC">
        <w:rPr>
          <w:rFonts w:ascii="Times New Roman CYR" w:hAnsi="Times New Roman CYR" w:cs="Times New Roman CYR"/>
          <w:sz w:val="26"/>
          <w:szCs w:val="26"/>
          <w:lang w:eastAsia="ru-RU"/>
        </w:rPr>
        <w:t xml:space="preserve"> года значение показателя увеличится и составит </w:t>
      </w:r>
      <w:r w:rsidR="00361AD8">
        <w:rPr>
          <w:rFonts w:ascii="Times New Roman CYR" w:hAnsi="Times New Roman CYR" w:cs="Times New Roman CYR"/>
          <w:b/>
          <w:bCs/>
          <w:sz w:val="26"/>
          <w:szCs w:val="26"/>
          <w:lang w:eastAsia="ru-RU"/>
        </w:rPr>
        <w:t>66 391,91</w:t>
      </w:r>
      <w:r w:rsidRPr="00941AFC">
        <w:rPr>
          <w:rFonts w:ascii="Times New Roman CYR" w:hAnsi="Times New Roman CYR" w:cs="Times New Roman CYR"/>
          <w:sz w:val="26"/>
          <w:szCs w:val="26"/>
          <w:lang w:eastAsia="ru-RU"/>
        </w:rPr>
        <w:t xml:space="preserve"> рублей в связи с </w:t>
      </w:r>
      <w:r w:rsidR="00941AFC" w:rsidRPr="00941AFC">
        <w:rPr>
          <w:rFonts w:ascii="Times New Roman CYR" w:hAnsi="Times New Roman CYR" w:cs="Times New Roman CYR"/>
          <w:sz w:val="26"/>
          <w:szCs w:val="26"/>
          <w:lang w:eastAsia="ru-RU"/>
        </w:rPr>
        <w:t>индексацией</w:t>
      </w:r>
      <w:r w:rsidRPr="00941AFC">
        <w:rPr>
          <w:rFonts w:ascii="Times New Roman CYR" w:hAnsi="Times New Roman CYR" w:cs="Times New Roman CYR"/>
          <w:sz w:val="26"/>
          <w:szCs w:val="26"/>
          <w:lang w:eastAsia="ru-RU"/>
        </w:rPr>
        <w:t xml:space="preserve"> заработной платы работникам бюджетной сферы по</w:t>
      </w:r>
      <w:r w:rsidR="00941AFC" w:rsidRPr="00941AFC">
        <w:rPr>
          <w:rFonts w:ascii="Times New Roman CYR" w:hAnsi="Times New Roman CYR" w:cs="Times New Roman CYR"/>
          <w:sz w:val="26"/>
          <w:szCs w:val="26"/>
          <w:lang w:eastAsia="ru-RU"/>
        </w:rPr>
        <w:t xml:space="preserve"> распоряжению Правительства Красноярского края от 29.12.2007 № 1028-р и</w:t>
      </w:r>
      <w:r w:rsidRPr="00941AFC">
        <w:rPr>
          <w:rFonts w:ascii="Times New Roman CYR" w:hAnsi="Times New Roman CYR" w:cs="Times New Roman CYR"/>
          <w:sz w:val="26"/>
          <w:szCs w:val="26"/>
          <w:lang w:eastAsia="ru-RU"/>
        </w:rPr>
        <w:t xml:space="preserve"> распоряжению</w:t>
      </w:r>
      <w:r w:rsidR="00470E5B" w:rsidRPr="00941AFC">
        <w:rPr>
          <w:rFonts w:ascii="Times New Roman CYR" w:hAnsi="Times New Roman CYR" w:cs="Times New Roman CYR"/>
          <w:sz w:val="26"/>
          <w:szCs w:val="26"/>
          <w:lang w:eastAsia="ru-RU"/>
        </w:rPr>
        <w:t xml:space="preserve"> </w:t>
      </w:r>
      <w:r w:rsidRPr="00941AFC">
        <w:rPr>
          <w:rFonts w:ascii="Times New Roman CYR" w:hAnsi="Times New Roman CYR" w:cs="Times New Roman CYR"/>
          <w:sz w:val="26"/>
          <w:szCs w:val="26"/>
          <w:lang w:eastAsia="ru-RU"/>
        </w:rPr>
        <w:t xml:space="preserve">Губернатора Красноярского края </w:t>
      </w:r>
      <w:r w:rsidR="00941AFC" w:rsidRPr="00941AFC">
        <w:rPr>
          <w:rFonts w:ascii="Times New Roman CYR" w:hAnsi="Times New Roman CYR" w:cs="Times New Roman CYR"/>
          <w:sz w:val="26"/>
          <w:szCs w:val="26"/>
          <w:lang w:eastAsia="ru-RU"/>
        </w:rPr>
        <w:t xml:space="preserve">и </w:t>
      </w:r>
      <w:r w:rsidRPr="00941AFC">
        <w:rPr>
          <w:rFonts w:ascii="Times New Roman CYR" w:hAnsi="Times New Roman CYR" w:cs="Times New Roman CYR"/>
          <w:sz w:val="26"/>
          <w:szCs w:val="26"/>
          <w:lang w:eastAsia="ru-RU"/>
        </w:rPr>
        <w:t xml:space="preserve">среднегодовой численности населения до уровня </w:t>
      </w:r>
      <w:r w:rsidRPr="00941AFC">
        <w:rPr>
          <w:rFonts w:ascii="Times New Roman CYR" w:hAnsi="Times New Roman CYR" w:cs="Times New Roman CYR"/>
          <w:b/>
          <w:sz w:val="26"/>
          <w:szCs w:val="26"/>
          <w:lang w:eastAsia="ru-RU"/>
        </w:rPr>
        <w:t>8</w:t>
      </w:r>
      <w:r w:rsidR="00941AFC" w:rsidRPr="00941AFC">
        <w:rPr>
          <w:rFonts w:ascii="Times New Roman CYR" w:hAnsi="Times New Roman CYR" w:cs="Times New Roman CYR"/>
          <w:b/>
          <w:sz w:val="26"/>
          <w:szCs w:val="26"/>
          <w:lang w:eastAsia="ru-RU"/>
        </w:rPr>
        <w:t xml:space="preserve"> 108 </w:t>
      </w:r>
      <w:r w:rsidRPr="00941AFC">
        <w:rPr>
          <w:rFonts w:ascii="Times New Roman CYR" w:hAnsi="Times New Roman CYR" w:cs="Times New Roman CYR"/>
          <w:b/>
          <w:sz w:val="26"/>
          <w:szCs w:val="26"/>
          <w:lang w:eastAsia="ru-RU"/>
        </w:rPr>
        <w:t>человек</w:t>
      </w:r>
      <w:r w:rsidRPr="00941AFC">
        <w:rPr>
          <w:rFonts w:ascii="Times New Roman CYR" w:hAnsi="Times New Roman CYR" w:cs="Times New Roman CYR"/>
          <w:sz w:val="26"/>
          <w:szCs w:val="26"/>
          <w:lang w:eastAsia="ru-RU"/>
        </w:rPr>
        <w:t xml:space="preserve">. </w:t>
      </w:r>
    </w:p>
    <w:p w:rsidR="004B0CA9" w:rsidRPr="002E5129"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2E5129">
        <w:rPr>
          <w:rFonts w:ascii="Times New Roman CYR" w:hAnsi="Times New Roman CYR" w:cs="Times New Roman CYR"/>
          <w:sz w:val="26"/>
          <w:szCs w:val="26"/>
          <w:lang w:eastAsia="ru-RU"/>
        </w:rPr>
        <w:t>В плановом периоде на 202</w:t>
      </w:r>
      <w:r w:rsidR="00941AFC" w:rsidRPr="002E5129">
        <w:rPr>
          <w:rFonts w:ascii="Times New Roman CYR" w:hAnsi="Times New Roman CYR" w:cs="Times New Roman CYR"/>
          <w:sz w:val="26"/>
          <w:szCs w:val="26"/>
          <w:lang w:eastAsia="ru-RU"/>
        </w:rPr>
        <w:t>6</w:t>
      </w:r>
      <w:r w:rsidRPr="002E5129">
        <w:rPr>
          <w:rFonts w:ascii="Times New Roman CYR" w:hAnsi="Times New Roman CYR" w:cs="Times New Roman CYR"/>
          <w:sz w:val="26"/>
          <w:szCs w:val="26"/>
          <w:lang w:eastAsia="ru-RU"/>
        </w:rPr>
        <w:t>-202</w:t>
      </w:r>
      <w:r w:rsidR="00941AFC" w:rsidRPr="002E5129">
        <w:rPr>
          <w:rFonts w:ascii="Times New Roman CYR" w:hAnsi="Times New Roman CYR" w:cs="Times New Roman CYR"/>
          <w:sz w:val="26"/>
          <w:szCs w:val="26"/>
          <w:lang w:eastAsia="ru-RU"/>
        </w:rPr>
        <w:t>7</w:t>
      </w:r>
      <w:r w:rsidRPr="002E5129">
        <w:rPr>
          <w:rFonts w:ascii="Times New Roman CYR" w:hAnsi="Times New Roman CYR" w:cs="Times New Roman CYR"/>
          <w:sz w:val="26"/>
          <w:szCs w:val="26"/>
          <w:lang w:eastAsia="ru-RU"/>
        </w:rPr>
        <w:t xml:space="preserve"> годы расходы бюджета Северо-Енисейского </w:t>
      </w:r>
      <w:r w:rsidR="00F13B92">
        <w:rPr>
          <w:rFonts w:ascii="Times New Roman CYR" w:hAnsi="Times New Roman CYR" w:cs="Times New Roman CYR"/>
          <w:sz w:val="26"/>
          <w:szCs w:val="26"/>
          <w:lang w:eastAsia="ru-RU"/>
        </w:rPr>
        <w:t>муниципального округа</w:t>
      </w:r>
      <w:r w:rsidRPr="002E5129">
        <w:rPr>
          <w:rFonts w:ascii="Times New Roman CYR" w:hAnsi="Times New Roman CYR" w:cs="Times New Roman CYR"/>
          <w:sz w:val="26"/>
          <w:szCs w:val="26"/>
          <w:lang w:eastAsia="ru-RU"/>
        </w:rPr>
        <w:t xml:space="preserve"> на содержание работников органов местного самоуправления  в расчете на одного жителя муниципального образования, увеличатся и составят в 202</w:t>
      </w:r>
      <w:r w:rsidR="00941AFC" w:rsidRPr="002E5129">
        <w:rPr>
          <w:rFonts w:ascii="Times New Roman CYR" w:hAnsi="Times New Roman CYR" w:cs="Times New Roman CYR"/>
          <w:sz w:val="26"/>
          <w:szCs w:val="26"/>
          <w:lang w:eastAsia="ru-RU"/>
        </w:rPr>
        <w:t>6</w:t>
      </w:r>
      <w:r w:rsidRPr="002E5129">
        <w:rPr>
          <w:rFonts w:ascii="Times New Roman CYR" w:hAnsi="Times New Roman CYR" w:cs="Times New Roman CYR"/>
          <w:sz w:val="26"/>
          <w:szCs w:val="26"/>
          <w:lang w:eastAsia="ru-RU"/>
        </w:rPr>
        <w:t xml:space="preserve"> году </w:t>
      </w:r>
      <w:r w:rsidR="00361AD8">
        <w:rPr>
          <w:rFonts w:ascii="Times New Roman CYR" w:hAnsi="Times New Roman CYR" w:cs="Times New Roman CYR"/>
          <w:b/>
          <w:bCs/>
          <w:sz w:val="26"/>
          <w:szCs w:val="26"/>
          <w:lang w:eastAsia="ru-RU"/>
        </w:rPr>
        <w:t>67 066,77</w:t>
      </w:r>
      <w:r w:rsidRPr="002E5129">
        <w:rPr>
          <w:rFonts w:ascii="Times New Roman CYR" w:hAnsi="Times New Roman CYR" w:cs="Times New Roman CYR"/>
          <w:sz w:val="26"/>
          <w:szCs w:val="26"/>
          <w:lang w:eastAsia="ru-RU"/>
        </w:rPr>
        <w:t xml:space="preserve"> рублей, в 202</w:t>
      </w:r>
      <w:r w:rsidR="00941AFC" w:rsidRPr="002E5129">
        <w:rPr>
          <w:rFonts w:ascii="Times New Roman CYR" w:hAnsi="Times New Roman CYR" w:cs="Times New Roman CYR"/>
          <w:sz w:val="26"/>
          <w:szCs w:val="26"/>
          <w:lang w:eastAsia="ru-RU"/>
        </w:rPr>
        <w:t>7</w:t>
      </w:r>
      <w:r w:rsidRPr="002E5129">
        <w:rPr>
          <w:rFonts w:ascii="Times New Roman CYR" w:hAnsi="Times New Roman CYR" w:cs="Times New Roman CYR"/>
          <w:sz w:val="26"/>
          <w:szCs w:val="26"/>
          <w:lang w:eastAsia="ru-RU"/>
        </w:rPr>
        <w:t xml:space="preserve"> году </w:t>
      </w:r>
      <w:r w:rsidR="00361AD8">
        <w:rPr>
          <w:rFonts w:ascii="Times New Roman CYR" w:hAnsi="Times New Roman CYR" w:cs="Times New Roman CYR"/>
          <w:b/>
          <w:bCs/>
          <w:sz w:val="26"/>
          <w:szCs w:val="26"/>
          <w:lang w:eastAsia="ru-RU"/>
        </w:rPr>
        <w:t>68 169,03</w:t>
      </w:r>
      <w:r w:rsidRPr="002E5129">
        <w:rPr>
          <w:rFonts w:ascii="Times New Roman CYR" w:hAnsi="Times New Roman CYR" w:cs="Times New Roman CYR"/>
          <w:sz w:val="26"/>
          <w:szCs w:val="26"/>
          <w:lang w:eastAsia="ru-RU"/>
        </w:rPr>
        <w:t xml:space="preserve"> рублей. </w:t>
      </w:r>
    </w:p>
    <w:p w:rsidR="00F50D8D" w:rsidRPr="00D35A7D" w:rsidRDefault="00F50D8D" w:rsidP="00866A6C">
      <w:pPr>
        <w:ind w:firstLine="567"/>
        <w:jc w:val="both"/>
        <w:rPr>
          <w:b/>
          <w:sz w:val="26"/>
          <w:szCs w:val="26"/>
          <w:highlight w:val="yellow"/>
        </w:rPr>
      </w:pPr>
    </w:p>
    <w:p w:rsidR="006C2253" w:rsidRPr="00470E5B" w:rsidRDefault="006C2253" w:rsidP="00866A6C">
      <w:pPr>
        <w:ind w:firstLine="567"/>
        <w:jc w:val="both"/>
        <w:rPr>
          <w:b/>
          <w:bCs/>
          <w:sz w:val="26"/>
          <w:szCs w:val="26"/>
        </w:rPr>
      </w:pPr>
      <w:r w:rsidRPr="00470E5B">
        <w:rPr>
          <w:b/>
          <w:sz w:val="26"/>
          <w:szCs w:val="26"/>
        </w:rPr>
        <w:t>36.</w:t>
      </w:r>
      <w:r w:rsidRPr="00470E5B">
        <w:rPr>
          <w:sz w:val="26"/>
          <w:szCs w:val="26"/>
        </w:rPr>
        <w:t> </w:t>
      </w:r>
      <w:r w:rsidRPr="00470E5B">
        <w:rPr>
          <w:b/>
          <w:bCs/>
          <w:sz w:val="26"/>
          <w:szCs w:val="26"/>
        </w:rPr>
        <w:t xml:space="preserve">Показатель «Наличие в городском округе (муниципальном </w:t>
      </w:r>
      <w:r w:rsidR="008A7941">
        <w:rPr>
          <w:b/>
          <w:bCs/>
          <w:sz w:val="26"/>
          <w:szCs w:val="26"/>
        </w:rPr>
        <w:t>районе</w:t>
      </w:r>
      <w:r w:rsidRPr="00470E5B">
        <w:rPr>
          <w:b/>
          <w:bCs/>
          <w:sz w:val="26"/>
          <w:szCs w:val="26"/>
        </w:rPr>
        <w:t xml:space="preserve">) утвержденного генерального плана городского округа (схемы территориального планирования муниципального </w:t>
      </w:r>
      <w:r w:rsidR="008A7941">
        <w:rPr>
          <w:b/>
          <w:bCs/>
          <w:sz w:val="26"/>
          <w:szCs w:val="26"/>
        </w:rPr>
        <w:t>района</w:t>
      </w:r>
      <w:r w:rsidRPr="00470E5B">
        <w:rPr>
          <w:b/>
          <w:bCs/>
          <w:sz w:val="26"/>
          <w:szCs w:val="26"/>
        </w:rPr>
        <w:t>)»</w:t>
      </w:r>
    </w:p>
    <w:p w:rsidR="00570288" w:rsidRPr="00470E5B" w:rsidRDefault="00570288" w:rsidP="00866A6C">
      <w:pPr>
        <w:ind w:firstLine="567"/>
        <w:jc w:val="both"/>
        <w:rPr>
          <w:sz w:val="26"/>
          <w:szCs w:val="26"/>
        </w:rPr>
      </w:pPr>
    </w:p>
    <w:p w:rsidR="006C2253" w:rsidRPr="00470E5B" w:rsidRDefault="006C2253" w:rsidP="00866A6C">
      <w:pPr>
        <w:ind w:firstLine="567"/>
        <w:jc w:val="both"/>
        <w:rPr>
          <w:sz w:val="26"/>
          <w:szCs w:val="26"/>
        </w:rPr>
      </w:pPr>
      <w:r w:rsidRPr="00470E5B">
        <w:rPr>
          <w:sz w:val="26"/>
          <w:szCs w:val="26"/>
        </w:rPr>
        <w:t xml:space="preserve">В Северо-Енисейском </w:t>
      </w:r>
      <w:r w:rsidR="005D7E76">
        <w:rPr>
          <w:sz w:val="26"/>
          <w:szCs w:val="26"/>
        </w:rPr>
        <w:t>муниципальном округе</w:t>
      </w:r>
      <w:r w:rsidRPr="00470E5B">
        <w:rPr>
          <w:sz w:val="26"/>
          <w:szCs w:val="26"/>
        </w:rPr>
        <w:t xml:space="preserve"> генеральный план </w:t>
      </w:r>
      <w:r w:rsidR="004A46A0" w:rsidRPr="00470E5B">
        <w:rPr>
          <w:sz w:val="26"/>
          <w:szCs w:val="26"/>
        </w:rPr>
        <w:t xml:space="preserve">и схемы территориального планирования </w:t>
      </w:r>
      <w:r w:rsidR="003456E7" w:rsidRPr="00470E5B">
        <w:rPr>
          <w:sz w:val="26"/>
          <w:szCs w:val="26"/>
        </w:rPr>
        <w:t xml:space="preserve">имеются и </w:t>
      </w:r>
      <w:r w:rsidRPr="00470E5B">
        <w:rPr>
          <w:sz w:val="26"/>
          <w:szCs w:val="26"/>
        </w:rPr>
        <w:t>утвержден</w:t>
      </w:r>
      <w:r w:rsidR="004A46A0" w:rsidRPr="00470E5B">
        <w:rPr>
          <w:sz w:val="26"/>
          <w:szCs w:val="26"/>
        </w:rPr>
        <w:t>ы</w:t>
      </w:r>
      <w:r w:rsidRPr="00470E5B">
        <w:rPr>
          <w:sz w:val="26"/>
          <w:szCs w:val="26"/>
        </w:rPr>
        <w:t xml:space="preserve"> решением </w:t>
      </w:r>
      <w:r w:rsidR="003456E7" w:rsidRPr="00470E5B">
        <w:rPr>
          <w:sz w:val="26"/>
          <w:szCs w:val="26"/>
        </w:rPr>
        <w:t xml:space="preserve">Северо-Енисейского </w:t>
      </w:r>
      <w:r w:rsidRPr="00470E5B">
        <w:rPr>
          <w:sz w:val="26"/>
          <w:szCs w:val="26"/>
        </w:rPr>
        <w:t>Районного Совета депутатов.</w:t>
      </w:r>
    </w:p>
    <w:p w:rsidR="00557098" w:rsidRPr="00D35A7D" w:rsidRDefault="00557098" w:rsidP="00866A6C">
      <w:pPr>
        <w:ind w:firstLine="567"/>
        <w:jc w:val="both"/>
        <w:rPr>
          <w:b/>
          <w:bCs/>
          <w:sz w:val="26"/>
          <w:szCs w:val="26"/>
          <w:highlight w:val="yellow"/>
        </w:rPr>
      </w:pPr>
    </w:p>
    <w:p w:rsidR="006C2253" w:rsidRPr="009B5CAC" w:rsidRDefault="006C2253" w:rsidP="00866A6C">
      <w:pPr>
        <w:ind w:firstLine="567"/>
        <w:jc w:val="both"/>
        <w:rPr>
          <w:b/>
          <w:bCs/>
          <w:sz w:val="26"/>
          <w:szCs w:val="26"/>
        </w:rPr>
      </w:pPr>
      <w:r w:rsidRPr="009B5CAC">
        <w:rPr>
          <w:b/>
          <w:bCs/>
          <w:sz w:val="26"/>
          <w:szCs w:val="26"/>
        </w:rPr>
        <w:t>37.</w:t>
      </w:r>
      <w:r w:rsidRPr="009B5CAC">
        <w:rPr>
          <w:sz w:val="26"/>
          <w:szCs w:val="26"/>
        </w:rPr>
        <w:t> </w:t>
      </w:r>
      <w:r w:rsidRPr="009B5CAC">
        <w:rPr>
          <w:b/>
          <w:bCs/>
          <w:sz w:val="26"/>
          <w:szCs w:val="26"/>
        </w:rPr>
        <w:t xml:space="preserve">Показатель «Удовлетворенность населения деятельностью </w:t>
      </w:r>
      <w:r w:rsidR="003C1DAB" w:rsidRPr="009B5CAC">
        <w:rPr>
          <w:b/>
          <w:bCs/>
          <w:sz w:val="26"/>
          <w:szCs w:val="26"/>
        </w:rPr>
        <w:t xml:space="preserve">органов </w:t>
      </w:r>
      <w:r w:rsidRPr="009B5CAC">
        <w:rPr>
          <w:b/>
          <w:bCs/>
          <w:sz w:val="26"/>
          <w:szCs w:val="26"/>
        </w:rPr>
        <w:t xml:space="preserve">местного самоуправления городского округа (муниципального </w:t>
      </w:r>
      <w:r w:rsidR="008A7941">
        <w:rPr>
          <w:b/>
          <w:bCs/>
          <w:sz w:val="26"/>
          <w:szCs w:val="26"/>
        </w:rPr>
        <w:t>района</w:t>
      </w:r>
      <w:r w:rsidRPr="009B5CAC">
        <w:rPr>
          <w:b/>
          <w:bCs/>
          <w:sz w:val="26"/>
          <w:szCs w:val="26"/>
        </w:rPr>
        <w:t>)»</w:t>
      </w:r>
    </w:p>
    <w:p w:rsidR="003F6A83" w:rsidRPr="009B5CAC" w:rsidRDefault="003F6A83" w:rsidP="00866A6C">
      <w:pPr>
        <w:widowControl w:val="0"/>
        <w:autoSpaceDE w:val="0"/>
        <w:autoSpaceDN w:val="0"/>
        <w:adjustRightInd w:val="0"/>
        <w:ind w:firstLine="567"/>
        <w:jc w:val="both"/>
        <w:rPr>
          <w:bCs/>
          <w:sz w:val="26"/>
          <w:szCs w:val="26"/>
        </w:rPr>
      </w:pPr>
    </w:p>
    <w:p w:rsidR="006C2253" w:rsidRPr="009B5CAC" w:rsidRDefault="009274BC" w:rsidP="00866A6C">
      <w:pPr>
        <w:widowControl w:val="0"/>
        <w:autoSpaceDE w:val="0"/>
        <w:autoSpaceDN w:val="0"/>
        <w:adjustRightInd w:val="0"/>
        <w:ind w:firstLine="567"/>
        <w:jc w:val="both"/>
        <w:rPr>
          <w:b/>
          <w:bCs/>
          <w:sz w:val="26"/>
          <w:szCs w:val="26"/>
        </w:rPr>
      </w:pPr>
      <w:r w:rsidRPr="009B5CAC">
        <w:rPr>
          <w:bCs/>
          <w:sz w:val="26"/>
          <w:szCs w:val="26"/>
        </w:rPr>
        <w:t>По итогам проведенного социального опроса населения по оценке эффективности деятельности органов местного самоуправления за 20</w:t>
      </w:r>
      <w:r w:rsidR="00D74BEB" w:rsidRPr="009B5CAC">
        <w:rPr>
          <w:bCs/>
          <w:sz w:val="26"/>
          <w:szCs w:val="26"/>
        </w:rPr>
        <w:t>2</w:t>
      </w:r>
      <w:r w:rsidR="00470E5B" w:rsidRPr="009B5CAC">
        <w:rPr>
          <w:bCs/>
          <w:sz w:val="26"/>
          <w:szCs w:val="26"/>
        </w:rPr>
        <w:t>4</w:t>
      </w:r>
      <w:r w:rsidRPr="009B5CAC">
        <w:rPr>
          <w:bCs/>
          <w:sz w:val="26"/>
          <w:szCs w:val="26"/>
        </w:rPr>
        <w:t xml:space="preserve"> год з</w:t>
      </w:r>
      <w:r w:rsidR="006C2253" w:rsidRPr="009B5CAC">
        <w:rPr>
          <w:bCs/>
          <w:sz w:val="26"/>
          <w:szCs w:val="26"/>
        </w:rPr>
        <w:t xml:space="preserve">начение показателя составило </w:t>
      </w:r>
      <w:r w:rsidR="004B0CA9" w:rsidRPr="009B5CAC">
        <w:rPr>
          <w:b/>
          <w:bCs/>
          <w:sz w:val="26"/>
          <w:szCs w:val="26"/>
        </w:rPr>
        <w:t>79,</w:t>
      </w:r>
      <w:r w:rsidR="00470E5B" w:rsidRPr="009B5CAC">
        <w:rPr>
          <w:b/>
          <w:bCs/>
          <w:sz w:val="26"/>
          <w:szCs w:val="26"/>
        </w:rPr>
        <w:t>1</w:t>
      </w:r>
      <w:r w:rsidR="004B0CA9" w:rsidRPr="009B5CAC">
        <w:rPr>
          <w:b/>
          <w:bCs/>
          <w:sz w:val="26"/>
          <w:szCs w:val="26"/>
        </w:rPr>
        <w:t>%.</w:t>
      </w:r>
    </w:p>
    <w:p w:rsidR="006E213D" w:rsidRPr="00D35A7D" w:rsidRDefault="006E213D" w:rsidP="00866A6C">
      <w:pPr>
        <w:ind w:firstLine="567"/>
        <w:jc w:val="both"/>
        <w:rPr>
          <w:b/>
          <w:bCs/>
          <w:sz w:val="26"/>
          <w:szCs w:val="26"/>
          <w:highlight w:val="yellow"/>
        </w:rPr>
      </w:pPr>
    </w:p>
    <w:p w:rsidR="006C2253" w:rsidRPr="00A66B87" w:rsidRDefault="006C2253" w:rsidP="00866A6C">
      <w:pPr>
        <w:ind w:firstLine="567"/>
        <w:jc w:val="both"/>
        <w:rPr>
          <w:b/>
          <w:bCs/>
          <w:sz w:val="26"/>
          <w:szCs w:val="26"/>
        </w:rPr>
      </w:pPr>
      <w:r w:rsidRPr="00A66B87">
        <w:rPr>
          <w:b/>
          <w:bCs/>
          <w:sz w:val="26"/>
          <w:szCs w:val="26"/>
        </w:rPr>
        <w:t>38. Показатель «Среднегодовая численность постоянного населения»</w:t>
      </w:r>
    </w:p>
    <w:p w:rsidR="00C53A02" w:rsidRPr="00A66B87" w:rsidRDefault="00C53A02" w:rsidP="00866A6C">
      <w:pPr>
        <w:autoSpaceDE w:val="0"/>
        <w:autoSpaceDN w:val="0"/>
        <w:adjustRightInd w:val="0"/>
        <w:ind w:firstLine="567"/>
        <w:jc w:val="both"/>
        <w:rPr>
          <w:rFonts w:ascii="Times New Roman CYR" w:hAnsi="Times New Roman CYR" w:cs="Times New Roman CYR"/>
          <w:sz w:val="26"/>
          <w:szCs w:val="26"/>
          <w:lang w:eastAsia="ru-RU"/>
        </w:rPr>
      </w:pPr>
    </w:p>
    <w:p w:rsidR="00341BF0" w:rsidRPr="00A66B87"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A66B87">
        <w:rPr>
          <w:rFonts w:ascii="Times New Roman CYR" w:hAnsi="Times New Roman CYR" w:cs="Times New Roman CYR"/>
          <w:sz w:val="26"/>
          <w:szCs w:val="26"/>
          <w:lang w:eastAsia="ru-RU"/>
        </w:rPr>
        <w:t xml:space="preserve">Среднегодовая численность постоянного населения Северо-Енисейского </w:t>
      </w:r>
      <w:r w:rsidR="00F13B92">
        <w:rPr>
          <w:rFonts w:ascii="Times New Roman CYR" w:hAnsi="Times New Roman CYR" w:cs="Times New Roman CYR"/>
          <w:sz w:val="26"/>
          <w:szCs w:val="26"/>
          <w:lang w:eastAsia="ru-RU"/>
        </w:rPr>
        <w:t>муниципального округа</w:t>
      </w:r>
      <w:r w:rsidRPr="00A66B87">
        <w:rPr>
          <w:rFonts w:ascii="Times New Roman CYR" w:hAnsi="Times New Roman CYR" w:cs="Times New Roman CYR"/>
          <w:sz w:val="26"/>
          <w:szCs w:val="26"/>
          <w:lang w:eastAsia="ru-RU"/>
        </w:rPr>
        <w:t xml:space="preserve"> за 20</w:t>
      </w:r>
      <w:r w:rsidR="002C6519"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4</w:t>
      </w:r>
      <w:r w:rsidRPr="00A66B87">
        <w:rPr>
          <w:rFonts w:ascii="Times New Roman CYR" w:hAnsi="Times New Roman CYR" w:cs="Times New Roman CYR"/>
          <w:sz w:val="26"/>
          <w:szCs w:val="26"/>
          <w:lang w:eastAsia="ru-RU"/>
        </w:rPr>
        <w:t xml:space="preserve"> год по данным Красноярскстата составила </w:t>
      </w:r>
      <w:r w:rsidR="00754D53" w:rsidRPr="00A66B87">
        <w:rPr>
          <w:rFonts w:ascii="Times New Roman CYR" w:hAnsi="Times New Roman CYR" w:cs="Times New Roman CYR"/>
          <w:b/>
          <w:bCs/>
          <w:sz w:val="26"/>
          <w:szCs w:val="26"/>
          <w:lang w:eastAsia="ru-RU"/>
        </w:rPr>
        <w:t>8</w:t>
      </w:r>
      <w:r w:rsidR="008A7941">
        <w:rPr>
          <w:rFonts w:ascii="Times New Roman CYR" w:hAnsi="Times New Roman CYR" w:cs="Times New Roman CYR"/>
          <w:b/>
          <w:bCs/>
          <w:sz w:val="26"/>
          <w:szCs w:val="26"/>
          <w:lang w:eastAsia="ru-RU"/>
        </w:rPr>
        <w:t> </w:t>
      </w:r>
      <w:r w:rsidR="00A66B87" w:rsidRPr="00A66B87">
        <w:rPr>
          <w:rFonts w:ascii="Times New Roman CYR" w:hAnsi="Times New Roman CYR" w:cs="Times New Roman CYR"/>
          <w:b/>
          <w:bCs/>
          <w:sz w:val="26"/>
          <w:szCs w:val="26"/>
          <w:lang w:eastAsia="ru-RU"/>
        </w:rPr>
        <w:t>241</w:t>
      </w:r>
      <w:r w:rsidR="008A7941">
        <w:rPr>
          <w:rFonts w:ascii="Times New Roman CYR" w:hAnsi="Times New Roman CYR" w:cs="Times New Roman CYR"/>
          <w:b/>
          <w:bCs/>
          <w:sz w:val="26"/>
          <w:szCs w:val="26"/>
          <w:lang w:eastAsia="ru-RU"/>
        </w:rPr>
        <w:t xml:space="preserve"> </w:t>
      </w:r>
      <w:r w:rsidRPr="00A66B87">
        <w:rPr>
          <w:rFonts w:ascii="Times New Roman CYR" w:hAnsi="Times New Roman CYR" w:cs="Times New Roman CYR"/>
          <w:b/>
          <w:sz w:val="26"/>
          <w:szCs w:val="26"/>
          <w:lang w:eastAsia="ru-RU"/>
        </w:rPr>
        <w:lastRenderedPageBreak/>
        <w:t>человек</w:t>
      </w:r>
      <w:r w:rsidRPr="00A66B87">
        <w:rPr>
          <w:rFonts w:ascii="Times New Roman CYR" w:hAnsi="Times New Roman CYR" w:cs="Times New Roman CYR"/>
          <w:sz w:val="26"/>
          <w:szCs w:val="26"/>
          <w:lang w:eastAsia="ru-RU"/>
        </w:rPr>
        <w:t>. Показатель снизился по сравнению с 20</w:t>
      </w:r>
      <w:r w:rsidR="00D74BEB"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3</w:t>
      </w:r>
      <w:r w:rsidRPr="00A66B87">
        <w:rPr>
          <w:rFonts w:ascii="Times New Roman CYR" w:hAnsi="Times New Roman CYR" w:cs="Times New Roman CYR"/>
          <w:sz w:val="26"/>
          <w:szCs w:val="26"/>
          <w:lang w:eastAsia="ru-RU"/>
        </w:rPr>
        <w:t xml:space="preserve"> годом на </w:t>
      </w:r>
      <w:r w:rsidR="00A66B87" w:rsidRPr="00A66B87">
        <w:rPr>
          <w:rFonts w:ascii="Times New Roman CYR" w:hAnsi="Times New Roman CYR" w:cs="Times New Roman CYR"/>
          <w:b/>
          <w:sz w:val="26"/>
          <w:szCs w:val="26"/>
          <w:lang w:eastAsia="ru-RU"/>
        </w:rPr>
        <w:t>1,9</w:t>
      </w:r>
      <w:r w:rsidRPr="00A66B87">
        <w:rPr>
          <w:rFonts w:ascii="Times New Roman CYR" w:hAnsi="Times New Roman CYR" w:cs="Times New Roman CYR"/>
          <w:b/>
          <w:sz w:val="26"/>
          <w:szCs w:val="26"/>
          <w:lang w:eastAsia="ru-RU"/>
        </w:rPr>
        <w:t>%</w:t>
      </w:r>
      <w:r w:rsidRPr="00A66B87">
        <w:rPr>
          <w:rFonts w:ascii="Times New Roman CYR" w:hAnsi="Times New Roman CYR" w:cs="Times New Roman CYR"/>
          <w:sz w:val="26"/>
          <w:szCs w:val="26"/>
          <w:lang w:eastAsia="ru-RU"/>
        </w:rPr>
        <w:t xml:space="preserve"> или на </w:t>
      </w:r>
      <w:r w:rsidR="00A66B87" w:rsidRPr="00A66B87">
        <w:rPr>
          <w:rFonts w:ascii="Times New Roman CYR" w:hAnsi="Times New Roman CYR" w:cs="Times New Roman CYR"/>
          <w:b/>
          <w:sz w:val="26"/>
          <w:szCs w:val="26"/>
          <w:lang w:eastAsia="ru-RU"/>
        </w:rPr>
        <w:t>292</w:t>
      </w:r>
      <w:r w:rsidRPr="00A66B87">
        <w:rPr>
          <w:rFonts w:ascii="Times New Roman CYR" w:hAnsi="Times New Roman CYR" w:cs="Times New Roman CYR"/>
          <w:sz w:val="26"/>
          <w:szCs w:val="26"/>
          <w:lang w:eastAsia="ru-RU"/>
        </w:rPr>
        <w:t xml:space="preserve"> челов</w:t>
      </w:r>
      <w:r w:rsidR="0037770F" w:rsidRPr="00A66B87">
        <w:rPr>
          <w:rFonts w:ascii="Times New Roman CYR" w:hAnsi="Times New Roman CYR" w:cs="Times New Roman CYR"/>
          <w:sz w:val="26"/>
          <w:szCs w:val="26"/>
          <w:lang w:eastAsia="ru-RU"/>
        </w:rPr>
        <w:t>ек</w:t>
      </w:r>
      <w:r w:rsidR="00754D53" w:rsidRPr="00A66B87">
        <w:rPr>
          <w:rFonts w:ascii="Times New Roman CYR" w:hAnsi="Times New Roman CYR" w:cs="Times New Roman CYR"/>
          <w:sz w:val="26"/>
          <w:szCs w:val="26"/>
          <w:lang w:eastAsia="ru-RU"/>
        </w:rPr>
        <w:t>а</w:t>
      </w:r>
      <w:r w:rsidR="0037770F" w:rsidRPr="00A66B87">
        <w:rPr>
          <w:rFonts w:ascii="Times New Roman CYR" w:hAnsi="Times New Roman CYR" w:cs="Times New Roman CYR"/>
          <w:sz w:val="26"/>
          <w:szCs w:val="26"/>
          <w:lang w:eastAsia="ru-RU"/>
        </w:rPr>
        <w:t xml:space="preserve"> за счет миграционного оттока населения.</w:t>
      </w:r>
    </w:p>
    <w:p w:rsidR="00341BF0" w:rsidRDefault="00D152F9" w:rsidP="00866A6C">
      <w:pPr>
        <w:autoSpaceDE w:val="0"/>
        <w:autoSpaceDN w:val="0"/>
        <w:adjustRightInd w:val="0"/>
        <w:ind w:firstLine="567"/>
        <w:jc w:val="both"/>
        <w:rPr>
          <w:rFonts w:ascii="Times New Roman CYR" w:hAnsi="Times New Roman CYR" w:cs="Times New Roman CYR"/>
          <w:sz w:val="26"/>
          <w:szCs w:val="26"/>
          <w:lang w:eastAsia="ru-RU"/>
        </w:rPr>
      </w:pPr>
      <w:r w:rsidRPr="00A66B87">
        <w:rPr>
          <w:rFonts w:ascii="Times New Roman CYR" w:hAnsi="Times New Roman CYR" w:cs="Times New Roman CYR"/>
          <w:sz w:val="26"/>
          <w:szCs w:val="26"/>
          <w:lang w:eastAsia="ru-RU"/>
        </w:rPr>
        <w:t>В 20</w:t>
      </w:r>
      <w:r w:rsidR="002C6519"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4</w:t>
      </w:r>
      <w:r w:rsidR="00341BF0" w:rsidRPr="00A66B87">
        <w:rPr>
          <w:rFonts w:ascii="Times New Roman CYR" w:hAnsi="Times New Roman CYR" w:cs="Times New Roman CYR"/>
          <w:sz w:val="26"/>
          <w:szCs w:val="26"/>
          <w:lang w:eastAsia="ru-RU"/>
        </w:rPr>
        <w:t xml:space="preserve"> году родилось</w:t>
      </w:r>
      <w:r w:rsidR="009B5CAC">
        <w:rPr>
          <w:rFonts w:ascii="Times New Roman CYR" w:hAnsi="Times New Roman CYR" w:cs="Times New Roman CYR"/>
          <w:sz w:val="26"/>
          <w:szCs w:val="26"/>
          <w:lang w:eastAsia="ru-RU"/>
        </w:rPr>
        <w:t xml:space="preserve"> </w:t>
      </w:r>
      <w:r w:rsidR="00A66B87" w:rsidRPr="00A66B87">
        <w:rPr>
          <w:rFonts w:ascii="Times New Roman CYR" w:hAnsi="Times New Roman CYR" w:cs="Times New Roman CYR"/>
          <w:b/>
          <w:sz w:val="26"/>
          <w:szCs w:val="26"/>
          <w:lang w:eastAsia="ru-RU"/>
        </w:rPr>
        <w:t>85</w:t>
      </w:r>
      <w:r w:rsidR="009B5CAC">
        <w:rPr>
          <w:rFonts w:ascii="Times New Roman CYR" w:hAnsi="Times New Roman CYR" w:cs="Times New Roman CYR"/>
          <w:b/>
          <w:sz w:val="26"/>
          <w:szCs w:val="26"/>
          <w:lang w:eastAsia="ru-RU"/>
        </w:rPr>
        <w:t xml:space="preserve"> </w:t>
      </w:r>
      <w:r w:rsidR="003F63EA" w:rsidRPr="00A66B87">
        <w:rPr>
          <w:rFonts w:ascii="Times New Roman CYR" w:hAnsi="Times New Roman CYR" w:cs="Times New Roman CYR"/>
          <w:b/>
          <w:sz w:val="26"/>
          <w:szCs w:val="26"/>
          <w:lang w:eastAsia="ru-RU"/>
        </w:rPr>
        <w:t>ребенка</w:t>
      </w:r>
      <w:r w:rsidR="00341BF0" w:rsidRPr="00A66B87">
        <w:rPr>
          <w:rFonts w:ascii="Times New Roman CYR" w:hAnsi="Times New Roman CYR" w:cs="Times New Roman CYR"/>
          <w:sz w:val="26"/>
          <w:szCs w:val="26"/>
          <w:lang w:eastAsia="ru-RU"/>
        </w:rPr>
        <w:t xml:space="preserve">, </w:t>
      </w:r>
      <w:r w:rsidR="00A66B87" w:rsidRPr="00A66B87">
        <w:rPr>
          <w:rFonts w:ascii="Times New Roman CYR" w:hAnsi="Times New Roman CYR" w:cs="Times New Roman CYR"/>
          <w:sz w:val="26"/>
          <w:szCs w:val="26"/>
          <w:lang w:eastAsia="ru-RU"/>
        </w:rPr>
        <w:t>больше</w:t>
      </w:r>
      <w:r w:rsidR="00341BF0" w:rsidRPr="00A66B87">
        <w:rPr>
          <w:rFonts w:ascii="Times New Roman CYR" w:hAnsi="Times New Roman CYR" w:cs="Times New Roman CYR"/>
          <w:sz w:val="26"/>
          <w:szCs w:val="26"/>
          <w:lang w:eastAsia="ru-RU"/>
        </w:rPr>
        <w:t xml:space="preserve">, чем в прошлом году, на </w:t>
      </w:r>
      <w:r w:rsidR="00A66B87" w:rsidRPr="00A66B87">
        <w:rPr>
          <w:rFonts w:ascii="Times New Roman CYR" w:hAnsi="Times New Roman CYR" w:cs="Times New Roman CYR"/>
          <w:b/>
          <w:sz w:val="26"/>
          <w:szCs w:val="26"/>
          <w:lang w:eastAsia="ru-RU"/>
        </w:rPr>
        <w:t>17</w:t>
      </w:r>
      <w:r w:rsidR="009B5CAC">
        <w:rPr>
          <w:rFonts w:ascii="Times New Roman CYR" w:hAnsi="Times New Roman CYR" w:cs="Times New Roman CYR"/>
          <w:b/>
          <w:sz w:val="26"/>
          <w:szCs w:val="26"/>
          <w:lang w:eastAsia="ru-RU"/>
        </w:rPr>
        <w:t xml:space="preserve"> </w:t>
      </w:r>
      <w:r w:rsidR="00F06664" w:rsidRPr="00A66B87">
        <w:rPr>
          <w:rFonts w:ascii="Times New Roman CYR" w:hAnsi="Times New Roman CYR" w:cs="Times New Roman CYR"/>
          <w:b/>
          <w:sz w:val="26"/>
          <w:szCs w:val="26"/>
          <w:lang w:eastAsia="ru-RU"/>
        </w:rPr>
        <w:t>чел.</w:t>
      </w:r>
      <w:r w:rsidR="00341BF0" w:rsidRPr="00A66B87">
        <w:rPr>
          <w:rFonts w:ascii="Times New Roman CYR" w:hAnsi="Times New Roman CYR" w:cs="Times New Roman CYR"/>
          <w:sz w:val="26"/>
          <w:szCs w:val="26"/>
          <w:lang w:eastAsia="ru-RU"/>
        </w:rPr>
        <w:t xml:space="preserve"> (20</w:t>
      </w:r>
      <w:r w:rsidR="00D74BEB"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3</w:t>
      </w:r>
      <w:r w:rsidR="00341BF0" w:rsidRPr="00A66B87">
        <w:rPr>
          <w:rFonts w:ascii="Times New Roman CYR" w:hAnsi="Times New Roman CYR" w:cs="Times New Roman CYR"/>
          <w:sz w:val="26"/>
          <w:szCs w:val="26"/>
          <w:lang w:eastAsia="ru-RU"/>
        </w:rPr>
        <w:t xml:space="preserve"> </w:t>
      </w:r>
      <w:r w:rsidR="008A7941">
        <w:rPr>
          <w:rFonts w:ascii="Times New Roman CYR" w:hAnsi="Times New Roman CYR" w:cs="Times New Roman CYR"/>
          <w:sz w:val="26"/>
          <w:szCs w:val="26"/>
          <w:lang w:eastAsia="ru-RU"/>
        </w:rPr>
        <w:t>–</w:t>
      </w:r>
      <w:r w:rsidR="00341BF0" w:rsidRPr="00A66B87">
        <w:rPr>
          <w:rFonts w:ascii="Times New Roman CYR" w:hAnsi="Times New Roman CYR" w:cs="Times New Roman CYR"/>
          <w:sz w:val="26"/>
          <w:szCs w:val="26"/>
          <w:lang w:eastAsia="ru-RU"/>
        </w:rPr>
        <w:t xml:space="preserve"> </w:t>
      </w:r>
      <w:r w:rsidR="00A66B87" w:rsidRPr="00A66B87">
        <w:rPr>
          <w:rFonts w:ascii="Times New Roman CYR" w:hAnsi="Times New Roman CYR" w:cs="Times New Roman CYR"/>
          <w:sz w:val="26"/>
          <w:szCs w:val="26"/>
          <w:lang w:eastAsia="ru-RU"/>
        </w:rPr>
        <w:t>68</w:t>
      </w:r>
      <w:r w:rsidR="008A7941">
        <w:rPr>
          <w:rFonts w:ascii="Times New Roman CYR" w:hAnsi="Times New Roman CYR" w:cs="Times New Roman CYR"/>
          <w:sz w:val="26"/>
          <w:szCs w:val="26"/>
          <w:lang w:eastAsia="ru-RU"/>
        </w:rPr>
        <w:t xml:space="preserve"> </w:t>
      </w:r>
      <w:r w:rsidR="00D74BEB" w:rsidRPr="00A66B87">
        <w:rPr>
          <w:rFonts w:ascii="Times New Roman CYR" w:hAnsi="Times New Roman CYR" w:cs="Times New Roman CYR"/>
          <w:sz w:val="26"/>
          <w:szCs w:val="26"/>
          <w:lang w:eastAsia="ru-RU"/>
        </w:rPr>
        <w:t>детей</w:t>
      </w:r>
      <w:r w:rsidR="003C1DAB" w:rsidRPr="00A66B87">
        <w:rPr>
          <w:rFonts w:ascii="Times New Roman CYR" w:hAnsi="Times New Roman CYR" w:cs="Times New Roman CYR"/>
          <w:sz w:val="26"/>
          <w:szCs w:val="26"/>
          <w:lang w:eastAsia="ru-RU"/>
        </w:rPr>
        <w:t xml:space="preserve">). Умерло </w:t>
      </w:r>
      <w:r w:rsidR="00754D53" w:rsidRPr="00A66B87">
        <w:rPr>
          <w:rFonts w:ascii="Times New Roman CYR" w:hAnsi="Times New Roman CYR" w:cs="Times New Roman CYR"/>
          <w:b/>
          <w:sz w:val="26"/>
          <w:szCs w:val="26"/>
          <w:lang w:eastAsia="ru-RU"/>
        </w:rPr>
        <w:t>11</w:t>
      </w:r>
      <w:r w:rsidR="00A66B87" w:rsidRPr="00A66B87">
        <w:rPr>
          <w:rFonts w:ascii="Times New Roman CYR" w:hAnsi="Times New Roman CYR" w:cs="Times New Roman CYR"/>
          <w:b/>
          <w:sz w:val="26"/>
          <w:szCs w:val="26"/>
          <w:lang w:eastAsia="ru-RU"/>
        </w:rPr>
        <w:t>9</w:t>
      </w:r>
      <w:r w:rsidR="003C1DAB" w:rsidRPr="00A66B87">
        <w:rPr>
          <w:rFonts w:ascii="Times New Roman CYR" w:hAnsi="Times New Roman CYR" w:cs="Times New Roman CYR"/>
          <w:sz w:val="26"/>
          <w:szCs w:val="26"/>
          <w:lang w:eastAsia="ru-RU"/>
        </w:rPr>
        <w:t xml:space="preserve"> человек. </w:t>
      </w:r>
      <w:r w:rsidR="002C6519" w:rsidRPr="00A66B87">
        <w:rPr>
          <w:rFonts w:ascii="Times New Roman CYR" w:hAnsi="Times New Roman CYR" w:cs="Times New Roman CYR"/>
          <w:sz w:val="26"/>
          <w:szCs w:val="26"/>
          <w:lang w:eastAsia="ru-RU"/>
        </w:rPr>
        <w:t>Убыль населения</w:t>
      </w:r>
      <w:r w:rsidR="003C1DAB" w:rsidRPr="00A66B87">
        <w:rPr>
          <w:rFonts w:ascii="Times New Roman CYR" w:hAnsi="Times New Roman CYR" w:cs="Times New Roman CYR"/>
          <w:sz w:val="26"/>
          <w:szCs w:val="26"/>
          <w:lang w:eastAsia="ru-RU"/>
        </w:rPr>
        <w:t xml:space="preserve"> составил</w:t>
      </w:r>
      <w:r w:rsidR="002C6519" w:rsidRPr="00A66B87">
        <w:rPr>
          <w:rFonts w:ascii="Times New Roman CYR" w:hAnsi="Times New Roman CYR" w:cs="Times New Roman CYR"/>
          <w:sz w:val="26"/>
          <w:szCs w:val="26"/>
          <w:lang w:eastAsia="ru-RU"/>
        </w:rPr>
        <w:t>а</w:t>
      </w:r>
      <w:r w:rsidR="008A7941">
        <w:rPr>
          <w:rFonts w:ascii="Times New Roman CYR" w:hAnsi="Times New Roman CYR" w:cs="Times New Roman CYR"/>
          <w:sz w:val="26"/>
          <w:szCs w:val="26"/>
          <w:lang w:eastAsia="ru-RU"/>
        </w:rPr>
        <w:t xml:space="preserve"> </w:t>
      </w:r>
      <w:r w:rsidR="00754D53" w:rsidRPr="00A66B87">
        <w:rPr>
          <w:rFonts w:ascii="Times New Roman CYR" w:hAnsi="Times New Roman CYR" w:cs="Times New Roman CYR"/>
          <w:b/>
          <w:sz w:val="26"/>
          <w:szCs w:val="26"/>
          <w:lang w:eastAsia="ru-RU"/>
        </w:rPr>
        <w:t>3</w:t>
      </w:r>
      <w:r w:rsidR="00A66B87" w:rsidRPr="00A66B87">
        <w:rPr>
          <w:rFonts w:ascii="Times New Roman CYR" w:hAnsi="Times New Roman CYR" w:cs="Times New Roman CYR"/>
          <w:b/>
          <w:sz w:val="26"/>
          <w:szCs w:val="26"/>
          <w:lang w:eastAsia="ru-RU"/>
        </w:rPr>
        <w:t xml:space="preserve">4 </w:t>
      </w:r>
      <w:r w:rsidR="003C1DAB" w:rsidRPr="00A66B87">
        <w:rPr>
          <w:rFonts w:ascii="Times New Roman CYR" w:hAnsi="Times New Roman CYR" w:cs="Times New Roman CYR"/>
          <w:sz w:val="26"/>
          <w:szCs w:val="26"/>
          <w:lang w:eastAsia="ru-RU"/>
        </w:rPr>
        <w:t>человек</w:t>
      </w:r>
      <w:r w:rsidR="00A66B87" w:rsidRPr="00A66B87">
        <w:rPr>
          <w:rFonts w:ascii="Times New Roman CYR" w:hAnsi="Times New Roman CYR" w:cs="Times New Roman CYR"/>
          <w:sz w:val="26"/>
          <w:szCs w:val="26"/>
          <w:lang w:eastAsia="ru-RU"/>
        </w:rPr>
        <w:t>а</w:t>
      </w:r>
      <w:r w:rsidR="003C1DAB" w:rsidRPr="00A66B87">
        <w:rPr>
          <w:rFonts w:ascii="Times New Roman CYR" w:hAnsi="Times New Roman CYR" w:cs="Times New Roman CYR"/>
          <w:sz w:val="26"/>
          <w:szCs w:val="26"/>
          <w:lang w:eastAsia="ru-RU"/>
        </w:rPr>
        <w:t xml:space="preserve">. </w:t>
      </w:r>
    </w:p>
    <w:p w:rsidR="00A66B87" w:rsidRPr="00A66B87" w:rsidRDefault="00A66B87" w:rsidP="00866A6C">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В 2024 году из Северо-Енисейского </w:t>
      </w:r>
      <w:r w:rsidR="00F13B92">
        <w:rPr>
          <w:rFonts w:ascii="Times New Roman CYR" w:hAnsi="Times New Roman CYR" w:cs="Times New Roman CYR"/>
          <w:sz w:val="26"/>
          <w:szCs w:val="26"/>
          <w:lang w:eastAsia="ru-RU"/>
        </w:rPr>
        <w:t>муниципального округа</w:t>
      </w:r>
      <w:r>
        <w:rPr>
          <w:rFonts w:ascii="Times New Roman CYR" w:hAnsi="Times New Roman CYR" w:cs="Times New Roman CYR"/>
          <w:sz w:val="26"/>
          <w:szCs w:val="26"/>
          <w:lang w:eastAsia="ru-RU"/>
        </w:rPr>
        <w:t xml:space="preserve"> </w:t>
      </w:r>
      <w:r w:rsidRPr="008A7941">
        <w:rPr>
          <w:rFonts w:ascii="Times New Roman CYR" w:hAnsi="Times New Roman CYR" w:cs="Times New Roman CYR"/>
          <w:b/>
          <w:sz w:val="26"/>
          <w:szCs w:val="26"/>
          <w:u w:val="single"/>
          <w:lang w:eastAsia="ru-RU"/>
        </w:rPr>
        <w:t>выехало 603 чел</w:t>
      </w:r>
      <w:r>
        <w:rPr>
          <w:rFonts w:ascii="Times New Roman CYR" w:hAnsi="Times New Roman CYR" w:cs="Times New Roman CYR"/>
          <w:sz w:val="26"/>
          <w:szCs w:val="26"/>
          <w:lang w:eastAsia="ru-RU"/>
        </w:rPr>
        <w:t xml:space="preserve">., а </w:t>
      </w:r>
      <w:r w:rsidRPr="008A7941">
        <w:rPr>
          <w:rFonts w:ascii="Times New Roman CYR" w:hAnsi="Times New Roman CYR" w:cs="Times New Roman CYR"/>
          <w:b/>
          <w:sz w:val="26"/>
          <w:szCs w:val="26"/>
          <w:u w:val="single"/>
          <w:lang w:eastAsia="ru-RU"/>
        </w:rPr>
        <w:t>прибыло 502 чел.</w:t>
      </w:r>
      <w:r>
        <w:rPr>
          <w:rFonts w:ascii="Times New Roman CYR" w:hAnsi="Times New Roman CYR" w:cs="Times New Roman CYR"/>
          <w:sz w:val="26"/>
          <w:szCs w:val="26"/>
          <w:lang w:eastAsia="ru-RU"/>
        </w:rPr>
        <w:t xml:space="preserve"> в связи, с чем по итогам 2024 сложилась миграционная убыль населения.</w:t>
      </w:r>
    </w:p>
    <w:p w:rsidR="00A66B87"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A66B87">
        <w:rPr>
          <w:rFonts w:ascii="Times New Roman CYR" w:hAnsi="Times New Roman CYR" w:cs="Times New Roman CYR"/>
          <w:sz w:val="26"/>
          <w:szCs w:val="26"/>
          <w:lang w:eastAsia="ru-RU"/>
        </w:rPr>
        <w:t xml:space="preserve">В среднесрочной перспективе ожидается </w:t>
      </w:r>
      <w:r w:rsidR="00D152F9" w:rsidRPr="00A66B87">
        <w:rPr>
          <w:rFonts w:ascii="Times New Roman CYR" w:hAnsi="Times New Roman CYR" w:cs="Times New Roman CYR"/>
          <w:sz w:val="26"/>
          <w:szCs w:val="26"/>
          <w:lang w:eastAsia="ru-RU"/>
        </w:rPr>
        <w:t>снижение</w:t>
      </w:r>
      <w:r w:rsidR="008A7941">
        <w:rPr>
          <w:rFonts w:ascii="Times New Roman CYR" w:hAnsi="Times New Roman CYR" w:cs="Times New Roman CYR"/>
          <w:sz w:val="26"/>
          <w:szCs w:val="26"/>
          <w:lang w:eastAsia="ru-RU"/>
        </w:rPr>
        <w:t xml:space="preserve"> </w:t>
      </w:r>
      <w:r w:rsidR="007B72D4" w:rsidRPr="00A66B87">
        <w:rPr>
          <w:rFonts w:ascii="Times New Roman CYR" w:hAnsi="Times New Roman CYR" w:cs="Times New Roman CYR"/>
          <w:sz w:val="26"/>
          <w:szCs w:val="26"/>
          <w:lang w:eastAsia="ru-RU"/>
        </w:rPr>
        <w:t xml:space="preserve">среднегодовой </w:t>
      </w:r>
      <w:r w:rsidRPr="00A66B87">
        <w:rPr>
          <w:rFonts w:ascii="Times New Roman CYR" w:hAnsi="Times New Roman CYR" w:cs="Times New Roman CYR"/>
          <w:sz w:val="26"/>
          <w:szCs w:val="26"/>
          <w:lang w:eastAsia="ru-RU"/>
        </w:rPr>
        <w:t>численности постоянного населения за счет</w:t>
      </w:r>
      <w:r w:rsidR="008A7941">
        <w:rPr>
          <w:rFonts w:ascii="Times New Roman CYR" w:hAnsi="Times New Roman CYR" w:cs="Times New Roman CYR"/>
          <w:sz w:val="26"/>
          <w:szCs w:val="26"/>
          <w:lang w:eastAsia="ru-RU"/>
        </w:rPr>
        <w:t xml:space="preserve"> </w:t>
      </w:r>
      <w:r w:rsidRPr="00A66B87">
        <w:rPr>
          <w:rFonts w:ascii="Times New Roman CYR" w:hAnsi="Times New Roman CYR" w:cs="Times New Roman CYR"/>
          <w:sz w:val="26"/>
          <w:szCs w:val="26"/>
          <w:lang w:eastAsia="ru-RU"/>
        </w:rPr>
        <w:t xml:space="preserve">миграционного </w:t>
      </w:r>
      <w:r w:rsidR="00D152F9" w:rsidRPr="00A66B87">
        <w:rPr>
          <w:rFonts w:ascii="Times New Roman CYR" w:hAnsi="Times New Roman CYR" w:cs="Times New Roman CYR"/>
          <w:sz w:val="26"/>
          <w:szCs w:val="26"/>
          <w:lang w:eastAsia="ru-RU"/>
        </w:rPr>
        <w:t>отт</w:t>
      </w:r>
      <w:r w:rsidRPr="00A66B87">
        <w:rPr>
          <w:rFonts w:ascii="Times New Roman CYR" w:hAnsi="Times New Roman CYR" w:cs="Times New Roman CYR"/>
          <w:sz w:val="26"/>
          <w:szCs w:val="26"/>
          <w:lang w:eastAsia="ru-RU"/>
        </w:rPr>
        <w:t>ока</w:t>
      </w:r>
      <w:r w:rsidR="0037770F" w:rsidRPr="00A66B87">
        <w:rPr>
          <w:rFonts w:ascii="Times New Roman CYR" w:hAnsi="Times New Roman CYR" w:cs="Times New Roman CYR"/>
          <w:sz w:val="26"/>
          <w:szCs w:val="26"/>
          <w:lang w:eastAsia="ru-RU"/>
        </w:rPr>
        <w:t xml:space="preserve"> населения</w:t>
      </w:r>
      <w:r w:rsidRPr="00A66B87">
        <w:rPr>
          <w:rFonts w:ascii="Times New Roman CYR" w:hAnsi="Times New Roman CYR" w:cs="Times New Roman CYR"/>
          <w:sz w:val="26"/>
          <w:szCs w:val="26"/>
          <w:lang w:eastAsia="ru-RU"/>
        </w:rPr>
        <w:t>.</w:t>
      </w:r>
    </w:p>
    <w:p w:rsidR="00341BF0" w:rsidRPr="00A66B87"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A66B87">
        <w:rPr>
          <w:rFonts w:ascii="Times New Roman CYR" w:hAnsi="Times New Roman CYR" w:cs="Times New Roman CYR"/>
          <w:sz w:val="26"/>
          <w:szCs w:val="26"/>
          <w:lang w:eastAsia="ru-RU"/>
        </w:rPr>
        <w:t>Таким образом, среднегодовая численность постоянного населения в 20</w:t>
      </w:r>
      <w:r w:rsidR="00F06664"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5</w:t>
      </w:r>
      <w:r w:rsidRPr="00A66B87">
        <w:rPr>
          <w:rFonts w:ascii="Times New Roman CYR" w:hAnsi="Times New Roman CYR" w:cs="Times New Roman CYR"/>
          <w:sz w:val="26"/>
          <w:szCs w:val="26"/>
          <w:lang w:eastAsia="ru-RU"/>
        </w:rPr>
        <w:t xml:space="preserve"> году ожидается на уровне </w:t>
      </w:r>
      <w:r w:rsidR="00A66B87" w:rsidRPr="00A66B87">
        <w:rPr>
          <w:rFonts w:ascii="Times New Roman CYR" w:hAnsi="Times New Roman CYR" w:cs="Times New Roman CYR"/>
          <w:b/>
          <w:bCs/>
          <w:sz w:val="26"/>
          <w:szCs w:val="26"/>
          <w:lang w:eastAsia="ru-RU"/>
        </w:rPr>
        <w:t>8</w:t>
      </w:r>
      <w:r w:rsidR="009B5CAC">
        <w:rPr>
          <w:rFonts w:ascii="Times New Roman CYR" w:hAnsi="Times New Roman CYR" w:cs="Times New Roman CYR"/>
          <w:b/>
          <w:bCs/>
          <w:sz w:val="26"/>
          <w:szCs w:val="26"/>
          <w:lang w:eastAsia="ru-RU"/>
        </w:rPr>
        <w:t> </w:t>
      </w:r>
      <w:r w:rsidR="00A66B87" w:rsidRPr="00A66B87">
        <w:rPr>
          <w:rFonts w:ascii="Times New Roman CYR" w:hAnsi="Times New Roman CYR" w:cs="Times New Roman CYR"/>
          <w:b/>
          <w:bCs/>
          <w:sz w:val="26"/>
          <w:szCs w:val="26"/>
          <w:lang w:eastAsia="ru-RU"/>
        </w:rPr>
        <w:t>108</w:t>
      </w:r>
      <w:r w:rsidR="009B5CAC">
        <w:rPr>
          <w:rFonts w:ascii="Times New Roman CYR" w:hAnsi="Times New Roman CYR" w:cs="Times New Roman CYR"/>
          <w:b/>
          <w:bCs/>
          <w:sz w:val="26"/>
          <w:szCs w:val="26"/>
          <w:lang w:eastAsia="ru-RU"/>
        </w:rPr>
        <w:t xml:space="preserve"> </w:t>
      </w:r>
      <w:r w:rsidRPr="00A66B87">
        <w:rPr>
          <w:rFonts w:ascii="Times New Roman CYR" w:hAnsi="Times New Roman CYR" w:cs="Times New Roman CYR"/>
          <w:sz w:val="26"/>
          <w:szCs w:val="26"/>
          <w:lang w:eastAsia="ru-RU"/>
        </w:rPr>
        <w:t>чел., в 20</w:t>
      </w:r>
      <w:r w:rsidR="00B819FE"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6</w:t>
      </w:r>
      <w:r w:rsidRPr="00A66B87">
        <w:rPr>
          <w:rFonts w:ascii="Times New Roman CYR" w:hAnsi="Times New Roman CYR" w:cs="Times New Roman CYR"/>
          <w:sz w:val="26"/>
          <w:szCs w:val="26"/>
          <w:lang w:eastAsia="ru-RU"/>
        </w:rPr>
        <w:t xml:space="preserve"> году – </w:t>
      </w:r>
      <w:r w:rsidR="00A66B87" w:rsidRPr="00A66B87">
        <w:rPr>
          <w:rFonts w:ascii="Times New Roman CYR" w:hAnsi="Times New Roman CYR" w:cs="Times New Roman CYR"/>
          <w:b/>
          <w:bCs/>
          <w:sz w:val="26"/>
          <w:szCs w:val="26"/>
          <w:lang w:eastAsia="ru-RU"/>
        </w:rPr>
        <w:t>7</w:t>
      </w:r>
      <w:r w:rsidR="009B5CAC">
        <w:rPr>
          <w:rFonts w:ascii="Times New Roman CYR" w:hAnsi="Times New Roman CYR" w:cs="Times New Roman CYR"/>
          <w:b/>
          <w:bCs/>
          <w:sz w:val="26"/>
          <w:szCs w:val="26"/>
          <w:lang w:eastAsia="ru-RU"/>
        </w:rPr>
        <w:t> </w:t>
      </w:r>
      <w:r w:rsidR="00A66B87" w:rsidRPr="00A66B87">
        <w:rPr>
          <w:rFonts w:ascii="Times New Roman CYR" w:hAnsi="Times New Roman CYR" w:cs="Times New Roman CYR"/>
          <w:b/>
          <w:bCs/>
          <w:sz w:val="26"/>
          <w:szCs w:val="26"/>
          <w:lang w:eastAsia="ru-RU"/>
        </w:rPr>
        <w:t>978</w:t>
      </w:r>
      <w:r w:rsidR="009B5CAC">
        <w:rPr>
          <w:rFonts w:ascii="Times New Roman CYR" w:hAnsi="Times New Roman CYR" w:cs="Times New Roman CYR"/>
          <w:b/>
          <w:bCs/>
          <w:sz w:val="26"/>
          <w:szCs w:val="26"/>
          <w:lang w:eastAsia="ru-RU"/>
        </w:rPr>
        <w:t xml:space="preserve"> </w:t>
      </w:r>
      <w:r w:rsidRPr="00A66B87">
        <w:rPr>
          <w:rFonts w:ascii="Times New Roman CYR" w:hAnsi="Times New Roman CYR" w:cs="Times New Roman CYR"/>
          <w:sz w:val="26"/>
          <w:szCs w:val="26"/>
          <w:lang w:eastAsia="ru-RU"/>
        </w:rPr>
        <w:t>чел. и в 20</w:t>
      </w:r>
      <w:r w:rsidR="00D152F9" w:rsidRPr="00A66B87">
        <w:rPr>
          <w:rFonts w:ascii="Times New Roman CYR" w:hAnsi="Times New Roman CYR" w:cs="Times New Roman CYR"/>
          <w:sz w:val="26"/>
          <w:szCs w:val="26"/>
          <w:lang w:eastAsia="ru-RU"/>
        </w:rPr>
        <w:t>2</w:t>
      </w:r>
      <w:r w:rsidR="00A66B87" w:rsidRPr="00A66B87">
        <w:rPr>
          <w:rFonts w:ascii="Times New Roman CYR" w:hAnsi="Times New Roman CYR" w:cs="Times New Roman CYR"/>
          <w:sz w:val="26"/>
          <w:szCs w:val="26"/>
          <w:lang w:eastAsia="ru-RU"/>
        </w:rPr>
        <w:t>7</w:t>
      </w:r>
      <w:r w:rsidRPr="00A66B87">
        <w:rPr>
          <w:rFonts w:ascii="Times New Roman CYR" w:hAnsi="Times New Roman CYR" w:cs="Times New Roman CYR"/>
          <w:sz w:val="26"/>
          <w:szCs w:val="26"/>
          <w:lang w:eastAsia="ru-RU"/>
        </w:rPr>
        <w:t xml:space="preserve"> году – </w:t>
      </w:r>
      <w:r w:rsidR="00A66B87" w:rsidRPr="00A66B87">
        <w:rPr>
          <w:rFonts w:ascii="Times New Roman CYR" w:hAnsi="Times New Roman CYR" w:cs="Times New Roman CYR"/>
          <w:b/>
          <w:bCs/>
          <w:sz w:val="26"/>
          <w:szCs w:val="26"/>
          <w:lang w:eastAsia="ru-RU"/>
        </w:rPr>
        <w:t>7</w:t>
      </w:r>
      <w:r w:rsidR="009B5CAC">
        <w:rPr>
          <w:rFonts w:ascii="Times New Roman CYR" w:hAnsi="Times New Roman CYR" w:cs="Times New Roman CYR"/>
          <w:b/>
          <w:bCs/>
          <w:sz w:val="26"/>
          <w:szCs w:val="26"/>
          <w:lang w:eastAsia="ru-RU"/>
        </w:rPr>
        <w:t> </w:t>
      </w:r>
      <w:r w:rsidR="00A66B87" w:rsidRPr="00A66B87">
        <w:rPr>
          <w:rFonts w:ascii="Times New Roman CYR" w:hAnsi="Times New Roman CYR" w:cs="Times New Roman CYR"/>
          <w:b/>
          <w:bCs/>
          <w:sz w:val="26"/>
          <w:szCs w:val="26"/>
          <w:lang w:eastAsia="ru-RU"/>
        </w:rPr>
        <w:t>849</w:t>
      </w:r>
      <w:r w:rsidR="009B5CAC">
        <w:rPr>
          <w:rFonts w:ascii="Times New Roman CYR" w:hAnsi="Times New Roman CYR" w:cs="Times New Roman CYR"/>
          <w:b/>
          <w:bCs/>
          <w:sz w:val="26"/>
          <w:szCs w:val="26"/>
          <w:lang w:eastAsia="ru-RU"/>
        </w:rPr>
        <w:t xml:space="preserve"> </w:t>
      </w:r>
      <w:r w:rsidRPr="00A66B87">
        <w:rPr>
          <w:rFonts w:ascii="Times New Roman CYR" w:hAnsi="Times New Roman CYR" w:cs="Times New Roman CYR"/>
          <w:sz w:val="26"/>
          <w:szCs w:val="26"/>
          <w:lang w:eastAsia="ru-RU"/>
        </w:rPr>
        <w:t>чел.</w:t>
      </w:r>
    </w:p>
    <w:p w:rsidR="006E213D" w:rsidRPr="00D35A7D" w:rsidRDefault="006E213D" w:rsidP="00866A6C">
      <w:pPr>
        <w:ind w:firstLine="567"/>
        <w:jc w:val="both"/>
        <w:rPr>
          <w:rFonts w:ascii="Times New Roman CYR" w:hAnsi="Times New Roman CYR" w:cs="Times New Roman CYR"/>
          <w:b/>
          <w:sz w:val="26"/>
          <w:szCs w:val="26"/>
          <w:highlight w:val="yellow"/>
          <w:lang w:eastAsia="ru-RU"/>
        </w:rPr>
      </w:pPr>
    </w:p>
    <w:p w:rsidR="00797023" w:rsidRPr="00A66B87" w:rsidRDefault="0037770F" w:rsidP="00866A6C">
      <w:pPr>
        <w:ind w:firstLine="567"/>
        <w:jc w:val="both"/>
        <w:rPr>
          <w:b/>
          <w:sz w:val="26"/>
          <w:szCs w:val="26"/>
        </w:rPr>
      </w:pPr>
      <w:r w:rsidRPr="00A66B87">
        <w:rPr>
          <w:rFonts w:ascii="Times New Roman CYR" w:hAnsi="Times New Roman CYR" w:cs="Times New Roman CYR"/>
          <w:b/>
          <w:sz w:val="26"/>
          <w:szCs w:val="26"/>
          <w:lang w:eastAsia="ru-RU"/>
        </w:rPr>
        <w:t xml:space="preserve">Показатель среднегодовой численности постоянного населения </w:t>
      </w:r>
      <w:r w:rsidR="00151132" w:rsidRPr="00A66B87">
        <w:rPr>
          <w:rFonts w:ascii="Times New Roman CYR" w:hAnsi="Times New Roman CYR" w:cs="Times New Roman CYR"/>
          <w:b/>
          <w:sz w:val="26"/>
          <w:szCs w:val="26"/>
          <w:lang w:eastAsia="ru-RU"/>
        </w:rPr>
        <w:t xml:space="preserve">Северо-Енисейского </w:t>
      </w:r>
      <w:r w:rsidR="00F13B92">
        <w:rPr>
          <w:rFonts w:ascii="Times New Roman CYR" w:hAnsi="Times New Roman CYR" w:cs="Times New Roman CYR"/>
          <w:b/>
          <w:sz w:val="26"/>
          <w:szCs w:val="26"/>
          <w:lang w:eastAsia="ru-RU"/>
        </w:rPr>
        <w:t>муниципального округа</w:t>
      </w:r>
      <w:r w:rsidR="00151132" w:rsidRPr="00A66B87">
        <w:rPr>
          <w:rFonts w:ascii="Times New Roman CYR" w:hAnsi="Times New Roman CYR" w:cs="Times New Roman CYR"/>
          <w:b/>
          <w:sz w:val="26"/>
          <w:szCs w:val="26"/>
          <w:lang w:eastAsia="ru-RU"/>
        </w:rPr>
        <w:t xml:space="preserve"> </w:t>
      </w:r>
      <w:r w:rsidRPr="00A66B87">
        <w:rPr>
          <w:b/>
          <w:sz w:val="26"/>
          <w:szCs w:val="26"/>
        </w:rPr>
        <w:t>представлен</w:t>
      </w:r>
      <w:r w:rsidR="00797023" w:rsidRPr="00A66B87">
        <w:rPr>
          <w:b/>
          <w:sz w:val="26"/>
          <w:szCs w:val="26"/>
        </w:rPr>
        <w:t xml:space="preserve"> в таблице</w:t>
      </w:r>
      <w:r w:rsidR="00104847" w:rsidRPr="00A66B87">
        <w:rPr>
          <w:b/>
          <w:sz w:val="26"/>
          <w:szCs w:val="26"/>
        </w:rPr>
        <w:t>1</w:t>
      </w:r>
      <w:r w:rsidR="00BC42A5">
        <w:rPr>
          <w:b/>
          <w:sz w:val="26"/>
          <w:szCs w:val="26"/>
        </w:rPr>
        <w:t>0</w:t>
      </w:r>
      <w:r w:rsidR="008D197F" w:rsidRPr="00A66B87">
        <w:rPr>
          <w:b/>
          <w:sz w:val="26"/>
          <w:szCs w:val="26"/>
        </w:rPr>
        <w:t>.</w:t>
      </w:r>
    </w:p>
    <w:p w:rsidR="00406209" w:rsidRPr="00A66B87" w:rsidRDefault="00406209" w:rsidP="00866A6C">
      <w:pPr>
        <w:tabs>
          <w:tab w:val="left" w:pos="2660"/>
        </w:tabs>
        <w:ind w:left="-34"/>
        <w:jc w:val="right"/>
        <w:rPr>
          <w:bCs/>
          <w:sz w:val="26"/>
          <w:szCs w:val="26"/>
        </w:rPr>
      </w:pPr>
      <w:r w:rsidRPr="00A66B87">
        <w:rPr>
          <w:bCs/>
          <w:sz w:val="26"/>
          <w:szCs w:val="26"/>
        </w:rPr>
        <w:t>Таблица</w:t>
      </w:r>
      <w:r w:rsidR="00104847" w:rsidRPr="00A66B87">
        <w:rPr>
          <w:bCs/>
          <w:sz w:val="26"/>
          <w:szCs w:val="26"/>
        </w:rPr>
        <w:t>1</w:t>
      </w:r>
      <w:r w:rsidR="00BC42A5">
        <w:rPr>
          <w:bCs/>
          <w:sz w:val="26"/>
          <w:szCs w:val="26"/>
        </w:rPr>
        <w:t>0</w:t>
      </w:r>
    </w:p>
    <w:p w:rsidR="00151132" w:rsidRPr="00A66B87" w:rsidRDefault="00797023" w:rsidP="00866A6C">
      <w:pPr>
        <w:tabs>
          <w:tab w:val="left" w:pos="2660"/>
        </w:tabs>
        <w:ind w:left="-34"/>
        <w:jc w:val="center"/>
        <w:rPr>
          <w:b/>
          <w:bCs/>
          <w:sz w:val="26"/>
          <w:szCs w:val="26"/>
        </w:rPr>
      </w:pPr>
      <w:r w:rsidRPr="00A66B87">
        <w:rPr>
          <w:b/>
          <w:bCs/>
          <w:sz w:val="26"/>
          <w:szCs w:val="26"/>
        </w:rPr>
        <w:t>Среднегодовая численность постоянного населения</w:t>
      </w:r>
    </w:p>
    <w:p w:rsidR="00797023" w:rsidRPr="00A66B87" w:rsidRDefault="00797023" w:rsidP="00866A6C">
      <w:pPr>
        <w:tabs>
          <w:tab w:val="left" w:pos="2660"/>
        </w:tabs>
        <w:ind w:left="-34"/>
        <w:jc w:val="center"/>
        <w:rPr>
          <w:b/>
          <w:bCs/>
          <w:sz w:val="28"/>
          <w:szCs w:val="28"/>
        </w:rPr>
      </w:pPr>
      <w:r w:rsidRPr="00A66B87">
        <w:rPr>
          <w:b/>
          <w:bCs/>
          <w:sz w:val="26"/>
          <w:szCs w:val="26"/>
        </w:rPr>
        <w:t>по Северо-Енисейскому</w:t>
      </w:r>
      <w:r w:rsidR="00BC42A5">
        <w:rPr>
          <w:b/>
          <w:bCs/>
          <w:sz w:val="26"/>
          <w:szCs w:val="26"/>
        </w:rPr>
        <w:t xml:space="preserve"> муниципальному округу </w:t>
      </w:r>
    </w:p>
    <w:p w:rsidR="00151132" w:rsidRPr="00D35A7D" w:rsidRDefault="00151132" w:rsidP="00866A6C">
      <w:pPr>
        <w:tabs>
          <w:tab w:val="left" w:pos="2660"/>
        </w:tabs>
        <w:ind w:left="-34"/>
        <w:jc w:val="center"/>
        <w:rPr>
          <w:b/>
          <w:bCs/>
          <w:sz w:val="12"/>
          <w:szCs w:val="12"/>
          <w:highlight w:val="yellow"/>
        </w:rPr>
      </w:pPr>
    </w:p>
    <w:tbl>
      <w:tblPr>
        <w:tblW w:w="9514" w:type="dxa"/>
        <w:tblInd w:w="92" w:type="dxa"/>
        <w:tblLayout w:type="fixed"/>
        <w:tblLook w:val="04A0" w:firstRow="1" w:lastRow="0" w:firstColumn="1" w:lastColumn="0" w:noHBand="0" w:noVBand="1"/>
      </w:tblPr>
      <w:tblGrid>
        <w:gridCol w:w="4127"/>
        <w:gridCol w:w="1134"/>
        <w:gridCol w:w="1134"/>
        <w:gridCol w:w="1134"/>
        <w:gridCol w:w="992"/>
        <w:gridCol w:w="993"/>
      </w:tblGrid>
      <w:tr w:rsidR="00A66B87" w:rsidRPr="00A66B87" w:rsidTr="004B24B3">
        <w:trPr>
          <w:trHeight w:val="780"/>
        </w:trPr>
        <w:tc>
          <w:tcPr>
            <w:tcW w:w="4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jc w:val="center"/>
              <w:rPr>
                <w:b/>
                <w:bCs/>
                <w:sz w:val="20"/>
                <w:szCs w:val="20"/>
                <w:lang w:eastAsia="ru-RU"/>
              </w:rPr>
            </w:pPr>
            <w:r w:rsidRPr="00A66B87">
              <w:rPr>
                <w:b/>
                <w:bCs/>
                <w:sz w:val="20"/>
                <w:szCs w:val="20"/>
                <w:lang w:eastAsia="ru-RU"/>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A66B87" w:rsidRPr="00A66B87" w:rsidRDefault="00A66B87" w:rsidP="00A66B87">
            <w:pPr>
              <w:suppressAutoHyphens w:val="0"/>
              <w:jc w:val="center"/>
              <w:rPr>
                <w:b/>
                <w:bCs/>
                <w:sz w:val="20"/>
                <w:szCs w:val="20"/>
                <w:lang w:eastAsia="ru-RU"/>
              </w:rPr>
            </w:pPr>
            <w:r w:rsidRPr="00A66B87">
              <w:rPr>
                <w:b/>
                <w:bCs/>
                <w:sz w:val="20"/>
                <w:szCs w:val="20"/>
                <w:lang w:eastAsia="ru-RU"/>
              </w:rPr>
              <w:t>2023</w:t>
            </w:r>
          </w:p>
          <w:p w:rsidR="00A66B87" w:rsidRPr="00A66B87" w:rsidRDefault="00A66B87" w:rsidP="00A66B87">
            <w:pPr>
              <w:suppressAutoHyphens w:val="0"/>
              <w:jc w:val="center"/>
              <w:rPr>
                <w:b/>
                <w:bCs/>
                <w:sz w:val="20"/>
                <w:szCs w:val="20"/>
                <w:lang w:eastAsia="ru-RU"/>
              </w:rPr>
            </w:pPr>
            <w:r w:rsidRPr="00A66B87">
              <w:rPr>
                <w:b/>
                <w:bCs/>
                <w:sz w:val="20"/>
                <w:szCs w:val="20"/>
                <w:lang w:eastAsia="ru-RU"/>
              </w:rPr>
              <w:t>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6B87" w:rsidRDefault="00A66B87" w:rsidP="00A66B87">
            <w:pPr>
              <w:suppressAutoHyphens w:val="0"/>
              <w:jc w:val="center"/>
              <w:rPr>
                <w:b/>
                <w:bCs/>
                <w:sz w:val="20"/>
                <w:szCs w:val="20"/>
                <w:lang w:eastAsia="ru-RU"/>
              </w:rPr>
            </w:pPr>
            <w:r w:rsidRPr="00A66B87">
              <w:rPr>
                <w:b/>
                <w:bCs/>
                <w:sz w:val="20"/>
                <w:szCs w:val="20"/>
                <w:lang w:eastAsia="ru-RU"/>
              </w:rPr>
              <w:t>2024 год</w:t>
            </w:r>
          </w:p>
          <w:p w:rsidR="00A66B87" w:rsidRPr="00A66B87" w:rsidRDefault="00A66B87" w:rsidP="00A66B87">
            <w:pPr>
              <w:suppressAutoHyphens w:val="0"/>
              <w:jc w:val="center"/>
              <w:rPr>
                <w:b/>
                <w:bCs/>
                <w:sz w:val="20"/>
                <w:szCs w:val="20"/>
                <w:lang w:eastAsia="ru-RU"/>
              </w:rPr>
            </w:pPr>
            <w:r>
              <w:rPr>
                <w:b/>
                <w:bCs/>
                <w:sz w:val="20"/>
                <w:szCs w:val="20"/>
                <w:lang w:eastAsia="ru-RU"/>
              </w:rPr>
              <w:t>отчет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6B87" w:rsidRPr="00A66B87" w:rsidRDefault="00A66B87" w:rsidP="00A66B87">
            <w:pPr>
              <w:suppressAutoHyphens w:val="0"/>
              <w:jc w:val="center"/>
              <w:rPr>
                <w:b/>
                <w:bCs/>
                <w:sz w:val="20"/>
                <w:szCs w:val="20"/>
                <w:lang w:eastAsia="ru-RU"/>
              </w:rPr>
            </w:pPr>
            <w:r w:rsidRPr="00A66B87">
              <w:rPr>
                <w:b/>
                <w:bCs/>
                <w:sz w:val="20"/>
                <w:szCs w:val="20"/>
                <w:lang w:eastAsia="ru-RU"/>
              </w:rPr>
              <w:t>2025 год</w:t>
            </w:r>
          </w:p>
          <w:p w:rsidR="00A66B87" w:rsidRPr="00A66B87" w:rsidRDefault="00A66B87" w:rsidP="00A66B87">
            <w:pPr>
              <w:suppressAutoHyphens w:val="0"/>
              <w:jc w:val="center"/>
              <w:rPr>
                <w:b/>
                <w:bCs/>
                <w:sz w:val="20"/>
                <w:szCs w:val="20"/>
                <w:lang w:eastAsia="ru-RU"/>
              </w:rPr>
            </w:pPr>
            <w:r>
              <w:rPr>
                <w:b/>
                <w:bCs/>
                <w:sz w:val="20"/>
                <w:szCs w:val="20"/>
                <w:lang w:eastAsia="ru-RU"/>
              </w:rPr>
              <w:t>оценка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6B87" w:rsidRPr="00A66B87" w:rsidRDefault="00A66B87" w:rsidP="00A66B87">
            <w:pPr>
              <w:suppressAutoHyphens w:val="0"/>
              <w:jc w:val="center"/>
              <w:rPr>
                <w:b/>
                <w:bCs/>
                <w:sz w:val="20"/>
                <w:szCs w:val="20"/>
                <w:lang w:eastAsia="ru-RU"/>
              </w:rPr>
            </w:pPr>
            <w:r w:rsidRPr="00A66B87">
              <w:rPr>
                <w:b/>
                <w:bCs/>
                <w:sz w:val="20"/>
                <w:szCs w:val="20"/>
                <w:lang w:eastAsia="ru-RU"/>
              </w:rPr>
              <w:t>2026 год прогноз</w:t>
            </w:r>
          </w:p>
        </w:tc>
        <w:tc>
          <w:tcPr>
            <w:tcW w:w="993" w:type="dxa"/>
            <w:tcBorders>
              <w:top w:val="single" w:sz="4" w:space="0" w:color="auto"/>
              <w:left w:val="nil"/>
              <w:bottom w:val="single" w:sz="4" w:space="0" w:color="auto"/>
              <w:right w:val="single" w:sz="4" w:space="0" w:color="auto"/>
            </w:tcBorders>
            <w:vAlign w:val="center"/>
          </w:tcPr>
          <w:p w:rsidR="00A66B87" w:rsidRPr="00A66B87" w:rsidRDefault="00A66B87" w:rsidP="00A66B87">
            <w:pPr>
              <w:suppressAutoHyphens w:val="0"/>
              <w:jc w:val="center"/>
              <w:rPr>
                <w:b/>
                <w:bCs/>
                <w:sz w:val="20"/>
                <w:szCs w:val="20"/>
                <w:lang w:eastAsia="ru-RU"/>
              </w:rPr>
            </w:pPr>
            <w:r w:rsidRPr="00A66B87">
              <w:rPr>
                <w:b/>
                <w:bCs/>
                <w:sz w:val="20"/>
                <w:szCs w:val="20"/>
                <w:lang w:eastAsia="ru-RU"/>
              </w:rPr>
              <w:t>202</w:t>
            </w:r>
            <w:r>
              <w:rPr>
                <w:b/>
                <w:bCs/>
                <w:sz w:val="20"/>
                <w:szCs w:val="20"/>
                <w:lang w:eastAsia="ru-RU"/>
              </w:rPr>
              <w:t>7</w:t>
            </w:r>
            <w:r w:rsidRPr="00A66B87">
              <w:rPr>
                <w:b/>
                <w:bCs/>
                <w:sz w:val="20"/>
                <w:szCs w:val="20"/>
                <w:lang w:eastAsia="ru-RU"/>
              </w:rPr>
              <w:t xml:space="preserve"> год прогноз</w:t>
            </w:r>
          </w:p>
        </w:tc>
      </w:tr>
      <w:tr w:rsidR="00A66B87" w:rsidRPr="00A66B87" w:rsidTr="000A09B3">
        <w:trPr>
          <w:trHeight w:val="51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b/>
                <w:bCs/>
                <w:sz w:val="20"/>
                <w:szCs w:val="20"/>
                <w:lang w:eastAsia="ru-RU"/>
              </w:rPr>
            </w:pPr>
            <w:r w:rsidRPr="00A66B87">
              <w:rPr>
                <w:b/>
                <w:bCs/>
                <w:sz w:val="20"/>
                <w:szCs w:val="20"/>
                <w:lang w:eastAsia="ru-RU"/>
              </w:rPr>
              <w:t>Среднегодовая численность постоянного населения</w:t>
            </w:r>
          </w:p>
        </w:tc>
        <w:tc>
          <w:tcPr>
            <w:tcW w:w="1134" w:type="dxa"/>
            <w:tcBorders>
              <w:top w:val="nil"/>
              <w:left w:val="nil"/>
              <w:bottom w:val="single" w:sz="4" w:space="0" w:color="auto"/>
              <w:right w:val="single" w:sz="4" w:space="0" w:color="auto"/>
            </w:tcBorders>
            <w:vAlign w:val="center"/>
          </w:tcPr>
          <w:p w:rsidR="00A66B87" w:rsidRPr="00A66B87" w:rsidRDefault="00A66B87" w:rsidP="00A66B87">
            <w:pPr>
              <w:jc w:val="center"/>
              <w:rPr>
                <w:b/>
                <w:bCs/>
                <w:sz w:val="20"/>
                <w:szCs w:val="20"/>
              </w:rPr>
            </w:pPr>
            <w:r w:rsidRPr="00A66B87">
              <w:rPr>
                <w:b/>
                <w:bCs/>
                <w:sz w:val="20"/>
                <w:szCs w:val="20"/>
              </w:rPr>
              <w:t>8 400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b/>
                <w:bCs/>
                <w:sz w:val="20"/>
                <w:szCs w:val="20"/>
              </w:rPr>
            </w:pPr>
            <w:r w:rsidRPr="00A66B87">
              <w:rPr>
                <w:b/>
                <w:bCs/>
                <w:sz w:val="20"/>
                <w:szCs w:val="20"/>
              </w:rPr>
              <w:t>8 2</w:t>
            </w:r>
            <w:r>
              <w:rPr>
                <w:b/>
                <w:bCs/>
                <w:sz w:val="20"/>
                <w:szCs w:val="20"/>
              </w:rPr>
              <w:t>41</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8 108</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7 978</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b/>
                <w:bCs/>
                <w:sz w:val="20"/>
                <w:szCs w:val="20"/>
              </w:rPr>
            </w:pPr>
            <w:r>
              <w:rPr>
                <w:b/>
                <w:bCs/>
                <w:sz w:val="20"/>
                <w:szCs w:val="20"/>
              </w:rPr>
              <w:t>7 849</w:t>
            </w:r>
          </w:p>
        </w:tc>
      </w:tr>
      <w:tr w:rsidR="00A66B87" w:rsidRPr="00A66B87" w:rsidTr="000A09B3">
        <w:trPr>
          <w:trHeight w:val="345"/>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Численность населения на начало года</w:t>
            </w:r>
          </w:p>
        </w:tc>
        <w:tc>
          <w:tcPr>
            <w:tcW w:w="1134" w:type="dxa"/>
            <w:tcBorders>
              <w:top w:val="nil"/>
              <w:left w:val="nil"/>
              <w:bottom w:val="single" w:sz="4" w:space="0" w:color="auto"/>
              <w:right w:val="single" w:sz="4" w:space="0" w:color="auto"/>
            </w:tcBorders>
            <w:vAlign w:val="center"/>
          </w:tcPr>
          <w:p w:rsidR="00A66B87" w:rsidRPr="00A66B87" w:rsidRDefault="00A66B87" w:rsidP="00A66B87">
            <w:pPr>
              <w:jc w:val="center"/>
              <w:rPr>
                <w:sz w:val="20"/>
                <w:szCs w:val="20"/>
              </w:rPr>
            </w:pPr>
            <w:r w:rsidRPr="00A66B87">
              <w:rPr>
                <w:sz w:val="20"/>
                <w:szCs w:val="20"/>
              </w:rPr>
              <w:t>8 492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sz w:val="20"/>
                <w:szCs w:val="20"/>
              </w:rPr>
            </w:pPr>
            <w:r w:rsidRPr="00A66B87">
              <w:rPr>
                <w:sz w:val="20"/>
                <w:szCs w:val="20"/>
              </w:rPr>
              <w:t>8 308</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8 173</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8 043</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sz w:val="20"/>
                <w:szCs w:val="20"/>
              </w:rPr>
            </w:pPr>
            <w:r>
              <w:rPr>
                <w:sz w:val="20"/>
                <w:szCs w:val="20"/>
              </w:rPr>
              <w:t>7 913</w:t>
            </w:r>
          </w:p>
        </w:tc>
      </w:tr>
      <w:tr w:rsidR="00A66B87" w:rsidRPr="00A66B87"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 xml:space="preserve">Численность </w:t>
            </w:r>
            <w:proofErr w:type="gramStart"/>
            <w:r w:rsidRPr="00A66B87">
              <w:rPr>
                <w:sz w:val="20"/>
                <w:szCs w:val="20"/>
                <w:lang w:eastAsia="ru-RU"/>
              </w:rPr>
              <w:t>родившихся</w:t>
            </w:r>
            <w:proofErr w:type="gramEnd"/>
          </w:p>
        </w:tc>
        <w:tc>
          <w:tcPr>
            <w:tcW w:w="1134" w:type="dxa"/>
            <w:tcBorders>
              <w:top w:val="nil"/>
              <w:left w:val="nil"/>
              <w:bottom w:val="single" w:sz="4" w:space="0" w:color="auto"/>
              <w:right w:val="single" w:sz="4" w:space="0" w:color="auto"/>
            </w:tcBorders>
            <w:vAlign w:val="center"/>
          </w:tcPr>
          <w:p w:rsidR="00A66B87" w:rsidRPr="00A66B87" w:rsidRDefault="002E5D26" w:rsidP="00A66B87">
            <w:pPr>
              <w:jc w:val="center"/>
              <w:rPr>
                <w:sz w:val="20"/>
                <w:szCs w:val="20"/>
              </w:rPr>
            </w:pPr>
            <w:r>
              <w:rPr>
                <w:sz w:val="20"/>
                <w:szCs w:val="20"/>
              </w:rPr>
              <w:t>68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sz w:val="20"/>
                <w:szCs w:val="20"/>
              </w:rPr>
            </w:pPr>
            <w:r>
              <w:rPr>
                <w:sz w:val="20"/>
                <w:szCs w:val="20"/>
              </w:rPr>
              <w:t>85</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82</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81</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sz w:val="20"/>
                <w:szCs w:val="20"/>
              </w:rPr>
            </w:pPr>
            <w:r>
              <w:rPr>
                <w:sz w:val="20"/>
                <w:szCs w:val="20"/>
              </w:rPr>
              <w:t>80</w:t>
            </w:r>
          </w:p>
        </w:tc>
      </w:tr>
      <w:tr w:rsidR="00A66B87" w:rsidRPr="00A66B87"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 xml:space="preserve">Численность </w:t>
            </w:r>
            <w:proofErr w:type="gramStart"/>
            <w:r w:rsidRPr="00A66B87">
              <w:rPr>
                <w:sz w:val="20"/>
                <w:szCs w:val="20"/>
                <w:lang w:eastAsia="ru-RU"/>
              </w:rPr>
              <w:t>умерших</w:t>
            </w:r>
            <w:proofErr w:type="gramEnd"/>
          </w:p>
        </w:tc>
        <w:tc>
          <w:tcPr>
            <w:tcW w:w="1134" w:type="dxa"/>
            <w:tcBorders>
              <w:top w:val="nil"/>
              <w:left w:val="nil"/>
              <w:bottom w:val="single" w:sz="4" w:space="0" w:color="auto"/>
              <w:right w:val="single" w:sz="4" w:space="0" w:color="auto"/>
            </w:tcBorders>
            <w:vAlign w:val="center"/>
          </w:tcPr>
          <w:p w:rsidR="00A66B87" w:rsidRPr="00A66B87" w:rsidRDefault="002E5D26" w:rsidP="00A66B87">
            <w:pPr>
              <w:jc w:val="center"/>
              <w:rPr>
                <w:sz w:val="20"/>
                <w:szCs w:val="20"/>
              </w:rPr>
            </w:pPr>
            <w:r>
              <w:rPr>
                <w:sz w:val="20"/>
                <w:szCs w:val="20"/>
              </w:rPr>
              <w:t>109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sz w:val="20"/>
                <w:szCs w:val="20"/>
              </w:rPr>
            </w:pPr>
            <w:r w:rsidRPr="00A66B87">
              <w:rPr>
                <w:sz w:val="20"/>
                <w:szCs w:val="20"/>
              </w:rPr>
              <w:t>1</w:t>
            </w:r>
            <w:r>
              <w:rPr>
                <w:sz w:val="20"/>
                <w:szCs w:val="20"/>
              </w:rPr>
              <w:t>19</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115</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114</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sz w:val="20"/>
                <w:szCs w:val="20"/>
              </w:rPr>
            </w:pPr>
            <w:r>
              <w:rPr>
                <w:sz w:val="20"/>
                <w:szCs w:val="20"/>
              </w:rPr>
              <w:t>113</w:t>
            </w:r>
          </w:p>
        </w:tc>
      </w:tr>
      <w:tr w:rsidR="00A66B87" w:rsidRPr="00A66B87"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Естественный прирост</w:t>
            </w:r>
            <w:proofErr w:type="gramStart"/>
            <w:r w:rsidRPr="00A66B87">
              <w:rPr>
                <w:sz w:val="20"/>
                <w:szCs w:val="20"/>
                <w:lang w:eastAsia="ru-RU"/>
              </w:rPr>
              <w:t xml:space="preserve"> (+), </w:t>
            </w:r>
            <w:proofErr w:type="gramEnd"/>
            <w:r w:rsidRPr="00A66B87">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A66B87" w:rsidRPr="00A66B87" w:rsidRDefault="002E5D26" w:rsidP="00A66B87">
            <w:pPr>
              <w:jc w:val="center"/>
              <w:rPr>
                <w:b/>
                <w:bCs/>
                <w:sz w:val="20"/>
                <w:szCs w:val="20"/>
              </w:rPr>
            </w:pPr>
            <w:r>
              <w:rPr>
                <w:b/>
                <w:bCs/>
                <w:sz w:val="20"/>
                <w:szCs w:val="20"/>
              </w:rPr>
              <w:t>-41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b/>
                <w:bCs/>
                <w:sz w:val="20"/>
                <w:szCs w:val="20"/>
              </w:rPr>
            </w:pPr>
            <w:r w:rsidRPr="00A66B87">
              <w:rPr>
                <w:b/>
                <w:bCs/>
                <w:sz w:val="20"/>
                <w:szCs w:val="20"/>
              </w:rPr>
              <w:t>-</w:t>
            </w:r>
            <w:r>
              <w:rPr>
                <w:b/>
                <w:bCs/>
                <w:sz w:val="20"/>
                <w:szCs w:val="20"/>
              </w:rPr>
              <w:t>34</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-33</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-33</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b/>
                <w:bCs/>
                <w:sz w:val="20"/>
                <w:szCs w:val="20"/>
              </w:rPr>
            </w:pPr>
            <w:r>
              <w:rPr>
                <w:b/>
                <w:bCs/>
                <w:sz w:val="20"/>
                <w:szCs w:val="20"/>
              </w:rPr>
              <w:t>-33</w:t>
            </w:r>
          </w:p>
        </w:tc>
      </w:tr>
      <w:tr w:rsidR="00A66B87" w:rsidRPr="00A66B87"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 xml:space="preserve">Численность </w:t>
            </w:r>
            <w:proofErr w:type="gramStart"/>
            <w:r w:rsidRPr="00A66B87">
              <w:rPr>
                <w:sz w:val="20"/>
                <w:szCs w:val="20"/>
                <w:lang w:eastAsia="ru-RU"/>
              </w:rPr>
              <w:t>прибывших</w:t>
            </w:r>
            <w:proofErr w:type="gramEnd"/>
          </w:p>
        </w:tc>
        <w:tc>
          <w:tcPr>
            <w:tcW w:w="1134" w:type="dxa"/>
            <w:tcBorders>
              <w:top w:val="nil"/>
              <w:left w:val="nil"/>
              <w:bottom w:val="single" w:sz="4" w:space="0" w:color="auto"/>
              <w:right w:val="single" w:sz="4" w:space="0" w:color="auto"/>
            </w:tcBorders>
            <w:vAlign w:val="center"/>
          </w:tcPr>
          <w:p w:rsidR="00A66B87" w:rsidRPr="00A66B87" w:rsidRDefault="00A66B87" w:rsidP="00A66B87">
            <w:pPr>
              <w:jc w:val="center"/>
              <w:rPr>
                <w:sz w:val="20"/>
                <w:szCs w:val="20"/>
              </w:rPr>
            </w:pPr>
            <w:r w:rsidRPr="00A66B87">
              <w:rPr>
                <w:sz w:val="20"/>
                <w:szCs w:val="20"/>
              </w:rPr>
              <w:t>52</w:t>
            </w:r>
            <w:r w:rsidR="002E5D26">
              <w:rPr>
                <w:sz w:val="20"/>
                <w:szCs w:val="20"/>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sz w:val="20"/>
                <w:szCs w:val="20"/>
              </w:rPr>
            </w:pPr>
            <w:r w:rsidRPr="00A66B87">
              <w:rPr>
                <w:sz w:val="20"/>
                <w:szCs w:val="20"/>
              </w:rPr>
              <w:t>5</w:t>
            </w:r>
            <w:r>
              <w:rPr>
                <w:sz w:val="20"/>
                <w:szCs w:val="20"/>
              </w:rPr>
              <w:t>02</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507</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509</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sz w:val="20"/>
                <w:szCs w:val="20"/>
              </w:rPr>
            </w:pPr>
            <w:r>
              <w:rPr>
                <w:sz w:val="20"/>
                <w:szCs w:val="20"/>
              </w:rPr>
              <w:t>510</w:t>
            </w:r>
          </w:p>
        </w:tc>
      </w:tr>
      <w:tr w:rsidR="00A66B87" w:rsidRPr="00A66B87"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 xml:space="preserve">Численность </w:t>
            </w:r>
            <w:proofErr w:type="gramStart"/>
            <w:r w:rsidRPr="00A66B87">
              <w:rPr>
                <w:sz w:val="20"/>
                <w:szCs w:val="20"/>
                <w:lang w:eastAsia="ru-RU"/>
              </w:rPr>
              <w:t>убывших</w:t>
            </w:r>
            <w:proofErr w:type="gramEnd"/>
          </w:p>
        </w:tc>
        <w:tc>
          <w:tcPr>
            <w:tcW w:w="1134" w:type="dxa"/>
            <w:tcBorders>
              <w:top w:val="nil"/>
              <w:left w:val="nil"/>
              <w:bottom w:val="single" w:sz="4" w:space="0" w:color="auto"/>
              <w:right w:val="single" w:sz="4" w:space="0" w:color="auto"/>
            </w:tcBorders>
            <w:vAlign w:val="center"/>
          </w:tcPr>
          <w:p w:rsidR="00A66B87" w:rsidRPr="00A66B87" w:rsidRDefault="002E5D26" w:rsidP="00A66B87">
            <w:pPr>
              <w:jc w:val="center"/>
              <w:rPr>
                <w:sz w:val="20"/>
                <w:szCs w:val="20"/>
              </w:rPr>
            </w:pPr>
            <w:r>
              <w:rPr>
                <w:sz w:val="20"/>
                <w:szCs w:val="20"/>
              </w:rPr>
              <w:t>667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sz w:val="20"/>
                <w:szCs w:val="20"/>
              </w:rPr>
            </w:pPr>
            <w:r>
              <w:rPr>
                <w:sz w:val="20"/>
                <w:szCs w:val="20"/>
              </w:rPr>
              <w:t>603</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604</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sz w:val="20"/>
                <w:szCs w:val="20"/>
              </w:rPr>
            </w:pPr>
            <w:r>
              <w:rPr>
                <w:sz w:val="20"/>
                <w:szCs w:val="20"/>
              </w:rPr>
              <w:t>606</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sz w:val="20"/>
                <w:szCs w:val="20"/>
              </w:rPr>
            </w:pPr>
            <w:r>
              <w:rPr>
                <w:sz w:val="20"/>
                <w:szCs w:val="20"/>
              </w:rPr>
              <w:t>606</w:t>
            </w:r>
          </w:p>
        </w:tc>
      </w:tr>
      <w:tr w:rsidR="00A66B87" w:rsidRPr="00D35A7D" w:rsidTr="000A09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866A6C">
            <w:pPr>
              <w:suppressAutoHyphens w:val="0"/>
              <w:rPr>
                <w:sz w:val="20"/>
                <w:szCs w:val="20"/>
                <w:lang w:eastAsia="ru-RU"/>
              </w:rPr>
            </w:pPr>
            <w:r w:rsidRPr="00A66B87">
              <w:rPr>
                <w:sz w:val="20"/>
                <w:szCs w:val="20"/>
                <w:lang w:eastAsia="ru-RU"/>
              </w:rPr>
              <w:t>Миграционный прирос</w:t>
            </w:r>
            <w:proofErr w:type="gramStart"/>
            <w:r w:rsidRPr="00A66B87">
              <w:rPr>
                <w:sz w:val="20"/>
                <w:szCs w:val="20"/>
                <w:lang w:eastAsia="ru-RU"/>
              </w:rPr>
              <w:t>т(</w:t>
            </w:r>
            <w:proofErr w:type="gramEnd"/>
            <w:r w:rsidRPr="00A66B87">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A66B87" w:rsidRPr="00A66B87" w:rsidRDefault="002E5D26" w:rsidP="00A66B87">
            <w:pPr>
              <w:jc w:val="center"/>
              <w:rPr>
                <w:b/>
                <w:bCs/>
                <w:sz w:val="20"/>
                <w:szCs w:val="20"/>
              </w:rPr>
            </w:pPr>
            <w:r>
              <w:rPr>
                <w:b/>
                <w:bCs/>
                <w:sz w:val="20"/>
                <w:szCs w:val="20"/>
              </w:rPr>
              <w:t>-161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6B87" w:rsidRPr="00A66B87" w:rsidRDefault="00A66B87" w:rsidP="00A66B87">
            <w:pPr>
              <w:jc w:val="center"/>
              <w:rPr>
                <w:b/>
                <w:bCs/>
                <w:sz w:val="20"/>
                <w:szCs w:val="20"/>
              </w:rPr>
            </w:pPr>
            <w:r w:rsidRPr="00A66B87">
              <w:rPr>
                <w:b/>
                <w:bCs/>
                <w:sz w:val="20"/>
                <w:szCs w:val="20"/>
              </w:rPr>
              <w:t>-1</w:t>
            </w:r>
            <w:r>
              <w:rPr>
                <w:b/>
                <w:bCs/>
                <w:sz w:val="20"/>
                <w:szCs w:val="20"/>
              </w:rPr>
              <w:t>01</w:t>
            </w:r>
          </w:p>
        </w:tc>
        <w:tc>
          <w:tcPr>
            <w:tcW w:w="1134"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-97</w:t>
            </w:r>
          </w:p>
        </w:tc>
        <w:tc>
          <w:tcPr>
            <w:tcW w:w="992" w:type="dxa"/>
            <w:tcBorders>
              <w:top w:val="nil"/>
              <w:left w:val="nil"/>
              <w:bottom w:val="single" w:sz="4" w:space="0" w:color="auto"/>
              <w:right w:val="single" w:sz="4" w:space="0" w:color="auto"/>
            </w:tcBorders>
            <w:shd w:val="clear" w:color="auto" w:fill="auto"/>
            <w:vAlign w:val="center"/>
          </w:tcPr>
          <w:p w:rsidR="00A66B87" w:rsidRPr="00A66B87" w:rsidRDefault="000A09B3" w:rsidP="00A66B87">
            <w:pPr>
              <w:jc w:val="center"/>
              <w:rPr>
                <w:b/>
                <w:bCs/>
                <w:sz w:val="20"/>
                <w:szCs w:val="20"/>
              </w:rPr>
            </w:pPr>
            <w:r>
              <w:rPr>
                <w:b/>
                <w:bCs/>
                <w:sz w:val="20"/>
                <w:szCs w:val="20"/>
              </w:rPr>
              <w:t>-97</w:t>
            </w:r>
          </w:p>
        </w:tc>
        <w:tc>
          <w:tcPr>
            <w:tcW w:w="993" w:type="dxa"/>
            <w:tcBorders>
              <w:top w:val="nil"/>
              <w:left w:val="nil"/>
              <w:bottom w:val="single" w:sz="4" w:space="0" w:color="auto"/>
              <w:right w:val="single" w:sz="4" w:space="0" w:color="auto"/>
            </w:tcBorders>
            <w:vAlign w:val="center"/>
          </w:tcPr>
          <w:p w:rsidR="00A66B87" w:rsidRPr="00A66B87" w:rsidRDefault="000A09B3" w:rsidP="00866A6C">
            <w:pPr>
              <w:jc w:val="center"/>
              <w:rPr>
                <w:b/>
                <w:bCs/>
                <w:sz w:val="20"/>
                <w:szCs w:val="20"/>
              </w:rPr>
            </w:pPr>
            <w:r>
              <w:rPr>
                <w:b/>
                <w:bCs/>
                <w:sz w:val="20"/>
                <w:szCs w:val="20"/>
              </w:rPr>
              <w:t>-96</w:t>
            </w:r>
          </w:p>
        </w:tc>
      </w:tr>
    </w:tbl>
    <w:p w:rsidR="00797023" w:rsidRPr="00D35A7D" w:rsidRDefault="00797023" w:rsidP="00866A6C">
      <w:pPr>
        <w:tabs>
          <w:tab w:val="left" w:pos="2660"/>
        </w:tabs>
        <w:ind w:left="-34"/>
        <w:rPr>
          <w:b/>
          <w:bCs/>
          <w:highlight w:val="yellow"/>
        </w:rPr>
      </w:pPr>
    </w:p>
    <w:p w:rsidR="00570288" w:rsidRPr="00D35A7D" w:rsidRDefault="00570288" w:rsidP="00866A6C">
      <w:pPr>
        <w:tabs>
          <w:tab w:val="left" w:pos="2660"/>
        </w:tabs>
        <w:ind w:left="-34"/>
        <w:rPr>
          <w:b/>
          <w:bCs/>
          <w:highlight w:val="yellow"/>
        </w:rPr>
      </w:pPr>
    </w:p>
    <w:p w:rsidR="00232FEB" w:rsidRPr="00232FEB" w:rsidRDefault="00232FEB" w:rsidP="00232FEB">
      <w:pPr>
        <w:autoSpaceDE w:val="0"/>
        <w:autoSpaceDN w:val="0"/>
        <w:adjustRightInd w:val="0"/>
        <w:jc w:val="center"/>
        <w:rPr>
          <w:b/>
          <w:sz w:val="32"/>
          <w:szCs w:val="32"/>
          <w:u w:val="single"/>
        </w:rPr>
      </w:pPr>
      <w:r w:rsidRPr="00232FEB">
        <w:rPr>
          <w:b/>
          <w:sz w:val="32"/>
          <w:szCs w:val="32"/>
          <w:u w:val="single"/>
          <w:lang w:val="en-US"/>
        </w:rPr>
        <w:t>IX</w:t>
      </w:r>
      <w:r w:rsidRPr="00232FEB">
        <w:rPr>
          <w:b/>
          <w:sz w:val="32"/>
          <w:szCs w:val="32"/>
          <w:u w:val="single"/>
        </w:rPr>
        <w:t>. Энергосбережение и повышение энергетической эффективности</w:t>
      </w:r>
    </w:p>
    <w:p w:rsidR="00232FEB" w:rsidRPr="00232FEB" w:rsidRDefault="00232FEB" w:rsidP="00232FEB">
      <w:pPr>
        <w:autoSpaceDE w:val="0"/>
        <w:autoSpaceDN w:val="0"/>
        <w:adjustRightInd w:val="0"/>
        <w:rPr>
          <w:b/>
          <w:sz w:val="32"/>
          <w:szCs w:val="32"/>
          <w:u w:val="single"/>
        </w:rPr>
      </w:pPr>
    </w:p>
    <w:p w:rsidR="00232FEB" w:rsidRDefault="00232FEB" w:rsidP="00232FEB">
      <w:pPr>
        <w:autoSpaceDE w:val="0"/>
        <w:autoSpaceDN w:val="0"/>
        <w:adjustRightInd w:val="0"/>
        <w:ind w:firstLine="567"/>
        <w:jc w:val="both"/>
        <w:rPr>
          <w:b/>
          <w:bCs/>
          <w:sz w:val="26"/>
          <w:szCs w:val="26"/>
          <w:highlight w:val="white"/>
        </w:rPr>
      </w:pPr>
      <w:r w:rsidRPr="00907BDD">
        <w:rPr>
          <w:b/>
          <w:bCs/>
          <w:sz w:val="26"/>
          <w:szCs w:val="26"/>
          <w:highlight w:val="white"/>
        </w:rPr>
        <w:t>39. Показатель «Удельная величина потребления энергетических ресурсов (электрическая и тепловая энергия, вода, природный газ) в многоквартирных домах»</w:t>
      </w:r>
    </w:p>
    <w:p w:rsidR="003D6F78" w:rsidRPr="00907BDD" w:rsidRDefault="003D6F78" w:rsidP="00232FEB">
      <w:pPr>
        <w:autoSpaceDE w:val="0"/>
        <w:autoSpaceDN w:val="0"/>
        <w:adjustRightInd w:val="0"/>
        <w:ind w:firstLine="567"/>
        <w:jc w:val="both"/>
        <w:rPr>
          <w:b/>
          <w:bCs/>
          <w:sz w:val="26"/>
          <w:szCs w:val="26"/>
          <w:highlight w:val="white"/>
        </w:rPr>
      </w:pPr>
    </w:p>
    <w:p w:rsidR="00232FEB" w:rsidRPr="00907BDD" w:rsidRDefault="00232FEB" w:rsidP="00232FEB">
      <w:pPr>
        <w:autoSpaceDE w:val="0"/>
        <w:autoSpaceDN w:val="0"/>
        <w:adjustRightInd w:val="0"/>
        <w:ind w:firstLine="567"/>
        <w:jc w:val="both"/>
        <w:rPr>
          <w:b/>
          <w:bCs/>
          <w:sz w:val="26"/>
          <w:szCs w:val="26"/>
          <w:highlight w:val="white"/>
        </w:rPr>
      </w:pPr>
      <w:r w:rsidRPr="00907BDD">
        <w:rPr>
          <w:b/>
          <w:bCs/>
          <w:sz w:val="26"/>
          <w:szCs w:val="26"/>
          <w:highlight w:val="white"/>
        </w:rPr>
        <w:t>39.1. Показатель «электрическая энергия»:</w:t>
      </w:r>
    </w:p>
    <w:p w:rsidR="00232FEB" w:rsidRPr="00907BDD" w:rsidRDefault="00232FEB" w:rsidP="00232FEB">
      <w:pPr>
        <w:autoSpaceDE w:val="0"/>
        <w:autoSpaceDN w:val="0"/>
        <w:adjustRightInd w:val="0"/>
        <w:ind w:firstLine="709"/>
        <w:jc w:val="both"/>
        <w:rPr>
          <w:sz w:val="26"/>
          <w:szCs w:val="26"/>
          <w:u w:color="FF0000"/>
        </w:rPr>
      </w:pPr>
      <w:r w:rsidRPr="00907BDD">
        <w:rPr>
          <w:sz w:val="26"/>
          <w:szCs w:val="26"/>
          <w:u w:color="FF0000"/>
        </w:rPr>
        <w:t xml:space="preserve">Показатель по потреблению населением электроэнергии в 2024 году составил </w:t>
      </w:r>
      <w:r w:rsidRPr="00CF153A">
        <w:rPr>
          <w:b/>
          <w:sz w:val="26"/>
          <w:szCs w:val="26"/>
          <w:u w:val="single"/>
        </w:rPr>
        <w:t xml:space="preserve">1 185,03 кВт </w:t>
      </w:r>
      <w:proofErr w:type="gramStart"/>
      <w:r w:rsidRPr="00CF153A">
        <w:rPr>
          <w:b/>
          <w:sz w:val="26"/>
          <w:szCs w:val="26"/>
          <w:u w:val="single"/>
        </w:rPr>
        <w:t>ч</w:t>
      </w:r>
      <w:proofErr w:type="gramEnd"/>
      <w:r w:rsidRPr="00CF153A">
        <w:rPr>
          <w:b/>
          <w:sz w:val="26"/>
          <w:szCs w:val="26"/>
          <w:u w:val="single"/>
        </w:rPr>
        <w:t xml:space="preserve"> на 1 проживающего.</w:t>
      </w:r>
      <w:r w:rsidRPr="00907BDD">
        <w:rPr>
          <w:sz w:val="26"/>
          <w:szCs w:val="26"/>
          <w:u w:color="FF0000"/>
        </w:rPr>
        <w:t xml:space="preserve"> Увеличение данного показателя по сравнению с 2023 годом (1 169,79</w:t>
      </w:r>
      <w:r w:rsidR="00CF153A">
        <w:rPr>
          <w:sz w:val="26"/>
          <w:szCs w:val="26"/>
          <w:u w:color="FF0000"/>
        </w:rPr>
        <w:t xml:space="preserve"> </w:t>
      </w:r>
      <w:r w:rsidRPr="00907BDD">
        <w:rPr>
          <w:sz w:val="26"/>
          <w:szCs w:val="26"/>
          <w:u w:color="FF0000"/>
        </w:rPr>
        <w:t xml:space="preserve">кВт ч) на </w:t>
      </w:r>
      <w:r w:rsidRPr="00CF153A">
        <w:rPr>
          <w:b/>
          <w:sz w:val="26"/>
          <w:szCs w:val="26"/>
          <w:u w:val="single"/>
        </w:rPr>
        <w:t xml:space="preserve">15,24 кВт </w:t>
      </w:r>
      <w:proofErr w:type="gramStart"/>
      <w:r w:rsidRPr="00CF153A">
        <w:rPr>
          <w:b/>
          <w:sz w:val="26"/>
          <w:szCs w:val="26"/>
          <w:u w:val="single"/>
        </w:rPr>
        <w:t>ч</w:t>
      </w:r>
      <w:proofErr w:type="gramEnd"/>
      <w:r w:rsidRPr="00CF153A">
        <w:rPr>
          <w:b/>
          <w:sz w:val="26"/>
          <w:szCs w:val="26"/>
          <w:u w:val="single"/>
        </w:rPr>
        <w:t xml:space="preserve"> </w:t>
      </w:r>
      <w:r w:rsidRPr="00CF153A">
        <w:rPr>
          <w:sz w:val="26"/>
          <w:szCs w:val="26"/>
        </w:rPr>
        <w:t>на 1 проживающего</w:t>
      </w:r>
      <w:r w:rsidRPr="00CF153A">
        <w:rPr>
          <w:b/>
          <w:sz w:val="26"/>
          <w:szCs w:val="26"/>
          <w:u w:val="single"/>
        </w:rPr>
        <w:t xml:space="preserve"> </w:t>
      </w:r>
      <w:r w:rsidRPr="00907BDD">
        <w:rPr>
          <w:sz w:val="26"/>
          <w:szCs w:val="26"/>
          <w:u w:color="FF0000"/>
        </w:rPr>
        <w:t>обусловлено увеличением потребления электроэнергии, которое определено по показаниям приборов учета электрической энергии в многоквартирных домах.</w:t>
      </w:r>
    </w:p>
    <w:p w:rsidR="00232FEB" w:rsidRPr="00907BDD" w:rsidRDefault="00232FEB" w:rsidP="00232FEB">
      <w:pPr>
        <w:autoSpaceDE w:val="0"/>
        <w:autoSpaceDN w:val="0"/>
        <w:adjustRightInd w:val="0"/>
        <w:ind w:firstLine="709"/>
        <w:jc w:val="both"/>
        <w:rPr>
          <w:sz w:val="26"/>
          <w:szCs w:val="26"/>
          <w:u w:color="FF0000"/>
        </w:rPr>
      </w:pPr>
      <w:r w:rsidRPr="00907BDD">
        <w:rPr>
          <w:sz w:val="26"/>
          <w:szCs w:val="26"/>
          <w:u w:color="FF0000"/>
        </w:rPr>
        <w:lastRenderedPageBreak/>
        <w:t xml:space="preserve">На период 2025-2026 годов значение показателя планируется оставить на уровне </w:t>
      </w:r>
      <w:r w:rsidRPr="00CF153A">
        <w:rPr>
          <w:b/>
          <w:sz w:val="26"/>
          <w:szCs w:val="26"/>
          <w:u w:val="single"/>
        </w:rPr>
        <w:t xml:space="preserve">1 180,24 </w:t>
      </w:r>
      <w:proofErr w:type="spellStart"/>
      <w:r w:rsidRPr="00CF153A">
        <w:rPr>
          <w:b/>
          <w:sz w:val="26"/>
          <w:szCs w:val="26"/>
          <w:u w:val="single"/>
        </w:rPr>
        <w:t>кВт·</w:t>
      </w:r>
      <w:proofErr w:type="gramStart"/>
      <w:r w:rsidRPr="00CF153A">
        <w:rPr>
          <w:b/>
          <w:sz w:val="26"/>
          <w:szCs w:val="26"/>
          <w:u w:val="single"/>
        </w:rPr>
        <w:t>ч</w:t>
      </w:r>
      <w:proofErr w:type="spellEnd"/>
      <w:proofErr w:type="gramEnd"/>
      <w:r w:rsidRPr="00CF153A">
        <w:rPr>
          <w:b/>
          <w:sz w:val="26"/>
          <w:szCs w:val="26"/>
          <w:u w:val="single"/>
        </w:rPr>
        <w:t xml:space="preserve"> на 1 проживающего</w:t>
      </w:r>
      <w:r w:rsidRPr="00907BDD">
        <w:rPr>
          <w:sz w:val="26"/>
          <w:szCs w:val="26"/>
          <w:u w:color="FF0000"/>
        </w:rPr>
        <w:t xml:space="preserve">, 2027 год </w:t>
      </w:r>
      <w:r w:rsidRPr="00CF153A">
        <w:rPr>
          <w:b/>
          <w:sz w:val="26"/>
          <w:szCs w:val="26"/>
          <w:u w:val="single"/>
        </w:rPr>
        <w:t>1 168 Квт ч</w:t>
      </w:r>
      <w:r w:rsidRPr="00907BDD">
        <w:rPr>
          <w:sz w:val="26"/>
          <w:szCs w:val="26"/>
          <w:u w:color="FF0000"/>
        </w:rPr>
        <w:t xml:space="preserve">, изменение показателя обусловлено введением в эксплуатацию 2-х МКД. (Согласно данным Красноярскстата численность постоянного населения в Северо-Енисейском </w:t>
      </w:r>
      <w:r w:rsidR="005D7E76">
        <w:rPr>
          <w:sz w:val="26"/>
          <w:szCs w:val="26"/>
          <w:u w:color="FF0000"/>
        </w:rPr>
        <w:t>муниципальном округе</w:t>
      </w:r>
      <w:r w:rsidRPr="00907BDD">
        <w:rPr>
          <w:sz w:val="26"/>
          <w:szCs w:val="26"/>
          <w:u w:color="FF0000"/>
        </w:rPr>
        <w:t xml:space="preserve"> снижается, так в 2024 году показатель составил 8 241 человек, в 2025 – 8 108 человек, в 2026 – 7 978</w:t>
      </w:r>
      <w:r w:rsidR="00AC25B8">
        <w:rPr>
          <w:sz w:val="26"/>
          <w:szCs w:val="26"/>
          <w:u w:color="FF0000"/>
        </w:rPr>
        <w:t xml:space="preserve"> человек, 2027 – 7 849 человек</w:t>
      </w:r>
      <w:r w:rsidRPr="00907BDD">
        <w:rPr>
          <w:sz w:val="26"/>
          <w:szCs w:val="26"/>
          <w:u w:color="FF0000"/>
        </w:rPr>
        <w:t>).</w:t>
      </w:r>
    </w:p>
    <w:p w:rsidR="008A7941" w:rsidRDefault="008A7941" w:rsidP="00232FEB">
      <w:pPr>
        <w:autoSpaceDE w:val="0"/>
        <w:autoSpaceDN w:val="0"/>
        <w:adjustRightInd w:val="0"/>
        <w:ind w:firstLine="567"/>
        <w:jc w:val="both"/>
        <w:rPr>
          <w:b/>
          <w:sz w:val="26"/>
          <w:szCs w:val="26"/>
          <w:u w:color="FF0000"/>
        </w:rPr>
      </w:pPr>
    </w:p>
    <w:p w:rsidR="00232FEB" w:rsidRPr="008A7941" w:rsidRDefault="00232FEB" w:rsidP="00232FEB">
      <w:pPr>
        <w:autoSpaceDE w:val="0"/>
        <w:autoSpaceDN w:val="0"/>
        <w:adjustRightInd w:val="0"/>
        <w:ind w:firstLine="567"/>
        <w:jc w:val="both"/>
        <w:rPr>
          <w:b/>
          <w:sz w:val="26"/>
          <w:szCs w:val="26"/>
          <w:u w:color="FF0000"/>
        </w:rPr>
      </w:pPr>
      <w:r w:rsidRPr="008A7941">
        <w:rPr>
          <w:b/>
          <w:sz w:val="26"/>
          <w:szCs w:val="26"/>
          <w:u w:color="FF0000"/>
        </w:rPr>
        <w:t>Значения исходных данных для расчета показателя 39.1 представлены в</w:t>
      </w:r>
      <w:r w:rsidRPr="008A7941">
        <w:rPr>
          <w:b/>
          <w:color w:val="FF0000"/>
          <w:sz w:val="26"/>
          <w:szCs w:val="26"/>
          <w:u w:color="FF0000"/>
        </w:rPr>
        <w:t xml:space="preserve"> </w:t>
      </w:r>
      <w:r w:rsidRPr="008A7941">
        <w:rPr>
          <w:b/>
          <w:sz w:val="26"/>
          <w:szCs w:val="26"/>
          <w:u w:color="FF0000"/>
        </w:rPr>
        <w:t>таблице 11.</w:t>
      </w:r>
    </w:p>
    <w:p w:rsidR="00232FEB" w:rsidRPr="00907BDD" w:rsidRDefault="00232FEB" w:rsidP="00232FEB">
      <w:pPr>
        <w:autoSpaceDE w:val="0"/>
        <w:autoSpaceDN w:val="0"/>
        <w:adjustRightInd w:val="0"/>
        <w:ind w:firstLine="709"/>
        <w:jc w:val="right"/>
        <w:rPr>
          <w:sz w:val="26"/>
          <w:szCs w:val="26"/>
          <w:u w:color="FF0000"/>
        </w:rPr>
      </w:pPr>
      <w:r w:rsidRPr="00907BDD">
        <w:rPr>
          <w:sz w:val="26"/>
          <w:szCs w:val="26"/>
          <w:u w:color="FF0000"/>
        </w:rPr>
        <w:t>Таблица 11</w:t>
      </w:r>
    </w:p>
    <w:p w:rsidR="00232FEB" w:rsidRPr="00907BDD"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39.1</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134"/>
        <w:gridCol w:w="992"/>
        <w:gridCol w:w="992"/>
        <w:gridCol w:w="992"/>
        <w:gridCol w:w="993"/>
        <w:gridCol w:w="992"/>
        <w:gridCol w:w="992"/>
        <w:gridCol w:w="992"/>
      </w:tblGrid>
      <w:tr w:rsidR="00232FEB" w:rsidRPr="00232FEB" w:rsidTr="003D6F78">
        <w:trPr>
          <w:trHeight w:val="430"/>
        </w:trPr>
        <w:tc>
          <w:tcPr>
            <w:tcW w:w="1986"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Наименование показателя</w:t>
            </w:r>
          </w:p>
        </w:tc>
        <w:tc>
          <w:tcPr>
            <w:tcW w:w="1134"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Единицы измерения</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2021</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отчет</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2022 отчет</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2023</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отчет</w:t>
            </w:r>
          </w:p>
        </w:tc>
        <w:tc>
          <w:tcPr>
            <w:tcW w:w="993"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2024</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отчет</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2025 оценка</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2026 прогноз</w:t>
            </w:r>
          </w:p>
        </w:tc>
        <w:tc>
          <w:tcPr>
            <w:tcW w:w="992" w:type="dxa"/>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2027 прогноз</w:t>
            </w:r>
          </w:p>
        </w:tc>
      </w:tr>
      <w:tr w:rsidR="00232FEB" w:rsidRPr="00232FEB" w:rsidTr="003D6F78">
        <w:trPr>
          <w:trHeight w:val="456"/>
        </w:trPr>
        <w:tc>
          <w:tcPr>
            <w:tcW w:w="1986" w:type="dxa"/>
            <w:vAlign w:val="center"/>
          </w:tcPr>
          <w:p w:rsidR="00232FEB" w:rsidRPr="00232FEB" w:rsidRDefault="00232FEB" w:rsidP="00232FEB">
            <w:pPr>
              <w:autoSpaceDE w:val="0"/>
              <w:autoSpaceDN w:val="0"/>
              <w:adjustRightInd w:val="0"/>
              <w:rPr>
                <w:sz w:val="18"/>
                <w:szCs w:val="18"/>
                <w:u w:color="FF0000"/>
              </w:rPr>
            </w:pPr>
            <w:r w:rsidRPr="00232FEB">
              <w:rPr>
                <w:sz w:val="18"/>
                <w:szCs w:val="18"/>
                <w:u w:color="FF0000"/>
              </w:rPr>
              <w:t>электрическая энергия</w:t>
            </w:r>
          </w:p>
        </w:tc>
        <w:tc>
          <w:tcPr>
            <w:tcW w:w="1134" w:type="dxa"/>
            <w:vAlign w:val="center"/>
          </w:tcPr>
          <w:p w:rsidR="00232FEB" w:rsidRPr="00232FEB" w:rsidRDefault="00232FEB" w:rsidP="00232FEB">
            <w:pPr>
              <w:autoSpaceDE w:val="0"/>
              <w:autoSpaceDN w:val="0"/>
              <w:adjustRightInd w:val="0"/>
              <w:jc w:val="center"/>
              <w:rPr>
                <w:sz w:val="18"/>
                <w:szCs w:val="18"/>
                <w:u w:color="FF0000"/>
              </w:rPr>
            </w:pPr>
            <w:proofErr w:type="spellStart"/>
            <w:r w:rsidRPr="00232FEB">
              <w:rPr>
                <w:sz w:val="18"/>
                <w:szCs w:val="18"/>
                <w:u w:color="FF0000"/>
              </w:rPr>
              <w:t>кВт·</w:t>
            </w:r>
            <w:proofErr w:type="gramStart"/>
            <w:r w:rsidRPr="00232FEB">
              <w:rPr>
                <w:sz w:val="18"/>
                <w:szCs w:val="18"/>
                <w:u w:color="FF0000"/>
              </w:rPr>
              <w:t>ч</w:t>
            </w:r>
            <w:proofErr w:type="spellEnd"/>
            <w:proofErr w:type="gramEnd"/>
            <w:r w:rsidRPr="00232FEB">
              <w:rPr>
                <w:sz w:val="18"/>
                <w:szCs w:val="18"/>
                <w:u w:color="FF0000"/>
              </w:rPr>
              <w:t xml:space="preserve"> на 1 проживающего</w:t>
            </w:r>
          </w:p>
        </w:tc>
        <w:tc>
          <w:tcPr>
            <w:tcW w:w="992" w:type="dxa"/>
            <w:vAlign w:val="center"/>
          </w:tcPr>
          <w:p w:rsidR="00232FEB" w:rsidRPr="003D6F78" w:rsidRDefault="00232FEB" w:rsidP="00232FEB">
            <w:pPr>
              <w:jc w:val="center"/>
              <w:rPr>
                <w:sz w:val="16"/>
                <w:szCs w:val="16"/>
              </w:rPr>
            </w:pPr>
            <w:r w:rsidRPr="003D6F78">
              <w:rPr>
                <w:sz w:val="16"/>
                <w:szCs w:val="16"/>
              </w:rPr>
              <w:t>1 201,96</w:t>
            </w:r>
          </w:p>
        </w:tc>
        <w:tc>
          <w:tcPr>
            <w:tcW w:w="992" w:type="dxa"/>
            <w:vAlign w:val="center"/>
          </w:tcPr>
          <w:p w:rsidR="00232FEB" w:rsidRPr="003D6F78" w:rsidRDefault="00232FEB" w:rsidP="00232FEB">
            <w:pPr>
              <w:jc w:val="center"/>
              <w:rPr>
                <w:sz w:val="16"/>
                <w:szCs w:val="16"/>
              </w:rPr>
            </w:pPr>
            <w:r w:rsidRPr="003D6F78">
              <w:rPr>
                <w:sz w:val="16"/>
                <w:szCs w:val="16"/>
              </w:rPr>
              <w:t>1 178,14</w:t>
            </w:r>
          </w:p>
        </w:tc>
        <w:tc>
          <w:tcPr>
            <w:tcW w:w="992" w:type="dxa"/>
            <w:vAlign w:val="center"/>
          </w:tcPr>
          <w:p w:rsidR="00232FEB" w:rsidRPr="003D6F78" w:rsidRDefault="00232FEB" w:rsidP="00232FEB">
            <w:pPr>
              <w:jc w:val="center"/>
              <w:rPr>
                <w:sz w:val="16"/>
                <w:szCs w:val="16"/>
              </w:rPr>
            </w:pPr>
            <w:r w:rsidRPr="003D6F78">
              <w:rPr>
                <w:sz w:val="16"/>
                <w:szCs w:val="16"/>
              </w:rPr>
              <w:t>1 169,79</w:t>
            </w:r>
          </w:p>
        </w:tc>
        <w:tc>
          <w:tcPr>
            <w:tcW w:w="993" w:type="dxa"/>
            <w:vAlign w:val="center"/>
          </w:tcPr>
          <w:p w:rsidR="00232FEB" w:rsidRPr="003D6F78" w:rsidRDefault="00232FEB" w:rsidP="00232FEB">
            <w:pPr>
              <w:jc w:val="center"/>
              <w:rPr>
                <w:sz w:val="16"/>
                <w:szCs w:val="16"/>
              </w:rPr>
            </w:pPr>
            <w:r w:rsidRPr="003D6F78">
              <w:rPr>
                <w:sz w:val="16"/>
                <w:szCs w:val="16"/>
              </w:rPr>
              <w:t>1 185,03</w:t>
            </w:r>
          </w:p>
        </w:tc>
        <w:tc>
          <w:tcPr>
            <w:tcW w:w="992" w:type="dxa"/>
            <w:vAlign w:val="center"/>
          </w:tcPr>
          <w:p w:rsidR="00232FEB" w:rsidRPr="003D6F78" w:rsidRDefault="00232FEB" w:rsidP="00232FEB">
            <w:pPr>
              <w:jc w:val="center"/>
              <w:rPr>
                <w:sz w:val="16"/>
                <w:szCs w:val="16"/>
              </w:rPr>
            </w:pPr>
            <w:r w:rsidRPr="003D6F78">
              <w:rPr>
                <w:sz w:val="16"/>
                <w:szCs w:val="16"/>
              </w:rPr>
              <w:t>1 180,24</w:t>
            </w:r>
          </w:p>
        </w:tc>
        <w:tc>
          <w:tcPr>
            <w:tcW w:w="992" w:type="dxa"/>
            <w:vAlign w:val="center"/>
          </w:tcPr>
          <w:p w:rsidR="00232FEB" w:rsidRPr="003D6F78" w:rsidRDefault="00232FEB" w:rsidP="00232FEB">
            <w:pPr>
              <w:jc w:val="center"/>
              <w:rPr>
                <w:sz w:val="16"/>
                <w:szCs w:val="16"/>
              </w:rPr>
            </w:pPr>
            <w:r w:rsidRPr="003D6F78">
              <w:rPr>
                <w:sz w:val="16"/>
                <w:szCs w:val="16"/>
              </w:rPr>
              <w:t>1 180,24</w:t>
            </w:r>
          </w:p>
        </w:tc>
        <w:tc>
          <w:tcPr>
            <w:tcW w:w="992" w:type="dxa"/>
            <w:vAlign w:val="center"/>
          </w:tcPr>
          <w:p w:rsidR="00232FEB" w:rsidRPr="003D6F78" w:rsidRDefault="00232FEB" w:rsidP="00232FEB">
            <w:pPr>
              <w:jc w:val="center"/>
              <w:rPr>
                <w:sz w:val="16"/>
                <w:szCs w:val="16"/>
              </w:rPr>
            </w:pPr>
            <w:r w:rsidRPr="003D6F78">
              <w:rPr>
                <w:sz w:val="16"/>
                <w:szCs w:val="16"/>
              </w:rPr>
              <w:t>1 168,42</w:t>
            </w:r>
          </w:p>
        </w:tc>
      </w:tr>
      <w:tr w:rsidR="00232FEB" w:rsidRPr="00232FEB" w:rsidTr="003D6F78">
        <w:trPr>
          <w:trHeight w:val="461"/>
        </w:trPr>
        <w:tc>
          <w:tcPr>
            <w:tcW w:w="1986" w:type="dxa"/>
            <w:vAlign w:val="center"/>
          </w:tcPr>
          <w:p w:rsidR="00232FEB" w:rsidRPr="00232FEB" w:rsidRDefault="00232FEB" w:rsidP="00232FEB">
            <w:pPr>
              <w:autoSpaceDE w:val="0"/>
              <w:autoSpaceDN w:val="0"/>
              <w:adjustRightInd w:val="0"/>
              <w:rPr>
                <w:sz w:val="18"/>
                <w:szCs w:val="18"/>
                <w:u w:color="FF0000"/>
              </w:rPr>
            </w:pPr>
            <w:r w:rsidRPr="00232FEB">
              <w:rPr>
                <w:sz w:val="18"/>
                <w:szCs w:val="18"/>
                <w:u w:color="FF0000"/>
              </w:rPr>
              <w:t>объем потребления электрической энергии в многоквартирных домах</w:t>
            </w:r>
          </w:p>
        </w:tc>
        <w:tc>
          <w:tcPr>
            <w:tcW w:w="1134" w:type="dxa"/>
            <w:vAlign w:val="center"/>
          </w:tcPr>
          <w:p w:rsidR="00232FEB" w:rsidRPr="00232FEB" w:rsidRDefault="00232FEB" w:rsidP="00232FEB">
            <w:pPr>
              <w:autoSpaceDE w:val="0"/>
              <w:autoSpaceDN w:val="0"/>
              <w:adjustRightInd w:val="0"/>
              <w:jc w:val="center"/>
              <w:rPr>
                <w:sz w:val="18"/>
                <w:szCs w:val="18"/>
                <w:u w:color="FF0000"/>
              </w:rPr>
            </w:pPr>
            <w:r w:rsidRPr="00232FEB">
              <w:rPr>
                <w:sz w:val="18"/>
                <w:szCs w:val="18"/>
                <w:u w:color="FF0000"/>
              </w:rPr>
              <w:t xml:space="preserve">кВт </w:t>
            </w:r>
            <w:proofErr w:type="gramStart"/>
            <w:r w:rsidRPr="00232FEB">
              <w:rPr>
                <w:sz w:val="18"/>
                <w:szCs w:val="18"/>
                <w:u w:color="FF0000"/>
              </w:rPr>
              <w:t>ч</w:t>
            </w:r>
            <w:proofErr w:type="gramEnd"/>
          </w:p>
        </w:tc>
        <w:tc>
          <w:tcPr>
            <w:tcW w:w="992" w:type="dxa"/>
            <w:vAlign w:val="center"/>
          </w:tcPr>
          <w:p w:rsidR="00232FEB" w:rsidRPr="003D6F78" w:rsidRDefault="00232FEB" w:rsidP="00232FEB">
            <w:pPr>
              <w:ind w:left="-108"/>
              <w:jc w:val="center"/>
              <w:rPr>
                <w:sz w:val="16"/>
                <w:szCs w:val="16"/>
              </w:rPr>
            </w:pPr>
            <w:r w:rsidRPr="003D6F78">
              <w:rPr>
                <w:sz w:val="16"/>
                <w:szCs w:val="16"/>
                <w:u w:color="FF0000"/>
              </w:rPr>
              <w:t>7 197 336,5</w:t>
            </w:r>
          </w:p>
        </w:tc>
        <w:tc>
          <w:tcPr>
            <w:tcW w:w="992" w:type="dxa"/>
            <w:vAlign w:val="center"/>
          </w:tcPr>
          <w:p w:rsidR="00232FEB" w:rsidRPr="003D6F78" w:rsidRDefault="00232FEB" w:rsidP="00232FEB">
            <w:pPr>
              <w:ind w:left="-108"/>
              <w:jc w:val="center"/>
              <w:rPr>
                <w:sz w:val="16"/>
                <w:szCs w:val="16"/>
              </w:rPr>
            </w:pPr>
            <w:r w:rsidRPr="003D6F78">
              <w:rPr>
                <w:sz w:val="16"/>
                <w:szCs w:val="16"/>
              </w:rPr>
              <w:t>7 050 000,0</w:t>
            </w:r>
          </w:p>
        </w:tc>
        <w:tc>
          <w:tcPr>
            <w:tcW w:w="992" w:type="dxa"/>
            <w:vAlign w:val="center"/>
          </w:tcPr>
          <w:p w:rsidR="00232FEB" w:rsidRPr="003D6F78" w:rsidRDefault="00232FEB" w:rsidP="00232FEB">
            <w:pPr>
              <w:ind w:left="-108"/>
              <w:jc w:val="center"/>
              <w:rPr>
                <w:sz w:val="16"/>
                <w:szCs w:val="16"/>
              </w:rPr>
            </w:pPr>
            <w:r w:rsidRPr="003D6F78">
              <w:rPr>
                <w:sz w:val="16"/>
                <w:szCs w:val="16"/>
              </w:rPr>
              <w:t>7 000 000,0</w:t>
            </w:r>
          </w:p>
        </w:tc>
        <w:tc>
          <w:tcPr>
            <w:tcW w:w="993" w:type="dxa"/>
            <w:vAlign w:val="center"/>
          </w:tcPr>
          <w:p w:rsidR="00232FEB" w:rsidRPr="003D6F78" w:rsidRDefault="00232FEB" w:rsidP="00232FEB">
            <w:pPr>
              <w:ind w:left="-108"/>
              <w:jc w:val="center"/>
              <w:rPr>
                <w:sz w:val="16"/>
                <w:szCs w:val="16"/>
              </w:rPr>
            </w:pPr>
            <w:r w:rsidRPr="003D6F78">
              <w:rPr>
                <w:sz w:val="16"/>
                <w:szCs w:val="16"/>
              </w:rPr>
              <w:t>7 000 000,0</w:t>
            </w:r>
          </w:p>
        </w:tc>
        <w:tc>
          <w:tcPr>
            <w:tcW w:w="992" w:type="dxa"/>
            <w:vAlign w:val="center"/>
          </w:tcPr>
          <w:p w:rsidR="00232FEB" w:rsidRPr="003D6F78" w:rsidRDefault="00232FEB" w:rsidP="00232FEB">
            <w:pPr>
              <w:ind w:left="-108"/>
              <w:jc w:val="center"/>
              <w:rPr>
                <w:sz w:val="16"/>
                <w:szCs w:val="16"/>
              </w:rPr>
            </w:pPr>
            <w:r w:rsidRPr="003D6F78">
              <w:rPr>
                <w:sz w:val="16"/>
                <w:szCs w:val="16"/>
              </w:rPr>
              <w:t>7 000 000,0</w:t>
            </w:r>
          </w:p>
        </w:tc>
        <w:tc>
          <w:tcPr>
            <w:tcW w:w="992" w:type="dxa"/>
            <w:vAlign w:val="center"/>
          </w:tcPr>
          <w:p w:rsidR="00232FEB" w:rsidRPr="003D6F78" w:rsidRDefault="00232FEB" w:rsidP="00232FEB">
            <w:pPr>
              <w:ind w:left="-108"/>
              <w:jc w:val="center"/>
              <w:rPr>
                <w:sz w:val="16"/>
                <w:szCs w:val="16"/>
              </w:rPr>
            </w:pPr>
            <w:r w:rsidRPr="003D6F78">
              <w:rPr>
                <w:sz w:val="16"/>
                <w:szCs w:val="16"/>
              </w:rPr>
              <w:t>7 000 000,0</w:t>
            </w:r>
          </w:p>
        </w:tc>
        <w:tc>
          <w:tcPr>
            <w:tcW w:w="992" w:type="dxa"/>
            <w:vAlign w:val="center"/>
          </w:tcPr>
          <w:p w:rsidR="00232FEB" w:rsidRPr="003D6F78" w:rsidRDefault="00232FEB" w:rsidP="00232FEB">
            <w:pPr>
              <w:jc w:val="center"/>
              <w:rPr>
                <w:sz w:val="16"/>
                <w:szCs w:val="16"/>
              </w:rPr>
            </w:pPr>
            <w:r w:rsidRPr="003D6F78">
              <w:rPr>
                <w:sz w:val="16"/>
                <w:szCs w:val="16"/>
              </w:rPr>
              <w:t>7 000 000,0</w:t>
            </w:r>
          </w:p>
        </w:tc>
      </w:tr>
      <w:tr w:rsidR="00232FEB" w:rsidRPr="00232FEB" w:rsidTr="003D6F78">
        <w:trPr>
          <w:trHeight w:val="692"/>
        </w:trPr>
        <w:tc>
          <w:tcPr>
            <w:tcW w:w="1986" w:type="dxa"/>
            <w:vAlign w:val="center"/>
          </w:tcPr>
          <w:p w:rsidR="00232FEB" w:rsidRPr="00232FEB" w:rsidRDefault="00232FEB" w:rsidP="00232FEB">
            <w:pPr>
              <w:autoSpaceDE w:val="0"/>
              <w:autoSpaceDN w:val="0"/>
              <w:adjustRightInd w:val="0"/>
              <w:rPr>
                <w:sz w:val="18"/>
                <w:szCs w:val="18"/>
                <w:u w:color="FF0000"/>
              </w:rPr>
            </w:pPr>
            <w:proofErr w:type="gramStart"/>
            <w:r w:rsidRPr="00232FEB">
              <w:rPr>
                <w:sz w:val="18"/>
                <w:szCs w:val="18"/>
                <w:u w:color="FF0000"/>
              </w:rPr>
              <w:t>число проживающих в многоквартирных домах, которым отпущен соответствующий энергетический ресурс</w:t>
            </w:r>
            <w:proofErr w:type="gramEnd"/>
          </w:p>
        </w:tc>
        <w:tc>
          <w:tcPr>
            <w:tcW w:w="1134" w:type="dxa"/>
            <w:vAlign w:val="center"/>
          </w:tcPr>
          <w:p w:rsidR="00232FEB" w:rsidRPr="00232FEB" w:rsidRDefault="00232FEB" w:rsidP="00232FEB">
            <w:pPr>
              <w:autoSpaceDE w:val="0"/>
              <w:autoSpaceDN w:val="0"/>
              <w:adjustRightInd w:val="0"/>
              <w:jc w:val="center"/>
              <w:rPr>
                <w:sz w:val="18"/>
                <w:szCs w:val="18"/>
                <w:u w:color="FF0000"/>
              </w:rPr>
            </w:pPr>
            <w:r w:rsidRPr="00232FEB">
              <w:rPr>
                <w:sz w:val="18"/>
                <w:szCs w:val="18"/>
                <w:u w:color="FF0000"/>
              </w:rPr>
              <w:t>человек</w:t>
            </w:r>
          </w:p>
        </w:tc>
        <w:tc>
          <w:tcPr>
            <w:tcW w:w="992" w:type="dxa"/>
            <w:vAlign w:val="center"/>
          </w:tcPr>
          <w:p w:rsidR="00232FEB" w:rsidRPr="003D6F78" w:rsidRDefault="00232FEB" w:rsidP="00232FEB">
            <w:pPr>
              <w:jc w:val="center"/>
              <w:rPr>
                <w:sz w:val="16"/>
                <w:szCs w:val="16"/>
              </w:rPr>
            </w:pPr>
            <w:r w:rsidRPr="003D6F78">
              <w:rPr>
                <w:sz w:val="16"/>
                <w:szCs w:val="16"/>
                <w:u w:color="FF0000"/>
              </w:rPr>
              <w:t>5 988</w:t>
            </w:r>
          </w:p>
        </w:tc>
        <w:tc>
          <w:tcPr>
            <w:tcW w:w="992" w:type="dxa"/>
            <w:vAlign w:val="center"/>
          </w:tcPr>
          <w:p w:rsidR="00232FEB" w:rsidRPr="003D6F78" w:rsidRDefault="00232FEB" w:rsidP="00232FEB">
            <w:pPr>
              <w:jc w:val="center"/>
              <w:rPr>
                <w:sz w:val="16"/>
                <w:szCs w:val="16"/>
              </w:rPr>
            </w:pPr>
            <w:r w:rsidRPr="003D6F78">
              <w:rPr>
                <w:sz w:val="16"/>
                <w:szCs w:val="16"/>
                <w:u w:color="FF0000"/>
              </w:rPr>
              <w:t>5 984</w:t>
            </w:r>
          </w:p>
        </w:tc>
        <w:tc>
          <w:tcPr>
            <w:tcW w:w="992" w:type="dxa"/>
            <w:vAlign w:val="center"/>
          </w:tcPr>
          <w:p w:rsidR="00232FEB" w:rsidRPr="003D6F78" w:rsidRDefault="00232FEB" w:rsidP="00232FEB">
            <w:pPr>
              <w:jc w:val="center"/>
              <w:rPr>
                <w:sz w:val="16"/>
                <w:szCs w:val="16"/>
              </w:rPr>
            </w:pPr>
            <w:r w:rsidRPr="003D6F78">
              <w:rPr>
                <w:sz w:val="16"/>
                <w:szCs w:val="16"/>
              </w:rPr>
              <w:t>5 984</w:t>
            </w:r>
          </w:p>
        </w:tc>
        <w:tc>
          <w:tcPr>
            <w:tcW w:w="993" w:type="dxa"/>
            <w:vAlign w:val="center"/>
          </w:tcPr>
          <w:p w:rsidR="00232FEB" w:rsidRPr="003D6F78" w:rsidRDefault="00232FEB" w:rsidP="00232FEB">
            <w:pPr>
              <w:jc w:val="center"/>
              <w:rPr>
                <w:sz w:val="16"/>
                <w:szCs w:val="16"/>
              </w:rPr>
            </w:pPr>
            <w:r w:rsidRPr="003D6F78">
              <w:rPr>
                <w:sz w:val="16"/>
                <w:szCs w:val="16"/>
              </w:rPr>
              <w:t>5 907</w:t>
            </w:r>
          </w:p>
        </w:tc>
        <w:tc>
          <w:tcPr>
            <w:tcW w:w="992" w:type="dxa"/>
            <w:vAlign w:val="center"/>
          </w:tcPr>
          <w:p w:rsidR="00232FEB" w:rsidRPr="003D6F78" w:rsidRDefault="00232FEB" w:rsidP="00232FEB">
            <w:pPr>
              <w:jc w:val="center"/>
              <w:rPr>
                <w:sz w:val="16"/>
                <w:szCs w:val="16"/>
              </w:rPr>
            </w:pPr>
            <w:r w:rsidRPr="003D6F78">
              <w:rPr>
                <w:sz w:val="16"/>
                <w:szCs w:val="16"/>
              </w:rPr>
              <w:t>5 931</w:t>
            </w:r>
          </w:p>
        </w:tc>
        <w:tc>
          <w:tcPr>
            <w:tcW w:w="992" w:type="dxa"/>
            <w:vAlign w:val="center"/>
          </w:tcPr>
          <w:p w:rsidR="00232FEB" w:rsidRPr="003D6F78" w:rsidRDefault="00232FEB" w:rsidP="00232FEB">
            <w:pPr>
              <w:jc w:val="center"/>
              <w:rPr>
                <w:sz w:val="16"/>
                <w:szCs w:val="16"/>
                <w:u w:color="FF0000"/>
              </w:rPr>
            </w:pPr>
            <w:r w:rsidRPr="003D6F78">
              <w:rPr>
                <w:sz w:val="16"/>
                <w:szCs w:val="16"/>
                <w:u w:color="FF0000"/>
              </w:rPr>
              <w:t>5 931</w:t>
            </w:r>
          </w:p>
        </w:tc>
        <w:tc>
          <w:tcPr>
            <w:tcW w:w="992" w:type="dxa"/>
            <w:vAlign w:val="center"/>
          </w:tcPr>
          <w:p w:rsidR="00232FEB" w:rsidRPr="003D6F78" w:rsidRDefault="00232FEB" w:rsidP="00232FEB">
            <w:pPr>
              <w:jc w:val="center"/>
              <w:rPr>
                <w:sz w:val="16"/>
                <w:szCs w:val="16"/>
              </w:rPr>
            </w:pPr>
            <w:r w:rsidRPr="003D6F78">
              <w:rPr>
                <w:sz w:val="16"/>
                <w:szCs w:val="16"/>
              </w:rPr>
              <w:t>5 991</w:t>
            </w:r>
          </w:p>
        </w:tc>
      </w:tr>
    </w:tbl>
    <w:p w:rsidR="008A7941" w:rsidRDefault="008A7941" w:rsidP="00232FEB">
      <w:pPr>
        <w:autoSpaceDE w:val="0"/>
        <w:autoSpaceDN w:val="0"/>
        <w:adjustRightInd w:val="0"/>
        <w:ind w:firstLine="567"/>
        <w:jc w:val="both"/>
        <w:rPr>
          <w:b/>
          <w:bCs/>
          <w:sz w:val="26"/>
          <w:szCs w:val="26"/>
        </w:rPr>
      </w:pPr>
    </w:p>
    <w:p w:rsidR="00232FEB" w:rsidRDefault="00232FEB" w:rsidP="00232FEB">
      <w:pPr>
        <w:autoSpaceDE w:val="0"/>
        <w:autoSpaceDN w:val="0"/>
        <w:adjustRightInd w:val="0"/>
        <w:ind w:firstLine="567"/>
        <w:jc w:val="both"/>
        <w:rPr>
          <w:b/>
          <w:bCs/>
          <w:sz w:val="26"/>
          <w:szCs w:val="26"/>
        </w:rPr>
      </w:pPr>
      <w:r w:rsidRPr="00907BDD">
        <w:rPr>
          <w:b/>
          <w:bCs/>
          <w:sz w:val="26"/>
          <w:szCs w:val="26"/>
        </w:rPr>
        <w:t>39.2 Показатель «тепловая энергия»:</w:t>
      </w:r>
    </w:p>
    <w:p w:rsidR="008A7941" w:rsidRPr="00907BDD" w:rsidRDefault="008A7941" w:rsidP="008A7941">
      <w:pPr>
        <w:autoSpaceDE w:val="0"/>
        <w:autoSpaceDN w:val="0"/>
        <w:adjustRightInd w:val="0"/>
        <w:ind w:firstLine="709"/>
        <w:jc w:val="both"/>
        <w:rPr>
          <w:b/>
          <w:bCs/>
          <w:sz w:val="26"/>
          <w:szCs w:val="26"/>
        </w:rPr>
      </w:pPr>
    </w:p>
    <w:p w:rsidR="00232FEB" w:rsidRPr="00907BDD" w:rsidRDefault="00232FEB" w:rsidP="008A7941">
      <w:pPr>
        <w:autoSpaceDE w:val="0"/>
        <w:autoSpaceDN w:val="0"/>
        <w:adjustRightInd w:val="0"/>
        <w:ind w:firstLine="709"/>
        <w:jc w:val="both"/>
        <w:rPr>
          <w:sz w:val="26"/>
          <w:szCs w:val="26"/>
          <w:u w:color="FF0000"/>
        </w:rPr>
      </w:pPr>
      <w:r w:rsidRPr="00907BDD">
        <w:rPr>
          <w:sz w:val="26"/>
          <w:szCs w:val="26"/>
          <w:u w:color="FF0000"/>
        </w:rPr>
        <w:t xml:space="preserve">Показатель потребления тепловой энергии в 2024 году составил </w:t>
      </w:r>
      <w:r w:rsidRPr="006414A4">
        <w:rPr>
          <w:b/>
          <w:sz w:val="26"/>
          <w:szCs w:val="26"/>
          <w:u w:val="single"/>
        </w:rPr>
        <w:t>0,48</w:t>
      </w:r>
      <w:r w:rsidRPr="00907BDD">
        <w:rPr>
          <w:sz w:val="26"/>
          <w:szCs w:val="26"/>
          <w:u w:color="FF0000"/>
        </w:rPr>
        <w:t xml:space="preserve"> на 1 кв., остался на уровне 2023 года (0,48 на 1 кв. метр общей площади).</w:t>
      </w:r>
    </w:p>
    <w:p w:rsidR="00232FEB" w:rsidRPr="00907BDD" w:rsidRDefault="00232FEB" w:rsidP="008A7941">
      <w:pPr>
        <w:autoSpaceDE w:val="0"/>
        <w:autoSpaceDN w:val="0"/>
        <w:adjustRightInd w:val="0"/>
        <w:ind w:firstLine="709"/>
        <w:jc w:val="both"/>
        <w:rPr>
          <w:sz w:val="26"/>
          <w:szCs w:val="26"/>
          <w:u w:color="FF0000"/>
        </w:rPr>
      </w:pPr>
      <w:r w:rsidRPr="00907BDD">
        <w:rPr>
          <w:sz w:val="26"/>
          <w:szCs w:val="26"/>
          <w:u w:color="FF0000"/>
        </w:rPr>
        <w:t xml:space="preserve">На период 2025-2026 годов значение показателя оставить на уровне 2024 года, который составит </w:t>
      </w:r>
      <w:r w:rsidRPr="00CF153A">
        <w:rPr>
          <w:b/>
          <w:sz w:val="26"/>
          <w:szCs w:val="26"/>
          <w:u w:val="single"/>
        </w:rPr>
        <w:t xml:space="preserve">0,48 </w:t>
      </w:r>
      <w:r w:rsidRPr="00CF153A">
        <w:rPr>
          <w:b/>
          <w:bCs/>
          <w:sz w:val="26"/>
          <w:szCs w:val="26"/>
          <w:u w:val="single"/>
        </w:rPr>
        <w:t>Гкал на 1 кв. м.</w:t>
      </w:r>
      <w:r w:rsidRPr="00907BDD">
        <w:rPr>
          <w:bCs/>
          <w:sz w:val="26"/>
          <w:szCs w:val="26"/>
        </w:rPr>
        <w:t xml:space="preserve"> общей площади</w:t>
      </w:r>
      <w:r w:rsidRPr="00907BDD">
        <w:rPr>
          <w:sz w:val="26"/>
          <w:szCs w:val="26"/>
          <w:u w:color="FF0000"/>
        </w:rPr>
        <w:t xml:space="preserve">, 2027 год </w:t>
      </w:r>
      <w:r w:rsidRPr="00CF153A">
        <w:rPr>
          <w:b/>
          <w:sz w:val="26"/>
          <w:szCs w:val="26"/>
          <w:u w:val="single"/>
        </w:rPr>
        <w:t xml:space="preserve">0,47 Гкал на 1 </w:t>
      </w:r>
      <w:proofErr w:type="spellStart"/>
      <w:r w:rsidRPr="00CF153A">
        <w:rPr>
          <w:b/>
          <w:sz w:val="26"/>
          <w:szCs w:val="26"/>
          <w:u w:val="single"/>
        </w:rPr>
        <w:t>кв.м</w:t>
      </w:r>
      <w:proofErr w:type="spellEnd"/>
      <w:r w:rsidRPr="00CF153A">
        <w:rPr>
          <w:b/>
          <w:sz w:val="26"/>
          <w:szCs w:val="26"/>
          <w:u w:val="single"/>
        </w:rPr>
        <w:t>.</w:t>
      </w:r>
      <w:r w:rsidRPr="00907BDD">
        <w:rPr>
          <w:sz w:val="26"/>
          <w:szCs w:val="26"/>
          <w:u w:color="FF0000"/>
        </w:rPr>
        <w:t xml:space="preserve"> общей площади.</w:t>
      </w:r>
    </w:p>
    <w:p w:rsidR="008A7941" w:rsidRDefault="008A7941" w:rsidP="008A7941">
      <w:pPr>
        <w:autoSpaceDE w:val="0"/>
        <w:autoSpaceDN w:val="0"/>
        <w:adjustRightInd w:val="0"/>
        <w:ind w:firstLine="709"/>
        <w:jc w:val="both"/>
        <w:rPr>
          <w:sz w:val="26"/>
          <w:szCs w:val="26"/>
          <w:u w:color="FF0000"/>
        </w:rPr>
      </w:pPr>
    </w:p>
    <w:p w:rsidR="00232FEB" w:rsidRPr="008A7941" w:rsidRDefault="00232FEB" w:rsidP="008A7941">
      <w:pPr>
        <w:autoSpaceDE w:val="0"/>
        <w:autoSpaceDN w:val="0"/>
        <w:adjustRightInd w:val="0"/>
        <w:ind w:firstLine="709"/>
        <w:jc w:val="both"/>
        <w:rPr>
          <w:b/>
          <w:sz w:val="26"/>
          <w:szCs w:val="26"/>
          <w:u w:color="FF0000"/>
        </w:rPr>
      </w:pPr>
      <w:r w:rsidRPr="008A7941">
        <w:rPr>
          <w:b/>
          <w:sz w:val="26"/>
          <w:szCs w:val="26"/>
          <w:u w:color="FF0000"/>
        </w:rPr>
        <w:t>Значения исходных данных для расчета показателя 39.2 представлены в таблице 12.</w:t>
      </w:r>
    </w:p>
    <w:p w:rsidR="00232FEB" w:rsidRPr="00907BDD" w:rsidRDefault="00232FEB" w:rsidP="00232FEB">
      <w:pPr>
        <w:autoSpaceDE w:val="0"/>
        <w:autoSpaceDN w:val="0"/>
        <w:adjustRightInd w:val="0"/>
        <w:ind w:firstLine="709"/>
        <w:jc w:val="right"/>
        <w:rPr>
          <w:rFonts w:ascii="Times New Roman CYR" w:hAnsi="Times New Roman CYR" w:cs="Times New Roman CYR"/>
          <w:sz w:val="26"/>
          <w:szCs w:val="26"/>
          <w:u w:color="FF0000"/>
        </w:rPr>
      </w:pPr>
      <w:r w:rsidRPr="00907BDD">
        <w:rPr>
          <w:rFonts w:ascii="Times New Roman CYR" w:hAnsi="Times New Roman CYR" w:cs="Times New Roman CYR"/>
          <w:sz w:val="26"/>
          <w:szCs w:val="26"/>
          <w:u w:color="FF0000"/>
        </w:rPr>
        <w:t>Таблица 12</w:t>
      </w:r>
    </w:p>
    <w:p w:rsidR="00232FEB" w:rsidRPr="00232FEB" w:rsidRDefault="00232FEB" w:rsidP="00232FEB">
      <w:pPr>
        <w:autoSpaceDE w:val="0"/>
        <w:autoSpaceDN w:val="0"/>
        <w:adjustRightInd w:val="0"/>
        <w:ind w:firstLine="709"/>
        <w:jc w:val="right"/>
        <w:rPr>
          <w:rFonts w:ascii="Times New Roman CYR" w:hAnsi="Times New Roman CYR" w:cs="Times New Roman CYR"/>
          <w:sz w:val="26"/>
          <w:szCs w:val="26"/>
          <w:u w:color="FF0000"/>
        </w:rPr>
      </w:pPr>
    </w:p>
    <w:p w:rsidR="00232FEB" w:rsidRPr="00232FEB" w:rsidRDefault="00232FEB" w:rsidP="00232FEB">
      <w:pPr>
        <w:autoSpaceDE w:val="0"/>
        <w:autoSpaceDN w:val="0"/>
        <w:adjustRightInd w:val="0"/>
        <w:ind w:firstLine="709"/>
        <w:jc w:val="center"/>
        <w:rPr>
          <w:rFonts w:ascii="Times New Roman CYR" w:hAnsi="Times New Roman CYR" w:cs="Times New Roman CYR"/>
          <w:b/>
          <w:sz w:val="26"/>
          <w:szCs w:val="26"/>
          <w:u w:color="FF0000"/>
        </w:rPr>
      </w:pPr>
      <w:r w:rsidRPr="00232FEB">
        <w:rPr>
          <w:rFonts w:ascii="Times New Roman CYR" w:hAnsi="Times New Roman CYR" w:cs="Times New Roman CYR"/>
          <w:b/>
          <w:sz w:val="26"/>
          <w:szCs w:val="26"/>
          <w:u w:color="FF0000"/>
        </w:rPr>
        <w:t>Исходные данные для расчета показателя 39.2</w:t>
      </w:r>
    </w:p>
    <w:tbl>
      <w:tblPr>
        <w:tblW w:w="10206" w:type="dxa"/>
        <w:tblInd w:w="-459" w:type="dxa"/>
        <w:tblLayout w:type="fixed"/>
        <w:tblLook w:val="0000" w:firstRow="0" w:lastRow="0" w:firstColumn="0" w:lastColumn="0" w:noHBand="0" w:noVBand="0"/>
      </w:tblPr>
      <w:tblGrid>
        <w:gridCol w:w="1701"/>
        <w:gridCol w:w="1560"/>
        <w:gridCol w:w="992"/>
        <w:gridCol w:w="992"/>
        <w:gridCol w:w="992"/>
        <w:gridCol w:w="993"/>
        <w:gridCol w:w="992"/>
        <w:gridCol w:w="992"/>
        <w:gridCol w:w="992"/>
      </w:tblGrid>
      <w:tr w:rsidR="00232FEB" w:rsidRPr="00232FEB" w:rsidTr="00BC42A5">
        <w:trPr>
          <w:trHeight w:val="420"/>
        </w:trPr>
        <w:tc>
          <w:tcPr>
            <w:tcW w:w="1701" w:type="dxa"/>
            <w:tcBorders>
              <w:top w:val="single" w:sz="4" w:space="0" w:color="auto"/>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Наименование показателя</w:t>
            </w:r>
          </w:p>
        </w:tc>
        <w:tc>
          <w:tcPr>
            <w:tcW w:w="1560"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Единицы измерения</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2021 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2022 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2023 отчет</w:t>
            </w:r>
          </w:p>
        </w:tc>
        <w:tc>
          <w:tcPr>
            <w:tcW w:w="993"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2024 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2025 оценка</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2026 прогноз</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2027 прогноз</w:t>
            </w:r>
          </w:p>
        </w:tc>
      </w:tr>
      <w:tr w:rsidR="00232FEB" w:rsidRPr="00232FEB" w:rsidTr="00BC42A5">
        <w:trPr>
          <w:trHeight w:val="714"/>
        </w:trPr>
        <w:tc>
          <w:tcPr>
            <w:tcW w:w="1701" w:type="dxa"/>
            <w:tcBorders>
              <w:top w:val="nil"/>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тепловая энергия</w:t>
            </w:r>
          </w:p>
        </w:tc>
        <w:tc>
          <w:tcPr>
            <w:tcW w:w="1560" w:type="dxa"/>
            <w:tcBorders>
              <w:top w:val="nil"/>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Гкал на 1 кв. метр общей площади</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0,45</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0,46</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0,48</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rFonts w:ascii="Times New Roman CYR" w:hAnsi="Times New Roman CYR" w:cs="Times New Roman CYR"/>
                <w:sz w:val="16"/>
                <w:szCs w:val="16"/>
              </w:rPr>
            </w:pPr>
            <w:r w:rsidRPr="00470C86">
              <w:rPr>
                <w:rFonts w:ascii="Times New Roman CYR" w:hAnsi="Times New Roman CYR" w:cs="Times New Roman CYR"/>
                <w:sz w:val="16"/>
                <w:szCs w:val="16"/>
              </w:rPr>
              <w:t>0,48</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tabs>
                <w:tab w:val="left" w:pos="783"/>
              </w:tabs>
              <w:jc w:val="center"/>
              <w:rPr>
                <w:sz w:val="16"/>
                <w:szCs w:val="16"/>
              </w:rPr>
            </w:pPr>
            <w:r w:rsidRPr="00470C86">
              <w:rPr>
                <w:sz w:val="16"/>
                <w:szCs w:val="16"/>
              </w:rPr>
              <w:t>0,48</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0,48</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0,47</w:t>
            </w:r>
          </w:p>
        </w:tc>
      </w:tr>
      <w:tr w:rsidR="00232FEB" w:rsidRPr="00232FEB" w:rsidTr="00BC42A5">
        <w:trPr>
          <w:trHeight w:val="492"/>
        </w:trPr>
        <w:tc>
          <w:tcPr>
            <w:tcW w:w="1701" w:type="dxa"/>
            <w:tcBorders>
              <w:top w:val="nil"/>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объем потребленной тепловой энергии в многоквартирных домах</w:t>
            </w:r>
          </w:p>
        </w:tc>
        <w:tc>
          <w:tcPr>
            <w:tcW w:w="1560" w:type="dxa"/>
            <w:tcBorders>
              <w:top w:val="nil"/>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ind w:left="-108"/>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60 298,2</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rFonts w:ascii="Times New Roman CYR" w:hAnsi="Times New Roman CYR" w:cs="Times New Roman CYR"/>
                <w:sz w:val="16"/>
                <w:szCs w:val="16"/>
                <w:u w:color="FF0000"/>
              </w:rPr>
              <w:t>60 235,7</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rFonts w:ascii="Times New Roman CYR" w:hAnsi="Times New Roman CYR" w:cs="Times New Roman CYR"/>
                <w:sz w:val="16"/>
                <w:szCs w:val="16"/>
                <w:u w:color="FF0000"/>
              </w:rPr>
              <w:t>60 307,47</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60 440,0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rFonts w:ascii="Times New Roman CYR" w:hAnsi="Times New Roman CYR" w:cs="Times New Roman CYR"/>
                <w:sz w:val="16"/>
                <w:szCs w:val="16"/>
                <w:u w:color="FF0000"/>
              </w:rPr>
              <w:t>60 600,0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rFonts w:ascii="Times New Roman CYR" w:hAnsi="Times New Roman CYR" w:cs="Times New Roman CYR"/>
                <w:sz w:val="16"/>
                <w:szCs w:val="16"/>
              </w:rPr>
            </w:pPr>
            <w:r w:rsidRPr="00470C86">
              <w:rPr>
                <w:rFonts w:ascii="Times New Roman CYR" w:hAnsi="Times New Roman CYR" w:cs="Times New Roman CYR"/>
                <w:sz w:val="16"/>
                <w:szCs w:val="16"/>
              </w:rPr>
              <w:t>60 600,0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rFonts w:ascii="Times New Roman CYR" w:hAnsi="Times New Roman CYR" w:cs="Times New Roman CYR"/>
                <w:sz w:val="16"/>
                <w:szCs w:val="16"/>
              </w:rPr>
            </w:pPr>
            <w:r w:rsidRPr="00470C86">
              <w:rPr>
                <w:rFonts w:ascii="Times New Roman CYR" w:hAnsi="Times New Roman CYR" w:cs="Times New Roman CYR"/>
                <w:sz w:val="16"/>
                <w:szCs w:val="16"/>
              </w:rPr>
              <w:t>62 000,0</w:t>
            </w:r>
          </w:p>
        </w:tc>
      </w:tr>
      <w:tr w:rsidR="00232FEB" w:rsidRPr="00232FEB" w:rsidTr="00BC42A5">
        <w:trPr>
          <w:trHeight w:val="1002"/>
        </w:trPr>
        <w:tc>
          <w:tcPr>
            <w:tcW w:w="1701" w:type="dxa"/>
            <w:tcBorders>
              <w:top w:val="single" w:sz="4" w:space="0" w:color="auto"/>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lastRenderedPageBreak/>
              <w:t>общая площадь жилых помещений в многоквартирных домах</w:t>
            </w:r>
          </w:p>
        </w:tc>
        <w:tc>
          <w:tcPr>
            <w:tcW w:w="1560"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кв. метр</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ind w:left="-108"/>
              <w:jc w:val="center"/>
              <w:rPr>
                <w:sz w:val="16"/>
                <w:szCs w:val="16"/>
              </w:rPr>
            </w:pPr>
            <w:r w:rsidRPr="00470C86">
              <w:rPr>
                <w:sz w:val="16"/>
                <w:szCs w:val="16"/>
              </w:rPr>
              <w:t>133 550,0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ind w:left="-108"/>
              <w:jc w:val="center"/>
              <w:rPr>
                <w:sz w:val="16"/>
                <w:szCs w:val="16"/>
              </w:rPr>
            </w:pPr>
            <w:r w:rsidRPr="00470C86">
              <w:rPr>
                <w:sz w:val="16"/>
                <w:szCs w:val="16"/>
              </w:rPr>
              <w:t>131 350,0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ind w:left="-108"/>
              <w:jc w:val="center"/>
              <w:rPr>
                <w:sz w:val="16"/>
                <w:szCs w:val="16"/>
              </w:rPr>
            </w:pPr>
            <w:r w:rsidRPr="00470C86">
              <w:rPr>
                <w:sz w:val="16"/>
                <w:szCs w:val="16"/>
              </w:rPr>
              <w:t>125 970,00</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125 970,00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127 383,1</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127 383,1</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131 056,7</w:t>
            </w:r>
          </w:p>
        </w:tc>
      </w:tr>
    </w:tbl>
    <w:p w:rsidR="00232FEB" w:rsidRPr="00232FEB" w:rsidRDefault="00232FEB" w:rsidP="00232FEB">
      <w:pPr>
        <w:autoSpaceDE w:val="0"/>
        <w:autoSpaceDN w:val="0"/>
        <w:adjustRightInd w:val="0"/>
        <w:ind w:firstLine="567"/>
        <w:jc w:val="both"/>
        <w:rPr>
          <w:rFonts w:ascii="Times New Roman CYR" w:hAnsi="Times New Roman CYR" w:cs="Times New Roman CYR"/>
          <w:b/>
          <w:bCs/>
          <w:sz w:val="26"/>
          <w:szCs w:val="26"/>
        </w:rPr>
      </w:pPr>
    </w:p>
    <w:p w:rsidR="00232FEB" w:rsidRDefault="00232FEB" w:rsidP="00232FEB">
      <w:pPr>
        <w:autoSpaceDE w:val="0"/>
        <w:autoSpaceDN w:val="0"/>
        <w:adjustRightInd w:val="0"/>
        <w:ind w:firstLine="567"/>
        <w:jc w:val="both"/>
        <w:rPr>
          <w:b/>
          <w:bCs/>
          <w:sz w:val="26"/>
          <w:szCs w:val="26"/>
        </w:rPr>
      </w:pPr>
      <w:r w:rsidRPr="00907BDD">
        <w:rPr>
          <w:b/>
          <w:bCs/>
          <w:sz w:val="26"/>
          <w:szCs w:val="26"/>
        </w:rPr>
        <w:t>39.3. Показатель «горячая вода»:</w:t>
      </w:r>
    </w:p>
    <w:p w:rsidR="006414A4" w:rsidRPr="00907BDD" w:rsidRDefault="006414A4" w:rsidP="00232FEB">
      <w:pPr>
        <w:autoSpaceDE w:val="0"/>
        <w:autoSpaceDN w:val="0"/>
        <w:adjustRightInd w:val="0"/>
        <w:ind w:firstLine="567"/>
        <w:jc w:val="both"/>
        <w:rPr>
          <w:b/>
          <w:bCs/>
          <w:sz w:val="26"/>
          <w:szCs w:val="26"/>
        </w:rPr>
      </w:pP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В 2024 году объем потребления горячей воды составил </w:t>
      </w:r>
      <w:r w:rsidRPr="006414A4">
        <w:rPr>
          <w:b/>
          <w:sz w:val="26"/>
          <w:szCs w:val="26"/>
          <w:u w:val="single"/>
        </w:rPr>
        <w:t>132 100,6  куб. метров,</w:t>
      </w:r>
      <w:r w:rsidRPr="00907BDD">
        <w:rPr>
          <w:sz w:val="26"/>
          <w:szCs w:val="26"/>
        </w:rPr>
        <w:t xml:space="preserve"> что на 269,4 куб. метров меньше, чем за прошлый 2023 год  (132 370,0 куб. м.), что обусловлено сложившейся экономией потребления воды (горячей) в МКД.</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В натуральном выражении данный показатель составил </w:t>
      </w:r>
      <w:r w:rsidRPr="006414A4">
        <w:rPr>
          <w:b/>
          <w:bCs/>
          <w:sz w:val="26"/>
          <w:szCs w:val="26"/>
          <w:u w:val="single"/>
        </w:rPr>
        <w:t xml:space="preserve">22,85 куб. метров на 1 проживающего </w:t>
      </w:r>
      <w:r w:rsidRPr="00907BDD">
        <w:rPr>
          <w:bCs/>
          <w:sz w:val="26"/>
          <w:szCs w:val="26"/>
        </w:rPr>
        <w:t>и остался на уровне 2023 года.</w:t>
      </w:r>
      <w:r w:rsidRPr="00907BDD">
        <w:rPr>
          <w:sz w:val="26"/>
          <w:szCs w:val="26"/>
        </w:rPr>
        <w:t xml:space="preserve"> </w:t>
      </w:r>
    </w:p>
    <w:p w:rsidR="00232FEB" w:rsidRPr="00907BDD" w:rsidRDefault="00232FEB" w:rsidP="00232FEB">
      <w:pPr>
        <w:autoSpaceDE w:val="0"/>
        <w:autoSpaceDN w:val="0"/>
        <w:adjustRightInd w:val="0"/>
        <w:ind w:firstLine="709"/>
        <w:jc w:val="both"/>
        <w:rPr>
          <w:sz w:val="26"/>
          <w:szCs w:val="26"/>
          <w:u w:color="FF0000"/>
        </w:rPr>
      </w:pPr>
      <w:r w:rsidRPr="00907BDD">
        <w:rPr>
          <w:sz w:val="26"/>
          <w:szCs w:val="26"/>
          <w:u w:color="FF0000"/>
        </w:rPr>
        <w:t xml:space="preserve">На период 2025-2026 значение показателя составит </w:t>
      </w:r>
      <w:r w:rsidRPr="00CF153A">
        <w:rPr>
          <w:b/>
          <w:sz w:val="26"/>
          <w:szCs w:val="26"/>
          <w:u w:val="single"/>
        </w:rPr>
        <w:t>22,92 куб. м.</w:t>
      </w:r>
      <w:r w:rsidRPr="00907BDD">
        <w:rPr>
          <w:sz w:val="26"/>
          <w:szCs w:val="26"/>
          <w:u w:color="FF0000"/>
        </w:rPr>
        <w:t xml:space="preserve"> 2027 год </w:t>
      </w:r>
      <w:r w:rsidRPr="00CF153A">
        <w:rPr>
          <w:b/>
          <w:sz w:val="26"/>
          <w:szCs w:val="26"/>
          <w:u w:val="single"/>
        </w:rPr>
        <w:t xml:space="preserve">22,85 </w:t>
      </w:r>
      <w:r w:rsidRPr="00CF153A">
        <w:rPr>
          <w:b/>
          <w:bCs/>
          <w:sz w:val="26"/>
          <w:szCs w:val="26"/>
          <w:u w:val="single"/>
        </w:rPr>
        <w:t>куб. м. на 1 проживающего</w:t>
      </w:r>
      <w:r w:rsidRPr="00907BDD">
        <w:rPr>
          <w:sz w:val="26"/>
          <w:szCs w:val="26"/>
          <w:u w:color="FF0000"/>
        </w:rPr>
        <w:t>.</w:t>
      </w:r>
    </w:p>
    <w:p w:rsidR="00CF153A" w:rsidRDefault="00CF153A" w:rsidP="00232FEB">
      <w:pPr>
        <w:autoSpaceDE w:val="0"/>
        <w:autoSpaceDN w:val="0"/>
        <w:adjustRightInd w:val="0"/>
        <w:ind w:firstLine="567"/>
        <w:jc w:val="both"/>
        <w:rPr>
          <w:b/>
          <w:sz w:val="26"/>
          <w:szCs w:val="26"/>
          <w:u w:color="FF0000"/>
        </w:rPr>
      </w:pPr>
    </w:p>
    <w:p w:rsidR="00232FEB" w:rsidRPr="006414A4" w:rsidRDefault="00232FEB" w:rsidP="00232FEB">
      <w:pPr>
        <w:autoSpaceDE w:val="0"/>
        <w:autoSpaceDN w:val="0"/>
        <w:adjustRightInd w:val="0"/>
        <w:ind w:firstLine="567"/>
        <w:jc w:val="both"/>
        <w:rPr>
          <w:b/>
          <w:sz w:val="26"/>
          <w:szCs w:val="26"/>
          <w:u w:color="FF0000"/>
        </w:rPr>
      </w:pPr>
      <w:r w:rsidRPr="006414A4">
        <w:rPr>
          <w:b/>
          <w:sz w:val="26"/>
          <w:szCs w:val="26"/>
          <w:u w:color="FF0000"/>
        </w:rPr>
        <w:t>Значения исходных данных для расчета показателя 39.3 представлены в</w:t>
      </w:r>
      <w:r w:rsidRPr="006414A4">
        <w:rPr>
          <w:b/>
          <w:color w:val="FF0000"/>
          <w:sz w:val="26"/>
          <w:szCs w:val="26"/>
          <w:u w:color="FF0000"/>
        </w:rPr>
        <w:t xml:space="preserve"> </w:t>
      </w:r>
      <w:r w:rsidRPr="006414A4">
        <w:rPr>
          <w:b/>
          <w:sz w:val="26"/>
          <w:szCs w:val="26"/>
          <w:u w:color="FF0000"/>
        </w:rPr>
        <w:t>таблице 13.</w:t>
      </w:r>
    </w:p>
    <w:p w:rsidR="00232FEB" w:rsidRPr="00907BDD" w:rsidRDefault="00232FEB" w:rsidP="00232FEB">
      <w:pPr>
        <w:autoSpaceDE w:val="0"/>
        <w:autoSpaceDN w:val="0"/>
        <w:adjustRightInd w:val="0"/>
        <w:ind w:firstLine="709"/>
        <w:jc w:val="right"/>
        <w:rPr>
          <w:sz w:val="26"/>
          <w:szCs w:val="26"/>
          <w:u w:color="FF0000"/>
        </w:rPr>
      </w:pPr>
      <w:r w:rsidRPr="00907BDD">
        <w:rPr>
          <w:sz w:val="26"/>
          <w:szCs w:val="26"/>
          <w:u w:color="FF0000"/>
        </w:rPr>
        <w:t>Таблица 13</w:t>
      </w:r>
    </w:p>
    <w:p w:rsidR="00232FEB"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39.3</w:t>
      </w:r>
    </w:p>
    <w:p w:rsidR="00BC42A5" w:rsidRPr="00907BDD" w:rsidRDefault="00BC42A5" w:rsidP="00232FEB">
      <w:pPr>
        <w:autoSpaceDE w:val="0"/>
        <w:autoSpaceDN w:val="0"/>
        <w:adjustRightInd w:val="0"/>
        <w:ind w:firstLine="709"/>
        <w:jc w:val="center"/>
        <w:rPr>
          <w:b/>
          <w:sz w:val="26"/>
          <w:szCs w:val="26"/>
          <w:u w:color="FF0000"/>
        </w:rPr>
      </w:pPr>
    </w:p>
    <w:tbl>
      <w:tblPr>
        <w:tblW w:w="10490" w:type="dxa"/>
        <w:tblInd w:w="-459" w:type="dxa"/>
        <w:tblLayout w:type="fixed"/>
        <w:tblLook w:val="0000" w:firstRow="0" w:lastRow="0" w:firstColumn="0" w:lastColumn="0" w:noHBand="0" w:noVBand="0"/>
      </w:tblPr>
      <w:tblGrid>
        <w:gridCol w:w="2268"/>
        <w:gridCol w:w="1276"/>
        <w:gridCol w:w="992"/>
        <w:gridCol w:w="993"/>
        <w:gridCol w:w="992"/>
        <w:gridCol w:w="992"/>
        <w:gridCol w:w="992"/>
        <w:gridCol w:w="993"/>
        <w:gridCol w:w="992"/>
      </w:tblGrid>
      <w:tr w:rsidR="00232FEB" w:rsidRPr="00232FEB" w:rsidTr="00BC42A5">
        <w:trPr>
          <w:trHeight w:val="735"/>
        </w:trPr>
        <w:tc>
          <w:tcPr>
            <w:tcW w:w="2268" w:type="dxa"/>
            <w:tcBorders>
              <w:top w:val="single" w:sz="4" w:space="0" w:color="auto"/>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Наименование показателя</w:t>
            </w:r>
          </w:p>
        </w:tc>
        <w:tc>
          <w:tcPr>
            <w:tcW w:w="1276"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Ед. измерения</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2021 отчет</w:t>
            </w:r>
          </w:p>
        </w:tc>
        <w:tc>
          <w:tcPr>
            <w:tcW w:w="993"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2022 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2023 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2024</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отчет</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2025</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оценка</w:t>
            </w:r>
          </w:p>
        </w:tc>
        <w:tc>
          <w:tcPr>
            <w:tcW w:w="993"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2026</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прогноз</w:t>
            </w:r>
          </w:p>
        </w:tc>
        <w:tc>
          <w:tcPr>
            <w:tcW w:w="992"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2027</w:t>
            </w:r>
          </w:p>
          <w:p w:rsidR="00232FEB" w:rsidRPr="00232FEB" w:rsidRDefault="00232FEB" w:rsidP="00232FEB">
            <w:pPr>
              <w:autoSpaceDE w:val="0"/>
              <w:autoSpaceDN w:val="0"/>
              <w:adjustRightInd w:val="0"/>
              <w:jc w:val="center"/>
              <w:rPr>
                <w:rFonts w:ascii="Times New Roman CYR" w:hAnsi="Times New Roman CYR" w:cs="Times New Roman CYR"/>
                <w:b/>
                <w:bCs/>
                <w:sz w:val="20"/>
                <w:szCs w:val="20"/>
                <w:u w:color="FF0000"/>
              </w:rPr>
            </w:pPr>
            <w:r w:rsidRPr="00232FEB">
              <w:rPr>
                <w:rFonts w:ascii="Times New Roman CYR" w:hAnsi="Times New Roman CYR" w:cs="Times New Roman CYR"/>
                <w:b/>
                <w:bCs/>
                <w:sz w:val="20"/>
                <w:szCs w:val="20"/>
                <w:u w:color="FF0000"/>
              </w:rPr>
              <w:t>прогноз</w:t>
            </w:r>
          </w:p>
        </w:tc>
      </w:tr>
      <w:tr w:rsidR="00232FEB" w:rsidRPr="00232FEB" w:rsidTr="00BC42A5">
        <w:trPr>
          <w:trHeight w:val="530"/>
        </w:trPr>
        <w:tc>
          <w:tcPr>
            <w:tcW w:w="2268" w:type="dxa"/>
            <w:tcBorders>
              <w:top w:val="nil"/>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горячая вода</w:t>
            </w:r>
          </w:p>
        </w:tc>
        <w:tc>
          <w:tcPr>
            <w:tcW w:w="1276" w:type="dxa"/>
            <w:tcBorders>
              <w:top w:val="nil"/>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 xml:space="preserve">куб. метров на 1 </w:t>
            </w:r>
            <w:proofErr w:type="gramStart"/>
            <w:r w:rsidRPr="00232FEB">
              <w:rPr>
                <w:rFonts w:ascii="Times New Roman CYR" w:hAnsi="Times New Roman CYR" w:cs="Times New Roman CYR"/>
                <w:sz w:val="20"/>
                <w:szCs w:val="20"/>
                <w:u w:color="FF0000"/>
              </w:rPr>
              <w:t>проживающего</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22,84</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22,85</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22,85</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22,85</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22,92</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22,92</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22,85</w:t>
            </w:r>
          </w:p>
        </w:tc>
      </w:tr>
      <w:tr w:rsidR="00232FEB" w:rsidRPr="00232FEB" w:rsidTr="00BC42A5">
        <w:trPr>
          <w:trHeight w:val="323"/>
        </w:trPr>
        <w:tc>
          <w:tcPr>
            <w:tcW w:w="2268" w:type="dxa"/>
            <w:tcBorders>
              <w:top w:val="single" w:sz="4" w:space="0" w:color="auto"/>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объем потребления воды (горячей)  в многоквартирных домах</w:t>
            </w:r>
          </w:p>
        </w:tc>
        <w:tc>
          <w:tcPr>
            <w:tcW w:w="1276" w:type="dxa"/>
            <w:tcBorders>
              <w:top w:val="single" w:sz="4" w:space="0" w:color="auto"/>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proofErr w:type="spellStart"/>
            <w:r w:rsidRPr="00232FEB">
              <w:rPr>
                <w:rFonts w:ascii="Times New Roman CYR" w:hAnsi="Times New Roman CYR" w:cs="Times New Roman CYR"/>
                <w:sz w:val="20"/>
                <w:szCs w:val="20"/>
                <w:u w:color="FF0000"/>
              </w:rPr>
              <w:t>куб.м</w:t>
            </w:r>
            <w:proofErr w:type="spellEnd"/>
            <w:r w:rsidRPr="00232FEB">
              <w:rPr>
                <w:rFonts w:ascii="Times New Roman CYR" w:hAnsi="Times New Roman CYR" w:cs="Times New Roman CYR"/>
                <w:sz w:val="20"/>
                <w:szCs w:val="20"/>
                <w:u w:color="FF0000"/>
              </w:rPr>
              <w:t>.</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133 454,1</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133 503,0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132 370,0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132 100,6</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133 000,0</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133 000,0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134 000,0</w:t>
            </w:r>
          </w:p>
        </w:tc>
      </w:tr>
      <w:tr w:rsidR="00232FEB" w:rsidRPr="00232FEB" w:rsidTr="00BC42A5">
        <w:trPr>
          <w:trHeight w:val="794"/>
        </w:trPr>
        <w:tc>
          <w:tcPr>
            <w:tcW w:w="2268" w:type="dxa"/>
            <w:tcBorders>
              <w:top w:val="nil"/>
              <w:left w:val="single" w:sz="4" w:space="0" w:color="auto"/>
              <w:bottom w:val="single" w:sz="4" w:space="0" w:color="auto"/>
              <w:right w:val="single" w:sz="4" w:space="0" w:color="auto"/>
            </w:tcBorders>
            <w:vAlign w:val="center"/>
          </w:tcPr>
          <w:p w:rsidR="00232FEB" w:rsidRPr="00232FEB" w:rsidRDefault="00232FEB" w:rsidP="00232FEB">
            <w:pPr>
              <w:autoSpaceDE w:val="0"/>
              <w:autoSpaceDN w:val="0"/>
              <w:adjustRightInd w:val="0"/>
              <w:rPr>
                <w:rFonts w:ascii="Times New Roman CYR" w:hAnsi="Times New Roman CYR" w:cs="Times New Roman CYR"/>
                <w:sz w:val="20"/>
                <w:szCs w:val="20"/>
                <w:u w:color="FF0000"/>
              </w:rPr>
            </w:pPr>
            <w:proofErr w:type="gramStart"/>
            <w:r w:rsidRPr="00232FEB">
              <w:rPr>
                <w:rFonts w:ascii="Times New Roman CYR" w:hAnsi="Times New Roman CYR" w:cs="Times New Roman CYR"/>
                <w:sz w:val="20"/>
                <w:szCs w:val="20"/>
                <w:u w:color="FF0000"/>
              </w:rPr>
              <w:t>число проживающих в многоквартирных домах, которым отпущен соответствующий энергетический ресурс</w:t>
            </w:r>
            <w:proofErr w:type="gramEnd"/>
          </w:p>
        </w:tc>
        <w:tc>
          <w:tcPr>
            <w:tcW w:w="1276" w:type="dxa"/>
            <w:tcBorders>
              <w:top w:val="nil"/>
              <w:left w:val="nil"/>
              <w:bottom w:val="single" w:sz="4" w:space="0" w:color="auto"/>
              <w:right w:val="single" w:sz="4" w:space="0" w:color="auto"/>
            </w:tcBorders>
            <w:vAlign w:val="center"/>
          </w:tcPr>
          <w:p w:rsidR="00232FEB" w:rsidRPr="00232FEB" w:rsidRDefault="00232FEB" w:rsidP="00232FEB">
            <w:pPr>
              <w:autoSpaceDE w:val="0"/>
              <w:autoSpaceDN w:val="0"/>
              <w:adjustRightInd w:val="0"/>
              <w:jc w:val="center"/>
              <w:rPr>
                <w:rFonts w:ascii="Times New Roman CYR" w:hAnsi="Times New Roman CYR" w:cs="Times New Roman CYR"/>
                <w:sz w:val="20"/>
                <w:szCs w:val="20"/>
                <w:u w:color="FF0000"/>
              </w:rPr>
            </w:pPr>
            <w:r w:rsidRPr="00232FEB">
              <w:rPr>
                <w:rFonts w:ascii="Times New Roman CYR" w:hAnsi="Times New Roman CYR" w:cs="Times New Roman CYR"/>
                <w:sz w:val="20"/>
                <w:szCs w:val="20"/>
                <w:u w:color="FF0000"/>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5 843</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5 843</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5 984</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5 780</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5 804</w:t>
            </w:r>
          </w:p>
        </w:tc>
        <w:tc>
          <w:tcPr>
            <w:tcW w:w="993"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5 804</w:t>
            </w:r>
          </w:p>
        </w:tc>
        <w:tc>
          <w:tcPr>
            <w:tcW w:w="992" w:type="dxa"/>
            <w:tcBorders>
              <w:top w:val="single" w:sz="4" w:space="0" w:color="auto"/>
              <w:left w:val="single" w:sz="4" w:space="0" w:color="auto"/>
              <w:bottom w:val="single" w:sz="4" w:space="0" w:color="auto"/>
              <w:right w:val="single" w:sz="4" w:space="0" w:color="auto"/>
            </w:tcBorders>
            <w:vAlign w:val="center"/>
          </w:tcPr>
          <w:p w:rsidR="00232FEB" w:rsidRPr="00470C86" w:rsidRDefault="00232FEB" w:rsidP="00232FEB">
            <w:pPr>
              <w:jc w:val="center"/>
              <w:rPr>
                <w:sz w:val="16"/>
                <w:szCs w:val="16"/>
              </w:rPr>
            </w:pPr>
            <w:r w:rsidRPr="00470C86">
              <w:rPr>
                <w:sz w:val="16"/>
                <w:szCs w:val="16"/>
              </w:rPr>
              <w:t>5 864</w:t>
            </w:r>
          </w:p>
        </w:tc>
      </w:tr>
    </w:tbl>
    <w:p w:rsidR="00907BDD" w:rsidRDefault="00907BDD" w:rsidP="00232FEB">
      <w:pPr>
        <w:autoSpaceDE w:val="0"/>
        <w:autoSpaceDN w:val="0"/>
        <w:adjustRightInd w:val="0"/>
        <w:ind w:firstLine="567"/>
        <w:jc w:val="both"/>
        <w:rPr>
          <w:b/>
          <w:bCs/>
          <w:sz w:val="28"/>
          <w:szCs w:val="28"/>
        </w:rPr>
      </w:pPr>
    </w:p>
    <w:p w:rsidR="001C6842" w:rsidRPr="00470C86" w:rsidRDefault="001C6842" w:rsidP="001C6842">
      <w:pPr>
        <w:autoSpaceDE w:val="0"/>
        <w:autoSpaceDN w:val="0"/>
        <w:adjustRightInd w:val="0"/>
        <w:ind w:firstLine="567"/>
        <w:jc w:val="both"/>
        <w:rPr>
          <w:b/>
          <w:bCs/>
          <w:sz w:val="26"/>
          <w:szCs w:val="26"/>
        </w:rPr>
      </w:pPr>
      <w:r w:rsidRPr="00470C86">
        <w:rPr>
          <w:b/>
          <w:bCs/>
          <w:sz w:val="26"/>
          <w:szCs w:val="26"/>
        </w:rPr>
        <w:t>39.4.</w:t>
      </w:r>
      <w:r w:rsidRPr="00470C86">
        <w:rPr>
          <w:sz w:val="26"/>
          <w:szCs w:val="26"/>
        </w:rPr>
        <w:t xml:space="preserve"> </w:t>
      </w:r>
      <w:r w:rsidRPr="00470C86">
        <w:rPr>
          <w:b/>
          <w:bCs/>
          <w:sz w:val="26"/>
          <w:szCs w:val="26"/>
        </w:rPr>
        <w:t>Показатель</w:t>
      </w:r>
      <w:r w:rsidRPr="00470C86">
        <w:rPr>
          <w:sz w:val="26"/>
          <w:szCs w:val="26"/>
        </w:rPr>
        <w:t xml:space="preserve"> «</w:t>
      </w:r>
      <w:r w:rsidRPr="00470C86">
        <w:rPr>
          <w:b/>
          <w:bCs/>
          <w:sz w:val="26"/>
          <w:szCs w:val="26"/>
        </w:rPr>
        <w:t>холодная вода»:</w:t>
      </w:r>
    </w:p>
    <w:p w:rsidR="001C6842" w:rsidRPr="00470C86" w:rsidRDefault="001C6842" w:rsidP="001C6842">
      <w:pPr>
        <w:autoSpaceDE w:val="0"/>
        <w:autoSpaceDN w:val="0"/>
        <w:adjustRightInd w:val="0"/>
        <w:ind w:firstLine="709"/>
        <w:jc w:val="both"/>
        <w:rPr>
          <w:sz w:val="26"/>
          <w:szCs w:val="26"/>
          <w:u w:color="FF0000"/>
        </w:rPr>
      </w:pPr>
    </w:p>
    <w:p w:rsidR="001C6842" w:rsidRPr="00470C86" w:rsidRDefault="001C6842" w:rsidP="001C6842">
      <w:pPr>
        <w:autoSpaceDE w:val="0"/>
        <w:autoSpaceDN w:val="0"/>
        <w:adjustRightInd w:val="0"/>
        <w:ind w:firstLine="709"/>
        <w:jc w:val="both"/>
        <w:rPr>
          <w:sz w:val="26"/>
          <w:szCs w:val="26"/>
          <w:u w:color="FF0000"/>
        </w:rPr>
      </w:pPr>
      <w:r w:rsidRPr="00470C86">
        <w:rPr>
          <w:sz w:val="26"/>
          <w:szCs w:val="26"/>
          <w:u w:color="FF0000"/>
        </w:rPr>
        <w:t xml:space="preserve">Текущий показатель по холодной воде в 2024 году составил </w:t>
      </w:r>
      <w:r w:rsidRPr="006414A4">
        <w:rPr>
          <w:b/>
          <w:sz w:val="26"/>
          <w:szCs w:val="26"/>
          <w:u w:val="single"/>
        </w:rPr>
        <w:t>48,77 куб. метров</w:t>
      </w:r>
      <w:r w:rsidRPr="00CF153A">
        <w:rPr>
          <w:sz w:val="26"/>
          <w:szCs w:val="26"/>
        </w:rPr>
        <w:t xml:space="preserve">  на 1 проживающего,</w:t>
      </w:r>
      <w:r w:rsidRPr="00470C86">
        <w:rPr>
          <w:sz w:val="26"/>
          <w:szCs w:val="26"/>
          <w:u w:color="FF0000"/>
        </w:rPr>
        <w:t xml:space="preserve"> остался на уровне 2023 года (48,77 куб. метров на 1 проживающего). </w:t>
      </w:r>
    </w:p>
    <w:p w:rsidR="001C6842" w:rsidRPr="00470C86" w:rsidRDefault="001C6842" w:rsidP="001C6842">
      <w:pPr>
        <w:autoSpaceDE w:val="0"/>
        <w:autoSpaceDN w:val="0"/>
        <w:adjustRightInd w:val="0"/>
        <w:ind w:firstLine="709"/>
        <w:jc w:val="both"/>
        <w:rPr>
          <w:sz w:val="26"/>
          <w:szCs w:val="26"/>
          <w:u w:color="FF0000"/>
        </w:rPr>
      </w:pPr>
      <w:r w:rsidRPr="00470C86">
        <w:rPr>
          <w:sz w:val="26"/>
          <w:szCs w:val="26"/>
          <w:u w:color="FF0000"/>
        </w:rPr>
        <w:t xml:space="preserve">На период 2025-2026 годов значение показателя оставить на уровне 2024 года, который составит </w:t>
      </w:r>
      <w:r w:rsidRPr="00CF153A">
        <w:rPr>
          <w:b/>
          <w:sz w:val="26"/>
          <w:szCs w:val="26"/>
          <w:u w:val="single"/>
        </w:rPr>
        <w:t>48,77 куб. м.</w:t>
      </w:r>
      <w:r w:rsidRPr="00470C86">
        <w:rPr>
          <w:sz w:val="26"/>
          <w:szCs w:val="26"/>
          <w:u w:color="FF0000"/>
        </w:rPr>
        <w:t xml:space="preserve"> на 1 проживающего, 2027 год </w:t>
      </w:r>
      <w:r w:rsidRPr="00CF153A">
        <w:rPr>
          <w:b/>
          <w:sz w:val="26"/>
          <w:szCs w:val="26"/>
          <w:u w:val="single"/>
        </w:rPr>
        <w:t>48,88 на куб. м</w:t>
      </w:r>
      <w:r w:rsidRPr="00470C86">
        <w:rPr>
          <w:sz w:val="26"/>
          <w:szCs w:val="26"/>
          <w:u w:color="FF0000"/>
        </w:rPr>
        <w:t>. на 1 проживающего, увеличение связано с вводом в эксплуатацию 2-х МКД.</w:t>
      </w:r>
    </w:p>
    <w:p w:rsidR="00CF153A" w:rsidRDefault="00CF153A" w:rsidP="001C6842">
      <w:pPr>
        <w:autoSpaceDE w:val="0"/>
        <w:autoSpaceDN w:val="0"/>
        <w:adjustRightInd w:val="0"/>
        <w:ind w:firstLine="709"/>
        <w:jc w:val="both"/>
        <w:rPr>
          <w:b/>
          <w:sz w:val="26"/>
          <w:szCs w:val="26"/>
          <w:u w:color="FF0000"/>
        </w:rPr>
      </w:pPr>
    </w:p>
    <w:p w:rsidR="001C6842" w:rsidRPr="006414A4" w:rsidRDefault="001C6842" w:rsidP="001C6842">
      <w:pPr>
        <w:autoSpaceDE w:val="0"/>
        <w:autoSpaceDN w:val="0"/>
        <w:adjustRightInd w:val="0"/>
        <w:ind w:firstLine="709"/>
        <w:jc w:val="both"/>
        <w:rPr>
          <w:b/>
          <w:sz w:val="26"/>
          <w:szCs w:val="26"/>
          <w:u w:color="FF0000"/>
        </w:rPr>
      </w:pPr>
      <w:r w:rsidRPr="006414A4">
        <w:rPr>
          <w:b/>
          <w:sz w:val="26"/>
          <w:szCs w:val="26"/>
          <w:u w:color="FF0000"/>
        </w:rPr>
        <w:t>Значения исходных данных для расчета показателя 39.4 представлены в таблице 14</w:t>
      </w:r>
      <w:r w:rsidR="006414A4">
        <w:rPr>
          <w:b/>
          <w:sz w:val="26"/>
          <w:szCs w:val="26"/>
          <w:u w:color="FF0000"/>
        </w:rPr>
        <w:t>.</w:t>
      </w:r>
    </w:p>
    <w:p w:rsidR="00CF153A" w:rsidRDefault="00CF153A" w:rsidP="001C6842">
      <w:pPr>
        <w:autoSpaceDE w:val="0"/>
        <w:autoSpaceDN w:val="0"/>
        <w:adjustRightInd w:val="0"/>
        <w:ind w:firstLine="709"/>
        <w:jc w:val="right"/>
        <w:rPr>
          <w:sz w:val="26"/>
          <w:szCs w:val="26"/>
          <w:u w:color="FF0000"/>
        </w:rPr>
      </w:pPr>
    </w:p>
    <w:p w:rsidR="00BC42A5" w:rsidRDefault="00BC42A5" w:rsidP="001C6842">
      <w:pPr>
        <w:autoSpaceDE w:val="0"/>
        <w:autoSpaceDN w:val="0"/>
        <w:adjustRightInd w:val="0"/>
        <w:ind w:firstLine="709"/>
        <w:jc w:val="right"/>
        <w:rPr>
          <w:sz w:val="26"/>
          <w:szCs w:val="26"/>
          <w:u w:color="FF0000"/>
        </w:rPr>
      </w:pPr>
    </w:p>
    <w:p w:rsidR="00BC42A5" w:rsidRDefault="00BC42A5" w:rsidP="001C6842">
      <w:pPr>
        <w:autoSpaceDE w:val="0"/>
        <w:autoSpaceDN w:val="0"/>
        <w:adjustRightInd w:val="0"/>
        <w:ind w:firstLine="709"/>
        <w:jc w:val="right"/>
        <w:rPr>
          <w:sz w:val="26"/>
          <w:szCs w:val="26"/>
          <w:u w:color="FF0000"/>
        </w:rPr>
      </w:pPr>
    </w:p>
    <w:p w:rsidR="001C6842" w:rsidRPr="00470C86" w:rsidRDefault="001C6842" w:rsidP="001C6842">
      <w:pPr>
        <w:autoSpaceDE w:val="0"/>
        <w:autoSpaceDN w:val="0"/>
        <w:adjustRightInd w:val="0"/>
        <w:ind w:firstLine="709"/>
        <w:jc w:val="right"/>
        <w:rPr>
          <w:sz w:val="26"/>
          <w:szCs w:val="26"/>
          <w:u w:color="FF0000"/>
        </w:rPr>
      </w:pPr>
      <w:r w:rsidRPr="00470C86">
        <w:rPr>
          <w:sz w:val="26"/>
          <w:szCs w:val="26"/>
          <w:u w:color="FF0000"/>
        </w:rPr>
        <w:lastRenderedPageBreak/>
        <w:t>Таблица 14</w:t>
      </w:r>
    </w:p>
    <w:p w:rsidR="001C6842" w:rsidRPr="00470C86" w:rsidRDefault="001C6842" w:rsidP="001C6842">
      <w:pPr>
        <w:autoSpaceDE w:val="0"/>
        <w:autoSpaceDN w:val="0"/>
        <w:adjustRightInd w:val="0"/>
        <w:ind w:firstLine="709"/>
        <w:jc w:val="center"/>
        <w:rPr>
          <w:b/>
          <w:sz w:val="26"/>
          <w:szCs w:val="26"/>
          <w:u w:color="FF0000"/>
        </w:rPr>
      </w:pPr>
      <w:r w:rsidRPr="00470C86">
        <w:rPr>
          <w:b/>
          <w:sz w:val="26"/>
          <w:szCs w:val="26"/>
          <w:u w:color="FF0000"/>
        </w:rPr>
        <w:t>Исходные данные для расчета показателя 39.4</w:t>
      </w:r>
    </w:p>
    <w:p w:rsidR="001C6842" w:rsidRPr="00885285" w:rsidRDefault="001C6842" w:rsidP="001C6842">
      <w:pPr>
        <w:autoSpaceDE w:val="0"/>
        <w:autoSpaceDN w:val="0"/>
        <w:adjustRightInd w:val="0"/>
        <w:ind w:firstLine="709"/>
        <w:jc w:val="center"/>
        <w:rPr>
          <w:b/>
          <w:sz w:val="28"/>
          <w:szCs w:val="28"/>
          <w:u w:color="FF0000"/>
        </w:rPr>
      </w:pPr>
    </w:p>
    <w:tbl>
      <w:tblPr>
        <w:tblW w:w="10490" w:type="dxa"/>
        <w:tblInd w:w="-459" w:type="dxa"/>
        <w:tblLayout w:type="fixed"/>
        <w:tblLook w:val="0000" w:firstRow="0" w:lastRow="0" w:firstColumn="0" w:lastColumn="0" w:noHBand="0" w:noVBand="0"/>
      </w:tblPr>
      <w:tblGrid>
        <w:gridCol w:w="2410"/>
        <w:gridCol w:w="1134"/>
        <w:gridCol w:w="992"/>
        <w:gridCol w:w="993"/>
        <w:gridCol w:w="992"/>
        <w:gridCol w:w="992"/>
        <w:gridCol w:w="992"/>
        <w:gridCol w:w="993"/>
        <w:gridCol w:w="992"/>
      </w:tblGrid>
      <w:tr w:rsidR="001C6842" w:rsidRPr="00406D91" w:rsidTr="00CF153A">
        <w:trPr>
          <w:trHeight w:val="733"/>
        </w:trPr>
        <w:tc>
          <w:tcPr>
            <w:tcW w:w="2410" w:type="dxa"/>
            <w:tcBorders>
              <w:top w:val="single" w:sz="4" w:space="0" w:color="auto"/>
              <w:left w:val="single" w:sz="4" w:space="0" w:color="auto"/>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Ед. измерения</w:t>
            </w:r>
          </w:p>
        </w:tc>
        <w:tc>
          <w:tcPr>
            <w:tcW w:w="992" w:type="dxa"/>
            <w:tcBorders>
              <w:top w:val="single" w:sz="4" w:space="0" w:color="auto"/>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2021 отчет</w:t>
            </w:r>
          </w:p>
        </w:tc>
        <w:tc>
          <w:tcPr>
            <w:tcW w:w="993" w:type="dxa"/>
            <w:tcBorders>
              <w:top w:val="single" w:sz="4" w:space="0" w:color="auto"/>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992" w:type="dxa"/>
            <w:tcBorders>
              <w:top w:val="single" w:sz="4" w:space="0" w:color="auto"/>
              <w:left w:val="nil"/>
              <w:bottom w:val="single" w:sz="4" w:space="0" w:color="auto"/>
              <w:right w:val="single" w:sz="4" w:space="0" w:color="auto"/>
            </w:tcBorders>
            <w:vAlign w:val="center"/>
          </w:tcPr>
          <w:p w:rsidR="001C6842" w:rsidRPr="0077049C" w:rsidRDefault="001C6842" w:rsidP="0019253D">
            <w:pPr>
              <w:autoSpaceDE w:val="0"/>
              <w:autoSpaceDN w:val="0"/>
              <w:adjustRightInd w:val="0"/>
              <w:jc w:val="center"/>
              <w:rPr>
                <w:rFonts w:ascii="Times New Roman CYR" w:hAnsi="Times New Roman CYR" w:cs="Times New Roman CYR"/>
                <w:b/>
                <w:bCs/>
                <w:sz w:val="20"/>
                <w:szCs w:val="20"/>
                <w:u w:color="FF0000"/>
              </w:rPr>
            </w:pPr>
            <w:r w:rsidRPr="0077049C">
              <w:rPr>
                <w:rFonts w:ascii="Times New Roman CYR" w:hAnsi="Times New Roman CYR" w:cs="Times New Roman CYR"/>
                <w:b/>
                <w:bCs/>
                <w:sz w:val="20"/>
                <w:szCs w:val="20"/>
                <w:u w:color="FF0000"/>
              </w:rPr>
              <w:t>2023 отчет</w:t>
            </w:r>
          </w:p>
        </w:tc>
        <w:tc>
          <w:tcPr>
            <w:tcW w:w="992" w:type="dxa"/>
            <w:tcBorders>
              <w:top w:val="single" w:sz="4" w:space="0" w:color="auto"/>
              <w:left w:val="nil"/>
              <w:bottom w:val="single" w:sz="4" w:space="0" w:color="auto"/>
              <w:right w:val="single" w:sz="4" w:space="0" w:color="auto"/>
            </w:tcBorders>
            <w:vAlign w:val="center"/>
          </w:tcPr>
          <w:p w:rsidR="001C6842" w:rsidRPr="0077049C" w:rsidRDefault="001C6842" w:rsidP="0019253D">
            <w:pPr>
              <w:autoSpaceDE w:val="0"/>
              <w:autoSpaceDN w:val="0"/>
              <w:adjustRightInd w:val="0"/>
              <w:jc w:val="center"/>
              <w:rPr>
                <w:rFonts w:ascii="Times New Roman CYR" w:hAnsi="Times New Roman CYR" w:cs="Times New Roman CYR"/>
                <w:b/>
                <w:bCs/>
                <w:sz w:val="20"/>
                <w:szCs w:val="20"/>
                <w:u w:color="FF0000"/>
              </w:rPr>
            </w:pPr>
            <w:r w:rsidRPr="0077049C">
              <w:rPr>
                <w:rFonts w:ascii="Times New Roman CYR" w:hAnsi="Times New Roman CYR" w:cs="Times New Roman CYR"/>
                <w:b/>
                <w:bCs/>
                <w:sz w:val="20"/>
                <w:szCs w:val="20"/>
                <w:u w:color="FF0000"/>
              </w:rPr>
              <w:t>2024</w:t>
            </w:r>
          </w:p>
          <w:p w:rsidR="001C6842" w:rsidRPr="0077049C" w:rsidRDefault="001C6842" w:rsidP="0019253D">
            <w:pPr>
              <w:autoSpaceDE w:val="0"/>
              <w:autoSpaceDN w:val="0"/>
              <w:adjustRightInd w:val="0"/>
              <w:jc w:val="center"/>
              <w:rPr>
                <w:rFonts w:ascii="Times New Roman CYR" w:hAnsi="Times New Roman CYR" w:cs="Times New Roman CYR"/>
                <w:b/>
                <w:bCs/>
                <w:sz w:val="20"/>
                <w:szCs w:val="20"/>
                <w:u w:color="FF0000"/>
              </w:rPr>
            </w:pPr>
            <w:r w:rsidRPr="0077049C">
              <w:rPr>
                <w:rFonts w:ascii="Times New Roman CYR" w:hAnsi="Times New Roman CYR" w:cs="Times New Roman CYR"/>
                <w:b/>
                <w:bCs/>
                <w:sz w:val="20"/>
                <w:szCs w:val="20"/>
                <w:u w:color="FF0000"/>
              </w:rPr>
              <w:t>отчет</w:t>
            </w:r>
          </w:p>
        </w:tc>
        <w:tc>
          <w:tcPr>
            <w:tcW w:w="992" w:type="dxa"/>
            <w:tcBorders>
              <w:top w:val="single" w:sz="4" w:space="0" w:color="auto"/>
              <w:left w:val="nil"/>
              <w:bottom w:val="single" w:sz="4" w:space="0" w:color="auto"/>
              <w:right w:val="single" w:sz="4" w:space="0" w:color="auto"/>
            </w:tcBorders>
            <w:vAlign w:val="center"/>
          </w:tcPr>
          <w:p w:rsidR="001C6842" w:rsidRPr="00216C90" w:rsidRDefault="001C6842" w:rsidP="0019253D">
            <w:pPr>
              <w:autoSpaceDE w:val="0"/>
              <w:autoSpaceDN w:val="0"/>
              <w:adjustRightInd w:val="0"/>
              <w:jc w:val="center"/>
              <w:rPr>
                <w:rFonts w:ascii="Times New Roman CYR" w:hAnsi="Times New Roman CYR" w:cs="Times New Roman CYR"/>
                <w:b/>
                <w:bCs/>
                <w:sz w:val="20"/>
                <w:szCs w:val="20"/>
                <w:u w:color="FF0000"/>
              </w:rPr>
            </w:pPr>
            <w:r w:rsidRPr="00216C90">
              <w:rPr>
                <w:rFonts w:ascii="Times New Roman CYR" w:hAnsi="Times New Roman CYR" w:cs="Times New Roman CYR"/>
                <w:b/>
                <w:bCs/>
                <w:sz w:val="20"/>
                <w:szCs w:val="20"/>
                <w:u w:color="FF0000"/>
              </w:rPr>
              <w:t>2025</w:t>
            </w:r>
          </w:p>
          <w:p w:rsidR="001C6842" w:rsidRPr="00216C90" w:rsidRDefault="001C6842" w:rsidP="0019253D">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993" w:type="dxa"/>
            <w:tcBorders>
              <w:top w:val="single" w:sz="4" w:space="0" w:color="auto"/>
              <w:left w:val="nil"/>
              <w:bottom w:val="single" w:sz="4" w:space="0" w:color="auto"/>
              <w:right w:val="single" w:sz="4" w:space="0" w:color="auto"/>
            </w:tcBorders>
            <w:vAlign w:val="center"/>
          </w:tcPr>
          <w:p w:rsidR="001C6842" w:rsidRPr="00216C90" w:rsidRDefault="001C6842" w:rsidP="0019253D">
            <w:pPr>
              <w:autoSpaceDE w:val="0"/>
              <w:autoSpaceDN w:val="0"/>
              <w:adjustRightInd w:val="0"/>
              <w:jc w:val="center"/>
              <w:rPr>
                <w:rFonts w:ascii="Times New Roman CYR" w:hAnsi="Times New Roman CYR" w:cs="Times New Roman CYR"/>
                <w:b/>
                <w:bCs/>
                <w:sz w:val="20"/>
                <w:szCs w:val="20"/>
                <w:u w:color="FF0000"/>
              </w:rPr>
            </w:pPr>
            <w:r w:rsidRPr="00216C90">
              <w:rPr>
                <w:rFonts w:ascii="Times New Roman CYR" w:hAnsi="Times New Roman CYR" w:cs="Times New Roman CYR"/>
                <w:b/>
                <w:bCs/>
                <w:sz w:val="20"/>
                <w:szCs w:val="20"/>
                <w:u w:color="FF0000"/>
              </w:rPr>
              <w:t>2026</w:t>
            </w:r>
          </w:p>
          <w:p w:rsidR="001C6842" w:rsidRPr="00216C90" w:rsidRDefault="001C6842" w:rsidP="0019253D">
            <w:pPr>
              <w:autoSpaceDE w:val="0"/>
              <w:autoSpaceDN w:val="0"/>
              <w:adjustRightInd w:val="0"/>
              <w:jc w:val="center"/>
              <w:rPr>
                <w:rFonts w:ascii="Times New Roman CYR" w:hAnsi="Times New Roman CYR" w:cs="Times New Roman CYR"/>
                <w:b/>
                <w:bCs/>
                <w:sz w:val="20"/>
                <w:szCs w:val="20"/>
                <w:u w:color="FF0000"/>
              </w:rPr>
            </w:pPr>
            <w:r w:rsidRPr="00216C90">
              <w:rPr>
                <w:rFonts w:ascii="Times New Roman CYR" w:hAnsi="Times New Roman CYR" w:cs="Times New Roman CYR"/>
                <w:b/>
                <w:bCs/>
                <w:sz w:val="20"/>
                <w:szCs w:val="20"/>
                <w:u w:color="FF0000"/>
              </w:rPr>
              <w:t>прогноз</w:t>
            </w:r>
          </w:p>
        </w:tc>
        <w:tc>
          <w:tcPr>
            <w:tcW w:w="992" w:type="dxa"/>
            <w:tcBorders>
              <w:top w:val="single" w:sz="4" w:space="0" w:color="auto"/>
              <w:left w:val="nil"/>
              <w:bottom w:val="single" w:sz="4" w:space="0" w:color="auto"/>
              <w:right w:val="single" w:sz="4" w:space="0" w:color="auto"/>
            </w:tcBorders>
            <w:vAlign w:val="center"/>
          </w:tcPr>
          <w:p w:rsidR="001C6842" w:rsidRPr="002659F8" w:rsidRDefault="001C6842" w:rsidP="0019253D">
            <w:pPr>
              <w:autoSpaceDE w:val="0"/>
              <w:autoSpaceDN w:val="0"/>
              <w:adjustRightInd w:val="0"/>
              <w:jc w:val="center"/>
              <w:rPr>
                <w:rFonts w:ascii="Times New Roman CYR" w:hAnsi="Times New Roman CYR" w:cs="Times New Roman CYR"/>
                <w:b/>
                <w:bCs/>
                <w:sz w:val="20"/>
                <w:szCs w:val="20"/>
                <w:u w:color="FF0000"/>
              </w:rPr>
            </w:pPr>
            <w:r w:rsidRPr="002659F8">
              <w:rPr>
                <w:rFonts w:ascii="Times New Roman CYR" w:hAnsi="Times New Roman CYR" w:cs="Times New Roman CYR"/>
                <w:b/>
                <w:bCs/>
                <w:sz w:val="20"/>
                <w:szCs w:val="20"/>
                <w:u w:color="FF0000"/>
              </w:rPr>
              <w:t>2027</w:t>
            </w:r>
          </w:p>
          <w:p w:rsidR="001C6842" w:rsidRPr="00361E75" w:rsidRDefault="001C6842" w:rsidP="0019253D">
            <w:pPr>
              <w:autoSpaceDE w:val="0"/>
              <w:autoSpaceDN w:val="0"/>
              <w:adjustRightInd w:val="0"/>
              <w:jc w:val="center"/>
              <w:rPr>
                <w:rFonts w:ascii="Times New Roman CYR" w:hAnsi="Times New Roman CYR" w:cs="Times New Roman CYR"/>
                <w:b/>
                <w:bCs/>
                <w:color w:val="FF0000"/>
                <w:sz w:val="20"/>
                <w:szCs w:val="20"/>
                <w:u w:color="FF0000"/>
              </w:rPr>
            </w:pPr>
            <w:r w:rsidRPr="002659F8">
              <w:rPr>
                <w:rFonts w:ascii="Times New Roman CYR" w:hAnsi="Times New Roman CYR" w:cs="Times New Roman CYR"/>
                <w:b/>
                <w:bCs/>
                <w:sz w:val="20"/>
                <w:szCs w:val="20"/>
                <w:u w:color="FF0000"/>
              </w:rPr>
              <w:t>прогноз</w:t>
            </w:r>
          </w:p>
        </w:tc>
      </w:tr>
      <w:tr w:rsidR="001C6842" w:rsidRPr="00406D91" w:rsidTr="00CF153A">
        <w:trPr>
          <w:trHeight w:val="528"/>
        </w:trPr>
        <w:tc>
          <w:tcPr>
            <w:tcW w:w="2410" w:type="dxa"/>
            <w:tcBorders>
              <w:top w:val="nil"/>
              <w:left w:val="single" w:sz="4" w:space="0" w:color="auto"/>
              <w:bottom w:val="single" w:sz="4" w:space="0" w:color="auto"/>
              <w:right w:val="single" w:sz="4" w:space="0" w:color="auto"/>
            </w:tcBorders>
            <w:vAlign w:val="center"/>
          </w:tcPr>
          <w:p w:rsidR="001C6842" w:rsidRPr="00A92EA2" w:rsidRDefault="001C6842" w:rsidP="0019253D">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холодная вода</w:t>
            </w:r>
          </w:p>
        </w:tc>
        <w:tc>
          <w:tcPr>
            <w:tcW w:w="1134" w:type="dxa"/>
            <w:tcBorders>
              <w:top w:val="nil"/>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 xml:space="preserve">куб. метров на 1 </w:t>
            </w:r>
            <w:proofErr w:type="gramStart"/>
            <w:r w:rsidRPr="00A92EA2">
              <w:rPr>
                <w:rFonts w:ascii="Times New Roman CYR" w:hAnsi="Times New Roman CYR" w:cs="Times New Roman CYR"/>
                <w:sz w:val="20"/>
                <w:szCs w:val="20"/>
                <w:u w:color="FF0000"/>
              </w:rPr>
              <w:t>проживающего</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48,22</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48,21</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48,77</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48,77</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48,77</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48,77</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48,88</w:t>
            </w:r>
          </w:p>
        </w:tc>
      </w:tr>
      <w:tr w:rsidR="001C6842" w:rsidRPr="00406D91" w:rsidTr="00CF153A">
        <w:trPr>
          <w:trHeight w:val="322"/>
        </w:trPr>
        <w:tc>
          <w:tcPr>
            <w:tcW w:w="2410" w:type="dxa"/>
            <w:tcBorders>
              <w:top w:val="single" w:sz="4" w:space="0" w:color="auto"/>
              <w:left w:val="single" w:sz="4" w:space="0" w:color="auto"/>
              <w:bottom w:val="single" w:sz="4" w:space="0" w:color="auto"/>
              <w:right w:val="single" w:sz="4" w:space="0" w:color="auto"/>
            </w:tcBorders>
            <w:vAlign w:val="center"/>
          </w:tcPr>
          <w:p w:rsidR="001C6842" w:rsidRPr="00A92EA2" w:rsidRDefault="001C6842" w:rsidP="0019253D">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объем потребления воды (холодной) в многоквартирных домах</w:t>
            </w:r>
          </w:p>
        </w:tc>
        <w:tc>
          <w:tcPr>
            <w:tcW w:w="1134" w:type="dxa"/>
            <w:tcBorders>
              <w:top w:val="single" w:sz="4" w:space="0" w:color="auto"/>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sz w:val="20"/>
                <w:szCs w:val="20"/>
                <w:u w:color="FF0000"/>
              </w:rPr>
            </w:pPr>
            <w:proofErr w:type="spellStart"/>
            <w:r w:rsidRPr="00A92EA2">
              <w:rPr>
                <w:rFonts w:ascii="Times New Roman CYR" w:hAnsi="Times New Roman CYR" w:cs="Times New Roman CYR"/>
                <w:sz w:val="20"/>
                <w:szCs w:val="20"/>
                <w:u w:color="FF0000"/>
              </w:rPr>
              <w:t>куб.м</w:t>
            </w:r>
            <w:proofErr w:type="spellEnd"/>
            <w:r w:rsidRPr="00A92EA2">
              <w:rPr>
                <w:rFonts w:ascii="Times New Roman CYR" w:hAnsi="Times New Roman CYR" w:cs="Times New Roman CYR"/>
                <w:sz w:val="20"/>
                <w:szCs w:val="20"/>
                <w:u w:color="FF0000"/>
              </w:rPr>
              <w:t>.</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288 860,0</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291 840,0</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291 840,0</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286 234,74</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287 401,6</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287 401,6</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291 000,00</w:t>
            </w:r>
          </w:p>
        </w:tc>
      </w:tr>
      <w:tr w:rsidR="001C6842" w:rsidRPr="00406D91" w:rsidTr="00CF153A">
        <w:trPr>
          <w:trHeight w:val="1310"/>
        </w:trPr>
        <w:tc>
          <w:tcPr>
            <w:tcW w:w="2410" w:type="dxa"/>
            <w:tcBorders>
              <w:top w:val="nil"/>
              <w:left w:val="single" w:sz="4" w:space="0" w:color="auto"/>
              <w:bottom w:val="single" w:sz="4" w:space="0" w:color="auto"/>
              <w:right w:val="single" w:sz="4" w:space="0" w:color="auto"/>
            </w:tcBorders>
            <w:vAlign w:val="center"/>
          </w:tcPr>
          <w:p w:rsidR="001C6842" w:rsidRPr="00A92EA2" w:rsidRDefault="001C6842" w:rsidP="0019253D">
            <w:pPr>
              <w:autoSpaceDE w:val="0"/>
              <w:autoSpaceDN w:val="0"/>
              <w:adjustRightInd w:val="0"/>
              <w:rPr>
                <w:rFonts w:ascii="Times New Roman CYR" w:hAnsi="Times New Roman CYR" w:cs="Times New Roman CYR"/>
                <w:sz w:val="20"/>
                <w:szCs w:val="20"/>
                <w:u w:color="FF0000"/>
              </w:rPr>
            </w:pPr>
            <w:proofErr w:type="gramStart"/>
            <w:r w:rsidRPr="00A92EA2">
              <w:rPr>
                <w:rFonts w:ascii="Times New Roman CYR" w:hAnsi="Times New Roman CYR" w:cs="Times New Roman CYR"/>
                <w:sz w:val="20"/>
                <w:szCs w:val="20"/>
                <w:u w:color="FF0000"/>
              </w:rPr>
              <w:t>число проживающих в многоквартирных домах, которым отпущен соответствующий энергетический ресурс</w:t>
            </w:r>
            <w:proofErr w:type="gramEnd"/>
          </w:p>
        </w:tc>
        <w:tc>
          <w:tcPr>
            <w:tcW w:w="1134" w:type="dxa"/>
            <w:tcBorders>
              <w:top w:val="nil"/>
              <w:left w:val="nil"/>
              <w:bottom w:val="single" w:sz="4" w:space="0" w:color="auto"/>
              <w:right w:val="single" w:sz="4" w:space="0" w:color="auto"/>
            </w:tcBorders>
            <w:vAlign w:val="center"/>
          </w:tcPr>
          <w:p w:rsidR="001C6842" w:rsidRPr="00A92EA2" w:rsidRDefault="001C6842" w:rsidP="0019253D">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autoSpaceDE w:val="0"/>
              <w:autoSpaceDN w:val="0"/>
              <w:adjustRightInd w:val="0"/>
              <w:jc w:val="center"/>
              <w:rPr>
                <w:rFonts w:ascii="Times New Roman CYR" w:hAnsi="Times New Roman CYR" w:cs="Times New Roman CYR"/>
                <w:sz w:val="16"/>
                <w:szCs w:val="16"/>
                <w:u w:color="FF0000"/>
              </w:rPr>
            </w:pPr>
            <w:r w:rsidRPr="00470C86">
              <w:rPr>
                <w:rFonts w:ascii="Times New Roman CYR" w:hAnsi="Times New Roman CYR" w:cs="Times New Roman CYR"/>
                <w:sz w:val="16"/>
                <w:szCs w:val="16"/>
                <w:u w:color="FF0000"/>
              </w:rPr>
              <w:t>5 991</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6 054</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5 984</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5 869</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5 893</w:t>
            </w:r>
          </w:p>
        </w:tc>
        <w:tc>
          <w:tcPr>
            <w:tcW w:w="993"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5 893</w:t>
            </w:r>
          </w:p>
        </w:tc>
        <w:tc>
          <w:tcPr>
            <w:tcW w:w="992" w:type="dxa"/>
            <w:tcBorders>
              <w:top w:val="single" w:sz="4" w:space="0" w:color="auto"/>
              <w:left w:val="single" w:sz="4" w:space="0" w:color="auto"/>
              <w:bottom w:val="single" w:sz="4" w:space="0" w:color="auto"/>
              <w:right w:val="single" w:sz="4" w:space="0" w:color="auto"/>
            </w:tcBorders>
            <w:vAlign w:val="center"/>
          </w:tcPr>
          <w:p w:rsidR="001C6842" w:rsidRPr="00470C86" w:rsidRDefault="001C6842" w:rsidP="0019253D">
            <w:pPr>
              <w:jc w:val="center"/>
              <w:rPr>
                <w:sz w:val="16"/>
                <w:szCs w:val="16"/>
              </w:rPr>
            </w:pPr>
            <w:r w:rsidRPr="00470C86">
              <w:rPr>
                <w:sz w:val="16"/>
                <w:szCs w:val="16"/>
              </w:rPr>
              <w:t>5 953</w:t>
            </w:r>
          </w:p>
        </w:tc>
      </w:tr>
    </w:tbl>
    <w:p w:rsidR="00232FEB" w:rsidRPr="00232FEB" w:rsidRDefault="00232FEB" w:rsidP="00232FEB">
      <w:pPr>
        <w:autoSpaceDE w:val="0"/>
        <w:autoSpaceDN w:val="0"/>
        <w:adjustRightInd w:val="0"/>
        <w:ind w:firstLine="567"/>
        <w:jc w:val="both"/>
        <w:rPr>
          <w:rFonts w:ascii="Times New Roman CYR" w:hAnsi="Times New Roman CYR" w:cs="Times New Roman CYR"/>
          <w:b/>
          <w:bCs/>
          <w:sz w:val="26"/>
          <w:szCs w:val="26"/>
          <w:highlight w:val="yellow"/>
        </w:rPr>
      </w:pPr>
    </w:p>
    <w:p w:rsidR="00232FEB" w:rsidRPr="00907BDD" w:rsidRDefault="00232FEB" w:rsidP="00232FEB">
      <w:pPr>
        <w:autoSpaceDE w:val="0"/>
        <w:autoSpaceDN w:val="0"/>
        <w:adjustRightInd w:val="0"/>
        <w:ind w:firstLine="567"/>
        <w:jc w:val="both"/>
        <w:rPr>
          <w:b/>
          <w:bCs/>
          <w:sz w:val="26"/>
          <w:szCs w:val="26"/>
          <w:highlight w:val="white"/>
        </w:rPr>
      </w:pPr>
      <w:r w:rsidRPr="00907BDD">
        <w:rPr>
          <w:b/>
          <w:bCs/>
          <w:sz w:val="26"/>
          <w:szCs w:val="26"/>
          <w:highlight w:val="white"/>
        </w:rPr>
        <w:t>39.5. Показатель «природный газ»:</w:t>
      </w:r>
    </w:p>
    <w:p w:rsidR="00232FEB" w:rsidRPr="00907BDD" w:rsidRDefault="00232FEB" w:rsidP="00232FEB">
      <w:pPr>
        <w:autoSpaceDE w:val="0"/>
        <w:autoSpaceDN w:val="0"/>
        <w:adjustRightInd w:val="0"/>
        <w:ind w:firstLine="567"/>
        <w:jc w:val="both"/>
        <w:rPr>
          <w:sz w:val="26"/>
          <w:szCs w:val="26"/>
          <w:highlight w:val="white"/>
        </w:rPr>
      </w:pPr>
    </w:p>
    <w:p w:rsidR="00232FEB" w:rsidRPr="00907BDD" w:rsidRDefault="00232FEB" w:rsidP="00232FEB">
      <w:pPr>
        <w:autoSpaceDE w:val="0"/>
        <w:autoSpaceDN w:val="0"/>
        <w:adjustRightInd w:val="0"/>
        <w:ind w:firstLine="567"/>
        <w:jc w:val="both"/>
        <w:rPr>
          <w:sz w:val="26"/>
          <w:szCs w:val="26"/>
          <w:highlight w:val="yellow"/>
        </w:rPr>
      </w:pPr>
      <w:r w:rsidRPr="00907BDD">
        <w:rPr>
          <w:sz w:val="26"/>
          <w:szCs w:val="26"/>
          <w:u w:color="FF0000"/>
        </w:rPr>
        <w:t xml:space="preserve">Показатели удельной величины потребления природного газа равны «0», </w:t>
      </w:r>
      <w:r w:rsidRPr="00907BDD">
        <w:rPr>
          <w:sz w:val="26"/>
          <w:szCs w:val="26"/>
        </w:rPr>
        <w:t>так как Северо-Енисейский район не газифицирован.</w:t>
      </w:r>
    </w:p>
    <w:p w:rsidR="00B74DF5" w:rsidRPr="00907BDD" w:rsidRDefault="00B74DF5" w:rsidP="00866A6C">
      <w:pPr>
        <w:autoSpaceDE w:val="0"/>
        <w:autoSpaceDN w:val="0"/>
        <w:adjustRightInd w:val="0"/>
        <w:rPr>
          <w:rFonts w:ascii="Arial" w:hAnsi="Arial" w:cs="Arial"/>
          <w:sz w:val="26"/>
          <w:szCs w:val="26"/>
          <w:highlight w:val="yellow"/>
        </w:rPr>
      </w:pPr>
    </w:p>
    <w:p w:rsidR="00232FEB" w:rsidRDefault="00232FEB" w:rsidP="00232FEB">
      <w:pPr>
        <w:autoSpaceDE w:val="0"/>
        <w:autoSpaceDN w:val="0"/>
        <w:adjustRightInd w:val="0"/>
        <w:ind w:firstLine="567"/>
        <w:jc w:val="both"/>
        <w:rPr>
          <w:b/>
          <w:bCs/>
          <w:sz w:val="26"/>
          <w:szCs w:val="26"/>
        </w:rPr>
      </w:pPr>
      <w:r w:rsidRPr="00907BDD">
        <w:rPr>
          <w:b/>
          <w:bCs/>
          <w:sz w:val="26"/>
          <w:szCs w:val="26"/>
        </w:rPr>
        <w:t>40. Показатель «Удельная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6414A4" w:rsidRPr="00907BDD" w:rsidRDefault="006414A4" w:rsidP="00232FEB">
      <w:pPr>
        <w:autoSpaceDE w:val="0"/>
        <w:autoSpaceDN w:val="0"/>
        <w:adjustRightInd w:val="0"/>
        <w:ind w:firstLine="567"/>
        <w:jc w:val="both"/>
        <w:rPr>
          <w:b/>
          <w:bCs/>
          <w:sz w:val="26"/>
          <w:szCs w:val="26"/>
        </w:rPr>
      </w:pPr>
    </w:p>
    <w:p w:rsidR="00232FEB" w:rsidRPr="00907BDD" w:rsidRDefault="00232FEB" w:rsidP="00232FEB">
      <w:pPr>
        <w:autoSpaceDE w:val="0"/>
        <w:autoSpaceDN w:val="0"/>
        <w:adjustRightInd w:val="0"/>
        <w:ind w:firstLine="709"/>
        <w:jc w:val="both"/>
        <w:rPr>
          <w:sz w:val="26"/>
          <w:szCs w:val="26"/>
        </w:rPr>
      </w:pPr>
      <w:r w:rsidRPr="00907BDD">
        <w:rPr>
          <w:b/>
          <w:bCs/>
          <w:sz w:val="26"/>
          <w:szCs w:val="26"/>
        </w:rPr>
        <w:t>40.1. Показатель</w:t>
      </w:r>
      <w:r w:rsidRPr="00907BDD">
        <w:rPr>
          <w:sz w:val="26"/>
          <w:szCs w:val="26"/>
        </w:rPr>
        <w:t xml:space="preserve"> «</w:t>
      </w:r>
      <w:r w:rsidRPr="00907BDD">
        <w:rPr>
          <w:b/>
          <w:bCs/>
          <w:sz w:val="26"/>
          <w:szCs w:val="26"/>
        </w:rPr>
        <w:t>электрическая энергия»</w:t>
      </w:r>
      <w:r w:rsidRPr="00907BDD">
        <w:rPr>
          <w:sz w:val="26"/>
          <w:szCs w:val="26"/>
        </w:rPr>
        <w:t>:</w:t>
      </w:r>
    </w:p>
    <w:p w:rsidR="00232FEB" w:rsidRPr="00907BDD" w:rsidRDefault="00232FEB" w:rsidP="00232FEB">
      <w:pPr>
        <w:autoSpaceDE w:val="0"/>
        <w:autoSpaceDN w:val="0"/>
        <w:adjustRightInd w:val="0"/>
        <w:ind w:firstLine="567"/>
        <w:jc w:val="both"/>
        <w:rPr>
          <w:sz w:val="26"/>
          <w:szCs w:val="26"/>
          <w:highlight w:val="yellow"/>
        </w:rPr>
      </w:pP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Удельная величина потребления электроэнергии муниципальными бюджетными учреждениями </w:t>
      </w:r>
      <w:r w:rsidR="00F13B92">
        <w:rPr>
          <w:sz w:val="26"/>
          <w:szCs w:val="26"/>
        </w:rPr>
        <w:t xml:space="preserve">муниципального </w:t>
      </w:r>
      <w:r w:rsidR="00F13B92" w:rsidRPr="006414A4">
        <w:rPr>
          <w:sz w:val="26"/>
          <w:szCs w:val="26"/>
        </w:rPr>
        <w:t>округа</w:t>
      </w:r>
      <w:r w:rsidRPr="006414A4">
        <w:rPr>
          <w:sz w:val="26"/>
          <w:szCs w:val="26"/>
        </w:rPr>
        <w:t xml:space="preserve"> в 2024 году</w:t>
      </w:r>
      <w:r w:rsidRPr="00907BDD">
        <w:rPr>
          <w:sz w:val="26"/>
          <w:szCs w:val="26"/>
        </w:rPr>
        <w:t xml:space="preserve"> уменьшилась по сравнению </w:t>
      </w:r>
      <w:r w:rsidRPr="006414A4">
        <w:rPr>
          <w:sz w:val="26"/>
          <w:szCs w:val="26"/>
        </w:rPr>
        <w:t>с 2023 годом</w:t>
      </w:r>
      <w:r w:rsidRPr="00907BDD">
        <w:rPr>
          <w:sz w:val="26"/>
          <w:szCs w:val="26"/>
        </w:rPr>
        <w:t xml:space="preserve"> на </w:t>
      </w:r>
      <w:r w:rsidRPr="00907BDD">
        <w:rPr>
          <w:b/>
          <w:sz w:val="26"/>
          <w:szCs w:val="26"/>
        </w:rPr>
        <w:t>5,97 %.</w:t>
      </w:r>
      <w:r w:rsidRPr="00907BDD">
        <w:rPr>
          <w:sz w:val="26"/>
          <w:szCs w:val="26"/>
        </w:rPr>
        <w:t xml:space="preserve"> </w:t>
      </w:r>
    </w:p>
    <w:p w:rsidR="00232FEB" w:rsidRPr="00907BDD" w:rsidRDefault="00232FEB" w:rsidP="00232FEB">
      <w:pPr>
        <w:autoSpaceDE w:val="0"/>
        <w:autoSpaceDN w:val="0"/>
        <w:adjustRightInd w:val="0"/>
        <w:ind w:firstLine="567"/>
        <w:jc w:val="both"/>
        <w:rPr>
          <w:bCs/>
          <w:sz w:val="26"/>
          <w:szCs w:val="26"/>
        </w:rPr>
      </w:pPr>
      <w:r w:rsidRPr="00907BDD">
        <w:rPr>
          <w:sz w:val="26"/>
          <w:szCs w:val="26"/>
        </w:rPr>
        <w:t xml:space="preserve">Объем потребления электрической энергии муниципальными бюджетными учреждениями </w:t>
      </w:r>
      <w:r w:rsidRPr="006414A4">
        <w:rPr>
          <w:sz w:val="26"/>
          <w:szCs w:val="26"/>
        </w:rPr>
        <w:t>в 2024 году</w:t>
      </w:r>
      <w:r w:rsidRPr="00907BDD">
        <w:rPr>
          <w:b/>
          <w:sz w:val="26"/>
          <w:szCs w:val="26"/>
        </w:rPr>
        <w:t xml:space="preserve"> </w:t>
      </w:r>
      <w:r w:rsidRPr="00907BDD">
        <w:rPr>
          <w:sz w:val="26"/>
          <w:szCs w:val="26"/>
        </w:rPr>
        <w:t>составил</w:t>
      </w:r>
      <w:r w:rsidRPr="00907BDD">
        <w:rPr>
          <w:b/>
          <w:sz w:val="26"/>
          <w:szCs w:val="26"/>
        </w:rPr>
        <w:t xml:space="preserve"> 1 438,67 тыс. кВт </w:t>
      </w:r>
      <w:proofErr w:type="gramStart"/>
      <w:r w:rsidRPr="00907BDD">
        <w:rPr>
          <w:b/>
          <w:sz w:val="26"/>
          <w:szCs w:val="26"/>
        </w:rPr>
        <w:t>ч</w:t>
      </w:r>
      <w:proofErr w:type="gramEnd"/>
      <w:r w:rsidRPr="00907BDD">
        <w:rPr>
          <w:b/>
          <w:bCs/>
          <w:sz w:val="26"/>
          <w:szCs w:val="26"/>
        </w:rPr>
        <w:t xml:space="preserve"> (</w:t>
      </w:r>
      <w:r w:rsidRPr="006414A4">
        <w:rPr>
          <w:bCs/>
          <w:sz w:val="26"/>
          <w:szCs w:val="26"/>
        </w:rPr>
        <w:t>2023 год</w:t>
      </w:r>
      <w:r w:rsidRPr="00907BDD">
        <w:rPr>
          <w:b/>
          <w:bCs/>
          <w:sz w:val="26"/>
          <w:szCs w:val="26"/>
        </w:rPr>
        <w:t xml:space="preserve"> – 1 559,63 </w:t>
      </w:r>
      <w:r w:rsidRPr="00907BDD">
        <w:rPr>
          <w:b/>
          <w:sz w:val="26"/>
          <w:szCs w:val="26"/>
        </w:rPr>
        <w:t>тыс. кВт ч),</w:t>
      </w:r>
      <w:r w:rsidRPr="00907BDD">
        <w:rPr>
          <w:sz w:val="26"/>
          <w:szCs w:val="26"/>
        </w:rPr>
        <w:t xml:space="preserve"> среднегодовая численность постоянного  населения Северо-Енисейского </w:t>
      </w:r>
      <w:r w:rsidR="00F13B92">
        <w:rPr>
          <w:sz w:val="26"/>
          <w:szCs w:val="26"/>
        </w:rPr>
        <w:t>муниципального округа</w:t>
      </w:r>
      <w:r w:rsidRPr="00907BDD">
        <w:rPr>
          <w:sz w:val="26"/>
          <w:szCs w:val="26"/>
        </w:rPr>
        <w:t xml:space="preserve"> </w:t>
      </w:r>
      <w:r w:rsidRPr="00907BDD">
        <w:rPr>
          <w:b/>
          <w:sz w:val="26"/>
          <w:szCs w:val="26"/>
        </w:rPr>
        <w:t>8 241 человек (</w:t>
      </w:r>
      <w:r w:rsidRPr="006414A4">
        <w:rPr>
          <w:sz w:val="26"/>
          <w:szCs w:val="26"/>
        </w:rPr>
        <w:t>2023 год</w:t>
      </w:r>
      <w:r w:rsidRPr="00907BDD">
        <w:rPr>
          <w:b/>
          <w:sz w:val="26"/>
          <w:szCs w:val="26"/>
        </w:rPr>
        <w:t xml:space="preserve"> – 8 400 человек). </w:t>
      </w:r>
      <w:r w:rsidRPr="00907BDD">
        <w:rPr>
          <w:sz w:val="26"/>
          <w:szCs w:val="26"/>
        </w:rPr>
        <w:t xml:space="preserve">Удельная величина потребления электрической энергии </w:t>
      </w:r>
      <w:r w:rsidRPr="006414A4">
        <w:rPr>
          <w:sz w:val="26"/>
          <w:szCs w:val="26"/>
        </w:rPr>
        <w:t>за 2024 год</w:t>
      </w:r>
      <w:r w:rsidRPr="00907BDD">
        <w:rPr>
          <w:sz w:val="26"/>
          <w:szCs w:val="26"/>
        </w:rPr>
        <w:t xml:space="preserve"> на 1 человека населения составила </w:t>
      </w:r>
      <w:r w:rsidRPr="00907BDD">
        <w:rPr>
          <w:b/>
          <w:sz w:val="26"/>
          <w:szCs w:val="26"/>
        </w:rPr>
        <w:t xml:space="preserve">174,58 </w:t>
      </w:r>
      <w:proofErr w:type="spellStart"/>
      <w:r w:rsidRPr="00907BDD">
        <w:rPr>
          <w:b/>
          <w:bCs/>
          <w:sz w:val="26"/>
          <w:szCs w:val="26"/>
        </w:rPr>
        <w:t>кВт·</w:t>
      </w:r>
      <w:proofErr w:type="gramStart"/>
      <w:r w:rsidRPr="00907BDD">
        <w:rPr>
          <w:b/>
          <w:bCs/>
          <w:sz w:val="26"/>
          <w:szCs w:val="26"/>
        </w:rPr>
        <w:t>ч</w:t>
      </w:r>
      <w:proofErr w:type="spellEnd"/>
      <w:proofErr w:type="gramEnd"/>
      <w:r w:rsidRPr="00907BDD">
        <w:rPr>
          <w:b/>
          <w:bCs/>
          <w:sz w:val="26"/>
          <w:szCs w:val="26"/>
        </w:rPr>
        <w:t>/чел</w:t>
      </w:r>
      <w:r w:rsidRPr="00907BDD">
        <w:rPr>
          <w:sz w:val="26"/>
          <w:szCs w:val="26"/>
        </w:rPr>
        <w:t xml:space="preserve">, за аналогичный период </w:t>
      </w:r>
      <w:r w:rsidRPr="00907BDD">
        <w:rPr>
          <w:b/>
          <w:sz w:val="26"/>
          <w:szCs w:val="26"/>
        </w:rPr>
        <w:t>2023 года</w:t>
      </w:r>
      <w:r w:rsidRPr="00907BDD">
        <w:rPr>
          <w:sz w:val="26"/>
          <w:szCs w:val="26"/>
        </w:rPr>
        <w:t xml:space="preserve"> - </w:t>
      </w:r>
      <w:r w:rsidRPr="00907BDD">
        <w:rPr>
          <w:b/>
          <w:bCs/>
          <w:sz w:val="26"/>
          <w:szCs w:val="26"/>
        </w:rPr>
        <w:t xml:space="preserve">185,67 </w:t>
      </w:r>
      <w:proofErr w:type="spellStart"/>
      <w:r w:rsidRPr="00907BDD">
        <w:rPr>
          <w:b/>
          <w:bCs/>
          <w:sz w:val="26"/>
          <w:szCs w:val="26"/>
        </w:rPr>
        <w:t>кВт·ч</w:t>
      </w:r>
      <w:proofErr w:type="spellEnd"/>
      <w:r w:rsidRPr="00907BDD">
        <w:rPr>
          <w:b/>
          <w:bCs/>
          <w:sz w:val="26"/>
          <w:szCs w:val="26"/>
        </w:rPr>
        <w:t>/чел</w:t>
      </w:r>
      <w:r w:rsidRPr="00907BDD">
        <w:rPr>
          <w:b/>
          <w:sz w:val="26"/>
          <w:szCs w:val="26"/>
        </w:rPr>
        <w:t>,</w:t>
      </w:r>
      <w:r w:rsidRPr="00907BDD">
        <w:rPr>
          <w:sz w:val="26"/>
          <w:szCs w:val="26"/>
        </w:rPr>
        <w:t xml:space="preserve"> что на </w:t>
      </w:r>
      <w:r w:rsidRPr="00907BDD">
        <w:rPr>
          <w:b/>
          <w:sz w:val="26"/>
          <w:szCs w:val="26"/>
        </w:rPr>
        <w:t>11,09</w:t>
      </w:r>
      <w:r w:rsidRPr="00907BDD">
        <w:rPr>
          <w:b/>
          <w:bCs/>
          <w:sz w:val="26"/>
          <w:szCs w:val="26"/>
        </w:rPr>
        <w:t xml:space="preserve"> </w:t>
      </w:r>
      <w:proofErr w:type="spellStart"/>
      <w:r w:rsidRPr="00907BDD">
        <w:rPr>
          <w:b/>
          <w:bCs/>
          <w:sz w:val="26"/>
          <w:szCs w:val="26"/>
        </w:rPr>
        <w:t>кВт·ч</w:t>
      </w:r>
      <w:proofErr w:type="spellEnd"/>
      <w:r w:rsidRPr="00907BDD">
        <w:rPr>
          <w:b/>
          <w:bCs/>
          <w:sz w:val="26"/>
          <w:szCs w:val="26"/>
        </w:rPr>
        <w:t>/чел</w:t>
      </w:r>
      <w:r w:rsidRPr="00907BDD">
        <w:rPr>
          <w:bCs/>
          <w:sz w:val="26"/>
          <w:szCs w:val="26"/>
        </w:rPr>
        <w:t xml:space="preserve"> меньше.</w:t>
      </w:r>
    </w:p>
    <w:p w:rsidR="00232FEB" w:rsidRPr="00907BDD" w:rsidRDefault="00232FEB" w:rsidP="00232FEB">
      <w:pPr>
        <w:autoSpaceDE w:val="0"/>
        <w:autoSpaceDN w:val="0"/>
        <w:adjustRightInd w:val="0"/>
        <w:ind w:firstLine="567"/>
        <w:jc w:val="both"/>
        <w:rPr>
          <w:b/>
          <w:sz w:val="26"/>
          <w:szCs w:val="26"/>
        </w:rPr>
      </w:pPr>
      <w:r w:rsidRPr="00907BDD">
        <w:rPr>
          <w:bCs/>
          <w:sz w:val="26"/>
          <w:szCs w:val="26"/>
        </w:rPr>
        <w:t xml:space="preserve">Такое значение показателя обусловлено </w:t>
      </w:r>
      <w:r w:rsidRPr="00907BDD">
        <w:rPr>
          <w:sz w:val="26"/>
          <w:szCs w:val="26"/>
        </w:rPr>
        <w:t xml:space="preserve">уменьшением объема потребления бюджетными учреждениями электрической энергии и снижением среднегодовой численности населения в </w:t>
      </w:r>
      <w:r w:rsidR="005D7E76">
        <w:rPr>
          <w:sz w:val="26"/>
          <w:szCs w:val="26"/>
        </w:rPr>
        <w:t>муниципальном округе</w:t>
      </w:r>
      <w:r w:rsidR="00CF153A">
        <w:rPr>
          <w:sz w:val="26"/>
          <w:szCs w:val="26"/>
        </w:rPr>
        <w:t>.</w:t>
      </w:r>
      <w:r w:rsidRPr="00907BDD">
        <w:rPr>
          <w:sz w:val="26"/>
          <w:szCs w:val="26"/>
        </w:rPr>
        <w:t xml:space="preserve"> </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В 2025 году данный показатель составит </w:t>
      </w:r>
      <w:r w:rsidRPr="00907BDD">
        <w:rPr>
          <w:b/>
          <w:sz w:val="26"/>
          <w:szCs w:val="26"/>
        </w:rPr>
        <w:t xml:space="preserve">187,15 </w:t>
      </w:r>
      <w:proofErr w:type="spellStart"/>
      <w:r w:rsidRPr="00907BDD">
        <w:rPr>
          <w:b/>
          <w:bCs/>
          <w:sz w:val="26"/>
          <w:szCs w:val="26"/>
        </w:rPr>
        <w:t>кВт·</w:t>
      </w:r>
      <w:proofErr w:type="gramStart"/>
      <w:r w:rsidRPr="00907BDD">
        <w:rPr>
          <w:b/>
          <w:bCs/>
          <w:sz w:val="26"/>
          <w:szCs w:val="26"/>
        </w:rPr>
        <w:t>ч</w:t>
      </w:r>
      <w:proofErr w:type="spellEnd"/>
      <w:proofErr w:type="gramEnd"/>
      <w:r w:rsidRPr="00907BDD">
        <w:rPr>
          <w:b/>
          <w:bCs/>
          <w:sz w:val="26"/>
          <w:szCs w:val="26"/>
        </w:rPr>
        <w:t>/чел</w:t>
      </w:r>
      <w:r w:rsidRPr="00907BDD">
        <w:rPr>
          <w:sz w:val="26"/>
          <w:szCs w:val="26"/>
        </w:rPr>
        <w:t xml:space="preserve"> на 1 человека населения, в 2026 году – </w:t>
      </w:r>
      <w:r w:rsidRPr="00907BDD">
        <w:rPr>
          <w:b/>
          <w:sz w:val="26"/>
          <w:szCs w:val="26"/>
        </w:rPr>
        <w:t xml:space="preserve">190,20 </w:t>
      </w:r>
      <w:proofErr w:type="spellStart"/>
      <w:r w:rsidRPr="00907BDD">
        <w:rPr>
          <w:b/>
          <w:bCs/>
          <w:sz w:val="26"/>
          <w:szCs w:val="26"/>
        </w:rPr>
        <w:t>кВт·ч</w:t>
      </w:r>
      <w:proofErr w:type="spellEnd"/>
      <w:r w:rsidRPr="00907BDD">
        <w:rPr>
          <w:b/>
          <w:bCs/>
          <w:sz w:val="26"/>
          <w:szCs w:val="26"/>
        </w:rPr>
        <w:t>/чел</w:t>
      </w:r>
      <w:r w:rsidRPr="00907BDD">
        <w:rPr>
          <w:sz w:val="26"/>
          <w:szCs w:val="26"/>
        </w:rPr>
        <w:t xml:space="preserve"> на 1 человека населения и в 2027 году – </w:t>
      </w:r>
      <w:r w:rsidRPr="00907BDD">
        <w:rPr>
          <w:b/>
          <w:sz w:val="26"/>
          <w:szCs w:val="26"/>
        </w:rPr>
        <w:t xml:space="preserve">193,33 </w:t>
      </w:r>
      <w:proofErr w:type="spellStart"/>
      <w:r w:rsidRPr="00907BDD">
        <w:rPr>
          <w:b/>
          <w:bCs/>
          <w:sz w:val="26"/>
          <w:szCs w:val="26"/>
        </w:rPr>
        <w:t>кВт·ч</w:t>
      </w:r>
      <w:proofErr w:type="spellEnd"/>
      <w:r w:rsidRPr="00907BDD">
        <w:rPr>
          <w:b/>
          <w:bCs/>
          <w:sz w:val="26"/>
          <w:szCs w:val="26"/>
        </w:rPr>
        <w:t>/чел</w:t>
      </w:r>
      <w:r w:rsidRPr="00907BDD">
        <w:rPr>
          <w:sz w:val="26"/>
          <w:szCs w:val="26"/>
        </w:rPr>
        <w:t xml:space="preserve"> на 1 человека населения.</w:t>
      </w:r>
    </w:p>
    <w:p w:rsidR="00232FEB" w:rsidRPr="00907BDD" w:rsidRDefault="00232FEB" w:rsidP="00232FEB">
      <w:pPr>
        <w:autoSpaceDE w:val="0"/>
        <w:autoSpaceDN w:val="0"/>
        <w:adjustRightInd w:val="0"/>
        <w:ind w:firstLine="709"/>
        <w:jc w:val="both"/>
        <w:rPr>
          <w:sz w:val="26"/>
          <w:szCs w:val="26"/>
          <w:highlight w:val="yellow"/>
          <w:u w:color="FF0000"/>
        </w:rPr>
      </w:pPr>
    </w:p>
    <w:p w:rsidR="00BC42A5" w:rsidRDefault="00BC42A5" w:rsidP="00232FEB">
      <w:pPr>
        <w:autoSpaceDE w:val="0"/>
        <w:autoSpaceDN w:val="0"/>
        <w:adjustRightInd w:val="0"/>
        <w:ind w:firstLine="709"/>
        <w:jc w:val="both"/>
        <w:rPr>
          <w:b/>
          <w:sz w:val="26"/>
          <w:szCs w:val="26"/>
          <w:u w:color="FF0000"/>
        </w:rPr>
      </w:pPr>
    </w:p>
    <w:p w:rsidR="00BC42A5" w:rsidRDefault="00BC42A5" w:rsidP="00232FEB">
      <w:pPr>
        <w:autoSpaceDE w:val="0"/>
        <w:autoSpaceDN w:val="0"/>
        <w:adjustRightInd w:val="0"/>
        <w:ind w:firstLine="709"/>
        <w:jc w:val="both"/>
        <w:rPr>
          <w:b/>
          <w:sz w:val="26"/>
          <w:szCs w:val="26"/>
          <w:u w:color="FF0000"/>
        </w:rPr>
      </w:pPr>
    </w:p>
    <w:p w:rsidR="00232FEB" w:rsidRPr="006414A4" w:rsidRDefault="00232FEB" w:rsidP="00232FEB">
      <w:pPr>
        <w:autoSpaceDE w:val="0"/>
        <w:autoSpaceDN w:val="0"/>
        <w:adjustRightInd w:val="0"/>
        <w:ind w:firstLine="709"/>
        <w:jc w:val="both"/>
        <w:rPr>
          <w:b/>
          <w:sz w:val="26"/>
          <w:szCs w:val="26"/>
          <w:u w:color="FF0000"/>
        </w:rPr>
      </w:pPr>
      <w:r w:rsidRPr="006414A4">
        <w:rPr>
          <w:b/>
          <w:sz w:val="26"/>
          <w:szCs w:val="26"/>
          <w:u w:color="FF0000"/>
        </w:rPr>
        <w:lastRenderedPageBreak/>
        <w:t>Значения исходных данных для расчета показателя 40.1 представлены в таблице 1</w:t>
      </w:r>
      <w:r w:rsidR="00BC42A5">
        <w:rPr>
          <w:b/>
          <w:sz w:val="26"/>
          <w:szCs w:val="26"/>
          <w:u w:color="FF0000"/>
        </w:rPr>
        <w:t>5</w:t>
      </w:r>
      <w:r w:rsidRPr="006414A4">
        <w:rPr>
          <w:b/>
          <w:sz w:val="26"/>
          <w:szCs w:val="26"/>
          <w:u w:color="FF0000"/>
        </w:rPr>
        <w:t>.</w:t>
      </w:r>
    </w:p>
    <w:p w:rsidR="00CF153A" w:rsidRDefault="00CF153A" w:rsidP="00232FEB">
      <w:pPr>
        <w:autoSpaceDE w:val="0"/>
        <w:autoSpaceDN w:val="0"/>
        <w:adjustRightInd w:val="0"/>
        <w:ind w:firstLine="709"/>
        <w:jc w:val="right"/>
        <w:rPr>
          <w:sz w:val="26"/>
          <w:szCs w:val="26"/>
          <w:u w:color="FF0000"/>
        </w:rPr>
      </w:pPr>
    </w:p>
    <w:p w:rsidR="00232FEB" w:rsidRPr="00907BDD" w:rsidRDefault="00232FEB" w:rsidP="00232FEB">
      <w:pPr>
        <w:autoSpaceDE w:val="0"/>
        <w:autoSpaceDN w:val="0"/>
        <w:adjustRightInd w:val="0"/>
        <w:ind w:firstLine="709"/>
        <w:jc w:val="right"/>
        <w:rPr>
          <w:sz w:val="26"/>
          <w:szCs w:val="26"/>
          <w:u w:color="FF0000"/>
        </w:rPr>
      </w:pPr>
      <w:r w:rsidRPr="00907BDD">
        <w:rPr>
          <w:sz w:val="26"/>
          <w:szCs w:val="26"/>
          <w:u w:color="FF0000"/>
        </w:rPr>
        <w:t>Таблица 1</w:t>
      </w:r>
      <w:r w:rsidR="00BC42A5">
        <w:rPr>
          <w:sz w:val="26"/>
          <w:szCs w:val="26"/>
          <w:u w:color="FF0000"/>
        </w:rPr>
        <w:t>5</w:t>
      </w:r>
    </w:p>
    <w:p w:rsidR="00232FEB" w:rsidRPr="00907BDD"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40.1</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992"/>
        <w:gridCol w:w="1134"/>
        <w:gridCol w:w="1134"/>
        <w:gridCol w:w="1134"/>
        <w:gridCol w:w="1134"/>
        <w:gridCol w:w="1134"/>
      </w:tblGrid>
      <w:tr w:rsidR="00232FEB" w:rsidRPr="00896A48" w:rsidTr="00BC42A5">
        <w:trPr>
          <w:trHeight w:val="430"/>
        </w:trPr>
        <w:tc>
          <w:tcPr>
            <w:tcW w:w="2978" w:type="dxa"/>
            <w:vAlign w:val="center"/>
          </w:tcPr>
          <w:p w:rsidR="00232FEB" w:rsidRPr="00E27D11" w:rsidRDefault="00232FEB" w:rsidP="00FF403E">
            <w:pPr>
              <w:autoSpaceDE w:val="0"/>
              <w:autoSpaceDN w:val="0"/>
              <w:adjustRightInd w:val="0"/>
              <w:rPr>
                <w:b/>
                <w:bCs/>
                <w:sz w:val="18"/>
                <w:szCs w:val="18"/>
                <w:u w:color="FF0000"/>
              </w:rPr>
            </w:pPr>
            <w:r w:rsidRPr="00E27D11">
              <w:rPr>
                <w:b/>
                <w:bCs/>
                <w:sz w:val="18"/>
                <w:szCs w:val="18"/>
                <w:u w:color="FF0000"/>
              </w:rPr>
              <w:t>Наименование показателя</w:t>
            </w:r>
          </w:p>
        </w:tc>
        <w:tc>
          <w:tcPr>
            <w:tcW w:w="992" w:type="dxa"/>
            <w:vAlign w:val="center"/>
          </w:tcPr>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Единицы измерения</w:t>
            </w:r>
          </w:p>
        </w:tc>
        <w:tc>
          <w:tcPr>
            <w:tcW w:w="1134" w:type="dxa"/>
            <w:vAlign w:val="center"/>
          </w:tcPr>
          <w:p w:rsidR="00232FEB" w:rsidRDefault="00232FEB" w:rsidP="00FF403E">
            <w:pPr>
              <w:autoSpaceDE w:val="0"/>
              <w:autoSpaceDN w:val="0"/>
              <w:adjustRightInd w:val="0"/>
              <w:jc w:val="center"/>
              <w:rPr>
                <w:b/>
                <w:bCs/>
                <w:sz w:val="18"/>
                <w:szCs w:val="18"/>
                <w:u w:color="FF0000"/>
              </w:rPr>
            </w:pPr>
            <w:r w:rsidRPr="00E27D11">
              <w:rPr>
                <w:b/>
                <w:bCs/>
                <w:sz w:val="18"/>
                <w:szCs w:val="18"/>
                <w:u w:color="FF0000"/>
              </w:rPr>
              <w:t xml:space="preserve">2023 </w:t>
            </w:r>
          </w:p>
          <w:p w:rsidR="00232FEB" w:rsidRPr="00E27D11" w:rsidRDefault="00232FEB" w:rsidP="00FF403E">
            <w:pPr>
              <w:autoSpaceDE w:val="0"/>
              <w:autoSpaceDN w:val="0"/>
              <w:adjustRightInd w:val="0"/>
              <w:jc w:val="center"/>
              <w:rPr>
                <w:b/>
                <w:bCs/>
                <w:sz w:val="18"/>
                <w:szCs w:val="18"/>
                <w:u w:color="FF0000"/>
              </w:rPr>
            </w:pPr>
            <w:r>
              <w:rPr>
                <w:b/>
                <w:bCs/>
                <w:sz w:val="18"/>
                <w:szCs w:val="18"/>
                <w:u w:color="FF0000"/>
              </w:rPr>
              <w:t>отчё</w:t>
            </w:r>
            <w:r w:rsidRPr="00E27D11">
              <w:rPr>
                <w:b/>
                <w:bCs/>
                <w:sz w:val="18"/>
                <w:szCs w:val="18"/>
                <w:u w:color="FF0000"/>
              </w:rPr>
              <w:t>т</w:t>
            </w:r>
          </w:p>
        </w:tc>
        <w:tc>
          <w:tcPr>
            <w:tcW w:w="1134" w:type="dxa"/>
            <w:vAlign w:val="center"/>
          </w:tcPr>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2024</w:t>
            </w:r>
          </w:p>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о</w:t>
            </w:r>
            <w:r>
              <w:rPr>
                <w:b/>
                <w:bCs/>
                <w:sz w:val="18"/>
                <w:szCs w:val="18"/>
                <w:u w:color="FF0000"/>
              </w:rPr>
              <w:t>тчёт</w:t>
            </w:r>
          </w:p>
        </w:tc>
        <w:tc>
          <w:tcPr>
            <w:tcW w:w="1134" w:type="dxa"/>
            <w:vAlign w:val="center"/>
          </w:tcPr>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 xml:space="preserve">2025 </w:t>
            </w:r>
            <w:r>
              <w:rPr>
                <w:b/>
                <w:bCs/>
                <w:sz w:val="18"/>
                <w:szCs w:val="18"/>
                <w:u w:color="FF0000"/>
              </w:rPr>
              <w:t>оценка</w:t>
            </w:r>
          </w:p>
        </w:tc>
        <w:tc>
          <w:tcPr>
            <w:tcW w:w="1134" w:type="dxa"/>
            <w:vAlign w:val="center"/>
          </w:tcPr>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2026 прогноз</w:t>
            </w:r>
          </w:p>
        </w:tc>
        <w:tc>
          <w:tcPr>
            <w:tcW w:w="1134" w:type="dxa"/>
            <w:vAlign w:val="center"/>
          </w:tcPr>
          <w:p w:rsidR="00232FEB" w:rsidRPr="00E27D11" w:rsidRDefault="00232FEB" w:rsidP="00FF403E">
            <w:pPr>
              <w:autoSpaceDE w:val="0"/>
              <w:autoSpaceDN w:val="0"/>
              <w:adjustRightInd w:val="0"/>
              <w:jc w:val="center"/>
              <w:rPr>
                <w:b/>
                <w:bCs/>
                <w:sz w:val="18"/>
                <w:szCs w:val="18"/>
                <w:u w:color="FF0000"/>
              </w:rPr>
            </w:pPr>
            <w:r w:rsidRPr="00E27D11">
              <w:rPr>
                <w:b/>
                <w:bCs/>
                <w:sz w:val="18"/>
                <w:szCs w:val="18"/>
                <w:u w:color="FF0000"/>
              </w:rPr>
              <w:t>202</w:t>
            </w:r>
            <w:r>
              <w:rPr>
                <w:b/>
                <w:bCs/>
                <w:sz w:val="18"/>
                <w:szCs w:val="18"/>
                <w:u w:color="FF0000"/>
              </w:rPr>
              <w:t>7</w:t>
            </w:r>
            <w:r w:rsidRPr="00E27D11">
              <w:rPr>
                <w:b/>
                <w:bCs/>
                <w:sz w:val="18"/>
                <w:szCs w:val="18"/>
                <w:u w:color="FF0000"/>
              </w:rPr>
              <w:t xml:space="preserve"> прогноз</w:t>
            </w:r>
          </w:p>
        </w:tc>
      </w:tr>
      <w:tr w:rsidR="00232FEB" w:rsidRPr="00896A48" w:rsidTr="00BC42A5">
        <w:trPr>
          <w:trHeight w:val="456"/>
        </w:trPr>
        <w:tc>
          <w:tcPr>
            <w:tcW w:w="2978" w:type="dxa"/>
            <w:vAlign w:val="center"/>
          </w:tcPr>
          <w:p w:rsidR="00232FEB" w:rsidRPr="00E27D11" w:rsidRDefault="00232FEB" w:rsidP="00FF403E">
            <w:pPr>
              <w:autoSpaceDE w:val="0"/>
              <w:autoSpaceDN w:val="0"/>
              <w:adjustRightInd w:val="0"/>
              <w:rPr>
                <w:sz w:val="18"/>
                <w:szCs w:val="18"/>
                <w:u w:color="FF0000"/>
              </w:rPr>
            </w:pPr>
            <w:r w:rsidRPr="00E27D11">
              <w:rPr>
                <w:sz w:val="18"/>
                <w:szCs w:val="18"/>
                <w:u w:color="FF0000"/>
              </w:rPr>
              <w:t>удельная величина потребления электрической энергии муниципальными бюджетными учреждениями</w:t>
            </w:r>
          </w:p>
        </w:tc>
        <w:tc>
          <w:tcPr>
            <w:tcW w:w="992" w:type="dxa"/>
            <w:vAlign w:val="center"/>
          </w:tcPr>
          <w:p w:rsidR="00232FEB" w:rsidRPr="00E27D11" w:rsidRDefault="00232FEB" w:rsidP="00FF403E">
            <w:pPr>
              <w:autoSpaceDE w:val="0"/>
              <w:autoSpaceDN w:val="0"/>
              <w:adjustRightInd w:val="0"/>
              <w:jc w:val="center"/>
              <w:rPr>
                <w:sz w:val="18"/>
                <w:szCs w:val="18"/>
                <w:u w:color="FF0000"/>
              </w:rPr>
            </w:pPr>
            <w:r w:rsidRPr="00E27D11">
              <w:rPr>
                <w:sz w:val="18"/>
                <w:szCs w:val="18"/>
                <w:u w:color="FF0000"/>
              </w:rPr>
              <w:t>кВт</w:t>
            </w:r>
            <w:r>
              <w:rPr>
                <w:sz w:val="18"/>
                <w:szCs w:val="18"/>
                <w:u w:color="FF0000"/>
              </w:rPr>
              <w:t xml:space="preserve"> </w:t>
            </w:r>
            <w:proofErr w:type="gramStart"/>
            <w:r>
              <w:rPr>
                <w:sz w:val="18"/>
                <w:szCs w:val="18"/>
                <w:u w:color="FF0000"/>
              </w:rPr>
              <w:t>ч</w:t>
            </w:r>
            <w:proofErr w:type="gramEnd"/>
            <w:r w:rsidRPr="00E27D11">
              <w:rPr>
                <w:sz w:val="18"/>
                <w:szCs w:val="18"/>
                <w:u w:color="FF0000"/>
              </w:rPr>
              <w:t>/чел</w:t>
            </w:r>
          </w:p>
        </w:tc>
        <w:tc>
          <w:tcPr>
            <w:tcW w:w="1134" w:type="dxa"/>
            <w:vAlign w:val="center"/>
          </w:tcPr>
          <w:p w:rsidR="00232FEB" w:rsidRPr="00E27D11" w:rsidRDefault="00232FEB" w:rsidP="00FF403E">
            <w:pPr>
              <w:jc w:val="center"/>
              <w:rPr>
                <w:sz w:val="18"/>
                <w:szCs w:val="18"/>
              </w:rPr>
            </w:pPr>
            <w:r w:rsidRPr="00E27D11">
              <w:rPr>
                <w:sz w:val="18"/>
                <w:szCs w:val="18"/>
              </w:rPr>
              <w:t>185,67</w:t>
            </w:r>
          </w:p>
        </w:tc>
        <w:tc>
          <w:tcPr>
            <w:tcW w:w="1134" w:type="dxa"/>
            <w:vAlign w:val="center"/>
          </w:tcPr>
          <w:p w:rsidR="00232FEB" w:rsidRPr="00E27D11" w:rsidRDefault="00232FEB" w:rsidP="00FF403E">
            <w:pPr>
              <w:jc w:val="center"/>
              <w:rPr>
                <w:sz w:val="18"/>
                <w:szCs w:val="18"/>
              </w:rPr>
            </w:pPr>
            <w:r w:rsidRPr="001E29AC">
              <w:rPr>
                <w:sz w:val="18"/>
                <w:szCs w:val="18"/>
              </w:rPr>
              <w:t>17</w:t>
            </w:r>
            <w:r>
              <w:rPr>
                <w:sz w:val="18"/>
                <w:szCs w:val="18"/>
              </w:rPr>
              <w:t>4</w:t>
            </w:r>
            <w:r w:rsidRPr="001E29AC">
              <w:rPr>
                <w:sz w:val="18"/>
                <w:szCs w:val="18"/>
              </w:rPr>
              <w:t>,</w:t>
            </w:r>
            <w:r>
              <w:rPr>
                <w:sz w:val="18"/>
                <w:szCs w:val="18"/>
              </w:rPr>
              <w:t>5</w:t>
            </w:r>
            <w:r w:rsidRPr="001E29AC">
              <w:rPr>
                <w:sz w:val="18"/>
                <w:szCs w:val="18"/>
              </w:rPr>
              <w:t>8</w:t>
            </w:r>
          </w:p>
        </w:tc>
        <w:tc>
          <w:tcPr>
            <w:tcW w:w="1134" w:type="dxa"/>
            <w:vAlign w:val="center"/>
          </w:tcPr>
          <w:p w:rsidR="00232FEB" w:rsidRPr="00D87BC0" w:rsidRDefault="00232FEB" w:rsidP="00FF403E">
            <w:pPr>
              <w:jc w:val="center"/>
              <w:rPr>
                <w:sz w:val="18"/>
                <w:szCs w:val="18"/>
              </w:rPr>
            </w:pPr>
            <w:r w:rsidRPr="00D87BC0">
              <w:rPr>
                <w:sz w:val="18"/>
                <w:szCs w:val="18"/>
              </w:rPr>
              <w:t>18</w:t>
            </w:r>
            <w:r>
              <w:rPr>
                <w:sz w:val="18"/>
                <w:szCs w:val="18"/>
              </w:rPr>
              <w:t>7</w:t>
            </w:r>
            <w:r w:rsidRPr="00D87BC0">
              <w:rPr>
                <w:sz w:val="18"/>
                <w:szCs w:val="18"/>
              </w:rPr>
              <w:t>,1</w:t>
            </w:r>
            <w:r>
              <w:rPr>
                <w:sz w:val="18"/>
                <w:szCs w:val="18"/>
              </w:rPr>
              <w:t>5</w:t>
            </w:r>
          </w:p>
        </w:tc>
        <w:tc>
          <w:tcPr>
            <w:tcW w:w="1134" w:type="dxa"/>
            <w:vAlign w:val="center"/>
          </w:tcPr>
          <w:p w:rsidR="00232FEB" w:rsidRPr="00D87BC0" w:rsidRDefault="00232FEB" w:rsidP="00FF403E">
            <w:pPr>
              <w:jc w:val="center"/>
              <w:rPr>
                <w:sz w:val="18"/>
                <w:szCs w:val="18"/>
              </w:rPr>
            </w:pPr>
            <w:r w:rsidRPr="00D87BC0">
              <w:rPr>
                <w:sz w:val="18"/>
                <w:szCs w:val="18"/>
              </w:rPr>
              <w:t>19</w:t>
            </w:r>
            <w:r>
              <w:rPr>
                <w:sz w:val="18"/>
                <w:szCs w:val="18"/>
              </w:rPr>
              <w:t>0</w:t>
            </w:r>
            <w:r w:rsidRPr="00D87BC0">
              <w:rPr>
                <w:sz w:val="18"/>
                <w:szCs w:val="18"/>
              </w:rPr>
              <w:t>,</w:t>
            </w:r>
            <w:r>
              <w:rPr>
                <w:sz w:val="18"/>
                <w:szCs w:val="18"/>
              </w:rPr>
              <w:t>20</w:t>
            </w:r>
          </w:p>
        </w:tc>
        <w:tc>
          <w:tcPr>
            <w:tcW w:w="1134" w:type="dxa"/>
            <w:vAlign w:val="center"/>
          </w:tcPr>
          <w:p w:rsidR="00232FEB" w:rsidRPr="00D87BC0" w:rsidRDefault="00232FEB" w:rsidP="00FF403E">
            <w:pPr>
              <w:jc w:val="center"/>
              <w:rPr>
                <w:sz w:val="18"/>
                <w:szCs w:val="18"/>
              </w:rPr>
            </w:pPr>
            <w:r w:rsidRPr="00D87BC0">
              <w:rPr>
                <w:sz w:val="18"/>
                <w:szCs w:val="18"/>
              </w:rPr>
              <w:t>19</w:t>
            </w:r>
            <w:r>
              <w:rPr>
                <w:sz w:val="18"/>
                <w:szCs w:val="18"/>
              </w:rPr>
              <w:t>3</w:t>
            </w:r>
            <w:r w:rsidRPr="00D87BC0">
              <w:rPr>
                <w:sz w:val="18"/>
                <w:szCs w:val="18"/>
              </w:rPr>
              <w:t>,</w:t>
            </w:r>
            <w:r>
              <w:rPr>
                <w:sz w:val="18"/>
                <w:szCs w:val="18"/>
              </w:rPr>
              <w:t>33</w:t>
            </w:r>
          </w:p>
        </w:tc>
      </w:tr>
      <w:tr w:rsidR="00232FEB" w:rsidRPr="00896A48" w:rsidTr="00BC42A5">
        <w:trPr>
          <w:trHeight w:val="456"/>
        </w:trPr>
        <w:tc>
          <w:tcPr>
            <w:tcW w:w="2978" w:type="dxa"/>
            <w:vAlign w:val="center"/>
          </w:tcPr>
          <w:p w:rsidR="00232FEB" w:rsidRPr="00E27D11" w:rsidRDefault="00232FEB" w:rsidP="00FF403E">
            <w:pPr>
              <w:autoSpaceDE w:val="0"/>
              <w:autoSpaceDN w:val="0"/>
              <w:adjustRightInd w:val="0"/>
              <w:rPr>
                <w:sz w:val="18"/>
                <w:szCs w:val="18"/>
                <w:u w:color="FF0000"/>
              </w:rPr>
            </w:pPr>
            <w:r w:rsidRPr="00E27D11">
              <w:rPr>
                <w:sz w:val="18"/>
                <w:szCs w:val="18"/>
                <w:u w:color="FF0000"/>
              </w:rPr>
              <w:t>объем потребления (израсходованной) электрической энергии муниципальными учреждениями</w:t>
            </w:r>
          </w:p>
        </w:tc>
        <w:tc>
          <w:tcPr>
            <w:tcW w:w="992" w:type="dxa"/>
            <w:vAlign w:val="center"/>
          </w:tcPr>
          <w:p w:rsidR="00232FEB" w:rsidRPr="00E27D11" w:rsidRDefault="00232FEB" w:rsidP="00FF403E">
            <w:pPr>
              <w:autoSpaceDE w:val="0"/>
              <w:autoSpaceDN w:val="0"/>
              <w:adjustRightInd w:val="0"/>
              <w:jc w:val="center"/>
              <w:rPr>
                <w:sz w:val="18"/>
                <w:szCs w:val="18"/>
                <w:u w:color="FF0000"/>
              </w:rPr>
            </w:pPr>
            <w:r w:rsidRPr="00E27D11">
              <w:rPr>
                <w:sz w:val="18"/>
                <w:szCs w:val="18"/>
                <w:u w:color="FF0000"/>
              </w:rPr>
              <w:t xml:space="preserve"> </w:t>
            </w:r>
            <w:proofErr w:type="spellStart"/>
            <w:r w:rsidRPr="00E27D11">
              <w:rPr>
                <w:sz w:val="18"/>
                <w:szCs w:val="18"/>
                <w:u w:color="FF0000"/>
              </w:rPr>
              <w:t>кВт·</w:t>
            </w:r>
            <w:proofErr w:type="gramStart"/>
            <w:r w:rsidRPr="00E27D11">
              <w:rPr>
                <w:sz w:val="18"/>
                <w:szCs w:val="18"/>
                <w:u w:color="FF0000"/>
              </w:rPr>
              <w:t>ч</w:t>
            </w:r>
            <w:proofErr w:type="spellEnd"/>
            <w:proofErr w:type="gramEnd"/>
          </w:p>
        </w:tc>
        <w:tc>
          <w:tcPr>
            <w:tcW w:w="1134" w:type="dxa"/>
            <w:vAlign w:val="center"/>
          </w:tcPr>
          <w:p w:rsidR="00232FEB" w:rsidRPr="00E27D11" w:rsidRDefault="00232FEB" w:rsidP="00FF403E">
            <w:pPr>
              <w:jc w:val="center"/>
              <w:rPr>
                <w:sz w:val="18"/>
                <w:szCs w:val="18"/>
              </w:rPr>
            </w:pPr>
            <w:r w:rsidRPr="00E27D11">
              <w:rPr>
                <w:sz w:val="18"/>
                <w:szCs w:val="18"/>
              </w:rPr>
              <w:t>1 559 634,1</w:t>
            </w:r>
          </w:p>
        </w:tc>
        <w:tc>
          <w:tcPr>
            <w:tcW w:w="1134" w:type="dxa"/>
            <w:vAlign w:val="center"/>
          </w:tcPr>
          <w:p w:rsidR="00232FEB" w:rsidRPr="00E27D11" w:rsidRDefault="00232FEB" w:rsidP="00FF403E">
            <w:pPr>
              <w:jc w:val="center"/>
              <w:rPr>
                <w:sz w:val="18"/>
                <w:szCs w:val="18"/>
              </w:rPr>
            </w:pPr>
            <w:r w:rsidRPr="00E27D11">
              <w:rPr>
                <w:sz w:val="18"/>
                <w:szCs w:val="18"/>
              </w:rPr>
              <w:t>1 4</w:t>
            </w:r>
            <w:r>
              <w:rPr>
                <w:sz w:val="18"/>
                <w:szCs w:val="18"/>
              </w:rPr>
              <w:t>38</w:t>
            </w:r>
            <w:r w:rsidRPr="00E27D11">
              <w:rPr>
                <w:sz w:val="18"/>
                <w:szCs w:val="18"/>
              </w:rPr>
              <w:t> </w:t>
            </w:r>
            <w:r>
              <w:rPr>
                <w:sz w:val="18"/>
                <w:szCs w:val="18"/>
              </w:rPr>
              <w:t>67</w:t>
            </w:r>
            <w:r w:rsidRPr="00E27D11">
              <w:rPr>
                <w:sz w:val="18"/>
                <w:szCs w:val="18"/>
              </w:rPr>
              <w:t>3,</w:t>
            </w:r>
            <w:r>
              <w:rPr>
                <w:sz w:val="18"/>
                <w:szCs w:val="18"/>
              </w:rPr>
              <w:t>1</w:t>
            </w:r>
          </w:p>
        </w:tc>
        <w:tc>
          <w:tcPr>
            <w:tcW w:w="1134" w:type="dxa"/>
            <w:vAlign w:val="center"/>
          </w:tcPr>
          <w:p w:rsidR="00232FEB" w:rsidRPr="00E27D11" w:rsidRDefault="00232FEB" w:rsidP="00FF403E">
            <w:pPr>
              <w:jc w:val="center"/>
              <w:rPr>
                <w:sz w:val="18"/>
                <w:szCs w:val="18"/>
                <w:highlight w:val="yellow"/>
              </w:rPr>
            </w:pPr>
            <w:r w:rsidRPr="00952E51">
              <w:rPr>
                <w:sz w:val="18"/>
                <w:szCs w:val="18"/>
              </w:rPr>
              <w:t>1 517 439,1</w:t>
            </w:r>
          </w:p>
        </w:tc>
        <w:tc>
          <w:tcPr>
            <w:tcW w:w="1134" w:type="dxa"/>
            <w:vAlign w:val="center"/>
          </w:tcPr>
          <w:p w:rsidR="00232FEB" w:rsidRPr="00E27D11" w:rsidRDefault="00232FEB" w:rsidP="00FF403E">
            <w:pPr>
              <w:jc w:val="center"/>
              <w:rPr>
                <w:sz w:val="18"/>
                <w:szCs w:val="18"/>
                <w:highlight w:val="yellow"/>
              </w:rPr>
            </w:pPr>
            <w:r w:rsidRPr="00952E51">
              <w:rPr>
                <w:sz w:val="18"/>
                <w:szCs w:val="18"/>
              </w:rPr>
              <w:t>1 517 439,1</w:t>
            </w:r>
          </w:p>
        </w:tc>
        <w:tc>
          <w:tcPr>
            <w:tcW w:w="1134" w:type="dxa"/>
            <w:vAlign w:val="center"/>
          </w:tcPr>
          <w:p w:rsidR="00232FEB" w:rsidRPr="00E27D11" w:rsidRDefault="00232FEB" w:rsidP="00FF403E">
            <w:pPr>
              <w:jc w:val="center"/>
              <w:rPr>
                <w:sz w:val="18"/>
                <w:szCs w:val="18"/>
                <w:highlight w:val="yellow"/>
              </w:rPr>
            </w:pPr>
            <w:r w:rsidRPr="00952E51">
              <w:rPr>
                <w:sz w:val="18"/>
                <w:szCs w:val="18"/>
              </w:rPr>
              <w:t>1 517 439,1</w:t>
            </w:r>
          </w:p>
        </w:tc>
      </w:tr>
      <w:tr w:rsidR="00232FEB" w:rsidRPr="00896A48" w:rsidTr="00BC42A5">
        <w:trPr>
          <w:trHeight w:val="461"/>
        </w:trPr>
        <w:tc>
          <w:tcPr>
            <w:tcW w:w="2978" w:type="dxa"/>
            <w:vAlign w:val="center"/>
          </w:tcPr>
          <w:p w:rsidR="00232FEB" w:rsidRPr="00E27D11" w:rsidRDefault="00232FEB" w:rsidP="006414A4">
            <w:pPr>
              <w:autoSpaceDE w:val="0"/>
              <w:autoSpaceDN w:val="0"/>
              <w:adjustRightInd w:val="0"/>
              <w:rPr>
                <w:sz w:val="18"/>
                <w:szCs w:val="18"/>
                <w:u w:color="FF0000"/>
              </w:rPr>
            </w:pPr>
            <w:r w:rsidRPr="00E27D11">
              <w:rPr>
                <w:sz w:val="18"/>
                <w:szCs w:val="18"/>
                <w:u w:color="FF0000"/>
              </w:rPr>
              <w:t xml:space="preserve">среднегодовая численность постоянного населения муниципального </w:t>
            </w:r>
            <w:r w:rsidR="00F13B92">
              <w:rPr>
                <w:sz w:val="18"/>
                <w:szCs w:val="18"/>
                <w:u w:color="FF0000"/>
              </w:rPr>
              <w:t>округа</w:t>
            </w:r>
          </w:p>
        </w:tc>
        <w:tc>
          <w:tcPr>
            <w:tcW w:w="992" w:type="dxa"/>
            <w:vAlign w:val="center"/>
          </w:tcPr>
          <w:p w:rsidR="00232FEB" w:rsidRPr="00E27D11" w:rsidRDefault="00232FEB" w:rsidP="00FF403E">
            <w:pPr>
              <w:autoSpaceDE w:val="0"/>
              <w:autoSpaceDN w:val="0"/>
              <w:adjustRightInd w:val="0"/>
              <w:jc w:val="center"/>
              <w:rPr>
                <w:sz w:val="18"/>
                <w:szCs w:val="18"/>
                <w:u w:color="FF0000"/>
              </w:rPr>
            </w:pPr>
            <w:r w:rsidRPr="00E27D11">
              <w:rPr>
                <w:sz w:val="18"/>
                <w:szCs w:val="18"/>
                <w:u w:color="FF0000"/>
              </w:rPr>
              <w:t>человек</w:t>
            </w:r>
          </w:p>
        </w:tc>
        <w:tc>
          <w:tcPr>
            <w:tcW w:w="1134" w:type="dxa"/>
            <w:vAlign w:val="center"/>
          </w:tcPr>
          <w:p w:rsidR="00232FEB" w:rsidRPr="00E27D11" w:rsidRDefault="00232FEB" w:rsidP="00FF403E">
            <w:pPr>
              <w:ind w:left="-108"/>
              <w:jc w:val="center"/>
              <w:rPr>
                <w:sz w:val="18"/>
                <w:szCs w:val="18"/>
              </w:rPr>
            </w:pPr>
            <w:r w:rsidRPr="00E27D11">
              <w:rPr>
                <w:sz w:val="18"/>
                <w:szCs w:val="18"/>
              </w:rPr>
              <w:t>8 400</w:t>
            </w:r>
          </w:p>
        </w:tc>
        <w:tc>
          <w:tcPr>
            <w:tcW w:w="1134" w:type="dxa"/>
            <w:vAlign w:val="center"/>
          </w:tcPr>
          <w:p w:rsidR="00232FEB" w:rsidRPr="00E27D11" w:rsidRDefault="00232FEB" w:rsidP="00FF403E">
            <w:pPr>
              <w:ind w:left="-108"/>
              <w:jc w:val="center"/>
              <w:rPr>
                <w:sz w:val="18"/>
                <w:szCs w:val="18"/>
              </w:rPr>
            </w:pPr>
            <w:r w:rsidRPr="00775063">
              <w:rPr>
                <w:sz w:val="18"/>
                <w:szCs w:val="18"/>
              </w:rPr>
              <w:t>8 2</w:t>
            </w:r>
            <w:r>
              <w:rPr>
                <w:sz w:val="18"/>
                <w:szCs w:val="18"/>
              </w:rPr>
              <w:t>41</w:t>
            </w:r>
          </w:p>
        </w:tc>
        <w:tc>
          <w:tcPr>
            <w:tcW w:w="1134" w:type="dxa"/>
            <w:vAlign w:val="center"/>
          </w:tcPr>
          <w:p w:rsidR="00232FEB" w:rsidRPr="00D87BC0" w:rsidRDefault="00232FEB" w:rsidP="00FF403E">
            <w:pPr>
              <w:ind w:left="-108"/>
              <w:jc w:val="center"/>
              <w:rPr>
                <w:sz w:val="18"/>
                <w:szCs w:val="18"/>
              </w:rPr>
            </w:pPr>
            <w:r w:rsidRPr="00D87BC0">
              <w:rPr>
                <w:sz w:val="18"/>
                <w:szCs w:val="18"/>
              </w:rPr>
              <w:t xml:space="preserve">8 </w:t>
            </w:r>
            <w:r>
              <w:rPr>
                <w:sz w:val="18"/>
                <w:szCs w:val="18"/>
              </w:rPr>
              <w:t>1</w:t>
            </w:r>
            <w:r w:rsidRPr="00D87BC0">
              <w:rPr>
                <w:sz w:val="18"/>
                <w:szCs w:val="18"/>
              </w:rPr>
              <w:t>0</w:t>
            </w:r>
            <w:r>
              <w:rPr>
                <w:sz w:val="18"/>
                <w:szCs w:val="18"/>
              </w:rPr>
              <w:t>8</w:t>
            </w:r>
          </w:p>
        </w:tc>
        <w:tc>
          <w:tcPr>
            <w:tcW w:w="1134" w:type="dxa"/>
            <w:vAlign w:val="center"/>
          </w:tcPr>
          <w:p w:rsidR="00232FEB" w:rsidRPr="00D87BC0" w:rsidRDefault="00232FEB" w:rsidP="00FF403E">
            <w:pPr>
              <w:jc w:val="center"/>
              <w:rPr>
                <w:sz w:val="18"/>
                <w:szCs w:val="18"/>
              </w:rPr>
            </w:pPr>
            <w:r w:rsidRPr="00D87BC0">
              <w:rPr>
                <w:sz w:val="18"/>
                <w:szCs w:val="18"/>
              </w:rPr>
              <w:t xml:space="preserve">7 </w:t>
            </w:r>
            <w:r>
              <w:rPr>
                <w:sz w:val="18"/>
                <w:szCs w:val="18"/>
              </w:rPr>
              <w:t>9</w:t>
            </w:r>
            <w:r w:rsidRPr="00D87BC0">
              <w:rPr>
                <w:sz w:val="18"/>
                <w:szCs w:val="18"/>
              </w:rPr>
              <w:t>7</w:t>
            </w:r>
            <w:r>
              <w:rPr>
                <w:sz w:val="18"/>
                <w:szCs w:val="18"/>
              </w:rPr>
              <w:t>8</w:t>
            </w:r>
          </w:p>
        </w:tc>
        <w:tc>
          <w:tcPr>
            <w:tcW w:w="1134" w:type="dxa"/>
            <w:vAlign w:val="center"/>
          </w:tcPr>
          <w:p w:rsidR="00232FEB" w:rsidRPr="00D87BC0" w:rsidRDefault="00232FEB" w:rsidP="00FF403E">
            <w:pPr>
              <w:jc w:val="center"/>
              <w:rPr>
                <w:sz w:val="18"/>
                <w:szCs w:val="18"/>
              </w:rPr>
            </w:pPr>
            <w:r w:rsidRPr="00D87BC0">
              <w:rPr>
                <w:sz w:val="18"/>
                <w:szCs w:val="18"/>
              </w:rPr>
              <w:t xml:space="preserve">7 </w:t>
            </w:r>
            <w:r>
              <w:rPr>
                <w:sz w:val="18"/>
                <w:szCs w:val="18"/>
              </w:rPr>
              <w:t>8</w:t>
            </w:r>
            <w:r w:rsidRPr="00D87BC0">
              <w:rPr>
                <w:sz w:val="18"/>
                <w:szCs w:val="18"/>
              </w:rPr>
              <w:t>4</w:t>
            </w:r>
            <w:r>
              <w:rPr>
                <w:sz w:val="18"/>
                <w:szCs w:val="18"/>
              </w:rPr>
              <w:t>9</w:t>
            </w:r>
          </w:p>
        </w:tc>
      </w:tr>
    </w:tbl>
    <w:p w:rsidR="00232FEB" w:rsidRPr="00896A48" w:rsidRDefault="00232FEB" w:rsidP="00232FEB">
      <w:pPr>
        <w:autoSpaceDE w:val="0"/>
        <w:autoSpaceDN w:val="0"/>
        <w:adjustRightInd w:val="0"/>
        <w:ind w:firstLine="567"/>
        <w:jc w:val="both"/>
        <w:rPr>
          <w:b/>
          <w:bCs/>
          <w:sz w:val="28"/>
          <w:szCs w:val="28"/>
          <w:highlight w:val="yellow"/>
        </w:rPr>
      </w:pPr>
    </w:p>
    <w:p w:rsidR="00232FEB" w:rsidRPr="00907BDD" w:rsidRDefault="00232FEB" w:rsidP="00232FEB">
      <w:pPr>
        <w:autoSpaceDE w:val="0"/>
        <w:autoSpaceDN w:val="0"/>
        <w:adjustRightInd w:val="0"/>
        <w:ind w:firstLine="567"/>
        <w:jc w:val="both"/>
        <w:rPr>
          <w:b/>
          <w:bCs/>
          <w:sz w:val="26"/>
          <w:szCs w:val="26"/>
        </w:rPr>
      </w:pPr>
      <w:r w:rsidRPr="00907BDD">
        <w:rPr>
          <w:b/>
          <w:bCs/>
          <w:sz w:val="26"/>
          <w:szCs w:val="26"/>
        </w:rPr>
        <w:t>40.2. Показатель</w:t>
      </w:r>
      <w:r w:rsidRPr="00907BDD">
        <w:rPr>
          <w:sz w:val="26"/>
          <w:szCs w:val="26"/>
        </w:rPr>
        <w:t xml:space="preserve"> «</w:t>
      </w:r>
      <w:r w:rsidRPr="00907BDD">
        <w:rPr>
          <w:b/>
          <w:bCs/>
          <w:sz w:val="26"/>
          <w:szCs w:val="26"/>
        </w:rPr>
        <w:t>тепловая энергия»:</w:t>
      </w:r>
    </w:p>
    <w:p w:rsidR="00232FEB" w:rsidRPr="00907BDD" w:rsidRDefault="00232FEB" w:rsidP="00232FEB">
      <w:pPr>
        <w:autoSpaceDE w:val="0"/>
        <w:autoSpaceDN w:val="0"/>
        <w:adjustRightInd w:val="0"/>
        <w:ind w:firstLine="567"/>
        <w:jc w:val="both"/>
        <w:rPr>
          <w:b/>
          <w:bCs/>
          <w:sz w:val="26"/>
          <w:szCs w:val="26"/>
          <w:highlight w:val="yellow"/>
        </w:rPr>
      </w:pPr>
    </w:p>
    <w:p w:rsidR="00232FEB" w:rsidRPr="00907BDD" w:rsidRDefault="00232FEB" w:rsidP="00232FEB">
      <w:pPr>
        <w:autoSpaceDE w:val="0"/>
        <w:autoSpaceDN w:val="0"/>
        <w:adjustRightInd w:val="0"/>
        <w:ind w:firstLine="567"/>
        <w:jc w:val="both"/>
        <w:rPr>
          <w:sz w:val="26"/>
          <w:szCs w:val="26"/>
        </w:rPr>
      </w:pPr>
      <w:r w:rsidRPr="006414A4">
        <w:rPr>
          <w:bCs/>
          <w:sz w:val="26"/>
          <w:szCs w:val="26"/>
        </w:rPr>
        <w:t>В 2024 году</w:t>
      </w:r>
      <w:r w:rsidRPr="00907BDD">
        <w:rPr>
          <w:sz w:val="26"/>
          <w:szCs w:val="26"/>
        </w:rPr>
        <w:t xml:space="preserve"> потребление тепловой энергии муниципальными бюджетными учреждениями составило: </w:t>
      </w:r>
      <w:r w:rsidRPr="00907BDD">
        <w:rPr>
          <w:b/>
          <w:sz w:val="26"/>
          <w:szCs w:val="26"/>
        </w:rPr>
        <w:t>11 325,95 Гкал,</w:t>
      </w:r>
      <w:r w:rsidRPr="00907BDD">
        <w:rPr>
          <w:sz w:val="26"/>
          <w:szCs w:val="26"/>
        </w:rPr>
        <w:t xml:space="preserve"> что на </w:t>
      </w:r>
      <w:r w:rsidRPr="00907BDD">
        <w:rPr>
          <w:b/>
          <w:sz w:val="26"/>
          <w:szCs w:val="26"/>
        </w:rPr>
        <w:t>322,43 Гкал</w:t>
      </w:r>
      <w:r w:rsidRPr="00907BDD">
        <w:rPr>
          <w:sz w:val="26"/>
          <w:szCs w:val="26"/>
        </w:rPr>
        <w:t xml:space="preserve"> меньше, чем за прошлый </w:t>
      </w:r>
      <w:r w:rsidRPr="006414A4">
        <w:rPr>
          <w:sz w:val="26"/>
          <w:szCs w:val="26"/>
        </w:rPr>
        <w:t>2023 год</w:t>
      </w:r>
      <w:r w:rsidRPr="00907BDD">
        <w:rPr>
          <w:sz w:val="26"/>
          <w:szCs w:val="26"/>
        </w:rPr>
        <w:t xml:space="preserve"> (</w:t>
      </w:r>
      <w:r w:rsidRPr="00907BDD">
        <w:rPr>
          <w:b/>
          <w:sz w:val="26"/>
          <w:szCs w:val="26"/>
        </w:rPr>
        <w:t>11 648,38 Гкал)</w:t>
      </w:r>
      <w:r w:rsidRPr="00907BDD">
        <w:rPr>
          <w:sz w:val="26"/>
          <w:szCs w:val="26"/>
        </w:rPr>
        <w:t xml:space="preserve">, что обусловлено сложившейся экономией потребленной тепловой энергии муниципальными учреждениями </w:t>
      </w:r>
      <w:r w:rsidR="00F13B92">
        <w:rPr>
          <w:sz w:val="26"/>
          <w:szCs w:val="26"/>
        </w:rPr>
        <w:t>муниципального округа</w:t>
      </w:r>
      <w:r w:rsidRPr="00907BDD">
        <w:rPr>
          <w:sz w:val="26"/>
          <w:szCs w:val="26"/>
        </w:rPr>
        <w:t>.</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Общая площадь муниципальных бюджетных учреждений - </w:t>
      </w:r>
      <w:r w:rsidRPr="00907BDD">
        <w:rPr>
          <w:b/>
          <w:sz w:val="26"/>
          <w:szCs w:val="26"/>
        </w:rPr>
        <w:t xml:space="preserve">44 974,77 кв. м </w:t>
      </w:r>
      <w:r w:rsidRPr="00907BDD">
        <w:rPr>
          <w:sz w:val="26"/>
          <w:szCs w:val="26"/>
        </w:rPr>
        <w:t xml:space="preserve">больше, чем за прошлый </w:t>
      </w:r>
      <w:r w:rsidRPr="006414A4">
        <w:rPr>
          <w:sz w:val="26"/>
          <w:szCs w:val="26"/>
        </w:rPr>
        <w:t>2023 год</w:t>
      </w:r>
      <w:r w:rsidRPr="00907BDD">
        <w:rPr>
          <w:sz w:val="26"/>
          <w:szCs w:val="26"/>
        </w:rPr>
        <w:t xml:space="preserve"> (</w:t>
      </w:r>
      <w:r w:rsidRPr="00907BDD">
        <w:rPr>
          <w:b/>
          <w:sz w:val="26"/>
          <w:szCs w:val="26"/>
        </w:rPr>
        <w:t>44 752,40 кв. м</w:t>
      </w:r>
      <w:r w:rsidRPr="00907BDD">
        <w:rPr>
          <w:sz w:val="26"/>
          <w:szCs w:val="26"/>
        </w:rPr>
        <w:t xml:space="preserve">), что обусловлено установкой теплицы для рассады цветочных композиций. Удельная величина потребления тепловой энергии муниципальными бюджетными учреждениями </w:t>
      </w:r>
      <w:r w:rsidR="00F13B92">
        <w:rPr>
          <w:sz w:val="26"/>
          <w:szCs w:val="26"/>
        </w:rPr>
        <w:t>муниципального округа</w:t>
      </w:r>
      <w:r w:rsidRPr="00907BDD">
        <w:rPr>
          <w:sz w:val="26"/>
          <w:szCs w:val="26"/>
        </w:rPr>
        <w:t xml:space="preserve"> </w:t>
      </w:r>
      <w:r w:rsidRPr="006414A4">
        <w:rPr>
          <w:sz w:val="26"/>
          <w:szCs w:val="26"/>
        </w:rPr>
        <w:t>в 2024 году</w:t>
      </w:r>
      <w:r w:rsidRPr="00907BDD">
        <w:rPr>
          <w:sz w:val="26"/>
          <w:szCs w:val="26"/>
        </w:rPr>
        <w:t xml:space="preserve"> уменьшилась по сравнению </w:t>
      </w:r>
      <w:r w:rsidRPr="006414A4">
        <w:rPr>
          <w:sz w:val="26"/>
          <w:szCs w:val="26"/>
        </w:rPr>
        <w:t>с 2023 годом</w:t>
      </w:r>
      <w:r w:rsidRPr="00907BDD">
        <w:rPr>
          <w:sz w:val="26"/>
          <w:szCs w:val="26"/>
        </w:rPr>
        <w:t xml:space="preserve"> на </w:t>
      </w:r>
      <w:r w:rsidRPr="00907BDD">
        <w:rPr>
          <w:b/>
          <w:sz w:val="26"/>
          <w:szCs w:val="26"/>
        </w:rPr>
        <w:t xml:space="preserve">3,85 % </w:t>
      </w:r>
      <w:r w:rsidRPr="00907BDD">
        <w:rPr>
          <w:sz w:val="26"/>
          <w:szCs w:val="26"/>
        </w:rPr>
        <w:t xml:space="preserve"> и составила </w:t>
      </w:r>
      <w:r w:rsidRPr="00907BDD">
        <w:rPr>
          <w:b/>
          <w:bCs/>
          <w:sz w:val="26"/>
          <w:szCs w:val="26"/>
        </w:rPr>
        <w:t>0,25 Гкал на 1 метр общей площади.</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В 2025 году и в плановом периоде 2026-2027 годах объемы потребления тепловой энергии в муниципальных бюджетных учреждениях составит </w:t>
      </w:r>
      <w:r w:rsidRPr="00907BDD">
        <w:rPr>
          <w:b/>
          <w:sz w:val="26"/>
          <w:szCs w:val="26"/>
        </w:rPr>
        <w:t>12 388,40 Гкал,</w:t>
      </w:r>
      <w:r w:rsidRPr="00907BDD">
        <w:rPr>
          <w:sz w:val="26"/>
          <w:szCs w:val="26"/>
        </w:rPr>
        <w:t xml:space="preserve"> удельная величина составит - </w:t>
      </w:r>
      <w:r w:rsidRPr="00907BDD">
        <w:rPr>
          <w:b/>
          <w:sz w:val="26"/>
          <w:szCs w:val="26"/>
        </w:rPr>
        <w:t>0,28 Гкал на 1 метр общей площади</w:t>
      </w:r>
      <w:r w:rsidRPr="00907BDD">
        <w:rPr>
          <w:sz w:val="26"/>
          <w:szCs w:val="26"/>
        </w:rPr>
        <w:t>.</w:t>
      </w:r>
    </w:p>
    <w:p w:rsidR="00232FEB" w:rsidRPr="00907BDD" w:rsidRDefault="00232FEB" w:rsidP="00232FEB">
      <w:pPr>
        <w:autoSpaceDE w:val="0"/>
        <w:autoSpaceDN w:val="0"/>
        <w:adjustRightInd w:val="0"/>
        <w:ind w:firstLine="709"/>
        <w:jc w:val="both"/>
        <w:rPr>
          <w:b/>
          <w:sz w:val="26"/>
          <w:szCs w:val="26"/>
          <w:highlight w:val="yellow"/>
          <w:u w:color="FF0000"/>
        </w:rPr>
      </w:pPr>
    </w:p>
    <w:p w:rsidR="00232FEB" w:rsidRPr="006414A4" w:rsidRDefault="00232FEB" w:rsidP="00232FEB">
      <w:pPr>
        <w:autoSpaceDE w:val="0"/>
        <w:autoSpaceDN w:val="0"/>
        <w:adjustRightInd w:val="0"/>
        <w:ind w:firstLine="709"/>
        <w:jc w:val="both"/>
        <w:rPr>
          <w:b/>
          <w:sz w:val="26"/>
          <w:szCs w:val="26"/>
          <w:u w:color="FF0000"/>
        </w:rPr>
      </w:pPr>
      <w:r w:rsidRPr="006414A4">
        <w:rPr>
          <w:b/>
          <w:sz w:val="26"/>
          <w:szCs w:val="26"/>
          <w:u w:color="FF0000"/>
        </w:rPr>
        <w:t>Значения исходных данных для расчета показателя 40.2 представлены в таблице 1</w:t>
      </w:r>
      <w:r w:rsidR="00BC42A5">
        <w:rPr>
          <w:b/>
          <w:sz w:val="26"/>
          <w:szCs w:val="26"/>
          <w:u w:color="FF0000"/>
        </w:rPr>
        <w:t>6</w:t>
      </w:r>
      <w:r w:rsidRPr="006414A4">
        <w:rPr>
          <w:b/>
          <w:sz w:val="26"/>
          <w:szCs w:val="26"/>
          <w:u w:color="FF0000"/>
        </w:rPr>
        <w:t>.</w:t>
      </w:r>
    </w:p>
    <w:p w:rsidR="00232FEB" w:rsidRPr="00907BDD" w:rsidRDefault="00232FEB" w:rsidP="00232FEB">
      <w:pPr>
        <w:autoSpaceDE w:val="0"/>
        <w:autoSpaceDN w:val="0"/>
        <w:adjustRightInd w:val="0"/>
        <w:ind w:firstLine="709"/>
        <w:jc w:val="right"/>
        <w:rPr>
          <w:sz w:val="26"/>
          <w:szCs w:val="26"/>
          <w:u w:color="FF0000"/>
        </w:rPr>
      </w:pPr>
      <w:r w:rsidRPr="00907BDD">
        <w:rPr>
          <w:sz w:val="26"/>
          <w:szCs w:val="26"/>
          <w:u w:color="FF0000"/>
        </w:rPr>
        <w:t>Таблица 1</w:t>
      </w:r>
      <w:r w:rsidR="00BC42A5">
        <w:rPr>
          <w:sz w:val="26"/>
          <w:szCs w:val="26"/>
          <w:u w:color="FF0000"/>
        </w:rPr>
        <w:t>6</w:t>
      </w:r>
    </w:p>
    <w:p w:rsidR="00232FEB" w:rsidRPr="00907BDD"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40.2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275"/>
        <w:gridCol w:w="1134"/>
        <w:gridCol w:w="1134"/>
        <w:gridCol w:w="1134"/>
        <w:gridCol w:w="1134"/>
        <w:gridCol w:w="1134"/>
      </w:tblGrid>
      <w:tr w:rsidR="00232FEB" w:rsidRPr="00896A48" w:rsidTr="00FF403E">
        <w:trPr>
          <w:trHeight w:val="430"/>
        </w:trPr>
        <w:tc>
          <w:tcPr>
            <w:tcW w:w="2694" w:type="dxa"/>
            <w:vAlign w:val="center"/>
          </w:tcPr>
          <w:p w:rsidR="00232FEB" w:rsidRPr="00470C86" w:rsidRDefault="00232FEB" w:rsidP="00FF403E">
            <w:pPr>
              <w:autoSpaceDE w:val="0"/>
              <w:autoSpaceDN w:val="0"/>
              <w:adjustRightInd w:val="0"/>
              <w:rPr>
                <w:b/>
                <w:bCs/>
                <w:sz w:val="20"/>
                <w:szCs w:val="20"/>
                <w:u w:color="FF0000"/>
              </w:rPr>
            </w:pPr>
            <w:r w:rsidRPr="00470C86">
              <w:rPr>
                <w:b/>
                <w:bCs/>
                <w:sz w:val="20"/>
                <w:szCs w:val="20"/>
                <w:u w:color="FF0000"/>
              </w:rPr>
              <w:t>Наименование показателя</w:t>
            </w:r>
          </w:p>
        </w:tc>
        <w:tc>
          <w:tcPr>
            <w:tcW w:w="127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Единицы измерения</w:t>
            </w:r>
          </w:p>
        </w:tc>
        <w:tc>
          <w:tcPr>
            <w:tcW w:w="1134"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2023</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1134"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2024</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1134"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2025 оценка</w:t>
            </w:r>
          </w:p>
        </w:tc>
        <w:tc>
          <w:tcPr>
            <w:tcW w:w="1134" w:type="dxa"/>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2026 прогноз</w:t>
            </w:r>
          </w:p>
        </w:tc>
        <w:tc>
          <w:tcPr>
            <w:tcW w:w="1134" w:type="dxa"/>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2027 прогноз</w:t>
            </w:r>
          </w:p>
        </w:tc>
      </w:tr>
      <w:tr w:rsidR="00232FEB" w:rsidRPr="00896A48" w:rsidTr="00FF403E">
        <w:trPr>
          <w:trHeight w:val="456"/>
        </w:trPr>
        <w:tc>
          <w:tcPr>
            <w:tcW w:w="2694"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t>удельная величина потребления тепловой энергии муниципальными бюджетными учреждениями</w:t>
            </w:r>
          </w:p>
        </w:tc>
        <w:tc>
          <w:tcPr>
            <w:tcW w:w="1275" w:type="dxa"/>
            <w:vAlign w:val="center"/>
          </w:tcPr>
          <w:p w:rsidR="00232FEB" w:rsidRPr="00FF47AB" w:rsidRDefault="00232FEB" w:rsidP="00FF403E">
            <w:pPr>
              <w:autoSpaceDE w:val="0"/>
              <w:autoSpaceDN w:val="0"/>
              <w:adjustRightInd w:val="0"/>
              <w:jc w:val="center"/>
              <w:rPr>
                <w:sz w:val="22"/>
                <w:szCs w:val="22"/>
                <w:u w:color="FF0000"/>
              </w:rPr>
            </w:pPr>
            <w:r w:rsidRPr="00FF47AB">
              <w:rPr>
                <w:sz w:val="22"/>
                <w:szCs w:val="22"/>
                <w:u w:color="FF0000"/>
              </w:rPr>
              <w:t>Гкал</w:t>
            </w:r>
            <w:r>
              <w:rPr>
                <w:sz w:val="22"/>
                <w:szCs w:val="22"/>
                <w:u w:color="FF0000"/>
              </w:rPr>
              <w:t>/</w:t>
            </w:r>
            <w:r w:rsidRPr="00FF47AB">
              <w:rPr>
                <w:sz w:val="22"/>
                <w:szCs w:val="22"/>
                <w:u w:color="FF0000"/>
              </w:rPr>
              <w:t xml:space="preserve"> </w:t>
            </w:r>
            <w:proofErr w:type="gramStart"/>
            <w:r w:rsidRPr="00FF47AB">
              <w:rPr>
                <w:sz w:val="22"/>
                <w:szCs w:val="22"/>
                <w:u w:color="FF0000"/>
              </w:rPr>
              <w:t>м</w:t>
            </w:r>
            <w:proofErr w:type="gramEnd"/>
            <w:r w:rsidRPr="00FF47AB">
              <w:rPr>
                <w:sz w:val="22"/>
                <w:szCs w:val="22"/>
                <w:u w:color="FF0000"/>
              </w:rPr>
              <w:t>²</w:t>
            </w:r>
          </w:p>
        </w:tc>
        <w:tc>
          <w:tcPr>
            <w:tcW w:w="1134" w:type="dxa"/>
            <w:vAlign w:val="center"/>
          </w:tcPr>
          <w:p w:rsidR="00232FEB" w:rsidRPr="00470C86" w:rsidRDefault="00232FEB" w:rsidP="00FF403E">
            <w:pPr>
              <w:jc w:val="center"/>
              <w:rPr>
                <w:sz w:val="20"/>
                <w:szCs w:val="20"/>
              </w:rPr>
            </w:pPr>
            <w:r w:rsidRPr="00470C86">
              <w:rPr>
                <w:sz w:val="20"/>
                <w:szCs w:val="20"/>
              </w:rPr>
              <w:t>0,26</w:t>
            </w:r>
          </w:p>
        </w:tc>
        <w:tc>
          <w:tcPr>
            <w:tcW w:w="1134" w:type="dxa"/>
            <w:vAlign w:val="center"/>
          </w:tcPr>
          <w:p w:rsidR="00232FEB" w:rsidRPr="00470C86" w:rsidRDefault="00232FEB" w:rsidP="00FF403E">
            <w:pPr>
              <w:jc w:val="center"/>
              <w:rPr>
                <w:sz w:val="20"/>
                <w:szCs w:val="20"/>
              </w:rPr>
            </w:pPr>
            <w:r w:rsidRPr="00470C86">
              <w:rPr>
                <w:sz w:val="20"/>
                <w:szCs w:val="20"/>
              </w:rPr>
              <w:t>0,25</w:t>
            </w:r>
          </w:p>
        </w:tc>
        <w:tc>
          <w:tcPr>
            <w:tcW w:w="1134" w:type="dxa"/>
            <w:vAlign w:val="center"/>
          </w:tcPr>
          <w:p w:rsidR="00232FEB" w:rsidRPr="00470C86" w:rsidRDefault="00232FEB" w:rsidP="00FF403E">
            <w:pPr>
              <w:jc w:val="center"/>
              <w:rPr>
                <w:sz w:val="20"/>
                <w:szCs w:val="20"/>
              </w:rPr>
            </w:pPr>
            <w:r w:rsidRPr="00470C86">
              <w:rPr>
                <w:sz w:val="20"/>
                <w:szCs w:val="20"/>
              </w:rPr>
              <w:t>0,28</w:t>
            </w:r>
          </w:p>
        </w:tc>
        <w:tc>
          <w:tcPr>
            <w:tcW w:w="1134" w:type="dxa"/>
            <w:vAlign w:val="center"/>
          </w:tcPr>
          <w:p w:rsidR="00232FEB" w:rsidRPr="00470C86" w:rsidRDefault="00232FEB" w:rsidP="00FF403E">
            <w:pPr>
              <w:jc w:val="center"/>
              <w:rPr>
                <w:sz w:val="20"/>
                <w:szCs w:val="20"/>
              </w:rPr>
            </w:pPr>
            <w:r w:rsidRPr="00470C86">
              <w:rPr>
                <w:sz w:val="20"/>
                <w:szCs w:val="20"/>
              </w:rPr>
              <w:t>0,28</w:t>
            </w:r>
          </w:p>
        </w:tc>
        <w:tc>
          <w:tcPr>
            <w:tcW w:w="1134" w:type="dxa"/>
            <w:vAlign w:val="center"/>
          </w:tcPr>
          <w:p w:rsidR="00232FEB" w:rsidRPr="00470C86" w:rsidRDefault="00232FEB" w:rsidP="00FF403E">
            <w:pPr>
              <w:jc w:val="center"/>
              <w:rPr>
                <w:sz w:val="20"/>
                <w:szCs w:val="20"/>
              </w:rPr>
            </w:pPr>
            <w:r w:rsidRPr="00470C86">
              <w:rPr>
                <w:sz w:val="20"/>
                <w:szCs w:val="20"/>
              </w:rPr>
              <w:t>0,28</w:t>
            </w:r>
          </w:p>
        </w:tc>
      </w:tr>
      <w:tr w:rsidR="00232FEB" w:rsidRPr="00896A48" w:rsidTr="00FF403E">
        <w:trPr>
          <w:trHeight w:val="456"/>
        </w:trPr>
        <w:tc>
          <w:tcPr>
            <w:tcW w:w="2694"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t>суммарное количество тепловой энергии, потребленной муниципальными учреждениями</w:t>
            </w:r>
          </w:p>
        </w:tc>
        <w:tc>
          <w:tcPr>
            <w:tcW w:w="1275" w:type="dxa"/>
            <w:vAlign w:val="center"/>
          </w:tcPr>
          <w:p w:rsidR="00232FEB" w:rsidRPr="00FF47AB" w:rsidRDefault="00232FEB" w:rsidP="00FF403E">
            <w:pPr>
              <w:autoSpaceDE w:val="0"/>
              <w:autoSpaceDN w:val="0"/>
              <w:adjustRightInd w:val="0"/>
              <w:jc w:val="center"/>
              <w:rPr>
                <w:sz w:val="22"/>
                <w:szCs w:val="22"/>
                <w:u w:color="FF0000"/>
              </w:rPr>
            </w:pPr>
            <w:r w:rsidRPr="00FF47AB">
              <w:rPr>
                <w:sz w:val="22"/>
                <w:szCs w:val="22"/>
                <w:u w:color="FF0000"/>
              </w:rPr>
              <w:t>Гкал</w:t>
            </w:r>
          </w:p>
        </w:tc>
        <w:tc>
          <w:tcPr>
            <w:tcW w:w="1134" w:type="dxa"/>
            <w:vAlign w:val="center"/>
          </w:tcPr>
          <w:p w:rsidR="00232FEB" w:rsidRPr="00470C86" w:rsidRDefault="00232FEB" w:rsidP="00FF403E">
            <w:pPr>
              <w:jc w:val="center"/>
              <w:rPr>
                <w:sz w:val="20"/>
                <w:szCs w:val="20"/>
              </w:rPr>
            </w:pPr>
            <w:r w:rsidRPr="00470C86">
              <w:rPr>
                <w:sz w:val="20"/>
                <w:szCs w:val="20"/>
              </w:rPr>
              <w:t>11 648,38</w:t>
            </w:r>
          </w:p>
        </w:tc>
        <w:tc>
          <w:tcPr>
            <w:tcW w:w="1134" w:type="dxa"/>
            <w:vAlign w:val="center"/>
          </w:tcPr>
          <w:p w:rsidR="00232FEB" w:rsidRPr="00470C86" w:rsidRDefault="00232FEB" w:rsidP="00FF403E">
            <w:pPr>
              <w:jc w:val="center"/>
              <w:rPr>
                <w:sz w:val="20"/>
                <w:szCs w:val="20"/>
              </w:rPr>
            </w:pPr>
            <w:r w:rsidRPr="00470C86">
              <w:rPr>
                <w:sz w:val="20"/>
                <w:szCs w:val="20"/>
              </w:rPr>
              <w:t>11 325,95</w:t>
            </w:r>
          </w:p>
        </w:tc>
        <w:tc>
          <w:tcPr>
            <w:tcW w:w="1134" w:type="dxa"/>
            <w:vAlign w:val="center"/>
          </w:tcPr>
          <w:p w:rsidR="00232FEB" w:rsidRPr="00470C86" w:rsidRDefault="00232FEB" w:rsidP="00FF403E">
            <w:pPr>
              <w:jc w:val="center"/>
              <w:rPr>
                <w:sz w:val="20"/>
                <w:szCs w:val="20"/>
              </w:rPr>
            </w:pPr>
            <w:r w:rsidRPr="00470C86">
              <w:rPr>
                <w:sz w:val="20"/>
                <w:szCs w:val="20"/>
              </w:rPr>
              <w:t>12 388,40</w:t>
            </w:r>
          </w:p>
        </w:tc>
        <w:tc>
          <w:tcPr>
            <w:tcW w:w="1134" w:type="dxa"/>
            <w:vAlign w:val="center"/>
          </w:tcPr>
          <w:p w:rsidR="00232FEB" w:rsidRPr="00470C86" w:rsidRDefault="00232FEB" w:rsidP="00FF403E">
            <w:pPr>
              <w:jc w:val="center"/>
              <w:rPr>
                <w:sz w:val="20"/>
                <w:szCs w:val="20"/>
              </w:rPr>
            </w:pPr>
            <w:r w:rsidRPr="00470C86">
              <w:rPr>
                <w:sz w:val="20"/>
                <w:szCs w:val="20"/>
              </w:rPr>
              <w:t>12 388,40</w:t>
            </w:r>
          </w:p>
        </w:tc>
        <w:tc>
          <w:tcPr>
            <w:tcW w:w="1134" w:type="dxa"/>
            <w:vAlign w:val="center"/>
          </w:tcPr>
          <w:p w:rsidR="00232FEB" w:rsidRPr="00470C86" w:rsidRDefault="00232FEB" w:rsidP="00FF403E">
            <w:pPr>
              <w:jc w:val="center"/>
              <w:rPr>
                <w:sz w:val="20"/>
                <w:szCs w:val="20"/>
              </w:rPr>
            </w:pPr>
            <w:r w:rsidRPr="00470C86">
              <w:rPr>
                <w:sz w:val="20"/>
                <w:szCs w:val="20"/>
              </w:rPr>
              <w:t>12 388,40</w:t>
            </w:r>
          </w:p>
        </w:tc>
      </w:tr>
      <w:tr w:rsidR="00232FEB" w:rsidRPr="00896A48" w:rsidTr="00FF403E">
        <w:trPr>
          <w:trHeight w:val="461"/>
        </w:trPr>
        <w:tc>
          <w:tcPr>
            <w:tcW w:w="2694" w:type="dxa"/>
            <w:vAlign w:val="center"/>
          </w:tcPr>
          <w:p w:rsidR="00232FEB" w:rsidRPr="00470C86" w:rsidRDefault="00232FEB" w:rsidP="006414A4">
            <w:pPr>
              <w:autoSpaceDE w:val="0"/>
              <w:autoSpaceDN w:val="0"/>
              <w:adjustRightInd w:val="0"/>
              <w:rPr>
                <w:sz w:val="20"/>
                <w:szCs w:val="20"/>
                <w:u w:color="FF0000"/>
              </w:rPr>
            </w:pPr>
            <w:r w:rsidRPr="00470C86">
              <w:rPr>
                <w:sz w:val="20"/>
                <w:szCs w:val="20"/>
                <w:u w:color="FF0000"/>
              </w:rPr>
              <w:t xml:space="preserve">общая площадь муниципальных учреждений муниципального </w:t>
            </w:r>
            <w:r w:rsidR="00F13B92">
              <w:rPr>
                <w:sz w:val="20"/>
                <w:szCs w:val="20"/>
                <w:u w:color="FF0000"/>
              </w:rPr>
              <w:t>округа</w:t>
            </w:r>
          </w:p>
        </w:tc>
        <w:tc>
          <w:tcPr>
            <w:tcW w:w="1275" w:type="dxa"/>
            <w:vAlign w:val="center"/>
          </w:tcPr>
          <w:p w:rsidR="00232FEB" w:rsidRPr="00FF47AB" w:rsidRDefault="00232FEB" w:rsidP="00FF403E">
            <w:pPr>
              <w:autoSpaceDE w:val="0"/>
              <w:autoSpaceDN w:val="0"/>
              <w:adjustRightInd w:val="0"/>
              <w:jc w:val="center"/>
              <w:rPr>
                <w:sz w:val="22"/>
                <w:szCs w:val="22"/>
                <w:u w:color="FF0000"/>
              </w:rPr>
            </w:pPr>
            <w:proofErr w:type="gramStart"/>
            <w:r w:rsidRPr="00FF47AB">
              <w:rPr>
                <w:sz w:val="22"/>
                <w:szCs w:val="22"/>
                <w:u w:color="FF0000"/>
              </w:rPr>
              <w:t>м</w:t>
            </w:r>
            <w:proofErr w:type="gramEnd"/>
            <w:r w:rsidRPr="00FF47AB">
              <w:rPr>
                <w:sz w:val="22"/>
                <w:szCs w:val="22"/>
                <w:u w:color="FF0000"/>
              </w:rPr>
              <w:t>²</w:t>
            </w:r>
          </w:p>
        </w:tc>
        <w:tc>
          <w:tcPr>
            <w:tcW w:w="1134" w:type="dxa"/>
            <w:vAlign w:val="center"/>
          </w:tcPr>
          <w:p w:rsidR="00232FEB" w:rsidRPr="00470C86" w:rsidRDefault="00232FEB" w:rsidP="00FF403E">
            <w:pPr>
              <w:jc w:val="center"/>
              <w:rPr>
                <w:sz w:val="20"/>
                <w:szCs w:val="20"/>
              </w:rPr>
            </w:pPr>
            <w:r w:rsidRPr="00470C86">
              <w:rPr>
                <w:sz w:val="20"/>
                <w:szCs w:val="20"/>
              </w:rPr>
              <w:t>44 752,47</w:t>
            </w:r>
          </w:p>
        </w:tc>
        <w:tc>
          <w:tcPr>
            <w:tcW w:w="1134" w:type="dxa"/>
            <w:vAlign w:val="center"/>
          </w:tcPr>
          <w:p w:rsidR="00232FEB" w:rsidRPr="00470C86" w:rsidRDefault="00232FEB" w:rsidP="00FF403E">
            <w:pPr>
              <w:jc w:val="center"/>
              <w:rPr>
                <w:sz w:val="20"/>
                <w:szCs w:val="20"/>
              </w:rPr>
            </w:pPr>
            <w:r w:rsidRPr="00470C86">
              <w:rPr>
                <w:sz w:val="20"/>
                <w:szCs w:val="20"/>
              </w:rPr>
              <w:t>44 974,77</w:t>
            </w:r>
          </w:p>
        </w:tc>
        <w:tc>
          <w:tcPr>
            <w:tcW w:w="1134" w:type="dxa"/>
            <w:vAlign w:val="center"/>
          </w:tcPr>
          <w:p w:rsidR="00232FEB" w:rsidRPr="00470C86" w:rsidRDefault="00232FEB" w:rsidP="00FF403E">
            <w:pPr>
              <w:jc w:val="center"/>
              <w:rPr>
                <w:sz w:val="20"/>
                <w:szCs w:val="20"/>
              </w:rPr>
            </w:pPr>
            <w:r w:rsidRPr="00470C86">
              <w:rPr>
                <w:sz w:val="20"/>
                <w:szCs w:val="20"/>
              </w:rPr>
              <w:t>44 974,77</w:t>
            </w:r>
          </w:p>
        </w:tc>
        <w:tc>
          <w:tcPr>
            <w:tcW w:w="1134" w:type="dxa"/>
            <w:vAlign w:val="center"/>
          </w:tcPr>
          <w:p w:rsidR="00232FEB" w:rsidRPr="00470C86" w:rsidRDefault="00232FEB" w:rsidP="00FF403E">
            <w:pPr>
              <w:jc w:val="center"/>
              <w:rPr>
                <w:sz w:val="20"/>
                <w:szCs w:val="20"/>
              </w:rPr>
            </w:pPr>
            <w:r w:rsidRPr="00470C86">
              <w:rPr>
                <w:sz w:val="20"/>
                <w:szCs w:val="20"/>
              </w:rPr>
              <w:t>44 974,77</w:t>
            </w:r>
          </w:p>
        </w:tc>
        <w:tc>
          <w:tcPr>
            <w:tcW w:w="1134" w:type="dxa"/>
            <w:vAlign w:val="center"/>
          </w:tcPr>
          <w:p w:rsidR="00232FEB" w:rsidRPr="00470C86" w:rsidRDefault="00232FEB" w:rsidP="00FF403E">
            <w:pPr>
              <w:jc w:val="center"/>
              <w:rPr>
                <w:sz w:val="20"/>
                <w:szCs w:val="20"/>
              </w:rPr>
            </w:pPr>
            <w:r w:rsidRPr="00470C86">
              <w:rPr>
                <w:sz w:val="20"/>
                <w:szCs w:val="20"/>
              </w:rPr>
              <w:t>44 974,77</w:t>
            </w:r>
          </w:p>
        </w:tc>
      </w:tr>
    </w:tbl>
    <w:p w:rsidR="00232FEB" w:rsidRPr="00907BDD" w:rsidRDefault="00232FEB" w:rsidP="00232FEB">
      <w:pPr>
        <w:autoSpaceDE w:val="0"/>
        <w:autoSpaceDN w:val="0"/>
        <w:adjustRightInd w:val="0"/>
        <w:ind w:firstLine="567"/>
        <w:jc w:val="both"/>
        <w:rPr>
          <w:sz w:val="26"/>
          <w:szCs w:val="26"/>
        </w:rPr>
      </w:pPr>
      <w:r w:rsidRPr="00907BDD">
        <w:rPr>
          <w:b/>
          <w:bCs/>
          <w:sz w:val="26"/>
          <w:szCs w:val="26"/>
        </w:rPr>
        <w:lastRenderedPageBreak/>
        <w:t>40.3. Показатель «горячая вода»:</w:t>
      </w:r>
    </w:p>
    <w:p w:rsidR="00232FEB" w:rsidRPr="00907BDD" w:rsidRDefault="00232FEB" w:rsidP="00232FEB">
      <w:pPr>
        <w:autoSpaceDE w:val="0"/>
        <w:autoSpaceDN w:val="0"/>
        <w:adjustRightInd w:val="0"/>
        <w:ind w:firstLine="567"/>
        <w:jc w:val="both"/>
        <w:rPr>
          <w:sz w:val="26"/>
          <w:szCs w:val="26"/>
        </w:rPr>
      </w:pPr>
    </w:p>
    <w:p w:rsidR="00232FEB" w:rsidRPr="00907BDD" w:rsidRDefault="00232FEB" w:rsidP="00232FEB">
      <w:pPr>
        <w:autoSpaceDE w:val="0"/>
        <w:autoSpaceDN w:val="0"/>
        <w:adjustRightInd w:val="0"/>
        <w:ind w:firstLine="567"/>
        <w:jc w:val="both"/>
        <w:rPr>
          <w:bCs/>
          <w:sz w:val="26"/>
          <w:szCs w:val="26"/>
        </w:rPr>
      </w:pPr>
      <w:r w:rsidRPr="00907BDD">
        <w:rPr>
          <w:sz w:val="26"/>
          <w:szCs w:val="26"/>
        </w:rPr>
        <w:t xml:space="preserve">Удельная величина потребления горячей воды муниципальными бюджетными учреждениями </w:t>
      </w:r>
      <w:r w:rsidR="00F13B92">
        <w:rPr>
          <w:sz w:val="26"/>
          <w:szCs w:val="26"/>
        </w:rPr>
        <w:t>муниципального округа</w:t>
      </w:r>
      <w:r w:rsidRPr="00907BDD">
        <w:rPr>
          <w:sz w:val="26"/>
          <w:szCs w:val="26"/>
        </w:rPr>
        <w:t xml:space="preserve"> </w:t>
      </w:r>
      <w:r w:rsidRPr="006414A4">
        <w:rPr>
          <w:sz w:val="26"/>
          <w:szCs w:val="26"/>
        </w:rPr>
        <w:t>в 2024 году</w:t>
      </w:r>
      <w:r w:rsidRPr="00907BDD">
        <w:rPr>
          <w:sz w:val="26"/>
          <w:szCs w:val="26"/>
        </w:rPr>
        <w:t xml:space="preserve"> увеличилась по сравнению </w:t>
      </w:r>
      <w:r w:rsidRPr="00907BDD">
        <w:rPr>
          <w:b/>
          <w:sz w:val="26"/>
          <w:szCs w:val="26"/>
        </w:rPr>
        <w:t xml:space="preserve">с </w:t>
      </w:r>
      <w:r w:rsidRPr="006414A4">
        <w:rPr>
          <w:sz w:val="26"/>
          <w:szCs w:val="26"/>
        </w:rPr>
        <w:t>2023 годом</w:t>
      </w:r>
      <w:r w:rsidRPr="00907BDD">
        <w:rPr>
          <w:sz w:val="26"/>
          <w:szCs w:val="26"/>
        </w:rPr>
        <w:t xml:space="preserve"> на </w:t>
      </w:r>
      <w:r w:rsidRPr="00907BDD">
        <w:rPr>
          <w:b/>
          <w:sz w:val="26"/>
          <w:szCs w:val="26"/>
        </w:rPr>
        <w:t xml:space="preserve">11,01% </w:t>
      </w:r>
      <w:r w:rsidRPr="00907BDD">
        <w:rPr>
          <w:sz w:val="26"/>
          <w:szCs w:val="26"/>
        </w:rPr>
        <w:t xml:space="preserve">и составила </w:t>
      </w:r>
      <w:r w:rsidRPr="00907BDD">
        <w:rPr>
          <w:b/>
          <w:bCs/>
          <w:sz w:val="26"/>
          <w:szCs w:val="26"/>
        </w:rPr>
        <w:t xml:space="preserve">1,21 </w:t>
      </w:r>
      <w:r w:rsidRPr="00907BDD">
        <w:rPr>
          <w:b/>
          <w:sz w:val="26"/>
          <w:szCs w:val="26"/>
        </w:rPr>
        <w:t xml:space="preserve">м³ </w:t>
      </w:r>
      <w:r w:rsidRPr="00907BDD">
        <w:rPr>
          <w:bCs/>
          <w:sz w:val="26"/>
          <w:szCs w:val="26"/>
        </w:rPr>
        <w:t>на 1 человека населения.</w:t>
      </w:r>
    </w:p>
    <w:p w:rsidR="00232FEB" w:rsidRPr="00907BDD" w:rsidRDefault="00232FEB" w:rsidP="00232FEB">
      <w:pPr>
        <w:autoSpaceDE w:val="0"/>
        <w:autoSpaceDN w:val="0"/>
        <w:adjustRightInd w:val="0"/>
        <w:ind w:firstLine="709"/>
        <w:jc w:val="both"/>
        <w:rPr>
          <w:sz w:val="26"/>
          <w:szCs w:val="26"/>
          <w:u w:color="FF0000"/>
        </w:rPr>
      </w:pPr>
      <w:r w:rsidRPr="00907BDD">
        <w:rPr>
          <w:bCs/>
          <w:sz w:val="26"/>
          <w:szCs w:val="26"/>
        </w:rPr>
        <w:t xml:space="preserve">Увеличение данного показателя по сравнению с 2023 годом (9 135,8 </w:t>
      </w:r>
      <w:r w:rsidRPr="00907BDD">
        <w:rPr>
          <w:b/>
          <w:sz w:val="26"/>
          <w:szCs w:val="26"/>
        </w:rPr>
        <w:t xml:space="preserve">м³) на 815,9 м³ </w:t>
      </w:r>
      <w:r w:rsidRPr="00907BDD">
        <w:rPr>
          <w:bCs/>
          <w:sz w:val="26"/>
          <w:szCs w:val="26"/>
        </w:rPr>
        <w:t>обусловлено увеличением</w:t>
      </w:r>
      <w:r w:rsidRPr="00907BDD">
        <w:rPr>
          <w:sz w:val="26"/>
          <w:szCs w:val="26"/>
          <w:u w:color="FF0000"/>
        </w:rPr>
        <w:t xml:space="preserve"> потребления (израсходованной) горячей воды, которое определено по показаниям приборов учета.</w:t>
      </w:r>
    </w:p>
    <w:p w:rsidR="00232FEB" w:rsidRPr="00907BDD" w:rsidRDefault="00232FEB" w:rsidP="00232FEB">
      <w:pPr>
        <w:autoSpaceDE w:val="0"/>
        <w:autoSpaceDN w:val="0"/>
        <w:adjustRightInd w:val="0"/>
        <w:ind w:firstLine="567"/>
        <w:jc w:val="both"/>
        <w:rPr>
          <w:bCs/>
          <w:sz w:val="26"/>
          <w:szCs w:val="26"/>
        </w:rPr>
      </w:pPr>
      <w:r w:rsidRPr="00907BDD">
        <w:rPr>
          <w:sz w:val="26"/>
          <w:szCs w:val="26"/>
        </w:rPr>
        <w:t xml:space="preserve">В 2025 году показатель составит – </w:t>
      </w:r>
      <w:r w:rsidRPr="00907BDD">
        <w:rPr>
          <w:b/>
          <w:sz w:val="26"/>
          <w:szCs w:val="26"/>
        </w:rPr>
        <w:t xml:space="preserve">1,23 м³ </w:t>
      </w:r>
      <w:r w:rsidRPr="00907BDD">
        <w:rPr>
          <w:bCs/>
          <w:sz w:val="26"/>
          <w:szCs w:val="26"/>
        </w:rPr>
        <w:t xml:space="preserve">на 1 человека населения, в 2026 году – </w:t>
      </w:r>
      <w:r w:rsidRPr="00907BDD">
        <w:rPr>
          <w:b/>
          <w:bCs/>
          <w:sz w:val="26"/>
          <w:szCs w:val="26"/>
        </w:rPr>
        <w:t xml:space="preserve">1,25 </w:t>
      </w:r>
      <w:r w:rsidRPr="00907BDD">
        <w:rPr>
          <w:b/>
          <w:sz w:val="26"/>
          <w:szCs w:val="26"/>
        </w:rPr>
        <w:t xml:space="preserve">м³ </w:t>
      </w:r>
      <w:r w:rsidRPr="00907BDD">
        <w:rPr>
          <w:bCs/>
          <w:sz w:val="26"/>
          <w:szCs w:val="26"/>
        </w:rPr>
        <w:t xml:space="preserve">на 1 человека населения и в 2027 году – </w:t>
      </w:r>
      <w:r w:rsidRPr="00907BDD">
        <w:rPr>
          <w:b/>
          <w:bCs/>
          <w:sz w:val="26"/>
          <w:szCs w:val="26"/>
        </w:rPr>
        <w:t xml:space="preserve">1,27 </w:t>
      </w:r>
      <w:r w:rsidRPr="00907BDD">
        <w:rPr>
          <w:b/>
          <w:sz w:val="26"/>
          <w:szCs w:val="26"/>
        </w:rPr>
        <w:t xml:space="preserve">м³ </w:t>
      </w:r>
      <w:r w:rsidRPr="00907BDD">
        <w:rPr>
          <w:bCs/>
          <w:sz w:val="26"/>
          <w:szCs w:val="26"/>
        </w:rPr>
        <w:t>на 1 человека населения.</w:t>
      </w:r>
    </w:p>
    <w:p w:rsidR="00232FEB" w:rsidRPr="00896A48" w:rsidRDefault="00232FEB" w:rsidP="00232FEB">
      <w:pPr>
        <w:autoSpaceDE w:val="0"/>
        <w:autoSpaceDN w:val="0"/>
        <w:adjustRightInd w:val="0"/>
        <w:ind w:firstLine="567"/>
        <w:jc w:val="both"/>
        <w:rPr>
          <w:b/>
          <w:sz w:val="28"/>
          <w:szCs w:val="28"/>
          <w:highlight w:val="yellow"/>
          <w:u w:color="FF0000"/>
        </w:rPr>
      </w:pPr>
    </w:p>
    <w:p w:rsidR="00232FEB" w:rsidRPr="00907BDD" w:rsidRDefault="00232FEB" w:rsidP="00232FEB">
      <w:pPr>
        <w:autoSpaceDE w:val="0"/>
        <w:autoSpaceDN w:val="0"/>
        <w:adjustRightInd w:val="0"/>
        <w:ind w:firstLine="567"/>
        <w:jc w:val="both"/>
        <w:rPr>
          <w:sz w:val="26"/>
          <w:szCs w:val="26"/>
          <w:u w:color="FF0000"/>
        </w:rPr>
      </w:pPr>
      <w:r w:rsidRPr="006414A4">
        <w:rPr>
          <w:b/>
          <w:sz w:val="26"/>
          <w:szCs w:val="26"/>
          <w:u w:color="FF0000"/>
        </w:rPr>
        <w:t>Значения исходных данных для расчета показателя 40.3 представлены в таблице 1</w:t>
      </w:r>
      <w:r w:rsidR="00BC42A5">
        <w:rPr>
          <w:b/>
          <w:sz w:val="26"/>
          <w:szCs w:val="26"/>
          <w:u w:color="FF0000"/>
        </w:rPr>
        <w:t>7</w:t>
      </w:r>
      <w:r w:rsidRPr="00907BDD">
        <w:rPr>
          <w:sz w:val="26"/>
          <w:szCs w:val="26"/>
          <w:u w:color="FF0000"/>
        </w:rPr>
        <w:t>.</w:t>
      </w:r>
    </w:p>
    <w:p w:rsidR="00232FEB" w:rsidRPr="00907BDD" w:rsidRDefault="00232FEB" w:rsidP="00232FEB">
      <w:pPr>
        <w:tabs>
          <w:tab w:val="left" w:pos="938"/>
          <w:tab w:val="right" w:pos="9498"/>
        </w:tabs>
        <w:autoSpaceDE w:val="0"/>
        <w:autoSpaceDN w:val="0"/>
        <w:adjustRightInd w:val="0"/>
        <w:ind w:firstLine="709"/>
        <w:jc w:val="right"/>
        <w:rPr>
          <w:sz w:val="26"/>
          <w:szCs w:val="26"/>
          <w:u w:color="FF0000"/>
        </w:rPr>
      </w:pPr>
      <w:r w:rsidRPr="00907BDD">
        <w:rPr>
          <w:sz w:val="26"/>
          <w:szCs w:val="26"/>
          <w:u w:color="FF0000"/>
        </w:rPr>
        <w:tab/>
        <w:t>Таблица 1</w:t>
      </w:r>
      <w:r w:rsidR="00BC42A5">
        <w:rPr>
          <w:sz w:val="26"/>
          <w:szCs w:val="26"/>
          <w:u w:color="FF0000"/>
        </w:rPr>
        <w:t>7</w:t>
      </w:r>
    </w:p>
    <w:p w:rsidR="00232FEB"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40.3</w:t>
      </w:r>
    </w:p>
    <w:p w:rsidR="00470C86" w:rsidRPr="00907BDD" w:rsidRDefault="00470C86" w:rsidP="00232FEB">
      <w:pPr>
        <w:autoSpaceDE w:val="0"/>
        <w:autoSpaceDN w:val="0"/>
        <w:adjustRightInd w:val="0"/>
        <w:ind w:firstLine="709"/>
        <w:jc w:val="center"/>
        <w:rPr>
          <w:b/>
          <w:sz w:val="26"/>
          <w:szCs w:val="26"/>
          <w:u w:color="FF0000"/>
        </w:rPr>
      </w:pP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5"/>
        <w:gridCol w:w="986"/>
        <w:gridCol w:w="986"/>
        <w:gridCol w:w="987"/>
        <w:gridCol w:w="986"/>
        <w:gridCol w:w="986"/>
        <w:gridCol w:w="986"/>
      </w:tblGrid>
      <w:tr w:rsidR="00232FEB" w:rsidRPr="00470C86" w:rsidTr="00FF403E">
        <w:trPr>
          <w:trHeight w:val="529"/>
        </w:trPr>
        <w:tc>
          <w:tcPr>
            <w:tcW w:w="3665" w:type="dxa"/>
            <w:vAlign w:val="center"/>
          </w:tcPr>
          <w:p w:rsidR="00232FEB" w:rsidRPr="00470C86" w:rsidRDefault="00232FEB" w:rsidP="00FF403E">
            <w:pPr>
              <w:autoSpaceDE w:val="0"/>
              <w:autoSpaceDN w:val="0"/>
              <w:adjustRightInd w:val="0"/>
              <w:rPr>
                <w:b/>
                <w:bCs/>
                <w:sz w:val="20"/>
                <w:szCs w:val="20"/>
                <w:u w:color="FF0000"/>
              </w:rPr>
            </w:pPr>
            <w:r w:rsidRPr="00470C86">
              <w:rPr>
                <w:b/>
                <w:bCs/>
                <w:sz w:val="20"/>
                <w:szCs w:val="20"/>
                <w:u w:color="FF0000"/>
              </w:rPr>
              <w:t>Наименование показателя</w:t>
            </w:r>
          </w:p>
        </w:tc>
        <w:tc>
          <w:tcPr>
            <w:tcW w:w="986" w:type="dxa"/>
            <w:vAlign w:val="center"/>
          </w:tcPr>
          <w:p w:rsidR="00CF153A" w:rsidRDefault="00232FEB" w:rsidP="00FF403E">
            <w:pPr>
              <w:autoSpaceDE w:val="0"/>
              <w:autoSpaceDN w:val="0"/>
              <w:adjustRightInd w:val="0"/>
              <w:jc w:val="center"/>
              <w:rPr>
                <w:b/>
                <w:bCs/>
                <w:sz w:val="20"/>
                <w:szCs w:val="20"/>
                <w:u w:color="FF0000"/>
              </w:rPr>
            </w:pPr>
            <w:r w:rsidRPr="00470C86">
              <w:rPr>
                <w:b/>
                <w:bCs/>
                <w:sz w:val="20"/>
                <w:szCs w:val="20"/>
                <w:u w:color="FF0000"/>
              </w:rPr>
              <w:t>Ед.</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изм.</w:t>
            </w:r>
          </w:p>
        </w:tc>
        <w:tc>
          <w:tcPr>
            <w:tcW w:w="986"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2023</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987"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2024</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986"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2025 оценка</w:t>
            </w:r>
          </w:p>
        </w:tc>
        <w:tc>
          <w:tcPr>
            <w:tcW w:w="986" w:type="dxa"/>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2026 прогноз</w:t>
            </w:r>
          </w:p>
        </w:tc>
        <w:tc>
          <w:tcPr>
            <w:tcW w:w="986" w:type="dxa"/>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2027 прогноз</w:t>
            </w:r>
          </w:p>
        </w:tc>
      </w:tr>
      <w:tr w:rsidR="00232FEB" w:rsidRPr="00470C86" w:rsidTr="00CF153A">
        <w:trPr>
          <w:trHeight w:val="578"/>
        </w:trPr>
        <w:tc>
          <w:tcPr>
            <w:tcW w:w="3665"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t>удельная величина потребления горячей воды муниципальными бюджетными учреждениями</w:t>
            </w:r>
          </w:p>
        </w:tc>
        <w:tc>
          <w:tcPr>
            <w:tcW w:w="986" w:type="dxa"/>
            <w:vAlign w:val="center"/>
          </w:tcPr>
          <w:p w:rsidR="00232FEB" w:rsidRPr="00470C86" w:rsidRDefault="00232FEB" w:rsidP="00FF403E">
            <w:pPr>
              <w:autoSpaceDE w:val="0"/>
              <w:autoSpaceDN w:val="0"/>
              <w:adjustRightInd w:val="0"/>
              <w:jc w:val="center"/>
              <w:rPr>
                <w:sz w:val="20"/>
                <w:szCs w:val="20"/>
                <w:u w:color="FF0000"/>
              </w:rPr>
            </w:pPr>
            <w:r w:rsidRPr="00470C86">
              <w:rPr>
                <w:sz w:val="20"/>
                <w:szCs w:val="20"/>
                <w:u w:color="FF0000"/>
              </w:rPr>
              <w:t>м</w:t>
            </w:r>
            <w:r w:rsidRPr="00470C86">
              <w:rPr>
                <w:sz w:val="20"/>
                <w:szCs w:val="20"/>
                <w:u w:color="FF0000"/>
                <w:vertAlign w:val="superscript"/>
              </w:rPr>
              <w:t>3/</w:t>
            </w:r>
            <w:r w:rsidRPr="00470C86">
              <w:rPr>
                <w:sz w:val="20"/>
                <w:szCs w:val="20"/>
                <w:u w:color="FF0000"/>
              </w:rPr>
              <w:t>/чел</w:t>
            </w:r>
          </w:p>
        </w:tc>
        <w:tc>
          <w:tcPr>
            <w:tcW w:w="986" w:type="dxa"/>
            <w:vAlign w:val="center"/>
          </w:tcPr>
          <w:p w:rsidR="00232FEB" w:rsidRPr="00470C86" w:rsidRDefault="00232FEB" w:rsidP="00FF403E">
            <w:pPr>
              <w:jc w:val="center"/>
              <w:rPr>
                <w:sz w:val="20"/>
                <w:szCs w:val="20"/>
              </w:rPr>
            </w:pPr>
            <w:r w:rsidRPr="00470C86">
              <w:rPr>
                <w:sz w:val="20"/>
                <w:szCs w:val="20"/>
              </w:rPr>
              <w:t>1,09</w:t>
            </w:r>
          </w:p>
        </w:tc>
        <w:tc>
          <w:tcPr>
            <w:tcW w:w="987" w:type="dxa"/>
            <w:vAlign w:val="center"/>
          </w:tcPr>
          <w:p w:rsidR="00232FEB" w:rsidRPr="00470C86" w:rsidRDefault="00232FEB" w:rsidP="00FF403E">
            <w:pPr>
              <w:jc w:val="center"/>
              <w:rPr>
                <w:sz w:val="20"/>
                <w:szCs w:val="20"/>
              </w:rPr>
            </w:pPr>
            <w:r w:rsidRPr="00470C86">
              <w:rPr>
                <w:sz w:val="20"/>
                <w:szCs w:val="20"/>
              </w:rPr>
              <w:t>1,21</w:t>
            </w:r>
          </w:p>
        </w:tc>
        <w:tc>
          <w:tcPr>
            <w:tcW w:w="986" w:type="dxa"/>
            <w:vAlign w:val="center"/>
          </w:tcPr>
          <w:p w:rsidR="00232FEB" w:rsidRPr="00470C86" w:rsidRDefault="00232FEB" w:rsidP="00FF403E">
            <w:pPr>
              <w:jc w:val="center"/>
              <w:rPr>
                <w:sz w:val="20"/>
                <w:szCs w:val="20"/>
              </w:rPr>
            </w:pPr>
            <w:r w:rsidRPr="00470C86">
              <w:rPr>
                <w:sz w:val="20"/>
                <w:szCs w:val="20"/>
              </w:rPr>
              <w:t>1,23</w:t>
            </w:r>
          </w:p>
        </w:tc>
        <w:tc>
          <w:tcPr>
            <w:tcW w:w="986" w:type="dxa"/>
            <w:vAlign w:val="center"/>
          </w:tcPr>
          <w:p w:rsidR="00232FEB" w:rsidRPr="00470C86" w:rsidRDefault="00232FEB" w:rsidP="00FF403E">
            <w:pPr>
              <w:jc w:val="center"/>
              <w:rPr>
                <w:sz w:val="20"/>
                <w:szCs w:val="20"/>
              </w:rPr>
            </w:pPr>
            <w:r w:rsidRPr="00470C86">
              <w:rPr>
                <w:sz w:val="20"/>
                <w:szCs w:val="20"/>
              </w:rPr>
              <w:t>1,25</w:t>
            </w:r>
          </w:p>
        </w:tc>
        <w:tc>
          <w:tcPr>
            <w:tcW w:w="986" w:type="dxa"/>
            <w:vAlign w:val="center"/>
          </w:tcPr>
          <w:p w:rsidR="00232FEB" w:rsidRPr="00470C86" w:rsidRDefault="00232FEB" w:rsidP="00FF403E">
            <w:pPr>
              <w:jc w:val="center"/>
              <w:rPr>
                <w:sz w:val="20"/>
                <w:szCs w:val="20"/>
              </w:rPr>
            </w:pPr>
            <w:r w:rsidRPr="00470C86">
              <w:rPr>
                <w:sz w:val="20"/>
                <w:szCs w:val="20"/>
              </w:rPr>
              <w:t>1,27</w:t>
            </w:r>
          </w:p>
        </w:tc>
      </w:tr>
      <w:tr w:rsidR="00232FEB" w:rsidRPr="00470C86" w:rsidTr="00CF153A">
        <w:trPr>
          <w:trHeight w:val="691"/>
        </w:trPr>
        <w:tc>
          <w:tcPr>
            <w:tcW w:w="3665"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t>объем потребленной (израсходованной) горячей воды муниципальными учреждениями</w:t>
            </w:r>
          </w:p>
        </w:tc>
        <w:tc>
          <w:tcPr>
            <w:tcW w:w="986" w:type="dxa"/>
            <w:vAlign w:val="center"/>
          </w:tcPr>
          <w:p w:rsidR="00232FEB" w:rsidRPr="00470C86" w:rsidRDefault="00232FEB" w:rsidP="00FF403E">
            <w:pPr>
              <w:autoSpaceDE w:val="0"/>
              <w:autoSpaceDN w:val="0"/>
              <w:adjustRightInd w:val="0"/>
              <w:jc w:val="center"/>
              <w:rPr>
                <w:sz w:val="20"/>
                <w:szCs w:val="20"/>
                <w:u w:color="FF0000"/>
              </w:rPr>
            </w:pPr>
            <w:proofErr w:type="gramStart"/>
            <w:r w:rsidRPr="00470C86">
              <w:rPr>
                <w:sz w:val="20"/>
                <w:szCs w:val="20"/>
                <w:u w:color="FF0000"/>
              </w:rPr>
              <w:t>м</w:t>
            </w:r>
            <w:proofErr w:type="gramEnd"/>
            <w:r w:rsidRPr="00470C86">
              <w:rPr>
                <w:sz w:val="20"/>
                <w:szCs w:val="20"/>
                <w:u w:color="FF0000"/>
              </w:rPr>
              <w:t>³</w:t>
            </w:r>
          </w:p>
        </w:tc>
        <w:tc>
          <w:tcPr>
            <w:tcW w:w="986" w:type="dxa"/>
            <w:vAlign w:val="center"/>
          </w:tcPr>
          <w:p w:rsidR="00232FEB" w:rsidRPr="00470C86" w:rsidRDefault="00232FEB" w:rsidP="00FF403E">
            <w:pPr>
              <w:jc w:val="center"/>
              <w:rPr>
                <w:sz w:val="20"/>
                <w:szCs w:val="20"/>
              </w:rPr>
            </w:pPr>
            <w:r w:rsidRPr="00470C86">
              <w:rPr>
                <w:sz w:val="20"/>
                <w:szCs w:val="20"/>
              </w:rPr>
              <w:t>9 135,8</w:t>
            </w:r>
          </w:p>
        </w:tc>
        <w:tc>
          <w:tcPr>
            <w:tcW w:w="987" w:type="dxa"/>
            <w:vAlign w:val="center"/>
          </w:tcPr>
          <w:p w:rsidR="00232FEB" w:rsidRPr="00470C86" w:rsidRDefault="00232FEB" w:rsidP="00FF403E">
            <w:pPr>
              <w:jc w:val="center"/>
              <w:rPr>
                <w:sz w:val="20"/>
                <w:szCs w:val="20"/>
              </w:rPr>
            </w:pPr>
            <w:r w:rsidRPr="00470C86">
              <w:rPr>
                <w:sz w:val="20"/>
                <w:szCs w:val="20"/>
              </w:rPr>
              <w:t>9 951,69</w:t>
            </w:r>
          </w:p>
        </w:tc>
        <w:tc>
          <w:tcPr>
            <w:tcW w:w="986" w:type="dxa"/>
            <w:vAlign w:val="center"/>
          </w:tcPr>
          <w:p w:rsidR="00232FEB" w:rsidRPr="00470C86" w:rsidRDefault="00232FEB" w:rsidP="00FF403E">
            <w:pPr>
              <w:jc w:val="center"/>
              <w:rPr>
                <w:sz w:val="20"/>
                <w:szCs w:val="20"/>
              </w:rPr>
            </w:pPr>
            <w:r w:rsidRPr="00470C86">
              <w:rPr>
                <w:sz w:val="20"/>
                <w:szCs w:val="20"/>
              </w:rPr>
              <w:t>9 951,69</w:t>
            </w:r>
          </w:p>
        </w:tc>
        <w:tc>
          <w:tcPr>
            <w:tcW w:w="986" w:type="dxa"/>
            <w:vAlign w:val="center"/>
          </w:tcPr>
          <w:p w:rsidR="00232FEB" w:rsidRPr="00470C86" w:rsidRDefault="00232FEB" w:rsidP="00FF403E">
            <w:pPr>
              <w:jc w:val="center"/>
              <w:rPr>
                <w:sz w:val="20"/>
                <w:szCs w:val="20"/>
              </w:rPr>
            </w:pPr>
            <w:r w:rsidRPr="00470C86">
              <w:rPr>
                <w:sz w:val="20"/>
                <w:szCs w:val="20"/>
              </w:rPr>
              <w:t>9 951,69</w:t>
            </w:r>
          </w:p>
        </w:tc>
        <w:tc>
          <w:tcPr>
            <w:tcW w:w="986" w:type="dxa"/>
            <w:vAlign w:val="center"/>
          </w:tcPr>
          <w:p w:rsidR="00232FEB" w:rsidRPr="00470C86" w:rsidRDefault="00232FEB" w:rsidP="00FF403E">
            <w:pPr>
              <w:jc w:val="center"/>
              <w:rPr>
                <w:sz w:val="20"/>
                <w:szCs w:val="20"/>
              </w:rPr>
            </w:pPr>
            <w:r w:rsidRPr="00470C86">
              <w:rPr>
                <w:sz w:val="20"/>
                <w:szCs w:val="20"/>
              </w:rPr>
              <w:t>9 951,69</w:t>
            </w:r>
          </w:p>
        </w:tc>
      </w:tr>
      <w:tr w:rsidR="00232FEB" w:rsidRPr="00470C86" w:rsidTr="00FF403E">
        <w:trPr>
          <w:trHeight w:val="567"/>
        </w:trPr>
        <w:tc>
          <w:tcPr>
            <w:tcW w:w="3665" w:type="dxa"/>
            <w:vAlign w:val="center"/>
          </w:tcPr>
          <w:p w:rsidR="00232FEB" w:rsidRPr="00470C86" w:rsidRDefault="00232FEB" w:rsidP="006414A4">
            <w:pPr>
              <w:autoSpaceDE w:val="0"/>
              <w:autoSpaceDN w:val="0"/>
              <w:adjustRightInd w:val="0"/>
              <w:rPr>
                <w:sz w:val="20"/>
                <w:szCs w:val="20"/>
                <w:u w:color="FF0000"/>
              </w:rPr>
            </w:pPr>
            <w:r w:rsidRPr="00470C86">
              <w:rPr>
                <w:sz w:val="20"/>
                <w:szCs w:val="20"/>
                <w:u w:color="FF0000"/>
              </w:rPr>
              <w:t xml:space="preserve">среднегодовая численность постоянного населения  муниципального </w:t>
            </w:r>
            <w:r w:rsidR="00F13B92">
              <w:rPr>
                <w:sz w:val="20"/>
                <w:szCs w:val="20"/>
                <w:u w:color="FF0000"/>
              </w:rPr>
              <w:t>округа</w:t>
            </w:r>
          </w:p>
        </w:tc>
        <w:tc>
          <w:tcPr>
            <w:tcW w:w="986" w:type="dxa"/>
            <w:vAlign w:val="center"/>
          </w:tcPr>
          <w:p w:rsidR="00232FEB" w:rsidRPr="00470C86" w:rsidRDefault="00232FEB" w:rsidP="00FF403E">
            <w:pPr>
              <w:autoSpaceDE w:val="0"/>
              <w:autoSpaceDN w:val="0"/>
              <w:adjustRightInd w:val="0"/>
              <w:jc w:val="center"/>
              <w:rPr>
                <w:sz w:val="20"/>
                <w:szCs w:val="20"/>
                <w:u w:color="FF0000"/>
              </w:rPr>
            </w:pPr>
            <w:r w:rsidRPr="00470C86">
              <w:rPr>
                <w:sz w:val="20"/>
                <w:szCs w:val="20"/>
                <w:u w:color="FF0000"/>
              </w:rPr>
              <w:t>человек</w:t>
            </w:r>
          </w:p>
        </w:tc>
        <w:tc>
          <w:tcPr>
            <w:tcW w:w="986" w:type="dxa"/>
            <w:vAlign w:val="center"/>
          </w:tcPr>
          <w:p w:rsidR="00232FEB" w:rsidRPr="00470C86" w:rsidRDefault="00232FEB" w:rsidP="00FF403E">
            <w:pPr>
              <w:ind w:left="-108"/>
              <w:jc w:val="center"/>
              <w:rPr>
                <w:sz w:val="20"/>
                <w:szCs w:val="20"/>
              </w:rPr>
            </w:pPr>
            <w:r w:rsidRPr="00470C86">
              <w:rPr>
                <w:sz w:val="20"/>
                <w:szCs w:val="20"/>
              </w:rPr>
              <w:t>8 400</w:t>
            </w:r>
          </w:p>
        </w:tc>
        <w:tc>
          <w:tcPr>
            <w:tcW w:w="987" w:type="dxa"/>
            <w:vAlign w:val="center"/>
          </w:tcPr>
          <w:p w:rsidR="00232FEB" w:rsidRPr="00470C86" w:rsidRDefault="00232FEB" w:rsidP="00FF403E">
            <w:pPr>
              <w:ind w:left="-108"/>
              <w:jc w:val="center"/>
              <w:rPr>
                <w:sz w:val="20"/>
                <w:szCs w:val="20"/>
                <w:highlight w:val="yellow"/>
              </w:rPr>
            </w:pPr>
            <w:r w:rsidRPr="00470C86">
              <w:rPr>
                <w:sz w:val="20"/>
                <w:szCs w:val="20"/>
              </w:rPr>
              <w:t>8 241</w:t>
            </w:r>
          </w:p>
        </w:tc>
        <w:tc>
          <w:tcPr>
            <w:tcW w:w="986" w:type="dxa"/>
            <w:vAlign w:val="center"/>
          </w:tcPr>
          <w:p w:rsidR="00232FEB" w:rsidRPr="00470C86" w:rsidRDefault="00232FEB" w:rsidP="00FF403E">
            <w:pPr>
              <w:ind w:left="-108"/>
              <w:jc w:val="center"/>
              <w:rPr>
                <w:sz w:val="20"/>
                <w:szCs w:val="20"/>
              </w:rPr>
            </w:pPr>
            <w:r w:rsidRPr="00470C86">
              <w:rPr>
                <w:sz w:val="20"/>
                <w:szCs w:val="20"/>
              </w:rPr>
              <w:t>8 108</w:t>
            </w:r>
          </w:p>
        </w:tc>
        <w:tc>
          <w:tcPr>
            <w:tcW w:w="986" w:type="dxa"/>
            <w:vAlign w:val="center"/>
          </w:tcPr>
          <w:p w:rsidR="00232FEB" w:rsidRPr="00470C86" w:rsidRDefault="00232FEB" w:rsidP="00FF403E">
            <w:pPr>
              <w:jc w:val="center"/>
              <w:rPr>
                <w:sz w:val="20"/>
                <w:szCs w:val="20"/>
              </w:rPr>
            </w:pPr>
            <w:r w:rsidRPr="00470C86">
              <w:rPr>
                <w:sz w:val="20"/>
                <w:szCs w:val="20"/>
              </w:rPr>
              <w:t>7 978</w:t>
            </w:r>
          </w:p>
        </w:tc>
        <w:tc>
          <w:tcPr>
            <w:tcW w:w="986" w:type="dxa"/>
            <w:vAlign w:val="center"/>
          </w:tcPr>
          <w:p w:rsidR="00232FEB" w:rsidRPr="00470C86" w:rsidRDefault="00232FEB" w:rsidP="00FF403E">
            <w:pPr>
              <w:jc w:val="center"/>
              <w:rPr>
                <w:sz w:val="20"/>
                <w:szCs w:val="20"/>
              </w:rPr>
            </w:pPr>
            <w:r w:rsidRPr="00470C86">
              <w:rPr>
                <w:sz w:val="20"/>
                <w:szCs w:val="20"/>
              </w:rPr>
              <w:t>7 849</w:t>
            </w:r>
          </w:p>
        </w:tc>
      </w:tr>
    </w:tbl>
    <w:p w:rsidR="00232FEB" w:rsidRPr="00896A48" w:rsidRDefault="00232FEB" w:rsidP="00232FEB">
      <w:pPr>
        <w:autoSpaceDE w:val="0"/>
        <w:autoSpaceDN w:val="0"/>
        <w:adjustRightInd w:val="0"/>
        <w:ind w:firstLine="567"/>
        <w:jc w:val="both"/>
        <w:rPr>
          <w:b/>
          <w:bCs/>
          <w:sz w:val="28"/>
          <w:szCs w:val="28"/>
          <w:highlight w:val="yellow"/>
        </w:rPr>
      </w:pPr>
    </w:p>
    <w:p w:rsidR="00232FEB" w:rsidRPr="00907BDD" w:rsidRDefault="00232FEB" w:rsidP="00232FEB">
      <w:pPr>
        <w:autoSpaceDE w:val="0"/>
        <w:autoSpaceDN w:val="0"/>
        <w:adjustRightInd w:val="0"/>
        <w:ind w:firstLine="567"/>
        <w:jc w:val="both"/>
        <w:rPr>
          <w:b/>
          <w:bCs/>
          <w:sz w:val="26"/>
          <w:szCs w:val="26"/>
        </w:rPr>
      </w:pPr>
      <w:r w:rsidRPr="00907BDD">
        <w:rPr>
          <w:b/>
          <w:bCs/>
          <w:sz w:val="26"/>
          <w:szCs w:val="26"/>
        </w:rPr>
        <w:t>40.4. Показатель «холодная вода»:</w:t>
      </w:r>
    </w:p>
    <w:p w:rsidR="00232FEB" w:rsidRPr="00907BDD" w:rsidRDefault="00232FEB" w:rsidP="00232FEB">
      <w:pPr>
        <w:autoSpaceDE w:val="0"/>
        <w:autoSpaceDN w:val="0"/>
        <w:adjustRightInd w:val="0"/>
        <w:ind w:firstLine="567"/>
        <w:jc w:val="both"/>
        <w:rPr>
          <w:b/>
          <w:bCs/>
          <w:sz w:val="26"/>
          <w:szCs w:val="26"/>
          <w:highlight w:val="yellow"/>
        </w:rPr>
      </w:pP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Объем потребления холодной воды </w:t>
      </w:r>
      <w:r w:rsidRPr="006414A4">
        <w:rPr>
          <w:sz w:val="26"/>
          <w:szCs w:val="26"/>
        </w:rPr>
        <w:t>в 2024 году</w:t>
      </w:r>
      <w:r w:rsidRPr="00907BDD">
        <w:rPr>
          <w:sz w:val="26"/>
          <w:szCs w:val="26"/>
        </w:rPr>
        <w:t xml:space="preserve"> по отношению </w:t>
      </w:r>
      <w:r w:rsidRPr="006414A4">
        <w:rPr>
          <w:sz w:val="26"/>
          <w:szCs w:val="26"/>
        </w:rPr>
        <w:t>к 2023 году</w:t>
      </w:r>
      <w:r w:rsidRPr="00907BDD">
        <w:rPr>
          <w:sz w:val="26"/>
          <w:szCs w:val="26"/>
        </w:rPr>
        <w:t xml:space="preserve"> увеличился на </w:t>
      </w:r>
      <w:r w:rsidRPr="00907BDD">
        <w:rPr>
          <w:b/>
          <w:sz w:val="26"/>
          <w:szCs w:val="26"/>
        </w:rPr>
        <w:t xml:space="preserve">7,42 %, </w:t>
      </w:r>
      <w:r w:rsidRPr="00907BDD">
        <w:rPr>
          <w:sz w:val="26"/>
          <w:szCs w:val="26"/>
        </w:rPr>
        <w:t xml:space="preserve">с </w:t>
      </w:r>
      <w:r w:rsidRPr="00907BDD">
        <w:rPr>
          <w:b/>
          <w:sz w:val="26"/>
          <w:szCs w:val="26"/>
        </w:rPr>
        <w:t xml:space="preserve">3,37 м³ </w:t>
      </w:r>
      <w:r w:rsidRPr="00907BDD">
        <w:rPr>
          <w:sz w:val="26"/>
          <w:szCs w:val="26"/>
        </w:rPr>
        <w:t xml:space="preserve">на 1 человека населения до </w:t>
      </w:r>
      <w:r w:rsidRPr="00907BDD">
        <w:rPr>
          <w:b/>
          <w:sz w:val="26"/>
          <w:szCs w:val="26"/>
        </w:rPr>
        <w:t>3</w:t>
      </w:r>
      <w:r w:rsidRPr="00907BDD">
        <w:rPr>
          <w:b/>
          <w:bCs/>
          <w:sz w:val="26"/>
          <w:szCs w:val="26"/>
        </w:rPr>
        <w:t xml:space="preserve">,62 </w:t>
      </w:r>
      <w:r w:rsidRPr="00907BDD">
        <w:rPr>
          <w:b/>
          <w:sz w:val="26"/>
          <w:szCs w:val="26"/>
        </w:rPr>
        <w:t xml:space="preserve">м³ </w:t>
      </w:r>
      <w:r w:rsidRPr="00907BDD">
        <w:rPr>
          <w:bCs/>
          <w:sz w:val="26"/>
          <w:szCs w:val="26"/>
        </w:rPr>
        <w:t>на 1 человека населения</w:t>
      </w:r>
      <w:r w:rsidRPr="00907BDD">
        <w:rPr>
          <w:sz w:val="26"/>
          <w:szCs w:val="26"/>
        </w:rPr>
        <w:t>.</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Объем потребления холодной воды муниципальными бюджетными </w:t>
      </w:r>
      <w:r w:rsidRPr="006414A4">
        <w:rPr>
          <w:sz w:val="26"/>
          <w:szCs w:val="26"/>
        </w:rPr>
        <w:t>учреждениями за 2024 год</w:t>
      </w:r>
      <w:r w:rsidRPr="00907BDD">
        <w:rPr>
          <w:sz w:val="26"/>
          <w:szCs w:val="26"/>
        </w:rPr>
        <w:t xml:space="preserve"> составил </w:t>
      </w:r>
      <w:r w:rsidRPr="00907BDD">
        <w:rPr>
          <w:b/>
          <w:sz w:val="26"/>
          <w:szCs w:val="26"/>
        </w:rPr>
        <w:t>29 852,99 м³,</w:t>
      </w:r>
      <w:r w:rsidRPr="00907BDD">
        <w:rPr>
          <w:sz w:val="26"/>
          <w:szCs w:val="26"/>
        </w:rPr>
        <w:t xml:space="preserve"> что на </w:t>
      </w:r>
      <w:r w:rsidRPr="00907BDD">
        <w:rPr>
          <w:b/>
          <w:sz w:val="26"/>
          <w:szCs w:val="26"/>
        </w:rPr>
        <w:t>1 546,46 м³</w:t>
      </w:r>
      <w:r w:rsidRPr="00907BDD">
        <w:rPr>
          <w:sz w:val="26"/>
          <w:szCs w:val="26"/>
        </w:rPr>
        <w:t xml:space="preserve"> больше, чем </w:t>
      </w:r>
      <w:r w:rsidRPr="00CF153A">
        <w:rPr>
          <w:sz w:val="26"/>
          <w:szCs w:val="26"/>
        </w:rPr>
        <w:t>в</w:t>
      </w:r>
      <w:r w:rsidRPr="00907BDD">
        <w:rPr>
          <w:b/>
          <w:sz w:val="26"/>
          <w:szCs w:val="26"/>
        </w:rPr>
        <w:t xml:space="preserve"> </w:t>
      </w:r>
      <w:r w:rsidRPr="006414A4">
        <w:rPr>
          <w:sz w:val="26"/>
          <w:szCs w:val="26"/>
        </w:rPr>
        <w:t>2023 году</w:t>
      </w:r>
      <w:r w:rsidRPr="00907BDD">
        <w:rPr>
          <w:sz w:val="26"/>
          <w:szCs w:val="26"/>
        </w:rPr>
        <w:t xml:space="preserve"> </w:t>
      </w:r>
      <w:r w:rsidRPr="00907BDD">
        <w:rPr>
          <w:b/>
          <w:sz w:val="26"/>
          <w:szCs w:val="26"/>
        </w:rPr>
        <w:t>(28 306,53 м³)</w:t>
      </w:r>
      <w:r w:rsidR="00CF153A">
        <w:rPr>
          <w:b/>
          <w:sz w:val="26"/>
          <w:szCs w:val="26"/>
        </w:rPr>
        <w:t xml:space="preserve">, </w:t>
      </w:r>
      <w:r w:rsidR="00CF153A" w:rsidRPr="00CF153A">
        <w:rPr>
          <w:sz w:val="26"/>
          <w:szCs w:val="26"/>
        </w:rPr>
        <w:t>которое определено по показаниям приборов учета.</w:t>
      </w:r>
    </w:p>
    <w:p w:rsidR="00232FEB" w:rsidRPr="00907BDD" w:rsidRDefault="00232FEB" w:rsidP="00232FEB">
      <w:pPr>
        <w:autoSpaceDE w:val="0"/>
        <w:autoSpaceDN w:val="0"/>
        <w:adjustRightInd w:val="0"/>
        <w:ind w:firstLine="567"/>
        <w:jc w:val="both"/>
        <w:rPr>
          <w:sz w:val="26"/>
          <w:szCs w:val="26"/>
        </w:rPr>
      </w:pPr>
      <w:r w:rsidRPr="00907BDD">
        <w:rPr>
          <w:sz w:val="26"/>
          <w:szCs w:val="26"/>
        </w:rPr>
        <w:t xml:space="preserve">В 2025 году значение показателя составит </w:t>
      </w:r>
      <w:r w:rsidRPr="00907BDD">
        <w:rPr>
          <w:b/>
          <w:sz w:val="26"/>
          <w:szCs w:val="26"/>
        </w:rPr>
        <w:t xml:space="preserve">4,00 м³ </w:t>
      </w:r>
      <w:r w:rsidRPr="00907BDD">
        <w:rPr>
          <w:sz w:val="26"/>
          <w:szCs w:val="26"/>
        </w:rPr>
        <w:t xml:space="preserve">на 1 человека населения, в 2026 году – </w:t>
      </w:r>
      <w:r w:rsidRPr="00907BDD">
        <w:rPr>
          <w:b/>
          <w:sz w:val="26"/>
          <w:szCs w:val="26"/>
        </w:rPr>
        <w:t>4,06</w:t>
      </w:r>
      <w:r w:rsidRPr="00907BDD">
        <w:rPr>
          <w:sz w:val="26"/>
          <w:szCs w:val="26"/>
        </w:rPr>
        <w:t xml:space="preserve"> </w:t>
      </w:r>
      <w:r w:rsidRPr="00907BDD">
        <w:rPr>
          <w:b/>
          <w:sz w:val="26"/>
          <w:szCs w:val="26"/>
        </w:rPr>
        <w:t xml:space="preserve">м³ </w:t>
      </w:r>
      <w:r w:rsidRPr="00907BDD">
        <w:rPr>
          <w:sz w:val="26"/>
          <w:szCs w:val="26"/>
        </w:rPr>
        <w:t xml:space="preserve">на 1 человека населения и в 2027 году – </w:t>
      </w:r>
      <w:r w:rsidRPr="00907BDD">
        <w:rPr>
          <w:b/>
          <w:sz w:val="26"/>
          <w:szCs w:val="26"/>
        </w:rPr>
        <w:t>4,13</w:t>
      </w:r>
      <w:r w:rsidRPr="00907BDD">
        <w:rPr>
          <w:sz w:val="26"/>
          <w:szCs w:val="26"/>
        </w:rPr>
        <w:t xml:space="preserve"> </w:t>
      </w:r>
      <w:r w:rsidRPr="00907BDD">
        <w:rPr>
          <w:b/>
          <w:sz w:val="26"/>
          <w:szCs w:val="26"/>
        </w:rPr>
        <w:t xml:space="preserve">м³ </w:t>
      </w:r>
      <w:r w:rsidRPr="00907BDD">
        <w:rPr>
          <w:sz w:val="26"/>
          <w:szCs w:val="26"/>
        </w:rPr>
        <w:t>на 1 человека населения.</w:t>
      </w:r>
    </w:p>
    <w:p w:rsidR="00232FEB" w:rsidRPr="00907BDD" w:rsidRDefault="00232FEB" w:rsidP="00232FEB">
      <w:pPr>
        <w:autoSpaceDE w:val="0"/>
        <w:autoSpaceDN w:val="0"/>
        <w:adjustRightInd w:val="0"/>
        <w:ind w:firstLine="709"/>
        <w:jc w:val="both"/>
        <w:rPr>
          <w:sz w:val="26"/>
          <w:szCs w:val="26"/>
          <w:u w:color="FF0000"/>
        </w:rPr>
      </w:pPr>
    </w:p>
    <w:p w:rsidR="00232FEB" w:rsidRPr="006414A4" w:rsidRDefault="00232FEB" w:rsidP="00232FEB">
      <w:pPr>
        <w:autoSpaceDE w:val="0"/>
        <w:autoSpaceDN w:val="0"/>
        <w:adjustRightInd w:val="0"/>
        <w:ind w:firstLine="709"/>
        <w:jc w:val="both"/>
        <w:rPr>
          <w:b/>
          <w:sz w:val="26"/>
          <w:szCs w:val="26"/>
          <w:u w:color="FF0000"/>
        </w:rPr>
      </w:pPr>
      <w:r w:rsidRPr="006414A4">
        <w:rPr>
          <w:b/>
          <w:sz w:val="26"/>
          <w:szCs w:val="26"/>
          <w:u w:color="FF0000"/>
        </w:rPr>
        <w:t>Значения исходных данных для расчета показателя 40.4 представлены в таблице 1</w:t>
      </w:r>
      <w:r w:rsidR="00BC42A5">
        <w:rPr>
          <w:b/>
          <w:sz w:val="26"/>
          <w:szCs w:val="26"/>
          <w:u w:color="FF0000"/>
        </w:rPr>
        <w:t>8</w:t>
      </w:r>
      <w:r w:rsidRPr="006414A4">
        <w:rPr>
          <w:b/>
          <w:sz w:val="26"/>
          <w:szCs w:val="26"/>
          <w:u w:color="FF0000"/>
        </w:rPr>
        <w:t>.</w:t>
      </w:r>
    </w:p>
    <w:p w:rsidR="00232FEB" w:rsidRPr="00907BDD" w:rsidRDefault="00232FEB" w:rsidP="00232FEB">
      <w:pPr>
        <w:autoSpaceDE w:val="0"/>
        <w:autoSpaceDN w:val="0"/>
        <w:adjustRightInd w:val="0"/>
        <w:ind w:firstLine="709"/>
        <w:jc w:val="right"/>
        <w:rPr>
          <w:sz w:val="26"/>
          <w:szCs w:val="26"/>
          <w:u w:color="FF0000"/>
        </w:rPr>
      </w:pPr>
      <w:r w:rsidRPr="00907BDD">
        <w:rPr>
          <w:sz w:val="26"/>
          <w:szCs w:val="26"/>
          <w:u w:color="FF0000"/>
        </w:rPr>
        <w:t>Таблица 1</w:t>
      </w:r>
      <w:r w:rsidR="00BC42A5">
        <w:rPr>
          <w:sz w:val="26"/>
          <w:szCs w:val="26"/>
          <w:u w:color="FF0000"/>
        </w:rPr>
        <w:t>8</w:t>
      </w:r>
    </w:p>
    <w:p w:rsidR="00232FEB" w:rsidRPr="00907BDD" w:rsidRDefault="00232FEB" w:rsidP="00232FEB">
      <w:pPr>
        <w:autoSpaceDE w:val="0"/>
        <w:autoSpaceDN w:val="0"/>
        <w:adjustRightInd w:val="0"/>
        <w:ind w:firstLine="709"/>
        <w:jc w:val="center"/>
        <w:rPr>
          <w:b/>
          <w:sz w:val="26"/>
          <w:szCs w:val="26"/>
          <w:u w:color="FF0000"/>
        </w:rPr>
      </w:pPr>
      <w:r w:rsidRPr="00907BDD">
        <w:rPr>
          <w:b/>
          <w:sz w:val="26"/>
          <w:szCs w:val="26"/>
          <w:u w:color="FF0000"/>
        </w:rPr>
        <w:t>Исходные данные для расчета показателя 40.4</w:t>
      </w:r>
    </w:p>
    <w:p w:rsidR="00232FEB" w:rsidRPr="00D537D6" w:rsidRDefault="00232FEB" w:rsidP="00232FEB">
      <w:pPr>
        <w:autoSpaceDE w:val="0"/>
        <w:autoSpaceDN w:val="0"/>
        <w:adjustRightInd w:val="0"/>
        <w:ind w:firstLine="709"/>
        <w:jc w:val="center"/>
        <w:rPr>
          <w:b/>
          <w:sz w:val="28"/>
          <w:szCs w:val="28"/>
          <w:u w:color="FF0000"/>
        </w:rPr>
      </w:pP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3"/>
        <w:gridCol w:w="984"/>
        <w:gridCol w:w="1125"/>
        <w:gridCol w:w="1125"/>
        <w:gridCol w:w="1125"/>
        <w:gridCol w:w="1125"/>
        <w:gridCol w:w="1125"/>
      </w:tblGrid>
      <w:tr w:rsidR="00232FEB" w:rsidRPr="00470C86" w:rsidTr="00FF403E">
        <w:trPr>
          <w:trHeight w:val="530"/>
        </w:trPr>
        <w:tc>
          <w:tcPr>
            <w:tcW w:w="2953" w:type="dxa"/>
            <w:vAlign w:val="center"/>
          </w:tcPr>
          <w:p w:rsidR="00232FEB" w:rsidRPr="00470C86" w:rsidRDefault="00232FEB" w:rsidP="00FF403E">
            <w:pPr>
              <w:autoSpaceDE w:val="0"/>
              <w:autoSpaceDN w:val="0"/>
              <w:adjustRightInd w:val="0"/>
              <w:rPr>
                <w:b/>
                <w:bCs/>
                <w:sz w:val="20"/>
                <w:szCs w:val="20"/>
                <w:u w:color="FF0000"/>
              </w:rPr>
            </w:pPr>
            <w:r w:rsidRPr="00470C86">
              <w:rPr>
                <w:b/>
                <w:bCs/>
                <w:sz w:val="20"/>
                <w:szCs w:val="20"/>
                <w:u w:color="FF0000"/>
              </w:rPr>
              <w:t>Наименование показателя</w:t>
            </w:r>
          </w:p>
        </w:tc>
        <w:tc>
          <w:tcPr>
            <w:tcW w:w="984" w:type="dxa"/>
            <w:vAlign w:val="center"/>
          </w:tcPr>
          <w:p w:rsidR="00232FEB" w:rsidRPr="00470C86" w:rsidRDefault="00232FEB" w:rsidP="00CF153A">
            <w:pPr>
              <w:autoSpaceDE w:val="0"/>
              <w:autoSpaceDN w:val="0"/>
              <w:adjustRightInd w:val="0"/>
              <w:jc w:val="center"/>
              <w:rPr>
                <w:b/>
                <w:bCs/>
                <w:sz w:val="20"/>
                <w:szCs w:val="20"/>
                <w:u w:color="FF0000"/>
              </w:rPr>
            </w:pPr>
            <w:r w:rsidRPr="00470C86">
              <w:rPr>
                <w:b/>
                <w:bCs/>
                <w:sz w:val="20"/>
                <w:szCs w:val="20"/>
                <w:u w:color="FF0000"/>
              </w:rPr>
              <w:t>Ед. изм</w:t>
            </w:r>
            <w:r w:rsidR="00CF153A">
              <w:rPr>
                <w:b/>
                <w:bCs/>
                <w:sz w:val="20"/>
                <w:szCs w:val="20"/>
                <w:u w:color="FF0000"/>
              </w:rPr>
              <w:t>.</w:t>
            </w:r>
          </w:p>
        </w:tc>
        <w:tc>
          <w:tcPr>
            <w:tcW w:w="112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2023</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112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2024</w:t>
            </w:r>
          </w:p>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отчёт</w:t>
            </w:r>
          </w:p>
        </w:tc>
        <w:tc>
          <w:tcPr>
            <w:tcW w:w="112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2025 оценка</w:t>
            </w:r>
          </w:p>
        </w:tc>
        <w:tc>
          <w:tcPr>
            <w:tcW w:w="112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2026 прогноз</w:t>
            </w:r>
          </w:p>
        </w:tc>
        <w:tc>
          <w:tcPr>
            <w:tcW w:w="1125" w:type="dxa"/>
            <w:vAlign w:val="center"/>
          </w:tcPr>
          <w:p w:rsidR="00232FEB" w:rsidRPr="00470C86" w:rsidRDefault="00232FEB" w:rsidP="00FF403E">
            <w:pPr>
              <w:autoSpaceDE w:val="0"/>
              <w:autoSpaceDN w:val="0"/>
              <w:adjustRightInd w:val="0"/>
              <w:jc w:val="center"/>
              <w:rPr>
                <w:b/>
                <w:bCs/>
                <w:sz w:val="20"/>
                <w:szCs w:val="20"/>
                <w:u w:color="FF0000"/>
              </w:rPr>
            </w:pPr>
            <w:r w:rsidRPr="00470C86">
              <w:rPr>
                <w:b/>
                <w:bCs/>
                <w:sz w:val="20"/>
                <w:szCs w:val="20"/>
                <w:u w:color="FF0000"/>
              </w:rPr>
              <w:t>2027 прогноз</w:t>
            </w:r>
          </w:p>
        </w:tc>
      </w:tr>
      <w:tr w:rsidR="00232FEB" w:rsidRPr="00470C86" w:rsidTr="00CF153A">
        <w:trPr>
          <w:trHeight w:val="273"/>
        </w:trPr>
        <w:tc>
          <w:tcPr>
            <w:tcW w:w="2953"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t xml:space="preserve">удельная величина потребления горячей воды муниципальными бюджетными </w:t>
            </w:r>
            <w:r w:rsidRPr="00470C86">
              <w:rPr>
                <w:sz w:val="20"/>
                <w:szCs w:val="20"/>
                <w:u w:color="FF0000"/>
              </w:rPr>
              <w:lastRenderedPageBreak/>
              <w:t>учреждениями</w:t>
            </w:r>
          </w:p>
        </w:tc>
        <w:tc>
          <w:tcPr>
            <w:tcW w:w="984" w:type="dxa"/>
            <w:vAlign w:val="center"/>
          </w:tcPr>
          <w:p w:rsidR="00232FEB" w:rsidRPr="00470C86" w:rsidRDefault="00232FEB" w:rsidP="00FF403E">
            <w:pPr>
              <w:autoSpaceDE w:val="0"/>
              <w:autoSpaceDN w:val="0"/>
              <w:adjustRightInd w:val="0"/>
              <w:jc w:val="center"/>
              <w:rPr>
                <w:sz w:val="20"/>
                <w:szCs w:val="20"/>
                <w:u w:color="FF0000"/>
              </w:rPr>
            </w:pPr>
            <w:r w:rsidRPr="00470C86">
              <w:rPr>
                <w:sz w:val="20"/>
                <w:szCs w:val="20"/>
                <w:u w:color="FF0000"/>
              </w:rPr>
              <w:lastRenderedPageBreak/>
              <w:t>м</w:t>
            </w:r>
            <w:r w:rsidRPr="00470C86">
              <w:rPr>
                <w:sz w:val="20"/>
                <w:szCs w:val="20"/>
                <w:u w:color="FF0000"/>
                <w:vertAlign w:val="superscript"/>
              </w:rPr>
              <w:t>3/</w:t>
            </w:r>
            <w:r w:rsidRPr="00470C86">
              <w:rPr>
                <w:sz w:val="20"/>
                <w:szCs w:val="20"/>
                <w:u w:color="FF0000"/>
              </w:rPr>
              <w:t>/чел</w:t>
            </w:r>
          </w:p>
        </w:tc>
        <w:tc>
          <w:tcPr>
            <w:tcW w:w="1125" w:type="dxa"/>
            <w:vAlign w:val="center"/>
          </w:tcPr>
          <w:p w:rsidR="00232FEB" w:rsidRPr="00470C86" w:rsidRDefault="00232FEB" w:rsidP="00FF403E">
            <w:pPr>
              <w:jc w:val="center"/>
              <w:rPr>
                <w:sz w:val="20"/>
                <w:szCs w:val="20"/>
              </w:rPr>
            </w:pPr>
            <w:r w:rsidRPr="00470C86">
              <w:rPr>
                <w:sz w:val="20"/>
                <w:szCs w:val="20"/>
              </w:rPr>
              <w:t>3,37</w:t>
            </w:r>
          </w:p>
        </w:tc>
        <w:tc>
          <w:tcPr>
            <w:tcW w:w="1125" w:type="dxa"/>
            <w:vAlign w:val="center"/>
          </w:tcPr>
          <w:p w:rsidR="00232FEB" w:rsidRPr="00470C86" w:rsidRDefault="00232FEB" w:rsidP="00FF403E">
            <w:pPr>
              <w:jc w:val="center"/>
              <w:rPr>
                <w:sz w:val="20"/>
                <w:szCs w:val="20"/>
              </w:rPr>
            </w:pPr>
            <w:r w:rsidRPr="00470C86">
              <w:rPr>
                <w:sz w:val="20"/>
                <w:szCs w:val="20"/>
              </w:rPr>
              <w:t>3,62</w:t>
            </w:r>
          </w:p>
        </w:tc>
        <w:tc>
          <w:tcPr>
            <w:tcW w:w="1125" w:type="dxa"/>
            <w:vAlign w:val="center"/>
          </w:tcPr>
          <w:p w:rsidR="00232FEB" w:rsidRPr="00470C86" w:rsidRDefault="00232FEB" w:rsidP="00FF403E">
            <w:pPr>
              <w:jc w:val="center"/>
              <w:rPr>
                <w:sz w:val="20"/>
                <w:szCs w:val="20"/>
              </w:rPr>
            </w:pPr>
            <w:r w:rsidRPr="00470C86">
              <w:rPr>
                <w:sz w:val="20"/>
                <w:szCs w:val="20"/>
              </w:rPr>
              <w:t>4,00</w:t>
            </w:r>
          </w:p>
        </w:tc>
        <w:tc>
          <w:tcPr>
            <w:tcW w:w="1125" w:type="dxa"/>
            <w:vAlign w:val="center"/>
          </w:tcPr>
          <w:p w:rsidR="00232FEB" w:rsidRPr="00470C86" w:rsidRDefault="00232FEB" w:rsidP="00FF403E">
            <w:pPr>
              <w:jc w:val="center"/>
              <w:rPr>
                <w:sz w:val="20"/>
                <w:szCs w:val="20"/>
              </w:rPr>
            </w:pPr>
            <w:r w:rsidRPr="00470C86">
              <w:rPr>
                <w:sz w:val="20"/>
                <w:szCs w:val="20"/>
              </w:rPr>
              <w:t>4,06</w:t>
            </w:r>
          </w:p>
        </w:tc>
        <w:tc>
          <w:tcPr>
            <w:tcW w:w="1125" w:type="dxa"/>
            <w:vAlign w:val="center"/>
          </w:tcPr>
          <w:p w:rsidR="00232FEB" w:rsidRPr="00470C86" w:rsidRDefault="00232FEB" w:rsidP="00FF403E">
            <w:pPr>
              <w:jc w:val="center"/>
              <w:rPr>
                <w:sz w:val="20"/>
                <w:szCs w:val="20"/>
              </w:rPr>
            </w:pPr>
            <w:r w:rsidRPr="00470C86">
              <w:rPr>
                <w:sz w:val="20"/>
                <w:szCs w:val="20"/>
              </w:rPr>
              <w:t>4,13</w:t>
            </w:r>
          </w:p>
        </w:tc>
      </w:tr>
      <w:tr w:rsidR="00232FEB" w:rsidRPr="00470C86" w:rsidTr="00FF403E">
        <w:trPr>
          <w:trHeight w:val="562"/>
        </w:trPr>
        <w:tc>
          <w:tcPr>
            <w:tcW w:w="2953" w:type="dxa"/>
            <w:vAlign w:val="center"/>
          </w:tcPr>
          <w:p w:rsidR="00232FEB" w:rsidRPr="00470C86" w:rsidRDefault="00232FEB" w:rsidP="00FF403E">
            <w:pPr>
              <w:autoSpaceDE w:val="0"/>
              <w:autoSpaceDN w:val="0"/>
              <w:adjustRightInd w:val="0"/>
              <w:rPr>
                <w:sz w:val="20"/>
                <w:szCs w:val="20"/>
                <w:u w:color="FF0000"/>
              </w:rPr>
            </w:pPr>
            <w:r w:rsidRPr="00470C86">
              <w:rPr>
                <w:sz w:val="20"/>
                <w:szCs w:val="20"/>
                <w:u w:color="FF0000"/>
              </w:rPr>
              <w:lastRenderedPageBreak/>
              <w:t>объем потребленной (израсходованной) холодной воды муниципальными учреждениями</w:t>
            </w:r>
          </w:p>
        </w:tc>
        <w:tc>
          <w:tcPr>
            <w:tcW w:w="984" w:type="dxa"/>
            <w:vAlign w:val="center"/>
          </w:tcPr>
          <w:p w:rsidR="00232FEB" w:rsidRPr="00470C86" w:rsidRDefault="00232FEB" w:rsidP="00FF403E">
            <w:pPr>
              <w:autoSpaceDE w:val="0"/>
              <w:autoSpaceDN w:val="0"/>
              <w:adjustRightInd w:val="0"/>
              <w:jc w:val="center"/>
              <w:rPr>
                <w:sz w:val="20"/>
                <w:szCs w:val="20"/>
                <w:u w:color="FF0000"/>
              </w:rPr>
            </w:pPr>
            <w:proofErr w:type="gramStart"/>
            <w:r w:rsidRPr="00470C86">
              <w:rPr>
                <w:sz w:val="20"/>
                <w:szCs w:val="20"/>
                <w:u w:color="FF0000"/>
              </w:rPr>
              <w:t>м</w:t>
            </w:r>
            <w:proofErr w:type="gramEnd"/>
            <w:r w:rsidRPr="00470C86">
              <w:rPr>
                <w:sz w:val="20"/>
                <w:szCs w:val="20"/>
                <w:u w:color="FF0000"/>
              </w:rPr>
              <w:t>³</w:t>
            </w:r>
          </w:p>
        </w:tc>
        <w:tc>
          <w:tcPr>
            <w:tcW w:w="1125" w:type="dxa"/>
            <w:vAlign w:val="center"/>
          </w:tcPr>
          <w:p w:rsidR="00232FEB" w:rsidRPr="00470C86" w:rsidRDefault="00232FEB" w:rsidP="00FF403E">
            <w:pPr>
              <w:jc w:val="center"/>
              <w:rPr>
                <w:sz w:val="20"/>
                <w:szCs w:val="20"/>
              </w:rPr>
            </w:pPr>
            <w:r w:rsidRPr="00470C86">
              <w:rPr>
                <w:sz w:val="20"/>
                <w:szCs w:val="20"/>
              </w:rPr>
              <w:t>28 306,53</w:t>
            </w:r>
          </w:p>
        </w:tc>
        <w:tc>
          <w:tcPr>
            <w:tcW w:w="1125" w:type="dxa"/>
            <w:vAlign w:val="center"/>
          </w:tcPr>
          <w:p w:rsidR="00232FEB" w:rsidRPr="00470C86" w:rsidRDefault="00232FEB" w:rsidP="00FF403E">
            <w:pPr>
              <w:jc w:val="center"/>
              <w:rPr>
                <w:sz w:val="20"/>
                <w:szCs w:val="20"/>
              </w:rPr>
            </w:pPr>
            <w:r w:rsidRPr="00470C86">
              <w:rPr>
                <w:sz w:val="20"/>
                <w:szCs w:val="20"/>
              </w:rPr>
              <w:t>29 852,99</w:t>
            </w:r>
          </w:p>
        </w:tc>
        <w:tc>
          <w:tcPr>
            <w:tcW w:w="1125" w:type="dxa"/>
            <w:vAlign w:val="center"/>
          </w:tcPr>
          <w:p w:rsidR="00232FEB" w:rsidRPr="00470C86" w:rsidRDefault="00232FEB" w:rsidP="00FF403E">
            <w:pPr>
              <w:jc w:val="center"/>
              <w:rPr>
                <w:sz w:val="20"/>
                <w:szCs w:val="20"/>
                <w:highlight w:val="yellow"/>
              </w:rPr>
            </w:pPr>
            <w:r w:rsidRPr="00470C86">
              <w:rPr>
                <w:sz w:val="20"/>
                <w:szCs w:val="20"/>
              </w:rPr>
              <w:t>32 399,50</w:t>
            </w:r>
          </w:p>
        </w:tc>
        <w:tc>
          <w:tcPr>
            <w:tcW w:w="1125" w:type="dxa"/>
            <w:vAlign w:val="center"/>
          </w:tcPr>
          <w:p w:rsidR="00232FEB" w:rsidRPr="00470C86" w:rsidRDefault="00232FEB" w:rsidP="00FF403E">
            <w:pPr>
              <w:jc w:val="center"/>
              <w:rPr>
                <w:sz w:val="20"/>
                <w:szCs w:val="20"/>
                <w:highlight w:val="yellow"/>
              </w:rPr>
            </w:pPr>
            <w:r w:rsidRPr="00470C86">
              <w:rPr>
                <w:sz w:val="20"/>
                <w:szCs w:val="20"/>
              </w:rPr>
              <w:t>32 399,50</w:t>
            </w:r>
          </w:p>
        </w:tc>
        <w:tc>
          <w:tcPr>
            <w:tcW w:w="1125" w:type="dxa"/>
            <w:vAlign w:val="center"/>
          </w:tcPr>
          <w:p w:rsidR="00232FEB" w:rsidRPr="00470C86" w:rsidRDefault="00232FEB" w:rsidP="00FF403E">
            <w:pPr>
              <w:jc w:val="center"/>
              <w:rPr>
                <w:sz w:val="20"/>
                <w:szCs w:val="20"/>
                <w:highlight w:val="yellow"/>
              </w:rPr>
            </w:pPr>
            <w:r w:rsidRPr="00470C86">
              <w:rPr>
                <w:sz w:val="20"/>
                <w:szCs w:val="20"/>
              </w:rPr>
              <w:t>32 399,50</w:t>
            </w:r>
          </w:p>
        </w:tc>
      </w:tr>
      <w:tr w:rsidR="00232FEB" w:rsidRPr="00470C86" w:rsidTr="00FF403E">
        <w:trPr>
          <w:trHeight w:val="569"/>
        </w:trPr>
        <w:tc>
          <w:tcPr>
            <w:tcW w:w="2953" w:type="dxa"/>
            <w:vAlign w:val="center"/>
          </w:tcPr>
          <w:p w:rsidR="00232FEB" w:rsidRPr="00470C86" w:rsidRDefault="00232FEB" w:rsidP="006414A4">
            <w:pPr>
              <w:autoSpaceDE w:val="0"/>
              <w:autoSpaceDN w:val="0"/>
              <w:adjustRightInd w:val="0"/>
              <w:rPr>
                <w:sz w:val="20"/>
                <w:szCs w:val="20"/>
                <w:u w:color="FF0000"/>
              </w:rPr>
            </w:pPr>
            <w:r w:rsidRPr="00470C86">
              <w:rPr>
                <w:sz w:val="20"/>
                <w:szCs w:val="20"/>
                <w:u w:color="FF0000"/>
              </w:rPr>
              <w:t xml:space="preserve">среднегодовая численность постоянного населения  муниципального </w:t>
            </w:r>
            <w:r w:rsidR="00F13B92">
              <w:rPr>
                <w:sz w:val="20"/>
                <w:szCs w:val="20"/>
                <w:u w:color="FF0000"/>
              </w:rPr>
              <w:t>округа</w:t>
            </w:r>
          </w:p>
        </w:tc>
        <w:tc>
          <w:tcPr>
            <w:tcW w:w="984" w:type="dxa"/>
            <w:vAlign w:val="center"/>
          </w:tcPr>
          <w:p w:rsidR="00232FEB" w:rsidRPr="00470C86" w:rsidRDefault="00232FEB" w:rsidP="00FF403E">
            <w:pPr>
              <w:autoSpaceDE w:val="0"/>
              <w:autoSpaceDN w:val="0"/>
              <w:adjustRightInd w:val="0"/>
              <w:jc w:val="center"/>
              <w:rPr>
                <w:sz w:val="20"/>
                <w:szCs w:val="20"/>
                <w:u w:color="FF0000"/>
              </w:rPr>
            </w:pPr>
            <w:r w:rsidRPr="00470C86">
              <w:rPr>
                <w:sz w:val="20"/>
                <w:szCs w:val="20"/>
                <w:u w:color="FF0000"/>
              </w:rPr>
              <w:t>человек</w:t>
            </w:r>
          </w:p>
        </w:tc>
        <w:tc>
          <w:tcPr>
            <w:tcW w:w="1125" w:type="dxa"/>
            <w:vAlign w:val="center"/>
          </w:tcPr>
          <w:p w:rsidR="00232FEB" w:rsidRPr="00470C86" w:rsidRDefault="00232FEB" w:rsidP="00FF403E">
            <w:pPr>
              <w:ind w:left="-108"/>
              <w:jc w:val="center"/>
              <w:rPr>
                <w:sz w:val="20"/>
                <w:szCs w:val="20"/>
              </w:rPr>
            </w:pPr>
            <w:r w:rsidRPr="00470C86">
              <w:rPr>
                <w:sz w:val="20"/>
                <w:szCs w:val="20"/>
              </w:rPr>
              <w:t>8 400</w:t>
            </w:r>
          </w:p>
        </w:tc>
        <w:tc>
          <w:tcPr>
            <w:tcW w:w="1125" w:type="dxa"/>
            <w:vAlign w:val="center"/>
          </w:tcPr>
          <w:p w:rsidR="00232FEB" w:rsidRPr="00470C86" w:rsidRDefault="00232FEB" w:rsidP="00FF403E">
            <w:pPr>
              <w:ind w:left="-108"/>
              <w:jc w:val="center"/>
              <w:rPr>
                <w:sz w:val="20"/>
                <w:szCs w:val="20"/>
              </w:rPr>
            </w:pPr>
            <w:r w:rsidRPr="00470C86">
              <w:rPr>
                <w:sz w:val="20"/>
                <w:szCs w:val="20"/>
              </w:rPr>
              <w:t>8 241</w:t>
            </w:r>
          </w:p>
        </w:tc>
        <w:tc>
          <w:tcPr>
            <w:tcW w:w="1125" w:type="dxa"/>
            <w:vAlign w:val="center"/>
          </w:tcPr>
          <w:p w:rsidR="00232FEB" w:rsidRPr="00470C86" w:rsidRDefault="00232FEB" w:rsidP="00FF403E">
            <w:pPr>
              <w:ind w:left="-108"/>
              <w:jc w:val="center"/>
              <w:rPr>
                <w:sz w:val="20"/>
                <w:szCs w:val="20"/>
              </w:rPr>
            </w:pPr>
            <w:r w:rsidRPr="00470C86">
              <w:rPr>
                <w:sz w:val="20"/>
                <w:szCs w:val="20"/>
              </w:rPr>
              <w:t>8 108</w:t>
            </w:r>
          </w:p>
        </w:tc>
        <w:tc>
          <w:tcPr>
            <w:tcW w:w="1125" w:type="dxa"/>
            <w:vAlign w:val="center"/>
          </w:tcPr>
          <w:p w:rsidR="00232FEB" w:rsidRPr="00470C86" w:rsidRDefault="00232FEB" w:rsidP="00FF403E">
            <w:pPr>
              <w:jc w:val="center"/>
              <w:rPr>
                <w:sz w:val="20"/>
                <w:szCs w:val="20"/>
              </w:rPr>
            </w:pPr>
            <w:r w:rsidRPr="00470C86">
              <w:rPr>
                <w:sz w:val="20"/>
                <w:szCs w:val="20"/>
              </w:rPr>
              <w:t>7 978</w:t>
            </w:r>
          </w:p>
        </w:tc>
        <w:tc>
          <w:tcPr>
            <w:tcW w:w="1125" w:type="dxa"/>
            <w:vAlign w:val="center"/>
          </w:tcPr>
          <w:p w:rsidR="00232FEB" w:rsidRPr="00470C86" w:rsidRDefault="00232FEB" w:rsidP="00FF403E">
            <w:pPr>
              <w:jc w:val="center"/>
              <w:rPr>
                <w:sz w:val="20"/>
                <w:szCs w:val="20"/>
              </w:rPr>
            </w:pPr>
            <w:r w:rsidRPr="00470C86">
              <w:rPr>
                <w:sz w:val="20"/>
                <w:szCs w:val="20"/>
              </w:rPr>
              <w:t>7 849</w:t>
            </w:r>
          </w:p>
        </w:tc>
      </w:tr>
    </w:tbl>
    <w:p w:rsidR="00232FEB" w:rsidRPr="00896A48" w:rsidRDefault="00232FEB" w:rsidP="00232FEB">
      <w:pPr>
        <w:autoSpaceDE w:val="0"/>
        <w:autoSpaceDN w:val="0"/>
        <w:adjustRightInd w:val="0"/>
        <w:ind w:firstLine="567"/>
        <w:jc w:val="both"/>
        <w:rPr>
          <w:b/>
          <w:bCs/>
          <w:sz w:val="28"/>
          <w:szCs w:val="28"/>
          <w:highlight w:val="yellow"/>
        </w:rPr>
      </w:pPr>
    </w:p>
    <w:p w:rsidR="00232FEB" w:rsidRPr="00907BDD" w:rsidRDefault="00232FEB" w:rsidP="00232FEB">
      <w:pPr>
        <w:autoSpaceDE w:val="0"/>
        <w:autoSpaceDN w:val="0"/>
        <w:adjustRightInd w:val="0"/>
        <w:ind w:firstLine="567"/>
        <w:jc w:val="both"/>
        <w:rPr>
          <w:b/>
          <w:bCs/>
          <w:sz w:val="26"/>
          <w:szCs w:val="26"/>
        </w:rPr>
      </w:pPr>
      <w:r w:rsidRPr="00907BDD">
        <w:rPr>
          <w:b/>
          <w:bCs/>
          <w:sz w:val="26"/>
          <w:szCs w:val="26"/>
        </w:rPr>
        <w:t>40.5. Показатель «природный газ»</w:t>
      </w:r>
    </w:p>
    <w:p w:rsidR="00232FEB" w:rsidRPr="00907BDD" w:rsidRDefault="00232FEB" w:rsidP="00232FEB">
      <w:pPr>
        <w:autoSpaceDE w:val="0"/>
        <w:autoSpaceDN w:val="0"/>
        <w:adjustRightInd w:val="0"/>
        <w:ind w:firstLine="567"/>
        <w:jc w:val="both"/>
        <w:rPr>
          <w:sz w:val="26"/>
          <w:szCs w:val="26"/>
        </w:rPr>
      </w:pPr>
    </w:p>
    <w:p w:rsidR="00232FEB" w:rsidRPr="00907BDD" w:rsidRDefault="00232FEB" w:rsidP="00232FEB">
      <w:pPr>
        <w:autoSpaceDE w:val="0"/>
        <w:autoSpaceDN w:val="0"/>
        <w:adjustRightInd w:val="0"/>
        <w:ind w:firstLine="567"/>
        <w:jc w:val="both"/>
        <w:rPr>
          <w:sz w:val="26"/>
          <w:szCs w:val="26"/>
        </w:rPr>
      </w:pPr>
      <w:r w:rsidRPr="00907BDD">
        <w:rPr>
          <w:sz w:val="26"/>
          <w:szCs w:val="26"/>
        </w:rPr>
        <w:t>Показатели удельной величины потребления природного газа равны «0», так как Северо-Енисейский район не газифицирован.</w:t>
      </w:r>
    </w:p>
    <w:p w:rsidR="0091268F" w:rsidRPr="00907BDD" w:rsidRDefault="0091268F" w:rsidP="00866A6C">
      <w:pPr>
        <w:rPr>
          <w:sz w:val="26"/>
          <w:szCs w:val="26"/>
          <w:highlight w:val="yellow"/>
        </w:rPr>
      </w:pPr>
    </w:p>
    <w:p w:rsidR="00CB78A9" w:rsidRPr="00907BDD" w:rsidRDefault="00CB78A9" w:rsidP="00866A6C">
      <w:pPr>
        <w:pStyle w:val="20"/>
        <w:spacing w:line="240" w:lineRule="auto"/>
        <w:ind w:left="0" w:firstLine="567"/>
        <w:jc w:val="both"/>
        <w:rPr>
          <w:b/>
          <w:sz w:val="26"/>
          <w:szCs w:val="26"/>
        </w:rPr>
      </w:pPr>
      <w:r w:rsidRPr="00907BDD">
        <w:rPr>
          <w:b/>
          <w:sz w:val="26"/>
          <w:szCs w:val="26"/>
        </w:rPr>
        <w:t xml:space="preserve">41. </w:t>
      </w:r>
      <w:proofErr w:type="gramStart"/>
      <w:r w:rsidRPr="00907BDD">
        <w:rPr>
          <w:b/>
          <w:sz w:val="26"/>
          <w:szCs w:val="26"/>
        </w:rPr>
        <w:t>Показатель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p>
    <w:p w:rsidR="002528BD" w:rsidRPr="00907BDD" w:rsidRDefault="002528BD" w:rsidP="00866A6C">
      <w:pPr>
        <w:ind w:firstLine="567"/>
        <w:jc w:val="both"/>
        <w:rPr>
          <w:rFonts w:eastAsia="Calibri"/>
          <w:b/>
          <w:sz w:val="26"/>
          <w:szCs w:val="26"/>
          <w:lang w:eastAsia="en-US"/>
        </w:rPr>
      </w:pPr>
    </w:p>
    <w:p w:rsidR="008F4088" w:rsidRPr="00907BDD" w:rsidRDefault="008F4088" w:rsidP="002528BD">
      <w:pPr>
        <w:ind w:firstLine="567"/>
        <w:jc w:val="both"/>
        <w:rPr>
          <w:rFonts w:eastAsia="Calibri"/>
          <w:b/>
          <w:sz w:val="26"/>
          <w:szCs w:val="26"/>
          <w:lang w:eastAsia="en-US"/>
        </w:rPr>
      </w:pPr>
      <w:r w:rsidRPr="00907BDD">
        <w:rPr>
          <w:rFonts w:eastAsia="Calibri"/>
          <w:b/>
          <w:sz w:val="26"/>
          <w:szCs w:val="26"/>
          <w:lang w:eastAsia="en-US"/>
        </w:rPr>
        <w:t>41.1 в сфере культуры</w:t>
      </w:r>
    </w:p>
    <w:p w:rsidR="008F4088" w:rsidRPr="00907BDD" w:rsidRDefault="008F4088" w:rsidP="002528BD">
      <w:pPr>
        <w:ind w:firstLine="567"/>
        <w:jc w:val="both"/>
        <w:rPr>
          <w:rFonts w:eastAsia="Calibri"/>
          <w:b/>
          <w:sz w:val="26"/>
          <w:szCs w:val="26"/>
          <w:lang w:eastAsia="en-US"/>
        </w:rPr>
      </w:pPr>
    </w:p>
    <w:p w:rsidR="002528BD" w:rsidRPr="00907BDD" w:rsidRDefault="002528BD" w:rsidP="002528BD">
      <w:pPr>
        <w:ind w:firstLine="567"/>
        <w:jc w:val="both"/>
        <w:rPr>
          <w:rFonts w:eastAsia="Calibri"/>
          <w:sz w:val="26"/>
          <w:szCs w:val="26"/>
          <w:lang w:eastAsia="en-US"/>
        </w:rPr>
      </w:pPr>
      <w:r w:rsidRPr="00907BDD">
        <w:rPr>
          <w:rFonts w:eastAsia="Calibri"/>
          <w:sz w:val="26"/>
          <w:szCs w:val="26"/>
          <w:lang w:eastAsia="en-US"/>
        </w:rPr>
        <w:t xml:space="preserve">В 2022 году в учреждениях культуры Северо-Енисейского </w:t>
      </w:r>
      <w:r w:rsidR="00F13B92">
        <w:rPr>
          <w:rFonts w:eastAsia="Calibri"/>
          <w:sz w:val="26"/>
          <w:szCs w:val="26"/>
          <w:lang w:eastAsia="en-US"/>
        </w:rPr>
        <w:t xml:space="preserve">муниципального </w:t>
      </w:r>
      <w:r w:rsidR="00CF153A">
        <w:rPr>
          <w:rFonts w:eastAsia="Calibri"/>
          <w:sz w:val="26"/>
          <w:szCs w:val="26"/>
          <w:lang w:eastAsia="en-US"/>
        </w:rPr>
        <w:t>района</w:t>
      </w:r>
      <w:r w:rsidRPr="00907BDD">
        <w:rPr>
          <w:rFonts w:eastAsia="Calibri"/>
          <w:sz w:val="26"/>
          <w:szCs w:val="26"/>
          <w:lang w:eastAsia="en-US"/>
        </w:rPr>
        <w:t xml:space="preserve"> прошла плановая независимая оценка качества условий оказания услуг в сфере культуры. </w:t>
      </w:r>
    </w:p>
    <w:p w:rsidR="002528BD" w:rsidRPr="00907BDD" w:rsidRDefault="002528BD" w:rsidP="002528BD">
      <w:pPr>
        <w:ind w:firstLine="567"/>
        <w:jc w:val="both"/>
        <w:rPr>
          <w:rFonts w:eastAsia="Calibri"/>
          <w:sz w:val="26"/>
          <w:szCs w:val="26"/>
          <w:lang w:eastAsia="en-US"/>
        </w:rPr>
      </w:pPr>
      <w:r w:rsidRPr="00907BDD">
        <w:rPr>
          <w:rFonts w:eastAsia="Calibri"/>
          <w:sz w:val="26"/>
          <w:szCs w:val="26"/>
          <w:lang w:eastAsia="en-US"/>
        </w:rPr>
        <w:t>Согласно статье 36.1 Основ законодательства Российской Федерации о культуре (утв. ВС РФ 09.10.1992 №3612-1) независимая оценка качества условий оказания услуг организациями культуры проводится не чаще чем один раз в год и не реже чем один раз в три года в отношении одной и той же организации.</w:t>
      </w:r>
    </w:p>
    <w:p w:rsidR="002528BD" w:rsidRPr="00CF153A" w:rsidRDefault="002528BD" w:rsidP="002528BD">
      <w:pPr>
        <w:ind w:firstLine="567"/>
        <w:jc w:val="both"/>
        <w:rPr>
          <w:rFonts w:eastAsia="Calibri"/>
          <w:b/>
          <w:sz w:val="26"/>
          <w:szCs w:val="26"/>
          <w:u w:val="single"/>
          <w:lang w:eastAsia="en-US"/>
        </w:rPr>
      </w:pPr>
      <w:r w:rsidRPr="00CF153A">
        <w:rPr>
          <w:rFonts w:eastAsia="Calibri"/>
          <w:b/>
          <w:sz w:val="26"/>
          <w:szCs w:val="26"/>
          <w:u w:val="single"/>
          <w:lang w:eastAsia="en-US"/>
        </w:rPr>
        <w:t xml:space="preserve">Проведение очередной независимой </w:t>
      </w:r>
      <w:proofErr w:type="gramStart"/>
      <w:r w:rsidRPr="00CF153A">
        <w:rPr>
          <w:rFonts w:eastAsia="Calibri"/>
          <w:b/>
          <w:sz w:val="26"/>
          <w:szCs w:val="26"/>
          <w:u w:val="single"/>
          <w:lang w:eastAsia="en-US"/>
        </w:rPr>
        <w:t>оценки качества условий оказания услуг</w:t>
      </w:r>
      <w:proofErr w:type="gramEnd"/>
      <w:r w:rsidRPr="00CF153A">
        <w:rPr>
          <w:rFonts w:eastAsia="Calibri"/>
          <w:b/>
          <w:sz w:val="26"/>
          <w:szCs w:val="26"/>
          <w:u w:val="single"/>
          <w:lang w:eastAsia="en-US"/>
        </w:rPr>
        <w:t xml:space="preserve"> учреждениями культуры Северо-Енисейского </w:t>
      </w:r>
      <w:r w:rsidR="00F13B92" w:rsidRPr="00CF153A">
        <w:rPr>
          <w:rFonts w:eastAsia="Calibri"/>
          <w:b/>
          <w:sz w:val="26"/>
          <w:szCs w:val="26"/>
          <w:u w:val="single"/>
          <w:lang w:eastAsia="en-US"/>
        </w:rPr>
        <w:t>муниципального округа</w:t>
      </w:r>
      <w:r w:rsidRPr="00CF153A">
        <w:rPr>
          <w:rFonts w:eastAsia="Calibri"/>
          <w:b/>
          <w:sz w:val="26"/>
          <w:szCs w:val="26"/>
          <w:u w:val="single"/>
          <w:lang w:eastAsia="en-US"/>
        </w:rPr>
        <w:t xml:space="preserve"> запланировано на 2025 год.</w:t>
      </w:r>
    </w:p>
    <w:p w:rsidR="0073106D" w:rsidRPr="00907BDD" w:rsidRDefault="0073106D" w:rsidP="002528BD">
      <w:pPr>
        <w:autoSpaceDE w:val="0"/>
        <w:autoSpaceDN w:val="0"/>
        <w:adjustRightInd w:val="0"/>
        <w:ind w:firstLine="567"/>
        <w:jc w:val="both"/>
        <w:rPr>
          <w:b/>
          <w:sz w:val="26"/>
          <w:szCs w:val="26"/>
        </w:rPr>
      </w:pPr>
    </w:p>
    <w:p w:rsidR="00EC5C1E" w:rsidRPr="00907BDD" w:rsidRDefault="00BB04E5" w:rsidP="002528BD">
      <w:pPr>
        <w:autoSpaceDE w:val="0"/>
        <w:autoSpaceDN w:val="0"/>
        <w:adjustRightInd w:val="0"/>
        <w:ind w:firstLine="567"/>
        <w:jc w:val="both"/>
        <w:rPr>
          <w:b/>
          <w:sz w:val="26"/>
          <w:szCs w:val="26"/>
        </w:rPr>
      </w:pPr>
      <w:r w:rsidRPr="00907BDD">
        <w:rPr>
          <w:b/>
          <w:sz w:val="26"/>
          <w:szCs w:val="26"/>
        </w:rPr>
        <w:t>41.2</w:t>
      </w:r>
      <w:r w:rsidR="00EC5C1E" w:rsidRPr="00907BDD">
        <w:rPr>
          <w:b/>
          <w:sz w:val="26"/>
          <w:szCs w:val="26"/>
        </w:rPr>
        <w:t xml:space="preserve"> в сфере образования</w:t>
      </w:r>
    </w:p>
    <w:p w:rsidR="00EC5C1E" w:rsidRPr="00907BDD" w:rsidRDefault="00EC5C1E" w:rsidP="002528BD">
      <w:pPr>
        <w:ind w:firstLine="567"/>
        <w:jc w:val="both"/>
        <w:rPr>
          <w:rFonts w:eastAsia="Calibri"/>
          <w:sz w:val="26"/>
          <w:szCs w:val="26"/>
          <w:lang w:eastAsia="en-US"/>
        </w:rPr>
      </w:pPr>
    </w:p>
    <w:p w:rsidR="002528BD" w:rsidRPr="00907BDD" w:rsidRDefault="002528BD" w:rsidP="002528BD">
      <w:pPr>
        <w:ind w:firstLine="567"/>
        <w:jc w:val="both"/>
        <w:rPr>
          <w:rFonts w:eastAsia="Calibri"/>
          <w:sz w:val="26"/>
          <w:szCs w:val="26"/>
          <w:lang w:eastAsia="en-US"/>
        </w:rPr>
      </w:pPr>
      <w:r w:rsidRPr="00907BDD">
        <w:rPr>
          <w:rFonts w:eastAsia="Calibri"/>
          <w:sz w:val="26"/>
          <w:szCs w:val="26"/>
          <w:lang w:eastAsia="en-US"/>
        </w:rPr>
        <w:t xml:space="preserve">В 2022 году в учреждениях образования Северо-Енисейского </w:t>
      </w:r>
      <w:r w:rsidR="00F13B92">
        <w:rPr>
          <w:rFonts w:eastAsia="Calibri"/>
          <w:sz w:val="26"/>
          <w:szCs w:val="26"/>
          <w:lang w:eastAsia="en-US"/>
        </w:rPr>
        <w:t>муниципального округа</w:t>
      </w:r>
      <w:r w:rsidRPr="00907BDD">
        <w:rPr>
          <w:rFonts w:eastAsia="Calibri"/>
          <w:sz w:val="26"/>
          <w:szCs w:val="26"/>
          <w:lang w:eastAsia="en-US"/>
        </w:rPr>
        <w:t xml:space="preserve"> прошла плановая независимая оценка качества условий оказания услуг в сфере образования. </w:t>
      </w:r>
    </w:p>
    <w:p w:rsidR="00CF153A" w:rsidRDefault="00CF153A" w:rsidP="002528BD">
      <w:pPr>
        <w:ind w:firstLine="567"/>
        <w:jc w:val="both"/>
        <w:rPr>
          <w:rFonts w:eastAsia="Calibri"/>
          <w:b/>
          <w:sz w:val="26"/>
          <w:szCs w:val="26"/>
          <w:u w:val="single"/>
          <w:lang w:eastAsia="en-US"/>
        </w:rPr>
      </w:pPr>
    </w:p>
    <w:p w:rsidR="002528BD" w:rsidRPr="00CF153A" w:rsidRDefault="002528BD" w:rsidP="002528BD">
      <w:pPr>
        <w:ind w:firstLine="567"/>
        <w:jc w:val="both"/>
        <w:rPr>
          <w:rFonts w:eastAsia="Calibri"/>
          <w:b/>
          <w:sz w:val="26"/>
          <w:szCs w:val="26"/>
          <w:u w:val="single"/>
          <w:lang w:eastAsia="en-US"/>
        </w:rPr>
      </w:pPr>
      <w:r w:rsidRPr="00CF153A">
        <w:rPr>
          <w:rFonts w:eastAsia="Calibri"/>
          <w:b/>
          <w:sz w:val="26"/>
          <w:szCs w:val="26"/>
          <w:u w:val="single"/>
          <w:lang w:eastAsia="en-US"/>
        </w:rPr>
        <w:t xml:space="preserve">Проведение очередной независимой </w:t>
      </w:r>
      <w:proofErr w:type="gramStart"/>
      <w:r w:rsidRPr="00CF153A">
        <w:rPr>
          <w:rFonts w:eastAsia="Calibri"/>
          <w:b/>
          <w:sz w:val="26"/>
          <w:szCs w:val="26"/>
          <w:u w:val="single"/>
          <w:lang w:eastAsia="en-US"/>
        </w:rPr>
        <w:t>оценки качества условий оказания услуг</w:t>
      </w:r>
      <w:proofErr w:type="gramEnd"/>
      <w:r w:rsidRPr="00CF153A">
        <w:rPr>
          <w:rFonts w:eastAsia="Calibri"/>
          <w:b/>
          <w:sz w:val="26"/>
          <w:szCs w:val="26"/>
          <w:u w:val="single"/>
          <w:lang w:eastAsia="en-US"/>
        </w:rPr>
        <w:t xml:space="preserve"> учреждениями образования Северо-Енисейского </w:t>
      </w:r>
      <w:r w:rsidR="00F13B92" w:rsidRPr="00CF153A">
        <w:rPr>
          <w:rFonts w:eastAsia="Calibri"/>
          <w:b/>
          <w:sz w:val="26"/>
          <w:szCs w:val="26"/>
          <w:u w:val="single"/>
          <w:lang w:eastAsia="en-US"/>
        </w:rPr>
        <w:t>муниципального округа</w:t>
      </w:r>
      <w:r w:rsidRPr="00CF153A">
        <w:rPr>
          <w:rFonts w:eastAsia="Calibri"/>
          <w:b/>
          <w:sz w:val="26"/>
          <w:szCs w:val="26"/>
          <w:u w:val="single"/>
          <w:lang w:eastAsia="en-US"/>
        </w:rPr>
        <w:t xml:space="preserve"> запланировано на 2025 год.</w:t>
      </w:r>
    </w:p>
    <w:p w:rsidR="00383FB8" w:rsidRPr="00907BDD" w:rsidRDefault="00383FB8" w:rsidP="00866A6C">
      <w:pPr>
        <w:autoSpaceDE w:val="0"/>
        <w:autoSpaceDN w:val="0"/>
        <w:adjustRightInd w:val="0"/>
        <w:ind w:firstLine="567"/>
        <w:jc w:val="both"/>
        <w:rPr>
          <w:b/>
          <w:sz w:val="26"/>
          <w:szCs w:val="26"/>
        </w:rPr>
      </w:pPr>
    </w:p>
    <w:p w:rsidR="00CF153A" w:rsidRDefault="00CF153A" w:rsidP="00866A6C">
      <w:pPr>
        <w:autoSpaceDE w:val="0"/>
        <w:autoSpaceDN w:val="0"/>
        <w:adjustRightInd w:val="0"/>
        <w:ind w:firstLine="567"/>
        <w:jc w:val="both"/>
        <w:rPr>
          <w:b/>
          <w:sz w:val="26"/>
          <w:szCs w:val="26"/>
        </w:rPr>
      </w:pPr>
    </w:p>
    <w:p w:rsidR="00CF153A" w:rsidRDefault="00CF153A" w:rsidP="00866A6C">
      <w:pPr>
        <w:autoSpaceDE w:val="0"/>
        <w:autoSpaceDN w:val="0"/>
        <w:adjustRightInd w:val="0"/>
        <w:ind w:firstLine="567"/>
        <w:jc w:val="both"/>
        <w:rPr>
          <w:b/>
          <w:sz w:val="26"/>
          <w:szCs w:val="26"/>
        </w:rPr>
      </w:pPr>
    </w:p>
    <w:p w:rsidR="00FD3E42" w:rsidRDefault="00FD3E42" w:rsidP="00866A6C">
      <w:pPr>
        <w:autoSpaceDE w:val="0"/>
        <w:autoSpaceDN w:val="0"/>
        <w:adjustRightInd w:val="0"/>
        <w:ind w:firstLine="567"/>
        <w:jc w:val="both"/>
        <w:rPr>
          <w:b/>
          <w:sz w:val="26"/>
          <w:szCs w:val="26"/>
        </w:rPr>
      </w:pPr>
      <w:r w:rsidRPr="00907BDD">
        <w:rPr>
          <w:b/>
          <w:sz w:val="26"/>
          <w:szCs w:val="26"/>
        </w:rPr>
        <w:lastRenderedPageBreak/>
        <w:t>41.</w:t>
      </w:r>
      <w:r w:rsidR="00BB04E5" w:rsidRPr="00907BDD">
        <w:rPr>
          <w:b/>
          <w:sz w:val="26"/>
          <w:szCs w:val="26"/>
        </w:rPr>
        <w:t>3</w:t>
      </w:r>
      <w:r w:rsidRPr="00907BDD">
        <w:rPr>
          <w:b/>
          <w:sz w:val="26"/>
          <w:szCs w:val="26"/>
        </w:rPr>
        <w:t xml:space="preserve"> в сфере охраны здоровья</w:t>
      </w:r>
    </w:p>
    <w:p w:rsidR="00CF153A" w:rsidRDefault="00CF153A" w:rsidP="00866A6C">
      <w:pPr>
        <w:autoSpaceDE w:val="0"/>
        <w:autoSpaceDN w:val="0"/>
        <w:adjustRightInd w:val="0"/>
        <w:ind w:firstLine="567"/>
        <w:jc w:val="both"/>
        <w:rPr>
          <w:b/>
          <w:sz w:val="26"/>
          <w:szCs w:val="26"/>
        </w:rPr>
      </w:pPr>
    </w:p>
    <w:p w:rsidR="00FD3E42" w:rsidRPr="00907BDD" w:rsidRDefault="00FD3E42" w:rsidP="00866A6C">
      <w:pPr>
        <w:autoSpaceDE w:val="0"/>
        <w:autoSpaceDN w:val="0"/>
        <w:adjustRightInd w:val="0"/>
        <w:ind w:firstLine="567"/>
        <w:jc w:val="both"/>
        <w:rPr>
          <w:sz w:val="26"/>
          <w:szCs w:val="26"/>
        </w:rPr>
      </w:pPr>
      <w:r w:rsidRPr="00907BDD">
        <w:rPr>
          <w:sz w:val="26"/>
          <w:szCs w:val="26"/>
        </w:rPr>
        <w:t xml:space="preserve">В сфере охраны здоровья показатель не </w:t>
      </w:r>
      <w:r w:rsidR="006218E0" w:rsidRPr="00907BDD">
        <w:rPr>
          <w:sz w:val="26"/>
          <w:szCs w:val="26"/>
        </w:rPr>
        <w:t>оценивался</w:t>
      </w:r>
      <w:r w:rsidRPr="00907BDD">
        <w:rPr>
          <w:sz w:val="26"/>
          <w:szCs w:val="26"/>
        </w:rPr>
        <w:t>, т.к</w:t>
      </w:r>
      <w:r w:rsidR="00BB04E5" w:rsidRPr="00907BDD">
        <w:rPr>
          <w:sz w:val="26"/>
          <w:szCs w:val="26"/>
        </w:rPr>
        <w:t>.</w:t>
      </w:r>
      <w:r w:rsidRPr="00907BDD">
        <w:rPr>
          <w:sz w:val="26"/>
          <w:szCs w:val="26"/>
        </w:rPr>
        <w:t xml:space="preserve"> услуги в указанной сфере за счет </w:t>
      </w:r>
      <w:r w:rsidRPr="00907BDD">
        <w:rPr>
          <w:b/>
          <w:sz w:val="26"/>
          <w:szCs w:val="26"/>
        </w:rPr>
        <w:t xml:space="preserve">ассигнований </w:t>
      </w:r>
      <w:r w:rsidR="00BB04E5" w:rsidRPr="00907BDD">
        <w:rPr>
          <w:b/>
          <w:sz w:val="26"/>
          <w:szCs w:val="26"/>
        </w:rPr>
        <w:t xml:space="preserve">из </w:t>
      </w:r>
      <w:r w:rsidRPr="00907BDD">
        <w:rPr>
          <w:b/>
          <w:sz w:val="26"/>
          <w:szCs w:val="26"/>
        </w:rPr>
        <w:t xml:space="preserve">бюджета </w:t>
      </w:r>
      <w:r w:rsidR="00170892" w:rsidRPr="00907BDD">
        <w:rPr>
          <w:b/>
          <w:sz w:val="26"/>
          <w:szCs w:val="26"/>
        </w:rPr>
        <w:t xml:space="preserve">Северо-Енисейского </w:t>
      </w:r>
      <w:r w:rsidR="00F13B92">
        <w:rPr>
          <w:b/>
          <w:sz w:val="26"/>
          <w:szCs w:val="26"/>
        </w:rPr>
        <w:t>муниципального округа</w:t>
      </w:r>
      <w:r w:rsidR="00170892" w:rsidRPr="00907BDD">
        <w:rPr>
          <w:b/>
          <w:sz w:val="26"/>
          <w:szCs w:val="26"/>
        </w:rPr>
        <w:t xml:space="preserve"> не осуществляются.</w:t>
      </w:r>
    </w:p>
    <w:p w:rsidR="00FD3E42" w:rsidRPr="00907BDD" w:rsidRDefault="00FD3E42" w:rsidP="00866A6C">
      <w:pPr>
        <w:autoSpaceDE w:val="0"/>
        <w:autoSpaceDN w:val="0"/>
        <w:adjustRightInd w:val="0"/>
        <w:ind w:firstLine="567"/>
        <w:jc w:val="both"/>
        <w:rPr>
          <w:b/>
          <w:sz w:val="26"/>
          <w:szCs w:val="26"/>
        </w:rPr>
      </w:pPr>
    </w:p>
    <w:p w:rsidR="00FD3E42" w:rsidRDefault="00BB04E5" w:rsidP="00866A6C">
      <w:pPr>
        <w:autoSpaceDE w:val="0"/>
        <w:autoSpaceDN w:val="0"/>
        <w:adjustRightInd w:val="0"/>
        <w:ind w:firstLine="567"/>
        <w:jc w:val="both"/>
        <w:rPr>
          <w:b/>
          <w:sz w:val="26"/>
          <w:szCs w:val="26"/>
        </w:rPr>
      </w:pPr>
      <w:r w:rsidRPr="00907BDD">
        <w:rPr>
          <w:b/>
          <w:sz w:val="26"/>
          <w:szCs w:val="26"/>
        </w:rPr>
        <w:t>41.4 в сфере социального обслуживания</w:t>
      </w:r>
    </w:p>
    <w:p w:rsidR="006414A4" w:rsidRPr="00907BDD" w:rsidRDefault="006414A4" w:rsidP="00866A6C">
      <w:pPr>
        <w:autoSpaceDE w:val="0"/>
        <w:autoSpaceDN w:val="0"/>
        <w:adjustRightInd w:val="0"/>
        <w:ind w:firstLine="567"/>
        <w:jc w:val="both"/>
        <w:rPr>
          <w:b/>
          <w:sz w:val="26"/>
          <w:szCs w:val="26"/>
        </w:rPr>
      </w:pPr>
    </w:p>
    <w:p w:rsidR="00133740" w:rsidRPr="00907BDD" w:rsidRDefault="00133740" w:rsidP="00866A6C">
      <w:pPr>
        <w:autoSpaceDE w:val="0"/>
        <w:autoSpaceDN w:val="0"/>
        <w:adjustRightInd w:val="0"/>
        <w:ind w:firstLine="567"/>
        <w:jc w:val="both"/>
        <w:rPr>
          <w:sz w:val="26"/>
          <w:szCs w:val="26"/>
        </w:rPr>
      </w:pPr>
      <w:r w:rsidRPr="00907BDD">
        <w:rPr>
          <w:sz w:val="26"/>
          <w:szCs w:val="26"/>
        </w:rPr>
        <w:t xml:space="preserve">В сфере социального обслуживания показатель не оценивался, т.к. услуги в указанной сфере за счет </w:t>
      </w:r>
      <w:r w:rsidRPr="00907BDD">
        <w:rPr>
          <w:b/>
          <w:sz w:val="26"/>
          <w:szCs w:val="26"/>
        </w:rPr>
        <w:t xml:space="preserve">ассигнований из бюджета Северо-Енисейского </w:t>
      </w:r>
      <w:r w:rsidR="00F13B92">
        <w:rPr>
          <w:b/>
          <w:sz w:val="26"/>
          <w:szCs w:val="26"/>
        </w:rPr>
        <w:t>муниципального округа</w:t>
      </w:r>
      <w:r w:rsidRPr="00907BDD">
        <w:rPr>
          <w:b/>
          <w:sz w:val="26"/>
          <w:szCs w:val="26"/>
        </w:rPr>
        <w:t xml:space="preserve"> не осуществляются.</w:t>
      </w:r>
    </w:p>
    <w:p w:rsidR="00133740" w:rsidRPr="00A8093C" w:rsidRDefault="00133740" w:rsidP="00866A6C">
      <w:pPr>
        <w:autoSpaceDE w:val="0"/>
        <w:autoSpaceDN w:val="0"/>
        <w:adjustRightInd w:val="0"/>
        <w:ind w:firstLine="567"/>
        <w:jc w:val="both"/>
        <w:rPr>
          <w:sz w:val="26"/>
          <w:szCs w:val="26"/>
        </w:rPr>
      </w:pPr>
    </w:p>
    <w:p w:rsidR="00B74DF5" w:rsidRPr="00D35A7D" w:rsidRDefault="00B74DF5" w:rsidP="00CA5611">
      <w:pPr>
        <w:ind w:firstLine="567"/>
        <w:rPr>
          <w:b/>
          <w:sz w:val="32"/>
          <w:szCs w:val="32"/>
          <w:highlight w:val="yellow"/>
          <w:u w:val="single"/>
        </w:rPr>
        <w:sectPr w:rsidR="00B74DF5" w:rsidRPr="00D35A7D" w:rsidSect="00CD57A7">
          <w:footerReference w:type="even" r:id="rId23"/>
          <w:footerReference w:type="default" r:id="rId24"/>
          <w:footnotePr>
            <w:pos w:val="beneathText"/>
          </w:footnotePr>
          <w:type w:val="continuous"/>
          <w:pgSz w:w="11905" w:h="16837" w:code="9"/>
          <w:pgMar w:top="1134" w:right="850" w:bottom="1134" w:left="1701" w:header="284" w:footer="542"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20"/>
          <w:titlePg/>
          <w:docGrid w:linePitch="360"/>
        </w:sectPr>
      </w:pPr>
    </w:p>
    <w:p w:rsidR="009A2683" w:rsidRPr="00470C86" w:rsidRDefault="009A2683" w:rsidP="00866A6C">
      <w:pPr>
        <w:ind w:firstLine="567"/>
        <w:jc w:val="center"/>
        <w:rPr>
          <w:b/>
          <w:sz w:val="32"/>
          <w:szCs w:val="32"/>
          <w:u w:val="single"/>
        </w:rPr>
      </w:pPr>
      <w:r w:rsidRPr="00470C86">
        <w:rPr>
          <w:b/>
          <w:sz w:val="32"/>
          <w:szCs w:val="32"/>
          <w:u w:val="single"/>
        </w:rPr>
        <w:lastRenderedPageBreak/>
        <w:t>Заключение</w:t>
      </w:r>
    </w:p>
    <w:p w:rsidR="009A2683" w:rsidRPr="00D35A7D" w:rsidRDefault="009A2683" w:rsidP="00866A6C">
      <w:pPr>
        <w:ind w:firstLine="567"/>
        <w:jc w:val="both"/>
        <w:rPr>
          <w:sz w:val="26"/>
          <w:szCs w:val="26"/>
          <w:highlight w:val="yellow"/>
        </w:rPr>
      </w:pPr>
    </w:p>
    <w:p w:rsidR="00A20A9F" w:rsidRDefault="009A2683" w:rsidP="00866A6C">
      <w:pPr>
        <w:pBdr>
          <w:left w:val="none" w:sz="4" w:space="2" w:color="000000"/>
          <w:bottom w:val="none" w:sz="4" w:space="5" w:color="000000"/>
        </w:pBdr>
        <w:ind w:firstLine="709"/>
        <w:jc w:val="both"/>
        <w:rPr>
          <w:b/>
          <w:sz w:val="26"/>
          <w:szCs w:val="26"/>
          <w:u w:val="single"/>
        </w:rPr>
      </w:pPr>
      <w:r w:rsidRPr="00F636DA">
        <w:rPr>
          <w:rStyle w:val="FontStyle17"/>
          <w:b/>
          <w:u w:val="single"/>
        </w:rPr>
        <w:t xml:space="preserve">Северо-Енисейский </w:t>
      </w:r>
      <w:r w:rsidR="00B37F2F">
        <w:rPr>
          <w:rStyle w:val="FontStyle17"/>
          <w:b/>
          <w:u w:val="single"/>
        </w:rPr>
        <w:t>муниципальный округ</w:t>
      </w:r>
      <w:r w:rsidRPr="00F636DA">
        <w:rPr>
          <w:b/>
          <w:bCs/>
          <w:sz w:val="26"/>
          <w:szCs w:val="26"/>
          <w:u w:val="single"/>
        </w:rPr>
        <w:t xml:space="preserve"> - донор с высоким налоговым потенциалом, высокоэффективным промышленным производством</w:t>
      </w:r>
      <w:r w:rsidRPr="00F636DA">
        <w:rPr>
          <w:bCs/>
          <w:sz w:val="26"/>
          <w:szCs w:val="26"/>
        </w:rPr>
        <w:t xml:space="preserve">. </w:t>
      </w:r>
      <w:r w:rsidRPr="00F636DA">
        <w:rPr>
          <w:bCs/>
          <w:sz w:val="26"/>
          <w:szCs w:val="26"/>
          <w:u w:val="single"/>
        </w:rPr>
        <w:t>Район, который славен не только богатой историй, но и многолетней гарантией социальной обеспеченности для каждого своего жителя: надежной работой, хорошей зарплатой, благоустроенным жильем, школами, детскими садами, современным здравоохранением, учреждениями культуры и спорта.</w:t>
      </w:r>
      <w:r w:rsidR="00F636DA" w:rsidRPr="00F636DA">
        <w:rPr>
          <w:bCs/>
          <w:sz w:val="26"/>
          <w:szCs w:val="26"/>
          <w:u w:val="single"/>
        </w:rPr>
        <w:t xml:space="preserve"> </w:t>
      </w:r>
      <w:r w:rsidR="00A20A9F" w:rsidRPr="00F636DA">
        <w:rPr>
          <w:b/>
          <w:sz w:val="26"/>
          <w:szCs w:val="26"/>
          <w:u w:val="single"/>
        </w:rPr>
        <w:t xml:space="preserve">В этом направлении у Северо-Енисейского </w:t>
      </w:r>
      <w:r w:rsidR="00F13B92">
        <w:rPr>
          <w:b/>
          <w:sz w:val="26"/>
          <w:szCs w:val="26"/>
          <w:u w:val="single"/>
        </w:rPr>
        <w:t>муниципального округа</w:t>
      </w:r>
      <w:r w:rsidR="00A20A9F" w:rsidRPr="00F636DA">
        <w:rPr>
          <w:b/>
          <w:sz w:val="26"/>
          <w:szCs w:val="26"/>
          <w:u w:val="single"/>
        </w:rPr>
        <w:t xml:space="preserve"> лучшие результаты в Красноярском крае.</w:t>
      </w:r>
    </w:p>
    <w:p w:rsidR="00F636DA" w:rsidRPr="00F636DA" w:rsidRDefault="00B37F2F" w:rsidP="00B37F2F">
      <w:pPr>
        <w:pBdr>
          <w:left w:val="none" w:sz="4" w:space="2" w:color="000000"/>
          <w:bottom w:val="none" w:sz="4" w:space="5" w:color="000000"/>
        </w:pBdr>
        <w:ind w:firstLine="709"/>
        <w:jc w:val="both"/>
        <w:rPr>
          <w:bCs/>
          <w:sz w:val="26"/>
          <w:szCs w:val="26"/>
        </w:rPr>
      </w:pPr>
      <w:r>
        <w:rPr>
          <w:b/>
          <w:sz w:val="26"/>
          <w:szCs w:val="26"/>
          <w:u w:val="single"/>
        </w:rPr>
        <w:t>В сфере строительства благоустроенного</w:t>
      </w:r>
      <w:proofErr w:type="gramStart"/>
      <w:r>
        <w:rPr>
          <w:b/>
          <w:sz w:val="26"/>
          <w:szCs w:val="26"/>
          <w:u w:val="single"/>
        </w:rPr>
        <w:t xml:space="preserve"> ,</w:t>
      </w:r>
      <w:proofErr w:type="gramEnd"/>
      <w:r>
        <w:rPr>
          <w:b/>
          <w:sz w:val="26"/>
          <w:szCs w:val="26"/>
          <w:u w:val="single"/>
        </w:rPr>
        <w:t xml:space="preserve"> комфортного жилья </w:t>
      </w:r>
      <w:r>
        <w:rPr>
          <w:sz w:val="26"/>
          <w:szCs w:val="26"/>
        </w:rPr>
        <w:t>в</w:t>
      </w:r>
      <w:r w:rsidR="00CA5611" w:rsidRPr="00F636DA">
        <w:rPr>
          <w:sz w:val="26"/>
          <w:szCs w:val="26"/>
        </w:rPr>
        <w:t xml:space="preserve"> </w:t>
      </w:r>
      <w:r w:rsidR="00AB0908" w:rsidRPr="00F636DA">
        <w:rPr>
          <w:sz w:val="26"/>
          <w:szCs w:val="26"/>
        </w:rPr>
        <w:t>202</w:t>
      </w:r>
      <w:r w:rsidR="00590C3D" w:rsidRPr="00F636DA">
        <w:rPr>
          <w:sz w:val="26"/>
          <w:szCs w:val="26"/>
        </w:rPr>
        <w:t>3</w:t>
      </w:r>
      <w:r w:rsidR="00AB0908" w:rsidRPr="00F636DA">
        <w:rPr>
          <w:sz w:val="26"/>
          <w:szCs w:val="26"/>
        </w:rPr>
        <w:t xml:space="preserve"> году </w:t>
      </w:r>
      <w:r w:rsidR="00590C3D" w:rsidRPr="00F636DA">
        <w:rPr>
          <w:sz w:val="26"/>
          <w:szCs w:val="26"/>
        </w:rPr>
        <w:t>введено в эксплуатацию</w:t>
      </w:r>
      <w:r w:rsidR="00F636DA">
        <w:rPr>
          <w:sz w:val="26"/>
          <w:szCs w:val="26"/>
        </w:rPr>
        <w:t xml:space="preserve"> </w:t>
      </w:r>
      <w:r w:rsidR="00AB0908" w:rsidRPr="00F636DA">
        <w:rPr>
          <w:b/>
          <w:sz w:val="26"/>
          <w:szCs w:val="26"/>
        </w:rPr>
        <w:t>3 многоквартирных жилых дом</w:t>
      </w:r>
      <w:r w:rsidR="00590C3D" w:rsidRPr="00F636DA">
        <w:rPr>
          <w:b/>
          <w:sz w:val="26"/>
          <w:szCs w:val="26"/>
        </w:rPr>
        <w:t>а</w:t>
      </w:r>
      <w:r w:rsidR="00AB0908" w:rsidRPr="00F636DA">
        <w:rPr>
          <w:sz w:val="26"/>
          <w:szCs w:val="26"/>
        </w:rPr>
        <w:t xml:space="preserve">,  это: </w:t>
      </w:r>
      <w:r w:rsidR="00AB0908" w:rsidRPr="00F636DA">
        <w:rPr>
          <w:b/>
          <w:sz w:val="26"/>
          <w:szCs w:val="26"/>
        </w:rPr>
        <w:t>60-ти квартирный жилой дом</w:t>
      </w:r>
      <w:r w:rsidR="00AB0908" w:rsidRPr="00F636DA">
        <w:rPr>
          <w:sz w:val="26"/>
          <w:szCs w:val="26"/>
        </w:rPr>
        <w:t xml:space="preserve"> и </w:t>
      </w:r>
      <w:r w:rsidR="00AB0908" w:rsidRPr="00F636DA">
        <w:rPr>
          <w:b/>
          <w:sz w:val="26"/>
          <w:szCs w:val="26"/>
        </w:rPr>
        <w:t>два 16-ти квартирных жилых домов</w:t>
      </w:r>
      <w:r w:rsidR="00AB0908" w:rsidRPr="00F636DA">
        <w:rPr>
          <w:sz w:val="26"/>
          <w:szCs w:val="26"/>
        </w:rPr>
        <w:t xml:space="preserve"> </w:t>
      </w:r>
      <w:r w:rsidR="00F636DA" w:rsidRPr="00F636DA">
        <w:rPr>
          <w:sz w:val="26"/>
          <w:szCs w:val="26"/>
        </w:rPr>
        <w:t xml:space="preserve">общей </w:t>
      </w:r>
      <w:r w:rsidR="00AB0908" w:rsidRPr="00F636DA">
        <w:rPr>
          <w:sz w:val="26"/>
          <w:szCs w:val="26"/>
        </w:rPr>
        <w:t xml:space="preserve">площадью </w:t>
      </w:r>
      <w:r w:rsidR="00F636DA" w:rsidRPr="00F636DA">
        <w:rPr>
          <w:sz w:val="26"/>
          <w:szCs w:val="26"/>
        </w:rPr>
        <w:t xml:space="preserve">жилья </w:t>
      </w:r>
      <w:r w:rsidR="00AB0908" w:rsidRPr="00F636DA">
        <w:rPr>
          <w:sz w:val="26"/>
          <w:szCs w:val="26"/>
        </w:rPr>
        <w:t xml:space="preserve">по </w:t>
      </w:r>
      <w:r w:rsidR="00F636DA" w:rsidRPr="00F636DA">
        <w:rPr>
          <w:b/>
          <w:sz w:val="26"/>
          <w:szCs w:val="26"/>
          <w:u w:val="single"/>
        </w:rPr>
        <w:t>5,372 тыс.</w:t>
      </w:r>
      <w:r w:rsidR="00AB0908" w:rsidRPr="00F636DA">
        <w:rPr>
          <w:b/>
          <w:sz w:val="26"/>
          <w:szCs w:val="26"/>
          <w:u w:val="single"/>
        </w:rPr>
        <w:t xml:space="preserve"> </w:t>
      </w:r>
      <w:r w:rsidR="00AB0908" w:rsidRPr="00F636DA">
        <w:rPr>
          <w:b/>
          <w:bCs/>
          <w:sz w:val="26"/>
          <w:szCs w:val="26"/>
          <w:u w:val="single"/>
        </w:rPr>
        <w:t>м</w:t>
      </w:r>
      <w:r w:rsidR="00AB0908" w:rsidRPr="00F636DA">
        <w:rPr>
          <w:b/>
          <w:bCs/>
          <w:sz w:val="26"/>
          <w:szCs w:val="26"/>
          <w:u w:val="single"/>
          <w:vertAlign w:val="superscript"/>
        </w:rPr>
        <w:t>2</w:t>
      </w:r>
      <w:r w:rsidR="00AB0908" w:rsidRPr="00F636DA">
        <w:rPr>
          <w:bCs/>
          <w:sz w:val="26"/>
          <w:szCs w:val="26"/>
        </w:rPr>
        <w:t xml:space="preserve"> в </w:t>
      </w:r>
      <w:proofErr w:type="spellStart"/>
      <w:r w:rsidR="00AB0908" w:rsidRPr="00F636DA">
        <w:rPr>
          <w:bCs/>
          <w:sz w:val="26"/>
          <w:szCs w:val="26"/>
        </w:rPr>
        <w:t>гп</w:t>
      </w:r>
      <w:proofErr w:type="spellEnd"/>
      <w:r w:rsidR="00AB0908" w:rsidRPr="00F636DA">
        <w:rPr>
          <w:bCs/>
          <w:sz w:val="26"/>
          <w:szCs w:val="26"/>
        </w:rPr>
        <w:t xml:space="preserve"> Северо-Енисейский. </w:t>
      </w:r>
    </w:p>
    <w:p w:rsidR="00F636DA" w:rsidRPr="00F636DA" w:rsidRDefault="00F636DA" w:rsidP="00F636DA">
      <w:pPr>
        <w:ind w:firstLine="567"/>
        <w:jc w:val="both"/>
        <w:rPr>
          <w:sz w:val="26"/>
          <w:szCs w:val="26"/>
        </w:rPr>
      </w:pPr>
      <w:r>
        <w:rPr>
          <w:bCs/>
          <w:sz w:val="26"/>
          <w:szCs w:val="26"/>
          <w:u w:val="single"/>
        </w:rPr>
        <w:t>В 2024 году</w:t>
      </w:r>
      <w:r w:rsidRPr="00F636DA">
        <w:rPr>
          <w:bCs/>
          <w:sz w:val="26"/>
          <w:szCs w:val="26"/>
          <w:u w:val="single"/>
        </w:rPr>
        <w:t xml:space="preserve"> </w:t>
      </w:r>
      <w:r>
        <w:rPr>
          <w:bCs/>
          <w:sz w:val="26"/>
          <w:szCs w:val="26"/>
          <w:u w:val="single"/>
        </w:rPr>
        <w:t>начато</w:t>
      </w:r>
      <w:r w:rsidRPr="00F636DA">
        <w:rPr>
          <w:bCs/>
          <w:sz w:val="26"/>
          <w:szCs w:val="26"/>
          <w:u w:val="single"/>
        </w:rPr>
        <w:t xml:space="preserve"> строительство 24 квартирного жилого дома в </w:t>
      </w:r>
      <w:proofErr w:type="spellStart"/>
      <w:r w:rsidRPr="00F636DA">
        <w:rPr>
          <w:bCs/>
          <w:sz w:val="26"/>
          <w:szCs w:val="26"/>
          <w:u w:val="single"/>
        </w:rPr>
        <w:t>п</w:t>
      </w:r>
      <w:proofErr w:type="gramStart"/>
      <w:r w:rsidRPr="00F636DA">
        <w:rPr>
          <w:bCs/>
          <w:sz w:val="26"/>
          <w:szCs w:val="26"/>
          <w:u w:val="single"/>
        </w:rPr>
        <w:t>.Т</w:t>
      </w:r>
      <w:proofErr w:type="gramEnd"/>
      <w:r w:rsidRPr="00F636DA">
        <w:rPr>
          <w:bCs/>
          <w:sz w:val="26"/>
          <w:szCs w:val="26"/>
          <w:u w:val="single"/>
        </w:rPr>
        <w:t>ея</w:t>
      </w:r>
      <w:proofErr w:type="spellEnd"/>
      <w:r w:rsidRPr="00F636DA">
        <w:rPr>
          <w:bCs/>
          <w:sz w:val="26"/>
          <w:szCs w:val="26"/>
          <w:u w:val="single"/>
        </w:rPr>
        <w:t xml:space="preserve">, общей площадью </w:t>
      </w:r>
      <w:r w:rsidRPr="00F636DA">
        <w:rPr>
          <w:b/>
          <w:bCs/>
          <w:sz w:val="26"/>
          <w:szCs w:val="26"/>
          <w:u w:val="single"/>
        </w:rPr>
        <w:t>1,7</w:t>
      </w:r>
      <w:r w:rsidRPr="00F636DA">
        <w:rPr>
          <w:bCs/>
          <w:sz w:val="26"/>
          <w:szCs w:val="26"/>
          <w:u w:val="single"/>
        </w:rPr>
        <w:t xml:space="preserve"> </w:t>
      </w:r>
      <w:r w:rsidRPr="00F636DA">
        <w:rPr>
          <w:b/>
          <w:bCs/>
          <w:sz w:val="26"/>
          <w:szCs w:val="26"/>
          <w:u w:val="single"/>
        </w:rPr>
        <w:t>тыс.</w:t>
      </w:r>
      <w:r w:rsidRPr="00F636DA">
        <w:rPr>
          <w:bCs/>
          <w:sz w:val="26"/>
          <w:szCs w:val="26"/>
          <w:u w:val="single"/>
        </w:rPr>
        <w:t xml:space="preserve"> </w:t>
      </w:r>
      <w:r w:rsidRPr="00F636DA">
        <w:rPr>
          <w:b/>
          <w:sz w:val="26"/>
          <w:szCs w:val="26"/>
          <w:u w:val="single"/>
        </w:rPr>
        <w:t>кв. м</w:t>
      </w:r>
      <w:r w:rsidRPr="00F636DA">
        <w:rPr>
          <w:sz w:val="26"/>
          <w:szCs w:val="26"/>
        </w:rPr>
        <w:t>.</w:t>
      </w:r>
    </w:p>
    <w:p w:rsidR="00F636DA" w:rsidRPr="00F636DA" w:rsidRDefault="00F636DA" w:rsidP="00F636DA">
      <w:pPr>
        <w:ind w:firstLine="567"/>
        <w:jc w:val="both"/>
        <w:rPr>
          <w:sz w:val="26"/>
          <w:szCs w:val="26"/>
        </w:rPr>
      </w:pPr>
      <w:r w:rsidRPr="00F636DA">
        <w:rPr>
          <w:sz w:val="26"/>
          <w:szCs w:val="26"/>
        </w:rPr>
        <w:t xml:space="preserve">Обеспеченность жильем в </w:t>
      </w:r>
      <w:r w:rsidR="005D7E76">
        <w:rPr>
          <w:sz w:val="26"/>
          <w:szCs w:val="26"/>
        </w:rPr>
        <w:t>муниципальном округе</w:t>
      </w:r>
      <w:r w:rsidRPr="00F636DA">
        <w:rPr>
          <w:sz w:val="26"/>
          <w:szCs w:val="26"/>
        </w:rPr>
        <w:t xml:space="preserve"> на одного человека составляет </w:t>
      </w:r>
      <w:r w:rsidRPr="00F636DA">
        <w:rPr>
          <w:b/>
          <w:sz w:val="26"/>
          <w:szCs w:val="26"/>
          <w:u w:val="single"/>
        </w:rPr>
        <w:t>28,</w:t>
      </w:r>
      <w:r w:rsidR="006414A4">
        <w:rPr>
          <w:b/>
          <w:sz w:val="26"/>
          <w:szCs w:val="26"/>
          <w:u w:val="single"/>
        </w:rPr>
        <w:t>9</w:t>
      </w:r>
      <w:r w:rsidRPr="00F636DA">
        <w:rPr>
          <w:b/>
          <w:sz w:val="26"/>
          <w:szCs w:val="26"/>
          <w:u w:val="single"/>
        </w:rPr>
        <w:t xml:space="preserve"> кв. м</w:t>
      </w:r>
      <w:r w:rsidRPr="00F636DA">
        <w:rPr>
          <w:b/>
          <w:sz w:val="26"/>
          <w:szCs w:val="26"/>
        </w:rPr>
        <w:t xml:space="preserve">. </w:t>
      </w:r>
      <w:r w:rsidRPr="00F636DA">
        <w:rPr>
          <w:sz w:val="26"/>
          <w:szCs w:val="26"/>
        </w:rPr>
        <w:t xml:space="preserve">Доля ветхого и аварийного муниципального жилья в </w:t>
      </w:r>
      <w:r w:rsidR="005D7E76">
        <w:rPr>
          <w:sz w:val="26"/>
          <w:szCs w:val="26"/>
        </w:rPr>
        <w:t>муниципальном округе</w:t>
      </w:r>
      <w:r w:rsidRPr="00F636DA">
        <w:rPr>
          <w:sz w:val="26"/>
          <w:szCs w:val="26"/>
        </w:rPr>
        <w:t xml:space="preserve"> стремительно снижается. Если раньше она составляла более </w:t>
      </w:r>
      <w:r w:rsidRPr="00F636DA">
        <w:rPr>
          <w:b/>
          <w:sz w:val="26"/>
          <w:szCs w:val="26"/>
          <w:u w:val="single"/>
        </w:rPr>
        <w:t>60,5%</w:t>
      </w:r>
      <w:r w:rsidRPr="00F636DA">
        <w:rPr>
          <w:sz w:val="26"/>
          <w:szCs w:val="26"/>
          <w:u w:val="single"/>
        </w:rPr>
        <w:t>,</w:t>
      </w:r>
      <w:r w:rsidRPr="00F636DA">
        <w:rPr>
          <w:sz w:val="26"/>
          <w:szCs w:val="26"/>
        </w:rPr>
        <w:t xml:space="preserve"> то сегодня </w:t>
      </w:r>
      <w:r w:rsidRPr="00F636DA">
        <w:rPr>
          <w:sz w:val="26"/>
          <w:szCs w:val="26"/>
          <w:u w:val="single"/>
        </w:rPr>
        <w:t xml:space="preserve">доля ветхого и аварийного муниципального жилья составляет лишь </w:t>
      </w:r>
      <w:r w:rsidRPr="00F636DA">
        <w:rPr>
          <w:b/>
          <w:sz w:val="26"/>
          <w:szCs w:val="26"/>
          <w:u w:val="single"/>
        </w:rPr>
        <w:t>1,2%</w:t>
      </w:r>
      <w:r w:rsidRPr="00F636DA">
        <w:rPr>
          <w:sz w:val="26"/>
          <w:szCs w:val="26"/>
        </w:rPr>
        <w:t>.</w:t>
      </w:r>
    </w:p>
    <w:p w:rsidR="00F636DA" w:rsidRPr="00F636DA" w:rsidRDefault="00F636DA" w:rsidP="00F636DA">
      <w:pPr>
        <w:ind w:firstLine="567"/>
        <w:jc w:val="both"/>
        <w:rPr>
          <w:b/>
          <w:sz w:val="26"/>
          <w:szCs w:val="26"/>
        </w:rPr>
      </w:pPr>
      <w:r w:rsidRPr="00F636DA">
        <w:rPr>
          <w:sz w:val="26"/>
          <w:szCs w:val="26"/>
        </w:rPr>
        <w:t xml:space="preserve">Капитально отремонтировано здание </w:t>
      </w:r>
      <w:r w:rsidRPr="00F636DA">
        <w:rPr>
          <w:b/>
          <w:sz w:val="26"/>
          <w:szCs w:val="26"/>
        </w:rPr>
        <w:t>для размещения Дома народного творчества «Узоры Севера», где сегодня с удовольствием занимаются ребятишки и взрослые.</w:t>
      </w:r>
    </w:p>
    <w:p w:rsidR="00F636DA" w:rsidRPr="00F636DA" w:rsidRDefault="00F636DA" w:rsidP="00F636DA">
      <w:pPr>
        <w:ind w:firstLine="567"/>
        <w:jc w:val="both"/>
        <w:rPr>
          <w:b/>
          <w:sz w:val="26"/>
          <w:szCs w:val="26"/>
          <w:u w:val="single"/>
        </w:rPr>
      </w:pPr>
      <w:r w:rsidRPr="00F636DA">
        <w:rPr>
          <w:b/>
          <w:sz w:val="26"/>
          <w:szCs w:val="26"/>
          <w:u w:val="single"/>
        </w:rPr>
        <w:t xml:space="preserve">Подготовлены проекты на строительство в 2025 году: </w:t>
      </w:r>
    </w:p>
    <w:p w:rsidR="00F636DA" w:rsidRPr="00F636DA" w:rsidRDefault="00F636DA" w:rsidP="00F636DA">
      <w:pPr>
        <w:ind w:firstLine="567"/>
        <w:jc w:val="both"/>
        <w:rPr>
          <w:sz w:val="26"/>
          <w:szCs w:val="26"/>
        </w:rPr>
      </w:pPr>
      <w:r w:rsidRPr="00F636DA">
        <w:rPr>
          <w:b/>
          <w:sz w:val="26"/>
          <w:szCs w:val="26"/>
          <w:u w:val="single"/>
        </w:rPr>
        <w:t>* здания школы искусств</w:t>
      </w:r>
      <w:r w:rsidRPr="00F636DA">
        <w:rPr>
          <w:sz w:val="26"/>
          <w:szCs w:val="26"/>
        </w:rPr>
        <w:t xml:space="preserve">, ул. Маяковского, 10А в </w:t>
      </w:r>
      <w:proofErr w:type="spellStart"/>
      <w:r w:rsidRPr="00F636DA">
        <w:rPr>
          <w:b/>
          <w:sz w:val="26"/>
          <w:szCs w:val="26"/>
        </w:rPr>
        <w:t>гп</w:t>
      </w:r>
      <w:proofErr w:type="spellEnd"/>
      <w:r w:rsidRPr="00F636DA">
        <w:rPr>
          <w:b/>
          <w:sz w:val="26"/>
          <w:szCs w:val="26"/>
        </w:rPr>
        <w:t xml:space="preserve"> </w:t>
      </w:r>
      <w:proofErr w:type="gramStart"/>
      <w:r w:rsidRPr="00F636DA">
        <w:rPr>
          <w:b/>
          <w:sz w:val="26"/>
          <w:szCs w:val="26"/>
        </w:rPr>
        <w:t>Северо-Енисейский</w:t>
      </w:r>
      <w:proofErr w:type="gramEnd"/>
      <w:r w:rsidRPr="00F636DA">
        <w:rPr>
          <w:b/>
          <w:sz w:val="26"/>
          <w:szCs w:val="26"/>
        </w:rPr>
        <w:t xml:space="preserve"> на 200 обучающихся</w:t>
      </w:r>
      <w:r w:rsidRPr="00F636DA">
        <w:rPr>
          <w:sz w:val="26"/>
          <w:szCs w:val="26"/>
        </w:rPr>
        <w:t xml:space="preserve">; </w:t>
      </w:r>
    </w:p>
    <w:p w:rsidR="00F636DA" w:rsidRPr="00F636DA" w:rsidRDefault="00F636DA" w:rsidP="00F636DA">
      <w:pPr>
        <w:ind w:firstLine="567"/>
        <w:jc w:val="both"/>
        <w:rPr>
          <w:sz w:val="26"/>
          <w:szCs w:val="26"/>
        </w:rPr>
      </w:pPr>
      <w:r w:rsidRPr="00F636DA">
        <w:rPr>
          <w:b/>
          <w:sz w:val="26"/>
          <w:szCs w:val="26"/>
          <w:u w:val="single"/>
        </w:rPr>
        <w:t>* здания культурно-досугового центра</w:t>
      </w:r>
      <w:r w:rsidRPr="00F636DA">
        <w:rPr>
          <w:sz w:val="26"/>
          <w:szCs w:val="26"/>
        </w:rPr>
        <w:t xml:space="preserve"> в п. </w:t>
      </w:r>
      <w:r w:rsidRPr="00F636DA">
        <w:rPr>
          <w:b/>
          <w:sz w:val="26"/>
          <w:szCs w:val="26"/>
        </w:rPr>
        <w:t>Брянка</w:t>
      </w:r>
      <w:r w:rsidRPr="00F636DA">
        <w:rPr>
          <w:sz w:val="26"/>
          <w:szCs w:val="26"/>
        </w:rPr>
        <w:t xml:space="preserve">; </w:t>
      </w:r>
    </w:p>
    <w:p w:rsidR="00F636DA" w:rsidRPr="00F636DA" w:rsidRDefault="00F636DA" w:rsidP="00F636DA">
      <w:pPr>
        <w:ind w:firstLine="567"/>
        <w:jc w:val="both"/>
        <w:rPr>
          <w:b/>
          <w:sz w:val="26"/>
          <w:szCs w:val="26"/>
        </w:rPr>
      </w:pPr>
      <w:r w:rsidRPr="00F636DA">
        <w:rPr>
          <w:b/>
          <w:sz w:val="26"/>
          <w:szCs w:val="26"/>
          <w:u w:val="single"/>
        </w:rPr>
        <w:t xml:space="preserve">* </w:t>
      </w:r>
      <w:proofErr w:type="spellStart"/>
      <w:r w:rsidRPr="00F636DA">
        <w:rPr>
          <w:b/>
          <w:sz w:val="26"/>
          <w:szCs w:val="26"/>
          <w:u w:val="single"/>
        </w:rPr>
        <w:t>скейт</w:t>
      </w:r>
      <w:proofErr w:type="spellEnd"/>
      <w:r w:rsidRPr="00F636DA">
        <w:rPr>
          <w:b/>
          <w:sz w:val="26"/>
          <w:szCs w:val="26"/>
          <w:u w:val="single"/>
        </w:rPr>
        <w:t>-парка «Виражи</w:t>
      </w:r>
      <w:r w:rsidRPr="00F636DA">
        <w:rPr>
          <w:b/>
          <w:sz w:val="26"/>
          <w:szCs w:val="26"/>
        </w:rPr>
        <w:t>»</w:t>
      </w:r>
      <w:r w:rsidRPr="00F636DA">
        <w:rPr>
          <w:sz w:val="26"/>
          <w:szCs w:val="26"/>
        </w:rPr>
        <w:t xml:space="preserve"> в </w:t>
      </w:r>
      <w:proofErr w:type="spellStart"/>
      <w:r w:rsidRPr="00F636DA">
        <w:rPr>
          <w:b/>
          <w:sz w:val="26"/>
          <w:szCs w:val="26"/>
        </w:rPr>
        <w:t>гп</w:t>
      </w:r>
      <w:proofErr w:type="spellEnd"/>
      <w:r w:rsidRPr="00F636DA">
        <w:rPr>
          <w:b/>
          <w:sz w:val="26"/>
          <w:szCs w:val="26"/>
        </w:rPr>
        <w:t xml:space="preserve"> </w:t>
      </w:r>
      <w:proofErr w:type="gramStart"/>
      <w:r w:rsidRPr="00F636DA">
        <w:rPr>
          <w:b/>
          <w:sz w:val="26"/>
          <w:szCs w:val="26"/>
        </w:rPr>
        <w:t>Северо-Енисейский</w:t>
      </w:r>
      <w:proofErr w:type="gramEnd"/>
      <w:r w:rsidRPr="00F636DA">
        <w:rPr>
          <w:b/>
          <w:sz w:val="26"/>
          <w:szCs w:val="26"/>
        </w:rPr>
        <w:t>,</w:t>
      </w:r>
    </w:p>
    <w:p w:rsidR="00F636DA" w:rsidRPr="00F636DA" w:rsidRDefault="00F636DA" w:rsidP="00F636DA">
      <w:pPr>
        <w:ind w:firstLine="567"/>
        <w:jc w:val="both"/>
        <w:rPr>
          <w:b/>
          <w:sz w:val="26"/>
          <w:szCs w:val="26"/>
        </w:rPr>
      </w:pPr>
      <w:r w:rsidRPr="00F636DA">
        <w:rPr>
          <w:sz w:val="26"/>
          <w:szCs w:val="26"/>
        </w:rPr>
        <w:t xml:space="preserve">* готовится </w:t>
      </w:r>
      <w:r w:rsidRPr="00F636DA">
        <w:rPr>
          <w:b/>
          <w:sz w:val="26"/>
          <w:szCs w:val="26"/>
          <w:u w:val="single"/>
        </w:rPr>
        <w:t>проект на строительство здания бани</w:t>
      </w:r>
      <w:r w:rsidRPr="00F636DA">
        <w:rPr>
          <w:sz w:val="26"/>
          <w:szCs w:val="26"/>
          <w:u w:val="single"/>
        </w:rPr>
        <w:t xml:space="preserve"> </w:t>
      </w:r>
      <w:r w:rsidRPr="00F636DA">
        <w:rPr>
          <w:b/>
          <w:sz w:val="26"/>
          <w:szCs w:val="26"/>
          <w:u w:val="single"/>
        </w:rPr>
        <w:t>в п. Брянка.</w:t>
      </w:r>
    </w:p>
    <w:p w:rsidR="00F636DA" w:rsidRPr="00F636DA" w:rsidRDefault="00F636DA" w:rsidP="00F636DA">
      <w:pPr>
        <w:ind w:firstLine="567"/>
        <w:jc w:val="both"/>
        <w:rPr>
          <w:b/>
          <w:sz w:val="26"/>
          <w:szCs w:val="26"/>
          <w:u w:val="single"/>
        </w:rPr>
      </w:pPr>
      <w:r w:rsidRPr="00F636DA">
        <w:rPr>
          <w:b/>
          <w:sz w:val="26"/>
          <w:szCs w:val="26"/>
          <w:u w:val="single"/>
        </w:rPr>
        <w:t xml:space="preserve">* планируется сдача проекта на строительство здания лечебного корпуса на территории больничного городка в </w:t>
      </w:r>
      <w:proofErr w:type="spellStart"/>
      <w:r w:rsidRPr="00F636DA">
        <w:rPr>
          <w:b/>
          <w:sz w:val="26"/>
          <w:szCs w:val="26"/>
          <w:u w:val="single"/>
        </w:rPr>
        <w:t>гп</w:t>
      </w:r>
      <w:proofErr w:type="spellEnd"/>
      <w:r w:rsidRPr="00F636DA">
        <w:rPr>
          <w:b/>
          <w:sz w:val="26"/>
          <w:szCs w:val="26"/>
          <w:u w:val="single"/>
        </w:rPr>
        <w:t xml:space="preserve"> </w:t>
      </w:r>
      <w:proofErr w:type="gramStart"/>
      <w:r w:rsidRPr="00F636DA">
        <w:rPr>
          <w:b/>
          <w:sz w:val="26"/>
          <w:szCs w:val="26"/>
          <w:u w:val="single"/>
        </w:rPr>
        <w:t>Северо-Енисейский</w:t>
      </w:r>
      <w:proofErr w:type="gramEnd"/>
      <w:r w:rsidRPr="00F636DA">
        <w:rPr>
          <w:b/>
          <w:sz w:val="26"/>
          <w:szCs w:val="26"/>
          <w:u w:val="single"/>
        </w:rPr>
        <w:t xml:space="preserve"> в </w:t>
      </w:r>
      <w:proofErr w:type="spellStart"/>
      <w:r w:rsidRPr="00F636DA">
        <w:rPr>
          <w:b/>
          <w:sz w:val="26"/>
          <w:szCs w:val="26"/>
          <w:u w:val="single"/>
        </w:rPr>
        <w:t>госэкспертизу</w:t>
      </w:r>
      <w:proofErr w:type="spellEnd"/>
      <w:r w:rsidRPr="00F636DA">
        <w:rPr>
          <w:b/>
          <w:sz w:val="26"/>
          <w:szCs w:val="26"/>
          <w:u w:val="single"/>
        </w:rPr>
        <w:t xml:space="preserve"> и далее в 2026 году уже начать строительство больницы.</w:t>
      </w:r>
    </w:p>
    <w:p w:rsidR="00F636DA" w:rsidRPr="00F636DA" w:rsidRDefault="00F636DA" w:rsidP="00F636DA">
      <w:pPr>
        <w:pBdr>
          <w:bottom w:val="none" w:sz="4" w:space="8" w:color="000000"/>
          <w:right w:val="none" w:sz="4" w:space="5" w:color="000000"/>
        </w:pBdr>
        <w:ind w:firstLine="567"/>
        <w:jc w:val="both"/>
        <w:rPr>
          <w:rStyle w:val="FontStyle17"/>
          <w:b/>
          <w:u w:val="single"/>
        </w:rPr>
      </w:pPr>
      <w:r w:rsidRPr="00F636DA">
        <w:rPr>
          <w:sz w:val="26"/>
          <w:szCs w:val="26"/>
        </w:rPr>
        <w:t>В 2024 году</w:t>
      </w:r>
      <w:r w:rsidRPr="00F636DA">
        <w:rPr>
          <w:b/>
          <w:sz w:val="26"/>
          <w:szCs w:val="26"/>
        </w:rPr>
        <w:t xml:space="preserve"> </w:t>
      </w:r>
      <w:r w:rsidRPr="00F636DA">
        <w:rPr>
          <w:sz w:val="26"/>
          <w:szCs w:val="26"/>
        </w:rPr>
        <w:t xml:space="preserve">на территории </w:t>
      </w:r>
      <w:r w:rsidR="00F13B92">
        <w:rPr>
          <w:sz w:val="26"/>
          <w:szCs w:val="26"/>
        </w:rPr>
        <w:t>муниципального округа</w:t>
      </w:r>
      <w:r w:rsidRPr="00F636DA">
        <w:rPr>
          <w:sz w:val="26"/>
          <w:szCs w:val="26"/>
        </w:rPr>
        <w:t xml:space="preserve"> проведено </w:t>
      </w:r>
      <w:r w:rsidRPr="00F636DA">
        <w:rPr>
          <w:b/>
          <w:sz w:val="26"/>
          <w:szCs w:val="26"/>
          <w:u w:val="single"/>
        </w:rPr>
        <w:t>65 субботников</w:t>
      </w:r>
      <w:r w:rsidRPr="00F636DA">
        <w:rPr>
          <w:b/>
          <w:sz w:val="26"/>
          <w:szCs w:val="26"/>
        </w:rPr>
        <w:t xml:space="preserve">, </w:t>
      </w:r>
      <w:r w:rsidRPr="00F636DA">
        <w:rPr>
          <w:sz w:val="26"/>
          <w:szCs w:val="26"/>
        </w:rPr>
        <w:t>в том числе</w:t>
      </w:r>
      <w:r w:rsidRPr="00F636DA">
        <w:rPr>
          <w:b/>
          <w:sz w:val="26"/>
          <w:szCs w:val="26"/>
        </w:rPr>
        <w:t xml:space="preserve"> противопожарных субботников </w:t>
      </w:r>
      <w:r w:rsidRPr="00F636DA">
        <w:rPr>
          <w:sz w:val="26"/>
          <w:szCs w:val="26"/>
        </w:rPr>
        <w:t xml:space="preserve">во всех населенных </w:t>
      </w:r>
      <w:r w:rsidRPr="00F636DA">
        <w:rPr>
          <w:sz w:val="26"/>
          <w:szCs w:val="26"/>
        </w:rPr>
        <w:lastRenderedPageBreak/>
        <w:t xml:space="preserve">пунктах </w:t>
      </w:r>
      <w:r w:rsidR="00F13B92">
        <w:rPr>
          <w:sz w:val="26"/>
          <w:szCs w:val="26"/>
        </w:rPr>
        <w:t>муниципального округа</w:t>
      </w:r>
      <w:r w:rsidRPr="00F636DA">
        <w:rPr>
          <w:sz w:val="26"/>
          <w:szCs w:val="26"/>
        </w:rPr>
        <w:t>.</w:t>
      </w:r>
      <w:r w:rsidRPr="00F636DA">
        <w:rPr>
          <w:b/>
          <w:sz w:val="26"/>
          <w:szCs w:val="26"/>
        </w:rPr>
        <w:t xml:space="preserve"> Вывезено 1 914 </w:t>
      </w:r>
      <w:proofErr w:type="spellStart"/>
      <w:r w:rsidRPr="00F636DA">
        <w:rPr>
          <w:b/>
          <w:sz w:val="26"/>
          <w:szCs w:val="26"/>
        </w:rPr>
        <w:t>куб.м</w:t>
      </w:r>
      <w:proofErr w:type="spellEnd"/>
      <w:r w:rsidRPr="00F636DA">
        <w:rPr>
          <w:b/>
          <w:sz w:val="26"/>
          <w:szCs w:val="26"/>
        </w:rPr>
        <w:t>. мусора. Приняло участие 2 828 граждан. Задействовано техники 133 единицы.</w:t>
      </w:r>
    </w:p>
    <w:p w:rsidR="00F636DA" w:rsidRPr="00F636DA" w:rsidRDefault="00F636DA" w:rsidP="00F636DA">
      <w:pPr>
        <w:pBdr>
          <w:bottom w:val="none" w:sz="4" w:space="8" w:color="000000"/>
          <w:right w:val="none" w:sz="4" w:space="5" w:color="000000"/>
        </w:pBdr>
        <w:ind w:firstLine="567"/>
        <w:jc w:val="both"/>
        <w:rPr>
          <w:sz w:val="26"/>
          <w:szCs w:val="26"/>
          <w:highlight w:val="yellow"/>
        </w:rPr>
      </w:pPr>
      <w:r w:rsidRPr="00F636DA">
        <w:rPr>
          <w:sz w:val="26"/>
          <w:szCs w:val="26"/>
        </w:rPr>
        <w:t xml:space="preserve">В 2024 году продолжена работа по озеленению общественных пространств городского поселка </w:t>
      </w:r>
      <w:proofErr w:type="gramStart"/>
      <w:r w:rsidRPr="00F636DA">
        <w:rPr>
          <w:sz w:val="26"/>
          <w:szCs w:val="26"/>
        </w:rPr>
        <w:t>Северо-Енисейский</w:t>
      </w:r>
      <w:proofErr w:type="gramEnd"/>
      <w:r w:rsidRPr="00F636DA">
        <w:rPr>
          <w:sz w:val="26"/>
          <w:szCs w:val="26"/>
        </w:rPr>
        <w:t xml:space="preserve">, в рамках озеленения в районном центре было высажено более </w:t>
      </w:r>
      <w:r w:rsidRPr="00F636DA">
        <w:rPr>
          <w:b/>
          <w:sz w:val="26"/>
          <w:szCs w:val="26"/>
          <w:u w:val="single"/>
        </w:rPr>
        <w:t>2000 цветов</w:t>
      </w:r>
      <w:r w:rsidRPr="00F636DA">
        <w:rPr>
          <w:sz w:val="26"/>
          <w:szCs w:val="26"/>
          <w:u w:val="single"/>
        </w:rPr>
        <w:t xml:space="preserve">, </w:t>
      </w:r>
      <w:r w:rsidRPr="00F636DA">
        <w:rPr>
          <w:b/>
          <w:sz w:val="26"/>
          <w:szCs w:val="26"/>
          <w:u w:val="single"/>
        </w:rPr>
        <w:t>359 кустарников</w:t>
      </w:r>
      <w:r w:rsidRPr="00F636DA">
        <w:rPr>
          <w:sz w:val="26"/>
          <w:szCs w:val="26"/>
        </w:rPr>
        <w:t xml:space="preserve">, таких как туи, яблоня, кусты кизильника, можжевельника и пр. </w:t>
      </w:r>
    </w:p>
    <w:p w:rsidR="00F636DA" w:rsidRPr="00F636DA" w:rsidRDefault="00B37F2F" w:rsidP="006414A4">
      <w:pPr>
        <w:pStyle w:val="af3"/>
        <w:pBdr>
          <w:bottom w:val="none" w:sz="4" w:space="0" w:color="000000"/>
          <w:right w:val="none" w:sz="4" w:space="5" w:color="000000"/>
        </w:pBdr>
        <w:spacing w:line="240" w:lineRule="auto"/>
        <w:ind w:left="0" w:firstLine="567"/>
        <w:jc w:val="both"/>
        <w:rPr>
          <w:rFonts w:ascii="Times New Roman" w:hAnsi="Times New Roman"/>
          <w:sz w:val="26"/>
          <w:szCs w:val="26"/>
          <w:highlight w:val="yellow"/>
          <w:u w:val="single"/>
        </w:rPr>
      </w:pPr>
      <w:proofErr w:type="gramStart"/>
      <w:r>
        <w:rPr>
          <w:rFonts w:ascii="Times New Roman" w:hAnsi="Times New Roman"/>
          <w:sz w:val="26"/>
          <w:szCs w:val="26"/>
        </w:rPr>
        <w:t>За счет участия граждан муниципального округа в реализации мероприятий инициативного бюджетирования в</w:t>
      </w:r>
      <w:r w:rsidR="00F636DA" w:rsidRPr="00F636DA">
        <w:rPr>
          <w:rFonts w:ascii="Times New Roman" w:hAnsi="Times New Roman"/>
          <w:sz w:val="26"/>
          <w:szCs w:val="26"/>
        </w:rPr>
        <w:t xml:space="preserve"> 2024 году в рамках </w:t>
      </w:r>
      <w:r w:rsidR="00F636DA" w:rsidRPr="00F636DA">
        <w:rPr>
          <w:rFonts w:ascii="Times New Roman" w:hAnsi="Times New Roman"/>
          <w:sz w:val="26"/>
          <w:szCs w:val="26"/>
          <w:u w:val="single"/>
        </w:rPr>
        <w:t>реализации подпрограммы «Поддержка местных инициатив»</w:t>
      </w:r>
      <w:r w:rsidR="00F636DA" w:rsidRPr="00F636DA">
        <w:rPr>
          <w:rFonts w:ascii="Times New Roman" w:hAnsi="Times New Roman"/>
          <w:sz w:val="26"/>
          <w:szCs w:val="26"/>
        </w:rPr>
        <w:t xml:space="preserve"> краевой государственной программы </w:t>
      </w:r>
      <w:r w:rsidR="00F636DA" w:rsidRPr="00F636DA">
        <w:rPr>
          <w:rFonts w:ascii="Times New Roman" w:hAnsi="Times New Roman"/>
          <w:b/>
          <w:sz w:val="26"/>
          <w:szCs w:val="26"/>
        </w:rPr>
        <w:t xml:space="preserve">«Содействие развитию местного самоуправления» было реализовано </w:t>
      </w:r>
      <w:r w:rsidR="00F636DA" w:rsidRPr="00F636DA">
        <w:rPr>
          <w:rFonts w:ascii="Times New Roman" w:hAnsi="Times New Roman"/>
          <w:b/>
          <w:sz w:val="26"/>
          <w:szCs w:val="26"/>
          <w:u w:val="single"/>
        </w:rPr>
        <w:t>3 проектов</w:t>
      </w:r>
      <w:r w:rsidR="00F636DA" w:rsidRPr="00F636DA">
        <w:rPr>
          <w:rFonts w:ascii="Times New Roman" w:hAnsi="Times New Roman"/>
          <w:sz w:val="26"/>
          <w:szCs w:val="26"/>
        </w:rPr>
        <w:t xml:space="preserve"> в п. </w:t>
      </w:r>
      <w:proofErr w:type="spellStart"/>
      <w:r w:rsidR="00F636DA" w:rsidRPr="00F636DA">
        <w:rPr>
          <w:rFonts w:ascii="Times New Roman" w:hAnsi="Times New Roman"/>
          <w:sz w:val="26"/>
          <w:szCs w:val="26"/>
        </w:rPr>
        <w:t>Вельмо</w:t>
      </w:r>
      <w:proofErr w:type="spellEnd"/>
      <w:r w:rsidR="00F636DA" w:rsidRPr="00F636DA">
        <w:rPr>
          <w:rFonts w:ascii="Times New Roman" w:hAnsi="Times New Roman"/>
          <w:sz w:val="26"/>
          <w:szCs w:val="26"/>
        </w:rPr>
        <w:t xml:space="preserve"> проект «Благоустройство территории  п. </w:t>
      </w:r>
      <w:proofErr w:type="spellStart"/>
      <w:r w:rsidR="00F636DA" w:rsidRPr="00F636DA">
        <w:rPr>
          <w:rFonts w:ascii="Times New Roman" w:hAnsi="Times New Roman"/>
          <w:sz w:val="26"/>
          <w:szCs w:val="26"/>
        </w:rPr>
        <w:t>Вельмо</w:t>
      </w:r>
      <w:proofErr w:type="spellEnd"/>
      <w:r w:rsidR="00F636DA" w:rsidRPr="00F636DA">
        <w:rPr>
          <w:rFonts w:ascii="Times New Roman" w:hAnsi="Times New Roman"/>
          <w:sz w:val="26"/>
          <w:szCs w:val="26"/>
        </w:rPr>
        <w:t xml:space="preserve">», в п. Новая </w:t>
      </w:r>
      <w:proofErr w:type="spellStart"/>
      <w:r w:rsidR="00F636DA" w:rsidRPr="00F636DA">
        <w:rPr>
          <w:rFonts w:ascii="Times New Roman" w:hAnsi="Times New Roman"/>
          <w:sz w:val="26"/>
          <w:szCs w:val="26"/>
        </w:rPr>
        <w:t>Калами</w:t>
      </w:r>
      <w:proofErr w:type="spellEnd"/>
      <w:r w:rsidR="00F636DA" w:rsidRPr="00F636DA">
        <w:rPr>
          <w:rFonts w:ascii="Times New Roman" w:hAnsi="Times New Roman"/>
          <w:sz w:val="26"/>
          <w:szCs w:val="26"/>
        </w:rPr>
        <w:t xml:space="preserve"> проект «Приобретение елки и светового оформления для п. Новая </w:t>
      </w:r>
      <w:proofErr w:type="spellStart"/>
      <w:r w:rsidR="00F636DA" w:rsidRPr="00F636DA">
        <w:rPr>
          <w:rFonts w:ascii="Times New Roman" w:hAnsi="Times New Roman"/>
          <w:sz w:val="26"/>
          <w:szCs w:val="26"/>
        </w:rPr>
        <w:t>Калами</w:t>
      </w:r>
      <w:proofErr w:type="spellEnd"/>
      <w:r w:rsidR="00F636DA" w:rsidRPr="00F636DA">
        <w:rPr>
          <w:rFonts w:ascii="Times New Roman" w:hAnsi="Times New Roman"/>
          <w:sz w:val="26"/>
          <w:szCs w:val="26"/>
        </w:rPr>
        <w:t>», в п. Тея проект «Благоустройство территории</w:t>
      </w:r>
      <w:proofErr w:type="gramEnd"/>
      <w:r w:rsidR="00F636DA" w:rsidRPr="00F636DA">
        <w:rPr>
          <w:rFonts w:ascii="Times New Roman" w:hAnsi="Times New Roman"/>
          <w:sz w:val="26"/>
          <w:szCs w:val="26"/>
        </w:rPr>
        <w:t xml:space="preserve"> </w:t>
      </w:r>
      <w:proofErr w:type="gramStart"/>
      <w:r w:rsidR="00F636DA" w:rsidRPr="00F636DA">
        <w:rPr>
          <w:rFonts w:ascii="Times New Roman" w:hAnsi="Times New Roman"/>
          <w:sz w:val="26"/>
          <w:szCs w:val="26"/>
        </w:rPr>
        <w:t>площади</w:t>
      </w:r>
      <w:proofErr w:type="gramEnd"/>
      <w:r w:rsidR="00F636DA" w:rsidRPr="00F636DA">
        <w:rPr>
          <w:rFonts w:ascii="Times New Roman" w:hAnsi="Times New Roman"/>
          <w:sz w:val="26"/>
          <w:szCs w:val="26"/>
        </w:rPr>
        <w:t xml:space="preserve"> поселка Тея Северо-Енисейского </w:t>
      </w:r>
      <w:r w:rsidR="00F13B92">
        <w:rPr>
          <w:rFonts w:ascii="Times New Roman" w:hAnsi="Times New Roman"/>
          <w:sz w:val="26"/>
          <w:szCs w:val="26"/>
        </w:rPr>
        <w:t>муниципального округа</w:t>
      </w:r>
      <w:r w:rsidR="00F636DA" w:rsidRPr="00F636DA">
        <w:rPr>
          <w:rFonts w:ascii="Times New Roman" w:hAnsi="Times New Roman"/>
          <w:sz w:val="26"/>
          <w:szCs w:val="26"/>
        </w:rPr>
        <w:t xml:space="preserve">» на общую сумму </w:t>
      </w:r>
      <w:r w:rsidR="00F636DA" w:rsidRPr="00F636DA">
        <w:rPr>
          <w:rFonts w:ascii="Times New Roman" w:hAnsi="Times New Roman"/>
          <w:b/>
          <w:sz w:val="26"/>
          <w:szCs w:val="26"/>
          <w:u w:val="single"/>
        </w:rPr>
        <w:t xml:space="preserve">2,94 </w:t>
      </w:r>
      <w:proofErr w:type="gramStart"/>
      <w:r w:rsidR="00F636DA" w:rsidRPr="00F636DA">
        <w:rPr>
          <w:rFonts w:ascii="Times New Roman" w:hAnsi="Times New Roman"/>
          <w:b/>
          <w:sz w:val="26"/>
          <w:szCs w:val="26"/>
          <w:u w:val="single"/>
        </w:rPr>
        <w:t>млн</w:t>
      </w:r>
      <w:proofErr w:type="gramEnd"/>
      <w:r w:rsidR="00F636DA" w:rsidRPr="00F636DA">
        <w:rPr>
          <w:rFonts w:ascii="Times New Roman" w:hAnsi="Times New Roman"/>
          <w:b/>
          <w:sz w:val="26"/>
          <w:szCs w:val="26"/>
          <w:u w:val="single"/>
        </w:rPr>
        <w:t>. руб.,</w:t>
      </w:r>
      <w:r w:rsidR="00F636DA" w:rsidRPr="00F636DA">
        <w:rPr>
          <w:rFonts w:ascii="Times New Roman" w:hAnsi="Times New Roman"/>
          <w:sz w:val="26"/>
          <w:szCs w:val="26"/>
        </w:rPr>
        <w:t xml:space="preserve"> в том числе за счет краевых средств финансирование составило </w:t>
      </w:r>
      <w:r w:rsidR="00F636DA" w:rsidRPr="00F636DA">
        <w:rPr>
          <w:rFonts w:ascii="Times New Roman" w:hAnsi="Times New Roman"/>
          <w:b/>
          <w:sz w:val="26"/>
          <w:szCs w:val="26"/>
          <w:u w:val="single"/>
        </w:rPr>
        <w:t>2,5 млн. руб.,</w:t>
      </w:r>
      <w:r w:rsidR="00F636DA" w:rsidRPr="00F636DA">
        <w:rPr>
          <w:rFonts w:ascii="Times New Roman" w:hAnsi="Times New Roman"/>
          <w:sz w:val="26"/>
          <w:szCs w:val="26"/>
        </w:rPr>
        <w:t xml:space="preserve"> средства бюджета </w:t>
      </w:r>
      <w:r w:rsidR="00F13B92">
        <w:rPr>
          <w:rFonts w:ascii="Times New Roman" w:hAnsi="Times New Roman"/>
          <w:sz w:val="26"/>
          <w:szCs w:val="26"/>
        </w:rPr>
        <w:t>муниципального округа</w:t>
      </w:r>
      <w:r w:rsidR="00F636DA" w:rsidRPr="00F636DA">
        <w:rPr>
          <w:rFonts w:ascii="Times New Roman" w:hAnsi="Times New Roman"/>
          <w:sz w:val="26"/>
          <w:szCs w:val="26"/>
        </w:rPr>
        <w:t xml:space="preserve"> </w:t>
      </w:r>
      <w:r w:rsidR="00F636DA" w:rsidRPr="00F636DA">
        <w:rPr>
          <w:rFonts w:ascii="Times New Roman" w:hAnsi="Times New Roman"/>
          <w:b/>
          <w:sz w:val="26"/>
          <w:szCs w:val="26"/>
          <w:u w:val="single"/>
        </w:rPr>
        <w:t>0,15 млн. руб.,</w:t>
      </w:r>
      <w:r w:rsidR="00F636DA" w:rsidRPr="00F636DA">
        <w:rPr>
          <w:rFonts w:ascii="Times New Roman" w:hAnsi="Times New Roman"/>
          <w:sz w:val="26"/>
          <w:szCs w:val="26"/>
        </w:rPr>
        <w:t xml:space="preserve"> вклад населения – </w:t>
      </w:r>
      <w:r w:rsidR="00F636DA" w:rsidRPr="00F636DA">
        <w:rPr>
          <w:rFonts w:ascii="Times New Roman" w:hAnsi="Times New Roman"/>
          <w:b/>
          <w:sz w:val="26"/>
          <w:szCs w:val="26"/>
          <w:u w:val="single"/>
        </w:rPr>
        <w:t>0,10 млн. руб</w:t>
      </w:r>
      <w:r w:rsidR="00F636DA" w:rsidRPr="00F636DA">
        <w:rPr>
          <w:rFonts w:ascii="Times New Roman" w:hAnsi="Times New Roman"/>
          <w:sz w:val="26"/>
          <w:szCs w:val="26"/>
        </w:rPr>
        <w:t xml:space="preserve">., вклад юридических лиц – </w:t>
      </w:r>
      <w:r w:rsidR="00F636DA" w:rsidRPr="00F636DA">
        <w:rPr>
          <w:rFonts w:ascii="Times New Roman" w:hAnsi="Times New Roman"/>
          <w:b/>
          <w:sz w:val="26"/>
          <w:szCs w:val="26"/>
          <w:u w:val="single"/>
        </w:rPr>
        <w:t>0,19 млн. руб</w:t>
      </w:r>
      <w:r w:rsidR="00F636DA" w:rsidRPr="00F636DA">
        <w:rPr>
          <w:rFonts w:ascii="Times New Roman" w:hAnsi="Times New Roman"/>
          <w:sz w:val="26"/>
          <w:szCs w:val="26"/>
          <w:u w:val="single"/>
        </w:rPr>
        <w:t>.</w:t>
      </w:r>
    </w:p>
    <w:p w:rsidR="00F636DA" w:rsidRPr="00F636DA" w:rsidRDefault="00F636DA" w:rsidP="006414A4">
      <w:pPr>
        <w:pStyle w:val="af3"/>
        <w:pBdr>
          <w:bottom w:val="none" w:sz="4" w:space="13" w:color="000000"/>
          <w:right w:val="none" w:sz="4" w:space="5" w:color="000000"/>
        </w:pBdr>
        <w:spacing w:line="240" w:lineRule="auto"/>
        <w:ind w:left="0" w:firstLine="567"/>
        <w:jc w:val="both"/>
        <w:rPr>
          <w:rFonts w:ascii="Times New Roman" w:hAnsi="Times New Roman"/>
          <w:b/>
          <w:sz w:val="26"/>
          <w:szCs w:val="26"/>
          <w:u w:val="single"/>
        </w:rPr>
      </w:pPr>
      <w:r w:rsidRPr="00F636DA">
        <w:rPr>
          <w:rFonts w:ascii="Times New Roman" w:hAnsi="Times New Roman"/>
          <w:sz w:val="26"/>
          <w:szCs w:val="26"/>
        </w:rPr>
        <w:t xml:space="preserve">Всего, за годы участия Северо-Енисейского </w:t>
      </w:r>
      <w:r w:rsidR="00F13B92">
        <w:rPr>
          <w:rFonts w:ascii="Times New Roman" w:hAnsi="Times New Roman"/>
          <w:sz w:val="26"/>
          <w:szCs w:val="26"/>
        </w:rPr>
        <w:t>муниципального округа</w:t>
      </w:r>
      <w:r w:rsidRPr="00F636DA">
        <w:rPr>
          <w:rFonts w:ascii="Times New Roman" w:hAnsi="Times New Roman"/>
          <w:sz w:val="26"/>
          <w:szCs w:val="26"/>
        </w:rPr>
        <w:t xml:space="preserve"> в реализации </w:t>
      </w:r>
      <w:r w:rsidRPr="00F636DA">
        <w:rPr>
          <w:rFonts w:ascii="Times New Roman" w:hAnsi="Times New Roman"/>
          <w:b/>
          <w:sz w:val="26"/>
          <w:szCs w:val="26"/>
          <w:u w:val="single"/>
        </w:rPr>
        <w:t>ППМИ, было реализовано 15 инициативных проектов граждан.</w:t>
      </w:r>
    </w:p>
    <w:p w:rsidR="00FB78E8" w:rsidRPr="00F636DA" w:rsidRDefault="00590C3D"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F636DA">
        <w:rPr>
          <w:rFonts w:ascii="Times New Roman" w:hAnsi="Times New Roman"/>
          <w:b/>
          <w:sz w:val="26"/>
          <w:szCs w:val="26"/>
          <w:u w:val="single"/>
        </w:rPr>
        <w:t xml:space="preserve">По благоустройству поселков </w:t>
      </w:r>
      <w:r w:rsidR="00F13B92">
        <w:rPr>
          <w:rFonts w:ascii="Times New Roman" w:hAnsi="Times New Roman"/>
          <w:b/>
          <w:sz w:val="26"/>
          <w:szCs w:val="26"/>
          <w:u w:val="single"/>
        </w:rPr>
        <w:t>муниципального округа</w:t>
      </w:r>
      <w:r w:rsidRPr="00F636DA">
        <w:rPr>
          <w:rFonts w:ascii="Times New Roman" w:hAnsi="Times New Roman"/>
          <w:b/>
          <w:sz w:val="26"/>
          <w:szCs w:val="26"/>
          <w:u w:val="single"/>
        </w:rPr>
        <w:t xml:space="preserve"> активную работу проводят активисты</w:t>
      </w:r>
      <w:r w:rsidRPr="00F636DA">
        <w:rPr>
          <w:rFonts w:ascii="Times New Roman" w:hAnsi="Times New Roman"/>
          <w:sz w:val="26"/>
          <w:szCs w:val="26"/>
        </w:rPr>
        <w:t xml:space="preserve"> территориальных общественных самоуправлений (ТОС). Всего на территории Северо-Енисейского </w:t>
      </w:r>
      <w:r w:rsidR="00F13B92">
        <w:rPr>
          <w:rFonts w:ascii="Times New Roman" w:hAnsi="Times New Roman"/>
          <w:sz w:val="26"/>
          <w:szCs w:val="26"/>
        </w:rPr>
        <w:t>муниципального округа</w:t>
      </w:r>
      <w:r w:rsidRPr="00F636DA">
        <w:rPr>
          <w:rFonts w:ascii="Times New Roman" w:hAnsi="Times New Roman"/>
          <w:sz w:val="26"/>
          <w:szCs w:val="26"/>
        </w:rPr>
        <w:t xml:space="preserve"> осуществляют деятельность </w:t>
      </w:r>
      <w:r w:rsidR="00F636DA" w:rsidRPr="00F636DA">
        <w:rPr>
          <w:rFonts w:ascii="Times New Roman" w:hAnsi="Times New Roman"/>
          <w:b/>
          <w:sz w:val="26"/>
          <w:szCs w:val="26"/>
          <w:u w:val="single"/>
        </w:rPr>
        <w:t>30</w:t>
      </w:r>
      <w:r w:rsidRPr="00F636DA">
        <w:rPr>
          <w:rFonts w:ascii="Times New Roman" w:hAnsi="Times New Roman"/>
          <w:b/>
          <w:sz w:val="26"/>
          <w:szCs w:val="26"/>
          <w:u w:val="single"/>
        </w:rPr>
        <w:t xml:space="preserve"> ТОС</w:t>
      </w:r>
      <w:r w:rsidRPr="00F636DA">
        <w:rPr>
          <w:rFonts w:ascii="Times New Roman" w:hAnsi="Times New Roman"/>
          <w:sz w:val="26"/>
          <w:szCs w:val="26"/>
        </w:rPr>
        <w:t>.</w:t>
      </w:r>
    </w:p>
    <w:p w:rsid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F636DA">
        <w:rPr>
          <w:rFonts w:ascii="Times New Roman" w:hAnsi="Times New Roman"/>
          <w:sz w:val="26"/>
          <w:szCs w:val="26"/>
        </w:rPr>
        <w:t>В последние годы эти общественные структуры много сделали в сфере благоустройства: навели порядок во дворах, сформировали современные общественные пространства с детскими игровыми площадками, создали на своих территориях условия для развития массовой физической культуры и спорта, приняли участие в реализации инициативных проектов, оказали помощь пенсионерам и малоимущим гражданам.</w:t>
      </w:r>
    </w:p>
    <w:p w:rsidR="00F636DA" w:rsidRPr="00F636DA" w:rsidRDefault="00F636DA" w:rsidP="00F636DA">
      <w:pPr>
        <w:pStyle w:val="af3"/>
        <w:pBdr>
          <w:bottom w:val="none" w:sz="4" w:space="0" w:color="000000"/>
          <w:right w:val="none" w:sz="4" w:space="5" w:color="000000"/>
        </w:pBdr>
        <w:ind w:left="0" w:firstLine="567"/>
        <w:jc w:val="both"/>
        <w:rPr>
          <w:rFonts w:ascii="Times New Roman" w:hAnsi="Times New Roman"/>
          <w:sz w:val="26"/>
          <w:szCs w:val="26"/>
          <w:u w:val="single"/>
        </w:rPr>
      </w:pPr>
      <w:r w:rsidRPr="00F636DA">
        <w:rPr>
          <w:rFonts w:ascii="Times New Roman" w:hAnsi="Times New Roman"/>
          <w:b/>
          <w:sz w:val="26"/>
          <w:szCs w:val="26"/>
          <w:u w:val="single"/>
        </w:rPr>
        <w:t xml:space="preserve">На протяжении ряда лет ведется комплексная работа с золотодобывающими предприятиями </w:t>
      </w:r>
      <w:r w:rsidR="00F13B92">
        <w:rPr>
          <w:rFonts w:ascii="Times New Roman" w:hAnsi="Times New Roman"/>
          <w:b/>
          <w:sz w:val="26"/>
          <w:szCs w:val="26"/>
          <w:u w:val="single"/>
        </w:rPr>
        <w:t>муниципального округа</w:t>
      </w:r>
      <w:r w:rsidRPr="00F636DA">
        <w:rPr>
          <w:rFonts w:ascii="Times New Roman" w:hAnsi="Times New Roman"/>
          <w:b/>
          <w:sz w:val="26"/>
          <w:szCs w:val="26"/>
          <w:u w:val="single"/>
        </w:rPr>
        <w:t>, в рамках муниципально - частного партнерства</w:t>
      </w:r>
      <w:r w:rsidRPr="00F636DA">
        <w:rPr>
          <w:rFonts w:ascii="Times New Roman" w:hAnsi="Times New Roman"/>
          <w:sz w:val="26"/>
          <w:szCs w:val="26"/>
          <w:u w:val="single"/>
        </w:rPr>
        <w:t xml:space="preserve"> и привлечения спонсорских средств инвесторов, в том числе посредством заключения договоров пожертвования, дарения имущества, соглашений о социально-экономическом сотрудничестве.</w:t>
      </w:r>
    </w:p>
    <w:p w:rsidR="00F636DA" w:rsidRPr="00F636DA" w:rsidRDefault="00F636DA" w:rsidP="00F636DA">
      <w:pPr>
        <w:pBdr>
          <w:bottom w:val="none" w:sz="4" w:space="6" w:color="000000"/>
          <w:right w:val="none" w:sz="4" w:space="5" w:color="000000"/>
        </w:pBdr>
        <w:ind w:firstLine="567"/>
        <w:jc w:val="both"/>
        <w:rPr>
          <w:bCs/>
          <w:sz w:val="26"/>
          <w:szCs w:val="26"/>
        </w:rPr>
      </w:pPr>
      <w:r w:rsidRPr="00F636DA">
        <w:rPr>
          <w:bCs/>
          <w:sz w:val="26"/>
          <w:szCs w:val="26"/>
        </w:rPr>
        <w:t>В 2024 году был получен первый опыт муниципально-частного партнерства в сфере жилищного строительства - подписано соглашение межд</w:t>
      </w:r>
      <w:proofErr w:type="gramStart"/>
      <w:r w:rsidRPr="00F636DA">
        <w:rPr>
          <w:bCs/>
          <w:sz w:val="26"/>
          <w:szCs w:val="26"/>
        </w:rPr>
        <w:t>у ООО</w:t>
      </w:r>
      <w:proofErr w:type="gramEnd"/>
      <w:r w:rsidRPr="00F636DA">
        <w:rPr>
          <w:bCs/>
          <w:sz w:val="26"/>
          <w:szCs w:val="26"/>
        </w:rPr>
        <w:t xml:space="preserve"> «Соврудник» и администрацией Северо-Енисейского </w:t>
      </w:r>
      <w:r w:rsidR="00F13B92">
        <w:rPr>
          <w:bCs/>
          <w:sz w:val="26"/>
          <w:szCs w:val="26"/>
        </w:rPr>
        <w:t>муниципального округа</w:t>
      </w:r>
      <w:r w:rsidRPr="00F636DA">
        <w:rPr>
          <w:bCs/>
          <w:sz w:val="26"/>
          <w:szCs w:val="26"/>
        </w:rPr>
        <w:t xml:space="preserve"> </w:t>
      </w:r>
      <w:r w:rsidRPr="00F636DA">
        <w:rPr>
          <w:b/>
          <w:bCs/>
          <w:sz w:val="26"/>
          <w:szCs w:val="26"/>
          <w:u w:val="single"/>
        </w:rPr>
        <w:t xml:space="preserve">о строительстве нового 60 квартирного, современного благоустроенного жилого дома для работников предприятия и жителей Северо-Енисейского </w:t>
      </w:r>
      <w:r w:rsidR="00F13B92">
        <w:rPr>
          <w:b/>
          <w:bCs/>
          <w:sz w:val="26"/>
          <w:szCs w:val="26"/>
          <w:u w:val="single"/>
        </w:rPr>
        <w:t>муниципального округа</w:t>
      </w:r>
      <w:r w:rsidRPr="00F636DA">
        <w:rPr>
          <w:b/>
          <w:bCs/>
          <w:sz w:val="26"/>
          <w:szCs w:val="26"/>
          <w:u w:val="single"/>
        </w:rPr>
        <w:t>.</w:t>
      </w:r>
    </w:p>
    <w:p w:rsidR="00F636DA" w:rsidRDefault="00F636DA" w:rsidP="00F636DA">
      <w:pPr>
        <w:pBdr>
          <w:bottom w:val="none" w:sz="4" w:space="6" w:color="000000"/>
          <w:right w:val="none" w:sz="4" w:space="5" w:color="000000"/>
        </w:pBdr>
        <w:ind w:firstLine="567"/>
        <w:jc w:val="both"/>
        <w:rPr>
          <w:bCs/>
          <w:sz w:val="26"/>
          <w:szCs w:val="26"/>
        </w:rPr>
      </w:pPr>
      <w:proofErr w:type="gramStart"/>
      <w:r w:rsidRPr="00F636DA">
        <w:rPr>
          <w:bCs/>
          <w:sz w:val="26"/>
          <w:szCs w:val="26"/>
        </w:rPr>
        <w:t xml:space="preserve">Золотодобывающие предприятия </w:t>
      </w:r>
      <w:r w:rsidR="00F13B92">
        <w:rPr>
          <w:bCs/>
          <w:sz w:val="26"/>
          <w:szCs w:val="26"/>
        </w:rPr>
        <w:t>муниципального округа</w:t>
      </w:r>
      <w:r w:rsidRPr="00F636DA">
        <w:rPr>
          <w:bCs/>
          <w:sz w:val="26"/>
          <w:szCs w:val="26"/>
        </w:rPr>
        <w:t xml:space="preserve"> в рамках соглашений финансируют приоритетные мероприятия: участвуют в благоустройстве </w:t>
      </w:r>
      <w:r w:rsidR="00F13B92">
        <w:rPr>
          <w:bCs/>
          <w:sz w:val="26"/>
          <w:szCs w:val="26"/>
        </w:rPr>
        <w:t>муниципального округа</w:t>
      </w:r>
      <w:r w:rsidRPr="00F636DA">
        <w:rPr>
          <w:bCs/>
          <w:sz w:val="26"/>
          <w:szCs w:val="26"/>
        </w:rPr>
        <w:t xml:space="preserve">, оказывают спонсорскую помощь в виде денежных премий выпускникам школ, участнику ВОВ, семьям участников СВО в честь Дня Победы, ветеранам и пенсионерам </w:t>
      </w:r>
      <w:r w:rsidR="00F13B92">
        <w:rPr>
          <w:bCs/>
          <w:sz w:val="26"/>
          <w:szCs w:val="26"/>
        </w:rPr>
        <w:t>муниципального округа</w:t>
      </w:r>
      <w:r w:rsidRPr="00F636DA">
        <w:rPr>
          <w:bCs/>
          <w:sz w:val="26"/>
          <w:szCs w:val="26"/>
        </w:rPr>
        <w:t xml:space="preserve"> ко всем </w:t>
      </w:r>
      <w:r w:rsidRPr="00F636DA">
        <w:rPr>
          <w:bCs/>
          <w:sz w:val="26"/>
          <w:szCs w:val="26"/>
        </w:rPr>
        <w:lastRenderedPageBreak/>
        <w:t>официальным праздничным датам, выделяют денежные средства на экскурсионные туры для учеников школ в республику Беларусь и город-побратим  Солигорск, г. Москва</w:t>
      </w:r>
      <w:proofErr w:type="gramEnd"/>
      <w:r w:rsidRPr="00F636DA">
        <w:rPr>
          <w:bCs/>
          <w:sz w:val="26"/>
          <w:szCs w:val="26"/>
        </w:rPr>
        <w:t xml:space="preserve">, г. Санкт-Петербург, г. Волгоград. </w:t>
      </w:r>
    </w:p>
    <w:p w:rsidR="00344E79" w:rsidRPr="00323EE8" w:rsidRDefault="00344E79" w:rsidP="00344E79">
      <w:pPr>
        <w:pStyle w:val="af3"/>
        <w:pBdr>
          <w:bottom w:val="none" w:sz="4" w:space="9" w:color="000000"/>
          <w:right w:val="none" w:sz="4" w:space="4" w:color="000000"/>
        </w:pBdr>
        <w:spacing w:after="0" w:line="240" w:lineRule="auto"/>
        <w:ind w:left="0" w:firstLine="567"/>
        <w:jc w:val="both"/>
        <w:rPr>
          <w:rFonts w:ascii="Times New Roman" w:hAnsi="Times New Roman"/>
          <w:b/>
          <w:sz w:val="26"/>
          <w:szCs w:val="26"/>
        </w:rPr>
      </w:pPr>
      <w:r w:rsidRPr="00323EE8">
        <w:rPr>
          <w:rFonts w:ascii="Times New Roman" w:hAnsi="Times New Roman"/>
          <w:b/>
          <w:sz w:val="26"/>
          <w:szCs w:val="26"/>
          <w:u w:val="single"/>
        </w:rPr>
        <w:t xml:space="preserve">На территории Северо-Енисейского </w:t>
      </w:r>
      <w:r w:rsidR="00F13B92">
        <w:rPr>
          <w:rFonts w:ascii="Times New Roman" w:hAnsi="Times New Roman"/>
          <w:b/>
          <w:sz w:val="26"/>
          <w:szCs w:val="26"/>
          <w:u w:val="single"/>
        </w:rPr>
        <w:t>муниципального округа</w:t>
      </w:r>
      <w:r w:rsidRPr="00323EE8">
        <w:rPr>
          <w:rFonts w:ascii="Times New Roman" w:hAnsi="Times New Roman"/>
          <w:b/>
          <w:sz w:val="26"/>
          <w:szCs w:val="26"/>
          <w:u w:val="single"/>
        </w:rPr>
        <w:t xml:space="preserve"> действуют дополнительные меры поддержки семьям граждан, принимающих участие в специальной военной операции</w:t>
      </w:r>
      <w:r w:rsidRPr="00323EE8">
        <w:rPr>
          <w:rFonts w:ascii="Times New Roman" w:hAnsi="Times New Roman"/>
          <w:b/>
          <w:sz w:val="26"/>
          <w:szCs w:val="26"/>
        </w:rPr>
        <w:t>, в том числе:</w:t>
      </w:r>
    </w:p>
    <w:p w:rsidR="00344E79" w:rsidRPr="00B37F2F"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rPr>
      </w:pPr>
      <w:r w:rsidRPr="00B37F2F">
        <w:rPr>
          <w:rFonts w:ascii="Times New Roman" w:hAnsi="Times New Roman"/>
          <w:sz w:val="26"/>
          <w:szCs w:val="26"/>
          <w:u w:val="single"/>
        </w:rPr>
        <w:t>освобождение от внесения платы за жилищно-коммунальные услуги</w:t>
      </w:r>
      <w:r w:rsidRPr="00B37F2F">
        <w:rPr>
          <w:rFonts w:ascii="Times New Roman" w:hAnsi="Times New Roman"/>
          <w:sz w:val="26"/>
          <w:szCs w:val="26"/>
        </w:rPr>
        <w:t>, в том числе твердого топлива, при наличии печного отопления;</w:t>
      </w:r>
    </w:p>
    <w:p w:rsidR="00344E79" w:rsidRPr="00323EE8"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B37F2F">
        <w:rPr>
          <w:rFonts w:ascii="Times New Roman" w:hAnsi="Times New Roman"/>
          <w:sz w:val="26"/>
          <w:szCs w:val="26"/>
          <w:u w:val="single"/>
        </w:rPr>
        <w:t>освобождение от внесения платы за наем жилых помещений</w:t>
      </w:r>
      <w:r w:rsidRPr="00323EE8">
        <w:rPr>
          <w:rFonts w:ascii="Times New Roman" w:hAnsi="Times New Roman"/>
          <w:sz w:val="26"/>
          <w:szCs w:val="26"/>
        </w:rPr>
        <w:t xml:space="preserve"> муниципального специализированного жилищного фонда, муниципального жилищного фонда социального и коммерческого использования Северо-Енисейского </w:t>
      </w:r>
      <w:r w:rsidR="00F13B92">
        <w:rPr>
          <w:rFonts w:ascii="Times New Roman" w:hAnsi="Times New Roman"/>
          <w:sz w:val="26"/>
          <w:szCs w:val="26"/>
        </w:rPr>
        <w:t>муниципального округа</w:t>
      </w:r>
    </w:p>
    <w:p w:rsidR="00344E79" w:rsidRPr="00323EE8"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 xml:space="preserve">освобождение от платы, взимаемой за осуществление присмотра и ухода за детьми в группах продленного дня в образовательных учреждениях </w:t>
      </w:r>
      <w:r w:rsidR="00F13B92">
        <w:rPr>
          <w:rFonts w:ascii="Times New Roman" w:hAnsi="Times New Roman"/>
          <w:sz w:val="26"/>
          <w:szCs w:val="26"/>
          <w:u w:val="single"/>
        </w:rPr>
        <w:t>муниципального округа</w:t>
      </w:r>
    </w:p>
    <w:p w:rsidR="00344E79" w:rsidRPr="00323EE8"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 xml:space="preserve">освобождение от родительской платы за посещение детских садов </w:t>
      </w:r>
      <w:r w:rsidR="00F13B92">
        <w:rPr>
          <w:rFonts w:ascii="Times New Roman" w:hAnsi="Times New Roman"/>
          <w:sz w:val="26"/>
          <w:szCs w:val="26"/>
          <w:u w:val="single"/>
        </w:rPr>
        <w:t>муниципального округа</w:t>
      </w:r>
    </w:p>
    <w:p w:rsidR="00344E79" w:rsidRPr="00323EE8"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 xml:space="preserve">освобождение  от уплаты земельного налога </w:t>
      </w:r>
      <w:r w:rsidRPr="00323EE8">
        <w:rPr>
          <w:rFonts w:ascii="Times New Roman" w:hAnsi="Times New Roman"/>
          <w:sz w:val="26"/>
          <w:szCs w:val="26"/>
        </w:rPr>
        <w:t>(в отношении одного земельного участка)</w:t>
      </w:r>
    </w:p>
    <w:p w:rsidR="00344E79" w:rsidRPr="00470C86" w:rsidRDefault="00344E79" w:rsidP="00344E79">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470C86">
        <w:rPr>
          <w:rFonts w:ascii="Times New Roman" w:hAnsi="Times New Roman"/>
          <w:sz w:val="26"/>
          <w:szCs w:val="26"/>
          <w:u w:val="single"/>
        </w:rPr>
        <w:t xml:space="preserve">организовано бесплатное посещение учреждений культуры </w:t>
      </w:r>
      <w:r w:rsidR="00F13B92">
        <w:rPr>
          <w:rFonts w:ascii="Times New Roman" w:hAnsi="Times New Roman"/>
          <w:sz w:val="26"/>
          <w:szCs w:val="26"/>
          <w:u w:val="single"/>
        </w:rPr>
        <w:t>муниципального округа</w:t>
      </w:r>
      <w:r w:rsidRPr="00470C86">
        <w:rPr>
          <w:rFonts w:ascii="Times New Roman" w:hAnsi="Times New Roman"/>
          <w:sz w:val="26"/>
          <w:szCs w:val="26"/>
          <w:u w:val="single"/>
        </w:rPr>
        <w:t xml:space="preserve">, музея истории золотодобычи и пр. </w:t>
      </w:r>
    </w:p>
    <w:p w:rsidR="00344E79" w:rsidRPr="00470C86" w:rsidRDefault="00344E79" w:rsidP="00344E79">
      <w:pPr>
        <w:pStyle w:val="af3"/>
        <w:spacing w:after="0" w:line="240" w:lineRule="auto"/>
        <w:ind w:left="0" w:firstLine="567"/>
        <w:jc w:val="both"/>
        <w:rPr>
          <w:rFonts w:ascii="Times New Roman" w:hAnsi="Times New Roman"/>
          <w:b/>
          <w:bCs/>
          <w:sz w:val="26"/>
          <w:szCs w:val="26"/>
          <w:u w:val="single"/>
        </w:rPr>
      </w:pPr>
      <w:r w:rsidRPr="00470C86">
        <w:rPr>
          <w:rFonts w:ascii="Times New Roman" w:hAnsi="Times New Roman"/>
          <w:sz w:val="26"/>
          <w:szCs w:val="26"/>
        </w:rPr>
        <w:t xml:space="preserve">В 2024 году гражданам, заключившим контракт на прохождение военной службы на период СВО, в </w:t>
      </w:r>
      <w:r w:rsidR="005D7E76">
        <w:rPr>
          <w:rFonts w:ascii="Times New Roman" w:hAnsi="Times New Roman"/>
          <w:sz w:val="26"/>
          <w:szCs w:val="26"/>
        </w:rPr>
        <w:t>муниципальном округе</w:t>
      </w:r>
      <w:r w:rsidRPr="00470C86">
        <w:rPr>
          <w:rFonts w:ascii="Times New Roman" w:hAnsi="Times New Roman"/>
          <w:sz w:val="26"/>
          <w:szCs w:val="26"/>
        </w:rPr>
        <w:t xml:space="preserve"> предоставля</w:t>
      </w:r>
      <w:r w:rsidR="00B37F2F">
        <w:rPr>
          <w:rFonts w:ascii="Times New Roman" w:hAnsi="Times New Roman"/>
          <w:sz w:val="26"/>
          <w:szCs w:val="26"/>
        </w:rPr>
        <w:t>лась</w:t>
      </w:r>
      <w:r w:rsidRPr="00470C86">
        <w:rPr>
          <w:rFonts w:ascii="Times New Roman" w:hAnsi="Times New Roman"/>
          <w:sz w:val="26"/>
          <w:szCs w:val="26"/>
        </w:rPr>
        <w:t xml:space="preserve"> поддержка в виде единовременной выплаты</w:t>
      </w:r>
      <w:r w:rsidRPr="00470C86">
        <w:rPr>
          <w:rFonts w:ascii="Times New Roman" w:hAnsi="Times New Roman"/>
          <w:b/>
          <w:bCs/>
          <w:sz w:val="26"/>
          <w:szCs w:val="26"/>
          <w:u w:val="single"/>
        </w:rPr>
        <w:t xml:space="preserve"> в размере 1 500 000 рублей.</w:t>
      </w:r>
    </w:p>
    <w:p w:rsidR="00344E79" w:rsidRPr="00470C86" w:rsidRDefault="00344E79" w:rsidP="00344E79">
      <w:pPr>
        <w:ind w:firstLine="567"/>
        <w:jc w:val="both"/>
        <w:rPr>
          <w:bCs/>
          <w:sz w:val="26"/>
          <w:szCs w:val="26"/>
        </w:rPr>
      </w:pPr>
      <w:r w:rsidRPr="00470C86">
        <w:rPr>
          <w:b/>
          <w:bCs/>
          <w:sz w:val="26"/>
          <w:szCs w:val="26"/>
          <w:u w:val="single"/>
        </w:rPr>
        <w:t xml:space="preserve">- 400 000 рублей </w:t>
      </w:r>
      <w:r w:rsidRPr="00470C86">
        <w:rPr>
          <w:b/>
          <w:bCs/>
          <w:sz w:val="26"/>
          <w:szCs w:val="26"/>
        </w:rPr>
        <w:t xml:space="preserve">- </w:t>
      </w:r>
      <w:r w:rsidRPr="00470C86">
        <w:rPr>
          <w:bCs/>
          <w:sz w:val="26"/>
          <w:szCs w:val="26"/>
        </w:rPr>
        <w:t>единовременная выплата за счет средств федерального бюджета;</w:t>
      </w:r>
    </w:p>
    <w:p w:rsidR="00344E79" w:rsidRPr="00470C86" w:rsidRDefault="00344E79" w:rsidP="00344E79">
      <w:pPr>
        <w:ind w:firstLine="567"/>
        <w:jc w:val="both"/>
        <w:rPr>
          <w:bCs/>
          <w:sz w:val="26"/>
          <w:szCs w:val="26"/>
        </w:rPr>
      </w:pPr>
      <w:r w:rsidRPr="00470C86">
        <w:rPr>
          <w:b/>
          <w:bCs/>
          <w:sz w:val="26"/>
          <w:szCs w:val="26"/>
          <w:u w:val="single"/>
        </w:rPr>
        <w:t>- 400 000 рублей -</w:t>
      </w:r>
      <w:r w:rsidRPr="00470C86">
        <w:rPr>
          <w:bCs/>
          <w:sz w:val="26"/>
          <w:szCs w:val="26"/>
        </w:rPr>
        <w:t xml:space="preserve"> единовременная выплата за счет средств бюджета Красноярского края;</w:t>
      </w:r>
    </w:p>
    <w:p w:rsidR="00344E79" w:rsidRPr="00470C86" w:rsidRDefault="00344E79" w:rsidP="00344E79">
      <w:pPr>
        <w:ind w:firstLine="567"/>
        <w:jc w:val="both"/>
        <w:rPr>
          <w:sz w:val="26"/>
          <w:szCs w:val="26"/>
        </w:rPr>
      </w:pPr>
      <w:r w:rsidRPr="00470C86">
        <w:rPr>
          <w:b/>
          <w:bCs/>
          <w:sz w:val="26"/>
          <w:szCs w:val="26"/>
          <w:u w:val="single"/>
        </w:rPr>
        <w:t xml:space="preserve">- 600 000 рублей – </w:t>
      </w:r>
      <w:r w:rsidRPr="00470C86">
        <w:rPr>
          <w:sz w:val="26"/>
          <w:szCs w:val="26"/>
        </w:rPr>
        <w:t xml:space="preserve">единовременная выплата за счет средств бюджета Северо-Енисейского </w:t>
      </w:r>
      <w:r w:rsidR="00F13B92">
        <w:rPr>
          <w:sz w:val="26"/>
          <w:szCs w:val="26"/>
        </w:rPr>
        <w:t>муниципального округа</w:t>
      </w:r>
      <w:r w:rsidRPr="00470C86">
        <w:rPr>
          <w:sz w:val="26"/>
          <w:szCs w:val="26"/>
        </w:rPr>
        <w:t>;</w:t>
      </w:r>
    </w:p>
    <w:p w:rsidR="00344E79" w:rsidRPr="00470C86" w:rsidRDefault="00344E79" w:rsidP="00344E79">
      <w:pPr>
        <w:tabs>
          <w:tab w:val="left" w:pos="567"/>
        </w:tabs>
        <w:ind w:firstLine="567"/>
        <w:jc w:val="both"/>
        <w:rPr>
          <w:sz w:val="26"/>
          <w:szCs w:val="26"/>
        </w:rPr>
      </w:pPr>
      <w:r w:rsidRPr="00470C86">
        <w:rPr>
          <w:b/>
          <w:bCs/>
          <w:sz w:val="26"/>
          <w:szCs w:val="26"/>
          <w:u w:val="single"/>
        </w:rPr>
        <w:t xml:space="preserve">- 100 000 рублей - </w:t>
      </w:r>
      <w:r w:rsidRPr="00470C86">
        <w:rPr>
          <w:sz w:val="26"/>
          <w:szCs w:val="26"/>
        </w:rPr>
        <w:t>единовременная выплата за счет безвозмездных поступлений от ООО «Соврудник».</w:t>
      </w:r>
    </w:p>
    <w:p w:rsidR="00344E79" w:rsidRPr="00470C86" w:rsidRDefault="00344E79" w:rsidP="00344E79">
      <w:pPr>
        <w:shd w:val="clear" w:color="auto" w:fill="FFFFFF"/>
        <w:ind w:firstLine="567"/>
        <w:jc w:val="both"/>
        <w:rPr>
          <w:sz w:val="26"/>
          <w:szCs w:val="26"/>
          <w:shd w:val="clear" w:color="auto" w:fill="FFFFFF"/>
        </w:rPr>
      </w:pPr>
      <w:r w:rsidRPr="00470C86">
        <w:rPr>
          <w:sz w:val="26"/>
          <w:szCs w:val="26"/>
          <w:shd w:val="clear" w:color="auto" w:fill="FFFFFF"/>
        </w:rPr>
        <w:t xml:space="preserve">В 2024 году на приобретение спецтехники, снаряжения для ребят на СВО, которые находятся в зоне боевых действий, было выделено из бюджета </w:t>
      </w:r>
      <w:r w:rsidR="00F13B92">
        <w:rPr>
          <w:sz w:val="26"/>
          <w:szCs w:val="26"/>
          <w:shd w:val="clear" w:color="auto" w:fill="FFFFFF"/>
        </w:rPr>
        <w:t>муниципального округа</w:t>
      </w:r>
      <w:r w:rsidRPr="00470C86">
        <w:rPr>
          <w:sz w:val="26"/>
          <w:szCs w:val="26"/>
          <w:shd w:val="clear" w:color="auto" w:fill="FFFFFF"/>
        </w:rPr>
        <w:t xml:space="preserve"> через </w:t>
      </w:r>
      <w:r w:rsidRPr="00470C86">
        <w:rPr>
          <w:sz w:val="26"/>
          <w:szCs w:val="26"/>
          <w:u w:val="single"/>
          <w:shd w:val="clear" w:color="auto" w:fill="FFFFFF"/>
        </w:rPr>
        <w:t xml:space="preserve">Ассоциацию Глав Северных территорий Красноярского края - </w:t>
      </w:r>
      <w:r w:rsidRPr="00470C86">
        <w:rPr>
          <w:b/>
          <w:sz w:val="26"/>
          <w:szCs w:val="26"/>
          <w:u w:val="single"/>
          <w:shd w:val="clear" w:color="auto" w:fill="FFFFFF"/>
        </w:rPr>
        <w:t>9,5 млн. руб</w:t>
      </w:r>
      <w:r w:rsidRPr="00470C86">
        <w:rPr>
          <w:sz w:val="26"/>
          <w:szCs w:val="26"/>
          <w:shd w:val="clear" w:color="auto" w:fill="FFFFFF"/>
        </w:rPr>
        <w:t xml:space="preserve">. </w:t>
      </w:r>
    </w:p>
    <w:p w:rsidR="00344E79" w:rsidRPr="00470C86" w:rsidRDefault="00344E79" w:rsidP="00344E79">
      <w:pPr>
        <w:ind w:firstLine="539"/>
        <w:jc w:val="both"/>
        <w:outlineLvl w:val="0"/>
        <w:rPr>
          <w:b/>
          <w:sz w:val="26"/>
          <w:szCs w:val="26"/>
        </w:rPr>
      </w:pPr>
      <w:r w:rsidRPr="00470C86">
        <w:rPr>
          <w:sz w:val="26"/>
          <w:szCs w:val="26"/>
        </w:rPr>
        <w:t xml:space="preserve">В 2024 году </w:t>
      </w:r>
      <w:r w:rsidRPr="00470C86">
        <w:rPr>
          <w:b/>
          <w:sz w:val="26"/>
          <w:szCs w:val="26"/>
        </w:rPr>
        <w:t>15 семей</w:t>
      </w:r>
      <w:r w:rsidRPr="00470C86">
        <w:rPr>
          <w:sz w:val="26"/>
          <w:szCs w:val="26"/>
        </w:rPr>
        <w:t xml:space="preserve"> </w:t>
      </w:r>
      <w:r w:rsidRPr="00470C86">
        <w:rPr>
          <w:b/>
          <w:sz w:val="26"/>
          <w:szCs w:val="26"/>
        </w:rPr>
        <w:t>участников СВО</w:t>
      </w:r>
      <w:r w:rsidRPr="00470C86">
        <w:rPr>
          <w:sz w:val="26"/>
          <w:szCs w:val="26"/>
        </w:rPr>
        <w:t xml:space="preserve">, проживающих в жилых помещениях с печным отоплением, были обеспечены твердым топливом (дрова). </w:t>
      </w:r>
      <w:r w:rsidRPr="00470C86">
        <w:rPr>
          <w:b/>
          <w:sz w:val="26"/>
          <w:szCs w:val="26"/>
        </w:rPr>
        <w:t xml:space="preserve">В декабре 2024 года для детей участников СВО </w:t>
      </w:r>
      <w:r w:rsidR="00B37F2F">
        <w:rPr>
          <w:b/>
          <w:sz w:val="26"/>
          <w:szCs w:val="26"/>
        </w:rPr>
        <w:t>проведена</w:t>
      </w:r>
      <w:r w:rsidRPr="00470C86">
        <w:rPr>
          <w:b/>
          <w:sz w:val="26"/>
          <w:szCs w:val="26"/>
        </w:rPr>
        <w:t xml:space="preserve"> акци</w:t>
      </w:r>
      <w:r w:rsidR="00B37F2F">
        <w:rPr>
          <w:b/>
          <w:sz w:val="26"/>
          <w:szCs w:val="26"/>
        </w:rPr>
        <w:t>я</w:t>
      </w:r>
      <w:r w:rsidRPr="00470C86">
        <w:rPr>
          <w:b/>
          <w:sz w:val="26"/>
          <w:szCs w:val="26"/>
        </w:rPr>
        <w:t xml:space="preserve"> «Елка желаний</w:t>
      </w:r>
      <w:r w:rsidR="00B37F2F">
        <w:rPr>
          <w:b/>
          <w:sz w:val="26"/>
          <w:szCs w:val="26"/>
        </w:rPr>
        <w:t>» и организована «Елка</w:t>
      </w:r>
      <w:r w:rsidRPr="00470C86">
        <w:rPr>
          <w:b/>
          <w:sz w:val="26"/>
          <w:szCs w:val="26"/>
        </w:rPr>
        <w:t xml:space="preserve"> Главы </w:t>
      </w:r>
      <w:r w:rsidR="00F13B92">
        <w:rPr>
          <w:b/>
          <w:sz w:val="26"/>
          <w:szCs w:val="26"/>
        </w:rPr>
        <w:t>муниципального округа</w:t>
      </w:r>
      <w:r w:rsidRPr="00470C86">
        <w:rPr>
          <w:b/>
          <w:sz w:val="26"/>
          <w:szCs w:val="26"/>
        </w:rPr>
        <w:t>» в доме культуры «Металлург» с вручением новогодних подарков детям участников СВО.</w:t>
      </w:r>
    </w:p>
    <w:p w:rsidR="006A5F39" w:rsidRPr="00470C86" w:rsidRDefault="006A5F39" w:rsidP="00C97D14">
      <w:pPr>
        <w:pBdr>
          <w:bottom w:val="none" w:sz="4" w:space="1" w:color="000000"/>
          <w:right w:val="none" w:sz="4" w:space="5" w:color="000000"/>
        </w:pBdr>
        <w:ind w:firstLine="567"/>
        <w:jc w:val="both"/>
        <w:rPr>
          <w:bCs/>
          <w:sz w:val="26"/>
          <w:szCs w:val="26"/>
        </w:rPr>
      </w:pPr>
      <w:r w:rsidRPr="00470C86">
        <w:rPr>
          <w:b/>
          <w:sz w:val="26"/>
          <w:szCs w:val="26"/>
        </w:rPr>
        <w:t>В 2024 году</w:t>
      </w:r>
      <w:r w:rsidRPr="00470C86">
        <w:rPr>
          <w:sz w:val="26"/>
          <w:szCs w:val="26"/>
        </w:rPr>
        <w:t xml:space="preserve"> состоялось торжественное </w:t>
      </w:r>
      <w:r w:rsidRPr="00470C86">
        <w:rPr>
          <w:b/>
          <w:sz w:val="26"/>
          <w:szCs w:val="26"/>
        </w:rPr>
        <w:t xml:space="preserve">открытие муниципального бюджетного учреждения культуры - </w:t>
      </w:r>
      <w:r w:rsidRPr="00470C86">
        <w:rPr>
          <w:b/>
          <w:sz w:val="26"/>
          <w:szCs w:val="26"/>
          <w:u w:val="single"/>
        </w:rPr>
        <w:t>драматического театра «Самородок».</w:t>
      </w:r>
    </w:p>
    <w:p w:rsidR="006A5F39" w:rsidRPr="00470C86" w:rsidRDefault="006A5F39" w:rsidP="00C97D14">
      <w:pPr>
        <w:pBdr>
          <w:bottom w:val="none" w:sz="4" w:space="1" w:color="000000"/>
          <w:right w:val="none" w:sz="4" w:space="5" w:color="000000"/>
        </w:pBdr>
        <w:ind w:firstLine="567"/>
        <w:jc w:val="both"/>
        <w:rPr>
          <w:rFonts w:eastAsia="Calibri"/>
          <w:b/>
          <w:sz w:val="26"/>
          <w:szCs w:val="26"/>
          <w:u w:val="single"/>
        </w:rPr>
      </w:pPr>
      <w:r w:rsidRPr="00470C86">
        <w:rPr>
          <w:sz w:val="26"/>
          <w:szCs w:val="26"/>
        </w:rPr>
        <w:t xml:space="preserve">В 2024 году испытания на знаки отличия ГТО выполнили </w:t>
      </w:r>
      <w:r w:rsidRPr="00470C86">
        <w:rPr>
          <w:b/>
          <w:sz w:val="26"/>
          <w:szCs w:val="26"/>
        </w:rPr>
        <w:t xml:space="preserve">561 </w:t>
      </w:r>
      <w:r w:rsidRPr="00470C86">
        <w:rPr>
          <w:sz w:val="26"/>
          <w:szCs w:val="26"/>
        </w:rPr>
        <w:t xml:space="preserve">человек. Получили </w:t>
      </w:r>
      <w:r w:rsidRPr="00470C86">
        <w:rPr>
          <w:rFonts w:eastAsia="Calibri"/>
          <w:b/>
          <w:sz w:val="26"/>
          <w:szCs w:val="26"/>
          <w:u w:val="single"/>
        </w:rPr>
        <w:t>золото – 130 человек, серебро – 183 человека, бронза – 248 человек.</w:t>
      </w:r>
    </w:p>
    <w:p w:rsidR="006A5F39" w:rsidRPr="00470C86" w:rsidRDefault="006A5F39" w:rsidP="00C97D14">
      <w:pPr>
        <w:pBdr>
          <w:bottom w:val="none" w:sz="4" w:space="1" w:color="000000"/>
          <w:right w:val="none" w:sz="4" w:space="5" w:color="000000"/>
        </w:pBdr>
        <w:ind w:firstLine="567"/>
        <w:jc w:val="both"/>
        <w:rPr>
          <w:rFonts w:eastAsia="Calibri"/>
          <w:sz w:val="26"/>
          <w:szCs w:val="26"/>
        </w:rPr>
      </w:pPr>
      <w:r w:rsidRPr="00470C86">
        <w:rPr>
          <w:rFonts w:eastAsia="Calibri"/>
          <w:color w:val="1A1A1A"/>
          <w:sz w:val="26"/>
          <w:szCs w:val="26"/>
          <w:shd w:val="clear" w:color="auto" w:fill="FFFFFF"/>
        </w:rPr>
        <w:lastRenderedPageBreak/>
        <w:t xml:space="preserve">За 2024 год спортсмены Северо-Енисейского </w:t>
      </w:r>
      <w:r w:rsidR="00F13B92">
        <w:rPr>
          <w:rFonts w:eastAsia="Calibri"/>
          <w:color w:val="1A1A1A"/>
          <w:sz w:val="26"/>
          <w:szCs w:val="26"/>
          <w:shd w:val="clear" w:color="auto" w:fill="FFFFFF"/>
        </w:rPr>
        <w:t>муниципального округа</w:t>
      </w:r>
      <w:r w:rsidRPr="00470C86">
        <w:rPr>
          <w:rFonts w:eastAsia="Calibri"/>
          <w:color w:val="1A1A1A"/>
          <w:sz w:val="26"/>
          <w:szCs w:val="26"/>
          <w:shd w:val="clear" w:color="auto" w:fill="FFFFFF"/>
        </w:rPr>
        <w:t xml:space="preserve"> </w:t>
      </w:r>
      <w:r w:rsidRPr="00470C86">
        <w:rPr>
          <w:rFonts w:eastAsia="Calibri"/>
          <w:sz w:val="26"/>
          <w:szCs w:val="26"/>
          <w:shd w:val="clear" w:color="auto" w:fill="FFFFFF"/>
        </w:rPr>
        <w:t>заняли </w:t>
      </w:r>
      <w:r w:rsidRPr="00470C86">
        <w:rPr>
          <w:rFonts w:eastAsia="Calibri"/>
          <w:b/>
          <w:bCs/>
          <w:sz w:val="26"/>
          <w:szCs w:val="26"/>
          <w:u w:val="single"/>
          <w:shd w:val="clear" w:color="auto" w:fill="FFFFFF"/>
        </w:rPr>
        <w:t xml:space="preserve">140 </w:t>
      </w:r>
      <w:r w:rsidRPr="00470C86">
        <w:rPr>
          <w:rFonts w:eastAsia="Calibri"/>
          <w:bCs/>
          <w:sz w:val="26"/>
          <w:szCs w:val="26"/>
          <w:u w:val="single"/>
          <w:shd w:val="clear" w:color="auto" w:fill="FFFFFF"/>
        </w:rPr>
        <w:t>мест</w:t>
      </w:r>
      <w:r w:rsidRPr="00470C86">
        <w:rPr>
          <w:rFonts w:eastAsia="Calibri"/>
          <w:b/>
          <w:bCs/>
          <w:sz w:val="26"/>
          <w:szCs w:val="26"/>
          <w:u w:val="single"/>
          <w:shd w:val="clear" w:color="auto" w:fill="FFFFFF"/>
        </w:rPr>
        <w:t xml:space="preserve"> в зональных, краевых и всероссийских соревнованиях</w:t>
      </w:r>
      <w:r w:rsidRPr="00470C86">
        <w:rPr>
          <w:rFonts w:eastAsia="Calibri"/>
          <w:bCs/>
          <w:sz w:val="26"/>
          <w:szCs w:val="26"/>
          <w:u w:val="single"/>
          <w:shd w:val="clear" w:color="auto" w:fill="FFFFFF"/>
        </w:rPr>
        <w:t>, в том числе:</w:t>
      </w:r>
      <w:r w:rsidRPr="00470C86">
        <w:rPr>
          <w:rFonts w:eastAsia="Calibri"/>
          <w:b/>
          <w:bCs/>
          <w:sz w:val="26"/>
          <w:szCs w:val="26"/>
          <w:u w:val="single"/>
          <w:shd w:val="clear" w:color="auto" w:fill="FFFFFF"/>
        </w:rPr>
        <w:t> </w:t>
      </w:r>
      <w:r w:rsidRPr="00470C86">
        <w:rPr>
          <w:rFonts w:eastAsia="Calibri"/>
          <w:b/>
          <w:bCs/>
          <w:sz w:val="26"/>
          <w:szCs w:val="26"/>
          <w:u w:val="single"/>
        </w:rPr>
        <w:t>43 первых места, 43 вторых и 54 третьих мест</w:t>
      </w:r>
      <w:r w:rsidRPr="00470C86">
        <w:rPr>
          <w:rFonts w:eastAsia="Calibri"/>
          <w:sz w:val="26"/>
          <w:szCs w:val="26"/>
        </w:rPr>
        <w:t>.</w:t>
      </w:r>
    </w:p>
    <w:p w:rsidR="006A5F39" w:rsidRPr="00470C86" w:rsidRDefault="006A5F39" w:rsidP="00C97D14">
      <w:pPr>
        <w:pBdr>
          <w:bottom w:val="none" w:sz="4" w:space="1" w:color="000000"/>
          <w:right w:val="none" w:sz="4" w:space="5" w:color="000000"/>
        </w:pBdr>
        <w:ind w:firstLine="567"/>
        <w:contextualSpacing/>
        <w:jc w:val="both"/>
        <w:rPr>
          <w:rFonts w:eastAsia="Calibri"/>
          <w:sz w:val="26"/>
          <w:szCs w:val="26"/>
        </w:rPr>
      </w:pPr>
      <w:r w:rsidRPr="00470C86">
        <w:rPr>
          <w:rFonts w:eastAsia="Calibri"/>
          <w:sz w:val="26"/>
          <w:szCs w:val="26"/>
        </w:rPr>
        <w:t xml:space="preserve">В сфере спорта в </w:t>
      </w:r>
      <w:r w:rsidR="005D7E76">
        <w:rPr>
          <w:rFonts w:eastAsia="Calibri"/>
          <w:sz w:val="26"/>
          <w:szCs w:val="26"/>
        </w:rPr>
        <w:t>муниципальном округе</w:t>
      </w:r>
      <w:r w:rsidRPr="00470C86">
        <w:rPr>
          <w:rFonts w:eastAsia="Calibri"/>
          <w:sz w:val="26"/>
          <w:szCs w:val="26"/>
        </w:rPr>
        <w:t xml:space="preserve"> подготовлены </w:t>
      </w:r>
      <w:r w:rsidRPr="00470C86">
        <w:rPr>
          <w:rFonts w:eastAsia="Calibri"/>
          <w:b/>
          <w:sz w:val="26"/>
          <w:szCs w:val="26"/>
          <w:u w:val="single"/>
        </w:rPr>
        <w:t xml:space="preserve">2 мастера спорта Российской Федерации и </w:t>
      </w:r>
      <w:r w:rsidRPr="00470C86">
        <w:rPr>
          <w:b/>
          <w:sz w:val="26"/>
          <w:szCs w:val="26"/>
          <w:u w:val="single"/>
        </w:rPr>
        <w:t>10</w:t>
      </w:r>
      <w:r w:rsidRPr="00470C86">
        <w:rPr>
          <w:rFonts w:eastAsia="Calibri"/>
          <w:b/>
          <w:sz w:val="26"/>
          <w:szCs w:val="26"/>
          <w:u w:val="single"/>
        </w:rPr>
        <w:t xml:space="preserve"> кандидатов в мастера спорта</w:t>
      </w:r>
      <w:r w:rsidRPr="00470C86">
        <w:rPr>
          <w:rFonts w:eastAsia="Calibri"/>
          <w:sz w:val="26"/>
          <w:szCs w:val="26"/>
        </w:rPr>
        <w:t xml:space="preserve">, в том числе: </w:t>
      </w:r>
      <w:r w:rsidRPr="00470C86">
        <w:rPr>
          <w:rFonts w:eastAsia="Calibri"/>
          <w:b/>
          <w:sz w:val="26"/>
          <w:szCs w:val="26"/>
        </w:rPr>
        <w:t xml:space="preserve">4 </w:t>
      </w:r>
      <w:r w:rsidRPr="00470C86">
        <w:rPr>
          <w:rFonts w:eastAsia="Calibri"/>
          <w:sz w:val="26"/>
          <w:szCs w:val="26"/>
        </w:rPr>
        <w:t xml:space="preserve">КМС по самбо, </w:t>
      </w:r>
      <w:r w:rsidRPr="00470C86">
        <w:rPr>
          <w:rFonts w:eastAsia="Calibri"/>
          <w:b/>
          <w:sz w:val="26"/>
          <w:szCs w:val="26"/>
        </w:rPr>
        <w:t xml:space="preserve">1 </w:t>
      </w:r>
      <w:r w:rsidRPr="00470C86">
        <w:rPr>
          <w:rFonts w:eastAsia="Calibri"/>
          <w:sz w:val="26"/>
          <w:szCs w:val="26"/>
        </w:rPr>
        <w:t xml:space="preserve">КМС по Дзюдо, </w:t>
      </w:r>
      <w:r w:rsidRPr="00470C86">
        <w:rPr>
          <w:rFonts w:eastAsia="Calibri"/>
          <w:b/>
          <w:sz w:val="26"/>
          <w:szCs w:val="26"/>
        </w:rPr>
        <w:t>1</w:t>
      </w:r>
      <w:r w:rsidRPr="00470C86">
        <w:rPr>
          <w:rFonts w:eastAsia="Calibri"/>
          <w:sz w:val="26"/>
          <w:szCs w:val="26"/>
        </w:rPr>
        <w:t xml:space="preserve"> КМС по боксу, </w:t>
      </w:r>
      <w:r w:rsidRPr="00470C86">
        <w:rPr>
          <w:rFonts w:eastAsia="Calibri"/>
          <w:b/>
          <w:sz w:val="26"/>
          <w:szCs w:val="26"/>
        </w:rPr>
        <w:t>1</w:t>
      </w:r>
      <w:r w:rsidRPr="00470C86">
        <w:rPr>
          <w:rFonts w:eastAsia="Calibri"/>
          <w:sz w:val="26"/>
          <w:szCs w:val="26"/>
        </w:rPr>
        <w:t xml:space="preserve"> КМС по восточному боевому единоборству, и </w:t>
      </w:r>
      <w:r w:rsidRPr="00470C86">
        <w:rPr>
          <w:rFonts w:eastAsia="Calibri"/>
          <w:b/>
          <w:sz w:val="26"/>
          <w:szCs w:val="26"/>
        </w:rPr>
        <w:t xml:space="preserve">3 </w:t>
      </w:r>
      <w:r w:rsidRPr="00470C86">
        <w:rPr>
          <w:rFonts w:eastAsia="Calibri"/>
          <w:sz w:val="26"/>
          <w:szCs w:val="26"/>
        </w:rPr>
        <w:t>КМС по лыжным гонкам.</w:t>
      </w:r>
    </w:p>
    <w:p w:rsidR="006A5F39" w:rsidRPr="00470C86" w:rsidRDefault="006A5F39" w:rsidP="00C97D14">
      <w:pPr>
        <w:pBdr>
          <w:bottom w:val="none" w:sz="4" w:space="1" w:color="000000"/>
          <w:right w:val="none" w:sz="4" w:space="5" w:color="000000"/>
        </w:pBdr>
        <w:ind w:firstLine="567"/>
        <w:jc w:val="both"/>
        <w:rPr>
          <w:rFonts w:eastAsia="Calibri"/>
          <w:sz w:val="26"/>
          <w:szCs w:val="26"/>
        </w:rPr>
      </w:pPr>
      <w:r w:rsidRPr="00470C86">
        <w:rPr>
          <w:rFonts w:eastAsia="Calibri"/>
          <w:b/>
          <w:sz w:val="26"/>
          <w:szCs w:val="26"/>
        </w:rPr>
        <w:t xml:space="preserve">В 2024 году в VII зимней спартакиаде ветеранов спорта Красноярского края </w:t>
      </w:r>
      <w:r w:rsidRPr="00470C86">
        <w:rPr>
          <w:rFonts w:eastAsia="Calibri"/>
          <w:sz w:val="26"/>
          <w:szCs w:val="26"/>
        </w:rPr>
        <w:t>в комплексном зачете среди муниципальных районов с численностью жителей менее 20 тысяч человек</w:t>
      </w:r>
      <w:r w:rsidRPr="00470C86">
        <w:rPr>
          <w:b/>
          <w:sz w:val="26"/>
          <w:szCs w:val="26"/>
        </w:rPr>
        <w:t xml:space="preserve"> </w:t>
      </w:r>
      <w:r w:rsidRPr="00470C86">
        <w:rPr>
          <w:rFonts w:eastAsia="Calibri"/>
          <w:b/>
          <w:sz w:val="26"/>
          <w:szCs w:val="26"/>
        </w:rPr>
        <w:t xml:space="preserve">команда ветеранов спорта Северо-Енисейского </w:t>
      </w:r>
      <w:r w:rsidR="00F13B92">
        <w:rPr>
          <w:rFonts w:eastAsia="Calibri"/>
          <w:b/>
          <w:sz w:val="26"/>
          <w:szCs w:val="26"/>
        </w:rPr>
        <w:t>муниципального округа</w:t>
      </w:r>
      <w:r w:rsidRPr="00470C86">
        <w:rPr>
          <w:rFonts w:eastAsia="Calibri"/>
          <w:b/>
          <w:sz w:val="26"/>
          <w:szCs w:val="26"/>
        </w:rPr>
        <w:t xml:space="preserve"> заняла 1-ое место</w:t>
      </w:r>
      <w:r w:rsidRPr="00470C86">
        <w:rPr>
          <w:b/>
          <w:sz w:val="26"/>
          <w:szCs w:val="26"/>
        </w:rPr>
        <w:t>.</w:t>
      </w:r>
    </w:p>
    <w:p w:rsidR="006A5F39" w:rsidRPr="00470C86" w:rsidRDefault="006A5F39" w:rsidP="00C97D14">
      <w:pPr>
        <w:pBdr>
          <w:bottom w:val="none" w:sz="4" w:space="1" w:color="000000"/>
          <w:right w:val="none" w:sz="4" w:space="5" w:color="000000"/>
        </w:pBdr>
        <w:ind w:firstLine="567"/>
        <w:jc w:val="both"/>
        <w:rPr>
          <w:b/>
          <w:bCs/>
          <w:sz w:val="26"/>
          <w:szCs w:val="26"/>
        </w:rPr>
      </w:pPr>
      <w:r w:rsidRPr="00470C86">
        <w:rPr>
          <w:rFonts w:eastAsia="Calibri"/>
          <w:b/>
          <w:sz w:val="26"/>
          <w:szCs w:val="26"/>
        </w:rPr>
        <w:t>На</w:t>
      </w:r>
      <w:r w:rsidRPr="00470C86">
        <w:rPr>
          <w:b/>
          <w:bCs/>
          <w:sz w:val="26"/>
          <w:szCs w:val="26"/>
        </w:rPr>
        <w:t xml:space="preserve"> комплексном мероприятии «Кубок Защитников Отечества» Красноярского края команда Северо-Енисейского </w:t>
      </w:r>
      <w:r w:rsidR="00F13B92">
        <w:rPr>
          <w:b/>
          <w:bCs/>
          <w:sz w:val="26"/>
          <w:szCs w:val="26"/>
        </w:rPr>
        <w:t>муниципального округа</w:t>
      </w:r>
      <w:r w:rsidRPr="00470C86">
        <w:rPr>
          <w:b/>
          <w:bCs/>
          <w:sz w:val="26"/>
          <w:szCs w:val="26"/>
        </w:rPr>
        <w:t xml:space="preserve"> заняла </w:t>
      </w:r>
      <w:r w:rsidRPr="00470C86">
        <w:rPr>
          <w:b/>
          <w:bCs/>
          <w:sz w:val="26"/>
          <w:szCs w:val="26"/>
          <w:u w:val="single"/>
        </w:rPr>
        <w:t>1 общекомандное место</w:t>
      </w:r>
      <w:r w:rsidR="00C97D14" w:rsidRPr="00470C86">
        <w:rPr>
          <w:b/>
          <w:bCs/>
          <w:sz w:val="26"/>
          <w:szCs w:val="26"/>
          <w:u w:val="single"/>
        </w:rPr>
        <w:t>.</w:t>
      </w:r>
      <w:r w:rsidRPr="00470C86">
        <w:rPr>
          <w:b/>
          <w:bCs/>
          <w:sz w:val="26"/>
          <w:szCs w:val="26"/>
        </w:rPr>
        <w:t xml:space="preserve"> </w:t>
      </w:r>
    </w:p>
    <w:p w:rsidR="006A5F39" w:rsidRPr="00470C86" w:rsidRDefault="006A5F39" w:rsidP="00C97D14">
      <w:pPr>
        <w:pStyle w:val="af3"/>
        <w:pBdr>
          <w:bottom w:val="none" w:sz="4" w:space="1" w:color="000000"/>
          <w:right w:val="none" w:sz="4" w:space="5" w:color="000000"/>
        </w:pBdr>
        <w:ind w:left="0" w:firstLine="567"/>
        <w:jc w:val="both"/>
        <w:rPr>
          <w:rFonts w:ascii="Times New Roman" w:hAnsi="Times New Roman"/>
          <w:b/>
          <w:sz w:val="26"/>
          <w:szCs w:val="26"/>
          <w:u w:val="single"/>
        </w:rPr>
      </w:pPr>
      <w:r w:rsidRPr="00470C86">
        <w:rPr>
          <w:rFonts w:ascii="Times New Roman" w:hAnsi="Times New Roman"/>
          <w:sz w:val="26"/>
          <w:szCs w:val="26"/>
        </w:rPr>
        <w:t xml:space="preserve">В 2024 году в краевом конкурсе </w:t>
      </w:r>
      <w:r w:rsidRPr="00470C86">
        <w:rPr>
          <w:rFonts w:ascii="Times New Roman" w:hAnsi="Times New Roman"/>
          <w:b/>
          <w:sz w:val="26"/>
          <w:szCs w:val="26"/>
          <w:u w:val="single"/>
        </w:rPr>
        <w:t>«На лучшую организацию работы с населением представительных органов муниципальных образований Красноярского края»</w:t>
      </w:r>
      <w:r w:rsidRPr="00470C86">
        <w:rPr>
          <w:rFonts w:ascii="Times New Roman" w:hAnsi="Times New Roman"/>
          <w:sz w:val="26"/>
          <w:szCs w:val="26"/>
        </w:rPr>
        <w:t xml:space="preserve">, Северо-Енисейский районный Совет депутатов занял </w:t>
      </w:r>
      <w:r w:rsidRPr="00470C86">
        <w:rPr>
          <w:rFonts w:ascii="Times New Roman" w:hAnsi="Times New Roman"/>
          <w:b/>
          <w:sz w:val="26"/>
          <w:szCs w:val="26"/>
        </w:rPr>
        <w:t>2-е место среди всех представительных органов Красноярского края.</w:t>
      </w:r>
    </w:p>
    <w:p w:rsidR="00C97D14" w:rsidRPr="00470C86" w:rsidRDefault="00E8723A" w:rsidP="00B37F2F">
      <w:pPr>
        <w:pStyle w:val="af3"/>
        <w:pBdr>
          <w:bottom w:val="none" w:sz="4" w:space="6" w:color="000000"/>
          <w:right w:val="none" w:sz="4" w:space="5" w:color="000000"/>
        </w:pBdr>
        <w:spacing w:after="0" w:line="240" w:lineRule="auto"/>
        <w:ind w:left="0" w:firstLine="567"/>
        <w:jc w:val="both"/>
        <w:rPr>
          <w:b/>
          <w:sz w:val="26"/>
          <w:szCs w:val="26"/>
          <w:u w:val="single"/>
        </w:rPr>
      </w:pPr>
      <w:proofErr w:type="gramStart"/>
      <w:r w:rsidRPr="00470C86">
        <w:rPr>
          <w:rFonts w:ascii="Times New Roman" w:hAnsi="Times New Roman"/>
          <w:b/>
          <w:sz w:val="26"/>
          <w:szCs w:val="26"/>
          <w:u w:val="single"/>
        </w:rPr>
        <w:t xml:space="preserve">На протяжении многих лет Северо-Енисейский </w:t>
      </w:r>
      <w:r w:rsidR="00B37F2F">
        <w:rPr>
          <w:rFonts w:ascii="Times New Roman" w:hAnsi="Times New Roman"/>
          <w:b/>
          <w:sz w:val="26"/>
          <w:szCs w:val="26"/>
          <w:u w:val="single"/>
        </w:rPr>
        <w:t>муниципальный округ</w:t>
      </w:r>
      <w:r w:rsidRPr="00470C86">
        <w:rPr>
          <w:rFonts w:ascii="Times New Roman" w:hAnsi="Times New Roman"/>
          <w:b/>
          <w:sz w:val="26"/>
          <w:szCs w:val="26"/>
          <w:u w:val="single"/>
        </w:rPr>
        <w:t xml:space="preserve"> является лидером </w:t>
      </w:r>
      <w:r w:rsidR="00590C3D" w:rsidRPr="00470C86">
        <w:rPr>
          <w:rFonts w:ascii="Times New Roman" w:hAnsi="Times New Roman"/>
          <w:b/>
          <w:sz w:val="26"/>
          <w:szCs w:val="26"/>
          <w:u w:val="single"/>
        </w:rPr>
        <w:t xml:space="preserve">по социальному обеспечению населения </w:t>
      </w:r>
      <w:r w:rsidR="00F13B92">
        <w:rPr>
          <w:rFonts w:ascii="Times New Roman" w:hAnsi="Times New Roman"/>
          <w:b/>
          <w:sz w:val="26"/>
          <w:szCs w:val="26"/>
          <w:u w:val="single"/>
        </w:rPr>
        <w:t>муниципального округа</w:t>
      </w:r>
      <w:r w:rsidR="00B37F2F">
        <w:rPr>
          <w:rFonts w:ascii="Times New Roman" w:hAnsi="Times New Roman"/>
          <w:b/>
          <w:sz w:val="26"/>
          <w:szCs w:val="26"/>
          <w:u w:val="single"/>
        </w:rPr>
        <w:t xml:space="preserve">, также </w:t>
      </w:r>
      <w:r w:rsidR="00C97D14" w:rsidRPr="00B37F2F">
        <w:rPr>
          <w:rFonts w:ascii="Times New Roman" w:hAnsi="Times New Roman"/>
          <w:sz w:val="26"/>
          <w:szCs w:val="26"/>
          <w:u w:val="single"/>
        </w:rPr>
        <w:t xml:space="preserve">является </w:t>
      </w:r>
      <w:r w:rsidR="00C97D14" w:rsidRPr="00B37F2F">
        <w:rPr>
          <w:rFonts w:ascii="Times New Roman" w:hAnsi="Times New Roman"/>
          <w:b/>
          <w:sz w:val="26"/>
          <w:szCs w:val="26"/>
          <w:u w:val="single"/>
        </w:rPr>
        <w:t>лидером по достигнутому уровню эффективности деятельности органов местного самоуправления, по уровню удовлетворенности населения качеством предоставления услуг в сферах дошкольного и дополнительного образования, культуры, спорта, качеством предоставления услуг в сфере жилищного строительства и обеспечения жильем, качеством предоставления жилищно-коммунальных услуг, а также лидером по уровню</w:t>
      </w:r>
      <w:proofErr w:type="gramEnd"/>
      <w:r w:rsidR="00C97D14" w:rsidRPr="00B37F2F">
        <w:rPr>
          <w:rFonts w:ascii="Times New Roman" w:hAnsi="Times New Roman"/>
          <w:b/>
          <w:sz w:val="26"/>
          <w:szCs w:val="26"/>
          <w:u w:val="single"/>
        </w:rPr>
        <w:t xml:space="preserve"> удовлетворенности населения информационной открытостью органов местного самоуправления.</w:t>
      </w:r>
    </w:p>
    <w:p w:rsidR="00D92DDA" w:rsidRDefault="00D4386C" w:rsidP="00B85A8F">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470C86">
        <w:rPr>
          <w:rFonts w:ascii="Times New Roman" w:hAnsi="Times New Roman"/>
          <w:b/>
          <w:sz w:val="26"/>
          <w:szCs w:val="26"/>
        </w:rPr>
        <w:t>К</w:t>
      </w:r>
      <w:r w:rsidR="00D92DDA" w:rsidRPr="00470C86">
        <w:rPr>
          <w:rFonts w:ascii="Times New Roman" w:hAnsi="Times New Roman"/>
          <w:b/>
          <w:sz w:val="26"/>
          <w:szCs w:val="26"/>
        </w:rPr>
        <w:t xml:space="preserve">лючевая задача </w:t>
      </w:r>
      <w:r w:rsidR="00B37F2F">
        <w:rPr>
          <w:rFonts w:ascii="Times New Roman" w:hAnsi="Times New Roman"/>
          <w:b/>
          <w:sz w:val="26"/>
          <w:szCs w:val="26"/>
        </w:rPr>
        <w:t xml:space="preserve">Северо-Енисейского муниципального округа </w:t>
      </w:r>
      <w:r w:rsidR="00D92DDA" w:rsidRPr="00470C86">
        <w:rPr>
          <w:rFonts w:ascii="Times New Roman" w:hAnsi="Times New Roman"/>
          <w:b/>
          <w:sz w:val="26"/>
          <w:szCs w:val="26"/>
        </w:rPr>
        <w:t>на 202</w:t>
      </w:r>
      <w:r w:rsidR="00C97D14" w:rsidRPr="00470C86">
        <w:rPr>
          <w:rFonts w:ascii="Times New Roman" w:hAnsi="Times New Roman"/>
          <w:b/>
          <w:sz w:val="26"/>
          <w:szCs w:val="26"/>
        </w:rPr>
        <w:t>5</w:t>
      </w:r>
      <w:r w:rsidRPr="00470C86">
        <w:rPr>
          <w:rFonts w:ascii="Times New Roman" w:hAnsi="Times New Roman"/>
          <w:b/>
          <w:sz w:val="26"/>
          <w:szCs w:val="26"/>
        </w:rPr>
        <w:t xml:space="preserve"> - 202</w:t>
      </w:r>
      <w:r w:rsidR="00C97D14" w:rsidRPr="00470C86">
        <w:rPr>
          <w:rFonts w:ascii="Times New Roman" w:hAnsi="Times New Roman"/>
          <w:b/>
          <w:sz w:val="26"/>
          <w:szCs w:val="26"/>
        </w:rPr>
        <w:t>7</w:t>
      </w:r>
      <w:r w:rsidR="00D92DDA" w:rsidRPr="00470C86">
        <w:rPr>
          <w:rFonts w:ascii="Times New Roman" w:hAnsi="Times New Roman"/>
          <w:b/>
          <w:sz w:val="26"/>
          <w:szCs w:val="26"/>
        </w:rPr>
        <w:t xml:space="preserve"> год</w:t>
      </w:r>
      <w:r w:rsidRPr="00470C86">
        <w:rPr>
          <w:rFonts w:ascii="Times New Roman" w:hAnsi="Times New Roman"/>
          <w:b/>
          <w:sz w:val="26"/>
          <w:szCs w:val="26"/>
        </w:rPr>
        <w:t>ы</w:t>
      </w:r>
      <w:r w:rsidR="00D92DDA" w:rsidRPr="00470C86">
        <w:rPr>
          <w:rFonts w:ascii="Times New Roman" w:hAnsi="Times New Roman"/>
          <w:b/>
          <w:sz w:val="26"/>
          <w:szCs w:val="26"/>
        </w:rPr>
        <w:t xml:space="preserve"> – </w:t>
      </w:r>
      <w:r w:rsidR="00D92DDA" w:rsidRPr="00470C86">
        <w:rPr>
          <w:rFonts w:ascii="Times New Roman" w:hAnsi="Times New Roman"/>
          <w:sz w:val="26"/>
          <w:szCs w:val="26"/>
        </w:rPr>
        <w:t>превратить район в территорию высоких жизненных стандартов</w:t>
      </w:r>
      <w:r w:rsidRPr="00470C86">
        <w:rPr>
          <w:rFonts w:ascii="Times New Roman" w:hAnsi="Times New Roman"/>
          <w:sz w:val="26"/>
          <w:szCs w:val="26"/>
        </w:rPr>
        <w:t>.</w:t>
      </w:r>
    </w:p>
    <w:p w:rsidR="00B85A8F" w:rsidRDefault="00B85A8F" w:rsidP="00B85A8F">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p>
    <w:p w:rsidR="00B85A8F" w:rsidRPr="00470C86" w:rsidRDefault="00B85A8F" w:rsidP="00B85A8F">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p>
    <w:p w:rsidR="00A20A9F" w:rsidRPr="004175A9" w:rsidRDefault="00974F41" w:rsidP="00470C86">
      <w:r>
        <w:rPr>
          <w:sz w:val="26"/>
          <w:szCs w:val="26"/>
        </w:rPr>
        <w:t>Глава</w:t>
      </w:r>
      <w:r w:rsidR="00470C86" w:rsidRPr="00B85A8F">
        <w:rPr>
          <w:sz w:val="26"/>
          <w:szCs w:val="26"/>
        </w:rPr>
        <w:t xml:space="preserve"> Северо-Енисейского муниципального округа</w:t>
      </w:r>
      <w:r w:rsidR="00470C86" w:rsidRPr="00B85A8F">
        <w:rPr>
          <w:sz w:val="26"/>
          <w:szCs w:val="26"/>
        </w:rPr>
        <w:tab/>
      </w:r>
      <w:r w:rsidR="00B85A8F">
        <w:rPr>
          <w:sz w:val="26"/>
          <w:szCs w:val="26"/>
        </w:rPr>
        <w:t xml:space="preserve">     </w:t>
      </w:r>
      <w:r>
        <w:rPr>
          <w:sz w:val="26"/>
          <w:szCs w:val="26"/>
        </w:rPr>
        <w:t xml:space="preserve">                    А.Н. Рябцев</w:t>
      </w:r>
    </w:p>
    <w:sectPr w:rsidR="00A20A9F" w:rsidRPr="004175A9" w:rsidSect="00FF403E">
      <w:footnotePr>
        <w:pos w:val="beneathText"/>
      </w:footnotePr>
      <w:type w:val="continuous"/>
      <w:pgSz w:w="11905" w:h="16837" w:code="9"/>
      <w:pgMar w:top="1134" w:right="850" w:bottom="1134" w:left="1701" w:header="720" w:footer="54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FFF" w:rsidRDefault="00AC6FFF">
      <w:r>
        <w:separator/>
      </w:r>
    </w:p>
  </w:endnote>
  <w:endnote w:type="continuationSeparator" w:id="0">
    <w:p w:rsidR="00AC6FFF" w:rsidRDefault="00AC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FF" w:rsidRDefault="00AC6FFF" w:rsidP="00A070A1">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C6FFF" w:rsidRDefault="00AC6FFF" w:rsidP="00192EAF">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FF" w:rsidRDefault="00AC6FFF" w:rsidP="00A070A1">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7010C0">
      <w:rPr>
        <w:rStyle w:val="af1"/>
        <w:noProof/>
      </w:rPr>
      <w:t>19</w:t>
    </w:r>
    <w:r>
      <w:rPr>
        <w:rStyle w:val="af1"/>
      </w:rPr>
      <w:fldChar w:fldCharType="end"/>
    </w:r>
  </w:p>
  <w:p w:rsidR="00AC6FFF" w:rsidRDefault="00AC6FFF" w:rsidP="00192EAF">
    <w:pPr>
      <w:pStyle w:val="af0"/>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FFF" w:rsidRDefault="00AC6FFF">
      <w:r>
        <w:separator/>
      </w:r>
    </w:p>
  </w:footnote>
  <w:footnote w:type="continuationSeparator" w:id="0">
    <w:p w:rsidR="00AC6FFF" w:rsidRDefault="00AC6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1620"/>
        </w:tabs>
        <w:ind w:left="16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428"/>
        </w:tabs>
        <w:ind w:left="1428" w:hanging="360"/>
      </w:pPr>
      <w:rPr>
        <w:rFonts w:ascii="Symbol" w:hAnsi="Symbol"/>
      </w:rPr>
    </w:lvl>
  </w:abstractNum>
  <w:abstractNum w:abstractNumId="4">
    <w:nsid w:val="082D5092"/>
    <w:multiLevelType w:val="hybridMultilevel"/>
    <w:tmpl w:val="60089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A1DC2"/>
    <w:multiLevelType w:val="hybridMultilevel"/>
    <w:tmpl w:val="8E667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845B86"/>
    <w:multiLevelType w:val="multilevel"/>
    <w:tmpl w:val="9BB056F0"/>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1BB94A57"/>
    <w:multiLevelType w:val="hybridMultilevel"/>
    <w:tmpl w:val="54A801BC"/>
    <w:lvl w:ilvl="0" w:tplc="F7AC44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7F0F12"/>
    <w:multiLevelType w:val="hybridMultilevel"/>
    <w:tmpl w:val="C8921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0531E"/>
    <w:multiLevelType w:val="hybridMultilevel"/>
    <w:tmpl w:val="2C18FB82"/>
    <w:lvl w:ilvl="0" w:tplc="0419000B">
      <w:start w:val="1"/>
      <w:numFmt w:val="bullet"/>
      <w:lvlText w:val=""/>
      <w:lvlJc w:val="left"/>
      <w:pPr>
        <w:ind w:left="1644" w:hanging="360"/>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0">
    <w:nsid w:val="2B7F740B"/>
    <w:multiLevelType w:val="hybridMultilevel"/>
    <w:tmpl w:val="1A5CA5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F60448"/>
    <w:multiLevelType w:val="hybridMultilevel"/>
    <w:tmpl w:val="B7FCE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682954"/>
    <w:multiLevelType w:val="hybridMultilevel"/>
    <w:tmpl w:val="60AE653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4E5634C"/>
    <w:multiLevelType w:val="hybridMultilevel"/>
    <w:tmpl w:val="665092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492DB9"/>
    <w:multiLevelType w:val="hybridMultilevel"/>
    <w:tmpl w:val="A87C3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CF5888"/>
    <w:multiLevelType w:val="hybridMultilevel"/>
    <w:tmpl w:val="E87A3C9C"/>
    <w:lvl w:ilvl="0" w:tplc="0419000D">
      <w:start w:val="1"/>
      <w:numFmt w:val="bullet"/>
      <w:lvlText w:val=""/>
      <w:lvlJc w:val="left"/>
      <w:pPr>
        <w:ind w:left="1505" w:hanging="360"/>
      </w:pPr>
      <w:rPr>
        <w:rFonts w:ascii="Wingdings" w:hAnsi="Wingdings"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16">
    <w:nsid w:val="42DB1602"/>
    <w:multiLevelType w:val="hybridMultilevel"/>
    <w:tmpl w:val="EDE28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5E0C37"/>
    <w:multiLevelType w:val="hybridMultilevel"/>
    <w:tmpl w:val="3ED6E22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5B50443"/>
    <w:multiLevelType w:val="hybridMultilevel"/>
    <w:tmpl w:val="45A8C1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4975B93"/>
    <w:multiLevelType w:val="hybridMultilevel"/>
    <w:tmpl w:val="E63C1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5B1A73"/>
    <w:multiLevelType w:val="hybridMultilevel"/>
    <w:tmpl w:val="AE48B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7184E53"/>
    <w:multiLevelType w:val="hybridMultilevel"/>
    <w:tmpl w:val="2BF476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DC195E"/>
    <w:multiLevelType w:val="hybridMultilevel"/>
    <w:tmpl w:val="2C66BA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C037974"/>
    <w:multiLevelType w:val="hybridMultilevel"/>
    <w:tmpl w:val="0F64D0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C596EA0"/>
    <w:multiLevelType w:val="hybridMultilevel"/>
    <w:tmpl w:val="5DA4BD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6DE37872"/>
    <w:multiLevelType w:val="hybridMultilevel"/>
    <w:tmpl w:val="E2A8F6D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30221E"/>
    <w:multiLevelType w:val="hybridMultilevel"/>
    <w:tmpl w:val="39B2B556"/>
    <w:lvl w:ilvl="0" w:tplc="673A89E4">
      <w:start w:val="1"/>
      <w:numFmt w:val="bullet"/>
      <w:lvlText w:val="•"/>
      <w:lvlJc w:val="left"/>
      <w:pPr>
        <w:tabs>
          <w:tab w:val="num" w:pos="1287"/>
        </w:tabs>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0D30BE3"/>
    <w:multiLevelType w:val="hybridMultilevel"/>
    <w:tmpl w:val="82EE8290"/>
    <w:lvl w:ilvl="0" w:tplc="F350D5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457F3C"/>
    <w:multiLevelType w:val="hybridMultilevel"/>
    <w:tmpl w:val="DB588036"/>
    <w:lvl w:ilvl="0" w:tplc="6092314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3B94B46"/>
    <w:multiLevelType w:val="hybridMultilevel"/>
    <w:tmpl w:val="5F641210"/>
    <w:lvl w:ilvl="0" w:tplc="0419000D">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496807"/>
    <w:multiLevelType w:val="hybridMultilevel"/>
    <w:tmpl w:val="2CAE66A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7AC57CF"/>
    <w:multiLevelType w:val="hybridMultilevel"/>
    <w:tmpl w:val="15501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84D7EA3"/>
    <w:multiLevelType w:val="hybridMultilevel"/>
    <w:tmpl w:val="ECEE107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C0F2A23"/>
    <w:multiLevelType w:val="hybridMultilevel"/>
    <w:tmpl w:val="689C90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284BDE"/>
    <w:multiLevelType w:val="hybridMultilevel"/>
    <w:tmpl w:val="BFDAC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440EAB"/>
    <w:multiLevelType w:val="hybridMultilevel"/>
    <w:tmpl w:val="D13A1886"/>
    <w:lvl w:ilvl="0" w:tplc="E87C6264">
      <w:start w:val="1"/>
      <w:numFmt w:val="bullet"/>
      <w:pStyle w:val="a"/>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31"/>
  </w:num>
  <w:num w:numId="5">
    <w:abstractNumId w:val="18"/>
  </w:num>
  <w:num w:numId="6">
    <w:abstractNumId w:val="20"/>
  </w:num>
  <w:num w:numId="7">
    <w:abstractNumId w:val="28"/>
  </w:num>
  <w:num w:numId="8">
    <w:abstractNumId w:val="21"/>
  </w:num>
  <w:num w:numId="9">
    <w:abstractNumId w:val="14"/>
  </w:num>
  <w:num w:numId="10">
    <w:abstractNumId w:val="26"/>
  </w:num>
  <w:num w:numId="11">
    <w:abstractNumId w:val="17"/>
  </w:num>
  <w:num w:numId="12">
    <w:abstractNumId w:val="30"/>
  </w:num>
  <w:num w:numId="13">
    <w:abstractNumId w:val="25"/>
  </w:num>
  <w:num w:numId="14">
    <w:abstractNumId w:val="23"/>
  </w:num>
  <w:num w:numId="15">
    <w:abstractNumId w:val="15"/>
  </w:num>
  <w:num w:numId="16">
    <w:abstractNumId w:val="29"/>
  </w:num>
  <w:num w:numId="17">
    <w:abstractNumId w:val="13"/>
  </w:num>
  <w:num w:numId="18">
    <w:abstractNumId w:val="34"/>
  </w:num>
  <w:num w:numId="19">
    <w:abstractNumId w:val="7"/>
  </w:num>
  <w:num w:numId="20">
    <w:abstractNumId w:val="10"/>
  </w:num>
  <w:num w:numId="21">
    <w:abstractNumId w:val="12"/>
  </w:num>
  <w:num w:numId="22">
    <w:abstractNumId w:val="4"/>
  </w:num>
  <w:num w:numId="23">
    <w:abstractNumId w:val="33"/>
  </w:num>
  <w:num w:numId="24">
    <w:abstractNumId w:val="11"/>
  </w:num>
  <w:num w:numId="25">
    <w:abstractNumId w:val="5"/>
  </w:num>
  <w:num w:numId="26">
    <w:abstractNumId w:val="32"/>
  </w:num>
  <w:num w:numId="27">
    <w:abstractNumId w:val="0"/>
  </w:num>
  <w:num w:numId="28">
    <w:abstractNumId w:val="16"/>
  </w:num>
  <w:num w:numId="29">
    <w:abstractNumId w:val="27"/>
  </w:num>
  <w:num w:numId="30">
    <w:abstractNumId w:val="8"/>
  </w:num>
  <w:num w:numId="31">
    <w:abstractNumId w:val="9"/>
  </w:num>
  <w:num w:numId="32">
    <w:abstractNumId w:val="19"/>
  </w:num>
  <w:num w:numId="33">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B605E4"/>
    <w:rsid w:val="000006E6"/>
    <w:rsid w:val="00000B55"/>
    <w:rsid w:val="000015FF"/>
    <w:rsid w:val="0000180D"/>
    <w:rsid w:val="00001ED8"/>
    <w:rsid w:val="0000296C"/>
    <w:rsid w:val="000030C6"/>
    <w:rsid w:val="00003830"/>
    <w:rsid w:val="000046C9"/>
    <w:rsid w:val="000052D0"/>
    <w:rsid w:val="00005562"/>
    <w:rsid w:val="00005DD1"/>
    <w:rsid w:val="00005DD2"/>
    <w:rsid w:val="00005F90"/>
    <w:rsid w:val="00006644"/>
    <w:rsid w:val="0000689D"/>
    <w:rsid w:val="00006E20"/>
    <w:rsid w:val="00010296"/>
    <w:rsid w:val="00010AE8"/>
    <w:rsid w:val="00011F26"/>
    <w:rsid w:val="000125A7"/>
    <w:rsid w:val="00012719"/>
    <w:rsid w:val="000128A7"/>
    <w:rsid w:val="00012C0F"/>
    <w:rsid w:val="0001567A"/>
    <w:rsid w:val="00016F4E"/>
    <w:rsid w:val="000175B1"/>
    <w:rsid w:val="00017E3B"/>
    <w:rsid w:val="000201AB"/>
    <w:rsid w:val="00020E40"/>
    <w:rsid w:val="0002112F"/>
    <w:rsid w:val="00021C23"/>
    <w:rsid w:val="000225BD"/>
    <w:rsid w:val="0002344F"/>
    <w:rsid w:val="0002368C"/>
    <w:rsid w:val="00024275"/>
    <w:rsid w:val="00024844"/>
    <w:rsid w:val="00024D04"/>
    <w:rsid w:val="000250F2"/>
    <w:rsid w:val="00025632"/>
    <w:rsid w:val="00025AE0"/>
    <w:rsid w:val="0002626F"/>
    <w:rsid w:val="00026695"/>
    <w:rsid w:val="000304B5"/>
    <w:rsid w:val="0003083A"/>
    <w:rsid w:val="00030C67"/>
    <w:rsid w:val="00030F30"/>
    <w:rsid w:val="000315E4"/>
    <w:rsid w:val="00032B37"/>
    <w:rsid w:val="000335C3"/>
    <w:rsid w:val="000346A4"/>
    <w:rsid w:val="000346E8"/>
    <w:rsid w:val="00034C0E"/>
    <w:rsid w:val="00034DBB"/>
    <w:rsid w:val="00035321"/>
    <w:rsid w:val="000354FA"/>
    <w:rsid w:val="00035881"/>
    <w:rsid w:val="00035C8C"/>
    <w:rsid w:val="00036EA2"/>
    <w:rsid w:val="000370DA"/>
    <w:rsid w:val="00037701"/>
    <w:rsid w:val="00037F6D"/>
    <w:rsid w:val="00040621"/>
    <w:rsid w:val="0004257D"/>
    <w:rsid w:val="00042A70"/>
    <w:rsid w:val="00042AB2"/>
    <w:rsid w:val="000443D9"/>
    <w:rsid w:val="000445EE"/>
    <w:rsid w:val="00044C7B"/>
    <w:rsid w:val="00046EB7"/>
    <w:rsid w:val="00050094"/>
    <w:rsid w:val="00050138"/>
    <w:rsid w:val="000502E3"/>
    <w:rsid w:val="000502E8"/>
    <w:rsid w:val="000508E0"/>
    <w:rsid w:val="00051535"/>
    <w:rsid w:val="00051812"/>
    <w:rsid w:val="00051CF1"/>
    <w:rsid w:val="0005411B"/>
    <w:rsid w:val="00054616"/>
    <w:rsid w:val="000548EE"/>
    <w:rsid w:val="00054BE5"/>
    <w:rsid w:val="00054C5E"/>
    <w:rsid w:val="00055258"/>
    <w:rsid w:val="00055835"/>
    <w:rsid w:val="00055955"/>
    <w:rsid w:val="00055EE6"/>
    <w:rsid w:val="0005633B"/>
    <w:rsid w:val="00056840"/>
    <w:rsid w:val="000575F0"/>
    <w:rsid w:val="000576FA"/>
    <w:rsid w:val="00057C6D"/>
    <w:rsid w:val="00060A13"/>
    <w:rsid w:val="000627DC"/>
    <w:rsid w:val="00062C0A"/>
    <w:rsid w:val="00062DB0"/>
    <w:rsid w:val="0006397B"/>
    <w:rsid w:val="00063D26"/>
    <w:rsid w:val="0006528E"/>
    <w:rsid w:val="00067B52"/>
    <w:rsid w:val="00071ADD"/>
    <w:rsid w:val="0007220B"/>
    <w:rsid w:val="00073106"/>
    <w:rsid w:val="00074008"/>
    <w:rsid w:val="00075917"/>
    <w:rsid w:val="00077C17"/>
    <w:rsid w:val="00080881"/>
    <w:rsid w:val="00080DC2"/>
    <w:rsid w:val="00081405"/>
    <w:rsid w:val="0008157E"/>
    <w:rsid w:val="00081814"/>
    <w:rsid w:val="00081EC5"/>
    <w:rsid w:val="00082F41"/>
    <w:rsid w:val="00083B79"/>
    <w:rsid w:val="00083C91"/>
    <w:rsid w:val="00083CE4"/>
    <w:rsid w:val="00083E13"/>
    <w:rsid w:val="00083E8A"/>
    <w:rsid w:val="000840BF"/>
    <w:rsid w:val="00085565"/>
    <w:rsid w:val="00085AC6"/>
    <w:rsid w:val="00085D9C"/>
    <w:rsid w:val="00086143"/>
    <w:rsid w:val="0008660A"/>
    <w:rsid w:val="00086901"/>
    <w:rsid w:val="00086979"/>
    <w:rsid w:val="00086A1C"/>
    <w:rsid w:val="00086B5F"/>
    <w:rsid w:val="000873D0"/>
    <w:rsid w:val="0008763F"/>
    <w:rsid w:val="0009097B"/>
    <w:rsid w:val="00091D19"/>
    <w:rsid w:val="0009280A"/>
    <w:rsid w:val="0009440E"/>
    <w:rsid w:val="00094A9E"/>
    <w:rsid w:val="000951D6"/>
    <w:rsid w:val="00095206"/>
    <w:rsid w:val="00095510"/>
    <w:rsid w:val="00095D82"/>
    <w:rsid w:val="00095DBC"/>
    <w:rsid w:val="000960F4"/>
    <w:rsid w:val="00097437"/>
    <w:rsid w:val="00097C88"/>
    <w:rsid w:val="000A09B3"/>
    <w:rsid w:val="000A1297"/>
    <w:rsid w:val="000A1B62"/>
    <w:rsid w:val="000A1C48"/>
    <w:rsid w:val="000A310C"/>
    <w:rsid w:val="000A385E"/>
    <w:rsid w:val="000A3B31"/>
    <w:rsid w:val="000A3B73"/>
    <w:rsid w:val="000A3DBD"/>
    <w:rsid w:val="000A418C"/>
    <w:rsid w:val="000A4239"/>
    <w:rsid w:val="000A42D4"/>
    <w:rsid w:val="000A475B"/>
    <w:rsid w:val="000A5177"/>
    <w:rsid w:val="000A56CB"/>
    <w:rsid w:val="000A5AFC"/>
    <w:rsid w:val="000A5BA9"/>
    <w:rsid w:val="000A5EFB"/>
    <w:rsid w:val="000A61A6"/>
    <w:rsid w:val="000A647D"/>
    <w:rsid w:val="000A6976"/>
    <w:rsid w:val="000A706F"/>
    <w:rsid w:val="000A72C5"/>
    <w:rsid w:val="000B0115"/>
    <w:rsid w:val="000B06A4"/>
    <w:rsid w:val="000B0DEC"/>
    <w:rsid w:val="000B18C7"/>
    <w:rsid w:val="000B19F9"/>
    <w:rsid w:val="000B1F6C"/>
    <w:rsid w:val="000B1FA6"/>
    <w:rsid w:val="000B22CE"/>
    <w:rsid w:val="000B31D7"/>
    <w:rsid w:val="000B38E4"/>
    <w:rsid w:val="000B3CF7"/>
    <w:rsid w:val="000B3EF6"/>
    <w:rsid w:val="000B43BE"/>
    <w:rsid w:val="000B4624"/>
    <w:rsid w:val="000B5574"/>
    <w:rsid w:val="000B609F"/>
    <w:rsid w:val="000B6B15"/>
    <w:rsid w:val="000B712B"/>
    <w:rsid w:val="000B715B"/>
    <w:rsid w:val="000B7269"/>
    <w:rsid w:val="000B7AEA"/>
    <w:rsid w:val="000C0F87"/>
    <w:rsid w:val="000C1014"/>
    <w:rsid w:val="000C139F"/>
    <w:rsid w:val="000C19F9"/>
    <w:rsid w:val="000C23AF"/>
    <w:rsid w:val="000C23D2"/>
    <w:rsid w:val="000C2AA5"/>
    <w:rsid w:val="000C300F"/>
    <w:rsid w:val="000C340D"/>
    <w:rsid w:val="000C34DA"/>
    <w:rsid w:val="000C4291"/>
    <w:rsid w:val="000C464A"/>
    <w:rsid w:val="000C4866"/>
    <w:rsid w:val="000C4D97"/>
    <w:rsid w:val="000C4DCB"/>
    <w:rsid w:val="000C5081"/>
    <w:rsid w:val="000C592F"/>
    <w:rsid w:val="000C60EF"/>
    <w:rsid w:val="000C644F"/>
    <w:rsid w:val="000C66EF"/>
    <w:rsid w:val="000C79B0"/>
    <w:rsid w:val="000C7D21"/>
    <w:rsid w:val="000D016F"/>
    <w:rsid w:val="000D0466"/>
    <w:rsid w:val="000D16CF"/>
    <w:rsid w:val="000D1FEE"/>
    <w:rsid w:val="000D2033"/>
    <w:rsid w:val="000D275D"/>
    <w:rsid w:val="000D2824"/>
    <w:rsid w:val="000D3159"/>
    <w:rsid w:val="000D3797"/>
    <w:rsid w:val="000D395D"/>
    <w:rsid w:val="000D46C4"/>
    <w:rsid w:val="000D6F04"/>
    <w:rsid w:val="000D6FD8"/>
    <w:rsid w:val="000D7B8A"/>
    <w:rsid w:val="000E00DA"/>
    <w:rsid w:val="000E17C5"/>
    <w:rsid w:val="000E226D"/>
    <w:rsid w:val="000E44A7"/>
    <w:rsid w:val="000E4C49"/>
    <w:rsid w:val="000E4F2A"/>
    <w:rsid w:val="000E5033"/>
    <w:rsid w:val="000E59A8"/>
    <w:rsid w:val="000E5BB0"/>
    <w:rsid w:val="000E5CCB"/>
    <w:rsid w:val="000E5D02"/>
    <w:rsid w:val="000E62E0"/>
    <w:rsid w:val="000E7B10"/>
    <w:rsid w:val="000F04A6"/>
    <w:rsid w:val="000F0BB9"/>
    <w:rsid w:val="000F1706"/>
    <w:rsid w:val="000F17F8"/>
    <w:rsid w:val="000F1860"/>
    <w:rsid w:val="000F1B5B"/>
    <w:rsid w:val="000F2631"/>
    <w:rsid w:val="000F2B2D"/>
    <w:rsid w:val="000F3121"/>
    <w:rsid w:val="000F369B"/>
    <w:rsid w:val="000F3A1C"/>
    <w:rsid w:val="000F3B86"/>
    <w:rsid w:val="000F3F75"/>
    <w:rsid w:val="000F4D38"/>
    <w:rsid w:val="000F506A"/>
    <w:rsid w:val="000F6C5A"/>
    <w:rsid w:val="000F6C65"/>
    <w:rsid w:val="000F6E14"/>
    <w:rsid w:val="000F75BD"/>
    <w:rsid w:val="001001F4"/>
    <w:rsid w:val="0010040E"/>
    <w:rsid w:val="00100448"/>
    <w:rsid w:val="0010140E"/>
    <w:rsid w:val="0010171B"/>
    <w:rsid w:val="001017B1"/>
    <w:rsid w:val="00104847"/>
    <w:rsid w:val="00104C1B"/>
    <w:rsid w:val="001050D7"/>
    <w:rsid w:val="001051E7"/>
    <w:rsid w:val="00105685"/>
    <w:rsid w:val="00106075"/>
    <w:rsid w:val="00106859"/>
    <w:rsid w:val="00106E28"/>
    <w:rsid w:val="001073D3"/>
    <w:rsid w:val="00107A1C"/>
    <w:rsid w:val="001106BB"/>
    <w:rsid w:val="00110C41"/>
    <w:rsid w:val="00110EDC"/>
    <w:rsid w:val="00111495"/>
    <w:rsid w:val="00111869"/>
    <w:rsid w:val="0011204B"/>
    <w:rsid w:val="001121D8"/>
    <w:rsid w:val="001122BC"/>
    <w:rsid w:val="0011239E"/>
    <w:rsid w:val="00113298"/>
    <w:rsid w:val="00113AA4"/>
    <w:rsid w:val="00113AC4"/>
    <w:rsid w:val="00113B12"/>
    <w:rsid w:val="00113E2F"/>
    <w:rsid w:val="00114137"/>
    <w:rsid w:val="00114591"/>
    <w:rsid w:val="00115187"/>
    <w:rsid w:val="00116113"/>
    <w:rsid w:val="00116200"/>
    <w:rsid w:val="00116AF8"/>
    <w:rsid w:val="00116C92"/>
    <w:rsid w:val="001172FA"/>
    <w:rsid w:val="00117D8D"/>
    <w:rsid w:val="00120BB6"/>
    <w:rsid w:val="00120C1E"/>
    <w:rsid w:val="00121091"/>
    <w:rsid w:val="001212D9"/>
    <w:rsid w:val="001212EA"/>
    <w:rsid w:val="001220FB"/>
    <w:rsid w:val="00124D3A"/>
    <w:rsid w:val="0012597F"/>
    <w:rsid w:val="00125EEF"/>
    <w:rsid w:val="001261CB"/>
    <w:rsid w:val="00126486"/>
    <w:rsid w:val="001264EC"/>
    <w:rsid w:val="00126EAC"/>
    <w:rsid w:val="0012727F"/>
    <w:rsid w:val="00130332"/>
    <w:rsid w:val="0013047C"/>
    <w:rsid w:val="001305E4"/>
    <w:rsid w:val="00130C9E"/>
    <w:rsid w:val="00130FB2"/>
    <w:rsid w:val="00131F1A"/>
    <w:rsid w:val="0013287A"/>
    <w:rsid w:val="00132C2F"/>
    <w:rsid w:val="00133405"/>
    <w:rsid w:val="00133740"/>
    <w:rsid w:val="00134C43"/>
    <w:rsid w:val="00135172"/>
    <w:rsid w:val="00135864"/>
    <w:rsid w:val="00135D59"/>
    <w:rsid w:val="00135E9E"/>
    <w:rsid w:val="00136634"/>
    <w:rsid w:val="00136B4B"/>
    <w:rsid w:val="00136E2A"/>
    <w:rsid w:val="0013722E"/>
    <w:rsid w:val="001374E7"/>
    <w:rsid w:val="001376B0"/>
    <w:rsid w:val="001376CE"/>
    <w:rsid w:val="00137C6E"/>
    <w:rsid w:val="00137E8B"/>
    <w:rsid w:val="0014068D"/>
    <w:rsid w:val="00140778"/>
    <w:rsid w:val="00140854"/>
    <w:rsid w:val="001419BB"/>
    <w:rsid w:val="00142744"/>
    <w:rsid w:val="001439E6"/>
    <w:rsid w:val="00143B65"/>
    <w:rsid w:val="0014406F"/>
    <w:rsid w:val="0014435F"/>
    <w:rsid w:val="00144AFE"/>
    <w:rsid w:val="00146470"/>
    <w:rsid w:val="0014666F"/>
    <w:rsid w:val="001469E6"/>
    <w:rsid w:val="0014700A"/>
    <w:rsid w:val="0014716B"/>
    <w:rsid w:val="00150296"/>
    <w:rsid w:val="00150E10"/>
    <w:rsid w:val="00151132"/>
    <w:rsid w:val="0015209D"/>
    <w:rsid w:val="00153247"/>
    <w:rsid w:val="00154EE9"/>
    <w:rsid w:val="00155A3D"/>
    <w:rsid w:val="00155C7E"/>
    <w:rsid w:val="001563EB"/>
    <w:rsid w:val="001567DA"/>
    <w:rsid w:val="00156983"/>
    <w:rsid w:val="00156B51"/>
    <w:rsid w:val="001573F8"/>
    <w:rsid w:val="00160324"/>
    <w:rsid w:val="00160574"/>
    <w:rsid w:val="001615E3"/>
    <w:rsid w:val="00161E33"/>
    <w:rsid w:val="00162662"/>
    <w:rsid w:val="0016331D"/>
    <w:rsid w:val="00163476"/>
    <w:rsid w:val="001636E1"/>
    <w:rsid w:val="001638BB"/>
    <w:rsid w:val="00164144"/>
    <w:rsid w:val="00164B30"/>
    <w:rsid w:val="0016550D"/>
    <w:rsid w:val="0017052D"/>
    <w:rsid w:val="00170892"/>
    <w:rsid w:val="00172794"/>
    <w:rsid w:val="0017280B"/>
    <w:rsid w:val="00172EB4"/>
    <w:rsid w:val="0017338D"/>
    <w:rsid w:val="00173523"/>
    <w:rsid w:val="0017459F"/>
    <w:rsid w:val="001745BD"/>
    <w:rsid w:val="00174769"/>
    <w:rsid w:val="001750E1"/>
    <w:rsid w:val="00175B2E"/>
    <w:rsid w:val="00175F72"/>
    <w:rsid w:val="00176345"/>
    <w:rsid w:val="00177308"/>
    <w:rsid w:val="0018158E"/>
    <w:rsid w:val="00181EBA"/>
    <w:rsid w:val="00182118"/>
    <w:rsid w:val="0018279E"/>
    <w:rsid w:val="00182FA4"/>
    <w:rsid w:val="001830C0"/>
    <w:rsid w:val="00183133"/>
    <w:rsid w:val="0018397F"/>
    <w:rsid w:val="00183AD5"/>
    <w:rsid w:val="00184307"/>
    <w:rsid w:val="0018438B"/>
    <w:rsid w:val="001859C4"/>
    <w:rsid w:val="001860B6"/>
    <w:rsid w:val="00187232"/>
    <w:rsid w:val="001900BC"/>
    <w:rsid w:val="001903BA"/>
    <w:rsid w:val="00190687"/>
    <w:rsid w:val="001906AB"/>
    <w:rsid w:val="001906EB"/>
    <w:rsid w:val="00190880"/>
    <w:rsid w:val="0019181E"/>
    <w:rsid w:val="001919BA"/>
    <w:rsid w:val="00191D9D"/>
    <w:rsid w:val="0019253D"/>
    <w:rsid w:val="00192EAF"/>
    <w:rsid w:val="001936CD"/>
    <w:rsid w:val="00193E80"/>
    <w:rsid w:val="00195069"/>
    <w:rsid w:val="0019553E"/>
    <w:rsid w:val="00195C9B"/>
    <w:rsid w:val="00195F45"/>
    <w:rsid w:val="00197B40"/>
    <w:rsid w:val="00197EEE"/>
    <w:rsid w:val="001A0D8A"/>
    <w:rsid w:val="001A101D"/>
    <w:rsid w:val="001A20DE"/>
    <w:rsid w:val="001A212D"/>
    <w:rsid w:val="001A3095"/>
    <w:rsid w:val="001A336B"/>
    <w:rsid w:val="001A3587"/>
    <w:rsid w:val="001A3949"/>
    <w:rsid w:val="001A39BE"/>
    <w:rsid w:val="001A4FB8"/>
    <w:rsid w:val="001A57D8"/>
    <w:rsid w:val="001A60D4"/>
    <w:rsid w:val="001A6C5D"/>
    <w:rsid w:val="001A74E0"/>
    <w:rsid w:val="001A7B6B"/>
    <w:rsid w:val="001B1993"/>
    <w:rsid w:val="001B1ED8"/>
    <w:rsid w:val="001B24A2"/>
    <w:rsid w:val="001B329B"/>
    <w:rsid w:val="001B33FB"/>
    <w:rsid w:val="001B3C0B"/>
    <w:rsid w:val="001B3D7B"/>
    <w:rsid w:val="001B4DF7"/>
    <w:rsid w:val="001B5356"/>
    <w:rsid w:val="001B565E"/>
    <w:rsid w:val="001B62DA"/>
    <w:rsid w:val="001B688B"/>
    <w:rsid w:val="001C01D4"/>
    <w:rsid w:val="001C0523"/>
    <w:rsid w:val="001C0695"/>
    <w:rsid w:val="001C0937"/>
    <w:rsid w:val="001C093D"/>
    <w:rsid w:val="001C0A11"/>
    <w:rsid w:val="001C0E97"/>
    <w:rsid w:val="001C103D"/>
    <w:rsid w:val="001C1195"/>
    <w:rsid w:val="001C1C5E"/>
    <w:rsid w:val="001C2058"/>
    <w:rsid w:val="001C21B9"/>
    <w:rsid w:val="001C238F"/>
    <w:rsid w:val="001C286C"/>
    <w:rsid w:val="001C3E1B"/>
    <w:rsid w:val="001C5633"/>
    <w:rsid w:val="001C5930"/>
    <w:rsid w:val="001C5981"/>
    <w:rsid w:val="001C6187"/>
    <w:rsid w:val="001C61EB"/>
    <w:rsid w:val="001C64C2"/>
    <w:rsid w:val="001C6842"/>
    <w:rsid w:val="001C6956"/>
    <w:rsid w:val="001C7FF7"/>
    <w:rsid w:val="001D0427"/>
    <w:rsid w:val="001D108F"/>
    <w:rsid w:val="001D12C7"/>
    <w:rsid w:val="001D2207"/>
    <w:rsid w:val="001D2C3C"/>
    <w:rsid w:val="001D319D"/>
    <w:rsid w:val="001D3A61"/>
    <w:rsid w:val="001D3AF7"/>
    <w:rsid w:val="001D3B96"/>
    <w:rsid w:val="001D4562"/>
    <w:rsid w:val="001D4640"/>
    <w:rsid w:val="001D4A03"/>
    <w:rsid w:val="001D526A"/>
    <w:rsid w:val="001D5929"/>
    <w:rsid w:val="001D5AA2"/>
    <w:rsid w:val="001D640D"/>
    <w:rsid w:val="001E0191"/>
    <w:rsid w:val="001E0984"/>
    <w:rsid w:val="001E0D25"/>
    <w:rsid w:val="001E1B75"/>
    <w:rsid w:val="001E1F1F"/>
    <w:rsid w:val="001E2111"/>
    <w:rsid w:val="001E2300"/>
    <w:rsid w:val="001E24CE"/>
    <w:rsid w:val="001E3129"/>
    <w:rsid w:val="001E432A"/>
    <w:rsid w:val="001E4AFC"/>
    <w:rsid w:val="001E63DD"/>
    <w:rsid w:val="001E6641"/>
    <w:rsid w:val="001E6A15"/>
    <w:rsid w:val="001E6C66"/>
    <w:rsid w:val="001E77F6"/>
    <w:rsid w:val="001E790A"/>
    <w:rsid w:val="001F029A"/>
    <w:rsid w:val="001F0539"/>
    <w:rsid w:val="001F1AB6"/>
    <w:rsid w:val="001F2776"/>
    <w:rsid w:val="001F2C82"/>
    <w:rsid w:val="001F2CC8"/>
    <w:rsid w:val="001F323D"/>
    <w:rsid w:val="001F32E5"/>
    <w:rsid w:val="001F34A3"/>
    <w:rsid w:val="001F5A39"/>
    <w:rsid w:val="001F5AF9"/>
    <w:rsid w:val="001F5BF9"/>
    <w:rsid w:val="001F6E42"/>
    <w:rsid w:val="001F70AD"/>
    <w:rsid w:val="001F78F8"/>
    <w:rsid w:val="00201293"/>
    <w:rsid w:val="00201826"/>
    <w:rsid w:val="00201ED1"/>
    <w:rsid w:val="00202847"/>
    <w:rsid w:val="00202BB0"/>
    <w:rsid w:val="00203FE9"/>
    <w:rsid w:val="00204FEB"/>
    <w:rsid w:val="00205277"/>
    <w:rsid w:val="00206925"/>
    <w:rsid w:val="00206C2D"/>
    <w:rsid w:val="00207073"/>
    <w:rsid w:val="00207F2D"/>
    <w:rsid w:val="00210644"/>
    <w:rsid w:val="00210B66"/>
    <w:rsid w:val="0021176A"/>
    <w:rsid w:val="00211DEE"/>
    <w:rsid w:val="00213013"/>
    <w:rsid w:val="002132CA"/>
    <w:rsid w:val="002137E0"/>
    <w:rsid w:val="0021381A"/>
    <w:rsid w:val="00214759"/>
    <w:rsid w:val="00215198"/>
    <w:rsid w:val="002151C6"/>
    <w:rsid w:val="002153FF"/>
    <w:rsid w:val="00216109"/>
    <w:rsid w:val="0021624E"/>
    <w:rsid w:val="002163AF"/>
    <w:rsid w:val="00216619"/>
    <w:rsid w:val="002167E2"/>
    <w:rsid w:val="002167FE"/>
    <w:rsid w:val="0021685D"/>
    <w:rsid w:val="002172AD"/>
    <w:rsid w:val="002174B2"/>
    <w:rsid w:val="00217579"/>
    <w:rsid w:val="00217DA1"/>
    <w:rsid w:val="00220277"/>
    <w:rsid w:val="002210DD"/>
    <w:rsid w:val="0022121A"/>
    <w:rsid w:val="0022196A"/>
    <w:rsid w:val="0022205C"/>
    <w:rsid w:val="00222113"/>
    <w:rsid w:val="00222144"/>
    <w:rsid w:val="00222724"/>
    <w:rsid w:val="00222C46"/>
    <w:rsid w:val="00223A1F"/>
    <w:rsid w:val="00223B7F"/>
    <w:rsid w:val="00224C27"/>
    <w:rsid w:val="00224CAF"/>
    <w:rsid w:val="00224D0B"/>
    <w:rsid w:val="00225077"/>
    <w:rsid w:val="00225B86"/>
    <w:rsid w:val="00226383"/>
    <w:rsid w:val="002266B0"/>
    <w:rsid w:val="0022769B"/>
    <w:rsid w:val="00227BD5"/>
    <w:rsid w:val="002305CF"/>
    <w:rsid w:val="002308B5"/>
    <w:rsid w:val="00231AAA"/>
    <w:rsid w:val="00231CED"/>
    <w:rsid w:val="00232258"/>
    <w:rsid w:val="00232300"/>
    <w:rsid w:val="00232CD0"/>
    <w:rsid w:val="00232FEB"/>
    <w:rsid w:val="00233B56"/>
    <w:rsid w:val="002352E6"/>
    <w:rsid w:val="00236379"/>
    <w:rsid w:val="00237753"/>
    <w:rsid w:val="002408E1"/>
    <w:rsid w:val="00240C7D"/>
    <w:rsid w:val="00241584"/>
    <w:rsid w:val="002429E8"/>
    <w:rsid w:val="00243038"/>
    <w:rsid w:val="002431B0"/>
    <w:rsid w:val="0024354B"/>
    <w:rsid w:val="002448F6"/>
    <w:rsid w:val="0024571C"/>
    <w:rsid w:val="00245796"/>
    <w:rsid w:val="00245B80"/>
    <w:rsid w:val="00246060"/>
    <w:rsid w:val="00246304"/>
    <w:rsid w:val="00250A5B"/>
    <w:rsid w:val="00250DB6"/>
    <w:rsid w:val="00251417"/>
    <w:rsid w:val="00251745"/>
    <w:rsid w:val="002526FC"/>
    <w:rsid w:val="002528BD"/>
    <w:rsid w:val="002537BF"/>
    <w:rsid w:val="00253E75"/>
    <w:rsid w:val="00254142"/>
    <w:rsid w:val="00254552"/>
    <w:rsid w:val="00254B1D"/>
    <w:rsid w:val="002550BB"/>
    <w:rsid w:val="00255658"/>
    <w:rsid w:val="00256CDA"/>
    <w:rsid w:val="00256EF7"/>
    <w:rsid w:val="00257149"/>
    <w:rsid w:val="002571DA"/>
    <w:rsid w:val="002575CE"/>
    <w:rsid w:val="002576EC"/>
    <w:rsid w:val="00257C1E"/>
    <w:rsid w:val="00260097"/>
    <w:rsid w:val="00260968"/>
    <w:rsid w:val="00260EE6"/>
    <w:rsid w:val="00261177"/>
    <w:rsid w:val="00261FF2"/>
    <w:rsid w:val="002626DA"/>
    <w:rsid w:val="002631FE"/>
    <w:rsid w:val="00263385"/>
    <w:rsid w:val="00263A77"/>
    <w:rsid w:val="00263F6B"/>
    <w:rsid w:val="00264327"/>
    <w:rsid w:val="00264696"/>
    <w:rsid w:val="00264A93"/>
    <w:rsid w:val="0026523C"/>
    <w:rsid w:val="0026535C"/>
    <w:rsid w:val="00265554"/>
    <w:rsid w:val="0026642D"/>
    <w:rsid w:val="002677EA"/>
    <w:rsid w:val="0026781A"/>
    <w:rsid w:val="00271488"/>
    <w:rsid w:val="00272282"/>
    <w:rsid w:val="00272983"/>
    <w:rsid w:val="002729BD"/>
    <w:rsid w:val="002730F3"/>
    <w:rsid w:val="0027324F"/>
    <w:rsid w:val="002733AC"/>
    <w:rsid w:val="00273AF5"/>
    <w:rsid w:val="00273E8E"/>
    <w:rsid w:val="0027421B"/>
    <w:rsid w:val="00274E3E"/>
    <w:rsid w:val="002753C7"/>
    <w:rsid w:val="002756B7"/>
    <w:rsid w:val="00275761"/>
    <w:rsid w:val="00275A10"/>
    <w:rsid w:val="00276C94"/>
    <w:rsid w:val="00276F10"/>
    <w:rsid w:val="0027715C"/>
    <w:rsid w:val="0027777F"/>
    <w:rsid w:val="00277AAE"/>
    <w:rsid w:val="00280D57"/>
    <w:rsid w:val="00280FDC"/>
    <w:rsid w:val="002811B8"/>
    <w:rsid w:val="002812E4"/>
    <w:rsid w:val="002815C9"/>
    <w:rsid w:val="002833E5"/>
    <w:rsid w:val="0028380E"/>
    <w:rsid w:val="00283C52"/>
    <w:rsid w:val="0028409D"/>
    <w:rsid w:val="002846E9"/>
    <w:rsid w:val="002847C9"/>
    <w:rsid w:val="0028487D"/>
    <w:rsid w:val="00286034"/>
    <w:rsid w:val="00286869"/>
    <w:rsid w:val="00286E3F"/>
    <w:rsid w:val="002870FC"/>
    <w:rsid w:val="00287ADE"/>
    <w:rsid w:val="00291344"/>
    <w:rsid w:val="002919A8"/>
    <w:rsid w:val="002927E4"/>
    <w:rsid w:val="00292F6F"/>
    <w:rsid w:val="0029460D"/>
    <w:rsid w:val="00294906"/>
    <w:rsid w:val="00294B11"/>
    <w:rsid w:val="00294D8D"/>
    <w:rsid w:val="0029546D"/>
    <w:rsid w:val="00295F69"/>
    <w:rsid w:val="002968D8"/>
    <w:rsid w:val="00296DF8"/>
    <w:rsid w:val="00296E0A"/>
    <w:rsid w:val="0029706D"/>
    <w:rsid w:val="00297547"/>
    <w:rsid w:val="00297B4D"/>
    <w:rsid w:val="002A0B55"/>
    <w:rsid w:val="002A193A"/>
    <w:rsid w:val="002A2113"/>
    <w:rsid w:val="002A2BBF"/>
    <w:rsid w:val="002A2E13"/>
    <w:rsid w:val="002A4415"/>
    <w:rsid w:val="002A45E9"/>
    <w:rsid w:val="002A486F"/>
    <w:rsid w:val="002A5A86"/>
    <w:rsid w:val="002A60D0"/>
    <w:rsid w:val="002A66A4"/>
    <w:rsid w:val="002A6B70"/>
    <w:rsid w:val="002A6CA3"/>
    <w:rsid w:val="002A732E"/>
    <w:rsid w:val="002B06B6"/>
    <w:rsid w:val="002B10E4"/>
    <w:rsid w:val="002B18C9"/>
    <w:rsid w:val="002B192F"/>
    <w:rsid w:val="002B1AF3"/>
    <w:rsid w:val="002B3320"/>
    <w:rsid w:val="002B33D9"/>
    <w:rsid w:val="002B355C"/>
    <w:rsid w:val="002B3B9D"/>
    <w:rsid w:val="002B3F22"/>
    <w:rsid w:val="002B400B"/>
    <w:rsid w:val="002B4501"/>
    <w:rsid w:val="002B52F9"/>
    <w:rsid w:val="002B5FD4"/>
    <w:rsid w:val="002B772E"/>
    <w:rsid w:val="002C1398"/>
    <w:rsid w:val="002C140D"/>
    <w:rsid w:val="002C1442"/>
    <w:rsid w:val="002C1C19"/>
    <w:rsid w:val="002C2654"/>
    <w:rsid w:val="002C3359"/>
    <w:rsid w:val="002C3519"/>
    <w:rsid w:val="002C375A"/>
    <w:rsid w:val="002C4680"/>
    <w:rsid w:val="002C4C7D"/>
    <w:rsid w:val="002C5423"/>
    <w:rsid w:val="002C5C11"/>
    <w:rsid w:val="002C61FD"/>
    <w:rsid w:val="002C6519"/>
    <w:rsid w:val="002C6884"/>
    <w:rsid w:val="002C6DB6"/>
    <w:rsid w:val="002C6E0D"/>
    <w:rsid w:val="002D00B3"/>
    <w:rsid w:val="002D09A6"/>
    <w:rsid w:val="002D0EE5"/>
    <w:rsid w:val="002D163E"/>
    <w:rsid w:val="002D167D"/>
    <w:rsid w:val="002D1680"/>
    <w:rsid w:val="002D1A52"/>
    <w:rsid w:val="002D234E"/>
    <w:rsid w:val="002D276C"/>
    <w:rsid w:val="002D2843"/>
    <w:rsid w:val="002D2FF2"/>
    <w:rsid w:val="002D36A3"/>
    <w:rsid w:val="002D3A33"/>
    <w:rsid w:val="002D3BD0"/>
    <w:rsid w:val="002D4231"/>
    <w:rsid w:val="002D4633"/>
    <w:rsid w:val="002D4A1A"/>
    <w:rsid w:val="002D4D66"/>
    <w:rsid w:val="002D5854"/>
    <w:rsid w:val="002D5B7A"/>
    <w:rsid w:val="002D6728"/>
    <w:rsid w:val="002D673D"/>
    <w:rsid w:val="002D6AF2"/>
    <w:rsid w:val="002D72DC"/>
    <w:rsid w:val="002D7326"/>
    <w:rsid w:val="002D79B7"/>
    <w:rsid w:val="002E06FE"/>
    <w:rsid w:val="002E074A"/>
    <w:rsid w:val="002E0938"/>
    <w:rsid w:val="002E0A20"/>
    <w:rsid w:val="002E0D80"/>
    <w:rsid w:val="002E0FDC"/>
    <w:rsid w:val="002E10E9"/>
    <w:rsid w:val="002E1522"/>
    <w:rsid w:val="002E17AF"/>
    <w:rsid w:val="002E17D2"/>
    <w:rsid w:val="002E1F52"/>
    <w:rsid w:val="002E2C37"/>
    <w:rsid w:val="002E2EF4"/>
    <w:rsid w:val="002E35F1"/>
    <w:rsid w:val="002E3877"/>
    <w:rsid w:val="002E387C"/>
    <w:rsid w:val="002E4A9D"/>
    <w:rsid w:val="002E5129"/>
    <w:rsid w:val="002E5B0E"/>
    <w:rsid w:val="002E5C1A"/>
    <w:rsid w:val="002E5D26"/>
    <w:rsid w:val="002E5D28"/>
    <w:rsid w:val="002E6452"/>
    <w:rsid w:val="002E74C7"/>
    <w:rsid w:val="002E7F01"/>
    <w:rsid w:val="002F0A48"/>
    <w:rsid w:val="002F0AFF"/>
    <w:rsid w:val="002F0BBD"/>
    <w:rsid w:val="002F0DE2"/>
    <w:rsid w:val="002F10FD"/>
    <w:rsid w:val="002F206D"/>
    <w:rsid w:val="002F3192"/>
    <w:rsid w:val="002F338E"/>
    <w:rsid w:val="002F5CA3"/>
    <w:rsid w:val="002F752D"/>
    <w:rsid w:val="002F7897"/>
    <w:rsid w:val="003001FD"/>
    <w:rsid w:val="00300367"/>
    <w:rsid w:val="00304937"/>
    <w:rsid w:val="00304962"/>
    <w:rsid w:val="00304EEE"/>
    <w:rsid w:val="003052B1"/>
    <w:rsid w:val="00305A28"/>
    <w:rsid w:val="00305E4E"/>
    <w:rsid w:val="00306017"/>
    <w:rsid w:val="003062DF"/>
    <w:rsid w:val="003067FC"/>
    <w:rsid w:val="00306DA9"/>
    <w:rsid w:val="003073BB"/>
    <w:rsid w:val="00307534"/>
    <w:rsid w:val="003079B3"/>
    <w:rsid w:val="00307E92"/>
    <w:rsid w:val="00307F04"/>
    <w:rsid w:val="00307FFA"/>
    <w:rsid w:val="00310AD9"/>
    <w:rsid w:val="0031105D"/>
    <w:rsid w:val="0031129D"/>
    <w:rsid w:val="003122D6"/>
    <w:rsid w:val="003129B0"/>
    <w:rsid w:val="003129F7"/>
    <w:rsid w:val="00312B0F"/>
    <w:rsid w:val="00312B71"/>
    <w:rsid w:val="00312D8E"/>
    <w:rsid w:val="003146F6"/>
    <w:rsid w:val="003153E7"/>
    <w:rsid w:val="003163A5"/>
    <w:rsid w:val="0031694B"/>
    <w:rsid w:val="00316EF7"/>
    <w:rsid w:val="003170A9"/>
    <w:rsid w:val="00317398"/>
    <w:rsid w:val="00320ACD"/>
    <w:rsid w:val="00320E97"/>
    <w:rsid w:val="0032126E"/>
    <w:rsid w:val="00321767"/>
    <w:rsid w:val="00321CBC"/>
    <w:rsid w:val="003234D7"/>
    <w:rsid w:val="00323A70"/>
    <w:rsid w:val="00323AD7"/>
    <w:rsid w:val="00323C7D"/>
    <w:rsid w:val="00323EE8"/>
    <w:rsid w:val="00324054"/>
    <w:rsid w:val="00326222"/>
    <w:rsid w:val="003262FE"/>
    <w:rsid w:val="00326410"/>
    <w:rsid w:val="00326640"/>
    <w:rsid w:val="00326B7C"/>
    <w:rsid w:val="0032742F"/>
    <w:rsid w:val="003308B9"/>
    <w:rsid w:val="00330E36"/>
    <w:rsid w:val="0033148A"/>
    <w:rsid w:val="003324E9"/>
    <w:rsid w:val="003335C5"/>
    <w:rsid w:val="00333790"/>
    <w:rsid w:val="00333807"/>
    <w:rsid w:val="00333C80"/>
    <w:rsid w:val="00334144"/>
    <w:rsid w:val="003348C4"/>
    <w:rsid w:val="00335EA6"/>
    <w:rsid w:val="00336304"/>
    <w:rsid w:val="00336C60"/>
    <w:rsid w:val="00337138"/>
    <w:rsid w:val="00337BB2"/>
    <w:rsid w:val="00340626"/>
    <w:rsid w:val="003408B3"/>
    <w:rsid w:val="003414DE"/>
    <w:rsid w:val="00341BF0"/>
    <w:rsid w:val="003427A1"/>
    <w:rsid w:val="00343284"/>
    <w:rsid w:val="003436D1"/>
    <w:rsid w:val="00343DDB"/>
    <w:rsid w:val="003441E2"/>
    <w:rsid w:val="00344738"/>
    <w:rsid w:val="00344E79"/>
    <w:rsid w:val="00344FA9"/>
    <w:rsid w:val="003456E7"/>
    <w:rsid w:val="003463BC"/>
    <w:rsid w:val="00346E29"/>
    <w:rsid w:val="0034707B"/>
    <w:rsid w:val="003470F5"/>
    <w:rsid w:val="003475AA"/>
    <w:rsid w:val="00347F0A"/>
    <w:rsid w:val="00347FFE"/>
    <w:rsid w:val="003508BB"/>
    <w:rsid w:val="0035160F"/>
    <w:rsid w:val="003517D7"/>
    <w:rsid w:val="0035295D"/>
    <w:rsid w:val="00352E49"/>
    <w:rsid w:val="00352FBD"/>
    <w:rsid w:val="00354051"/>
    <w:rsid w:val="00354074"/>
    <w:rsid w:val="003545AE"/>
    <w:rsid w:val="00355489"/>
    <w:rsid w:val="003568D6"/>
    <w:rsid w:val="003569B7"/>
    <w:rsid w:val="00356A42"/>
    <w:rsid w:val="00357192"/>
    <w:rsid w:val="00357FD7"/>
    <w:rsid w:val="003618EA"/>
    <w:rsid w:val="00361AD8"/>
    <w:rsid w:val="00362523"/>
    <w:rsid w:val="0036256B"/>
    <w:rsid w:val="00362839"/>
    <w:rsid w:val="00363E70"/>
    <w:rsid w:val="00364A64"/>
    <w:rsid w:val="0036644D"/>
    <w:rsid w:val="003667F8"/>
    <w:rsid w:val="00366E10"/>
    <w:rsid w:val="00366EB9"/>
    <w:rsid w:val="00367740"/>
    <w:rsid w:val="00367BBE"/>
    <w:rsid w:val="00367D2A"/>
    <w:rsid w:val="00367E94"/>
    <w:rsid w:val="00367FB4"/>
    <w:rsid w:val="00367FE5"/>
    <w:rsid w:val="00370EB0"/>
    <w:rsid w:val="00370FAD"/>
    <w:rsid w:val="00371832"/>
    <w:rsid w:val="00371A2D"/>
    <w:rsid w:val="00371D90"/>
    <w:rsid w:val="00373735"/>
    <w:rsid w:val="00373923"/>
    <w:rsid w:val="00373C52"/>
    <w:rsid w:val="00374589"/>
    <w:rsid w:val="00374643"/>
    <w:rsid w:val="003749DA"/>
    <w:rsid w:val="00374F8E"/>
    <w:rsid w:val="00375694"/>
    <w:rsid w:val="003758AF"/>
    <w:rsid w:val="00375914"/>
    <w:rsid w:val="00376D0E"/>
    <w:rsid w:val="00376E5B"/>
    <w:rsid w:val="003771A8"/>
    <w:rsid w:val="0037770F"/>
    <w:rsid w:val="00377EE8"/>
    <w:rsid w:val="003807AF"/>
    <w:rsid w:val="003809F6"/>
    <w:rsid w:val="003812A1"/>
    <w:rsid w:val="0038134B"/>
    <w:rsid w:val="00381687"/>
    <w:rsid w:val="00381E5E"/>
    <w:rsid w:val="003820AB"/>
    <w:rsid w:val="00382123"/>
    <w:rsid w:val="00382869"/>
    <w:rsid w:val="00382D2F"/>
    <w:rsid w:val="00383CEB"/>
    <w:rsid w:val="00383DCC"/>
    <w:rsid w:val="00383F95"/>
    <w:rsid w:val="00383FB8"/>
    <w:rsid w:val="003841CC"/>
    <w:rsid w:val="003852F3"/>
    <w:rsid w:val="0038573E"/>
    <w:rsid w:val="00385ED7"/>
    <w:rsid w:val="00386296"/>
    <w:rsid w:val="00386F00"/>
    <w:rsid w:val="003870C0"/>
    <w:rsid w:val="003872A3"/>
    <w:rsid w:val="00387C56"/>
    <w:rsid w:val="00390D7B"/>
    <w:rsid w:val="003910C6"/>
    <w:rsid w:val="003915BC"/>
    <w:rsid w:val="003915E3"/>
    <w:rsid w:val="00392B07"/>
    <w:rsid w:val="00392B1F"/>
    <w:rsid w:val="00392BEC"/>
    <w:rsid w:val="00392D40"/>
    <w:rsid w:val="00393608"/>
    <w:rsid w:val="003939FB"/>
    <w:rsid w:val="00393C33"/>
    <w:rsid w:val="00393C98"/>
    <w:rsid w:val="00393ED2"/>
    <w:rsid w:val="00393F02"/>
    <w:rsid w:val="00394AFD"/>
    <w:rsid w:val="003950E3"/>
    <w:rsid w:val="0039576F"/>
    <w:rsid w:val="00395CF2"/>
    <w:rsid w:val="00396802"/>
    <w:rsid w:val="00396860"/>
    <w:rsid w:val="00396904"/>
    <w:rsid w:val="00396CEF"/>
    <w:rsid w:val="00397471"/>
    <w:rsid w:val="00397789"/>
    <w:rsid w:val="003A0F9A"/>
    <w:rsid w:val="003A1CAA"/>
    <w:rsid w:val="003A21B8"/>
    <w:rsid w:val="003A2643"/>
    <w:rsid w:val="003A3816"/>
    <w:rsid w:val="003A4792"/>
    <w:rsid w:val="003A62EA"/>
    <w:rsid w:val="003A6683"/>
    <w:rsid w:val="003A6820"/>
    <w:rsid w:val="003A77D9"/>
    <w:rsid w:val="003A7D70"/>
    <w:rsid w:val="003A7EAC"/>
    <w:rsid w:val="003B1256"/>
    <w:rsid w:val="003B15F3"/>
    <w:rsid w:val="003B194D"/>
    <w:rsid w:val="003B1A7E"/>
    <w:rsid w:val="003B1DFC"/>
    <w:rsid w:val="003B2255"/>
    <w:rsid w:val="003B2AA1"/>
    <w:rsid w:val="003B3133"/>
    <w:rsid w:val="003B313D"/>
    <w:rsid w:val="003B3814"/>
    <w:rsid w:val="003B3FE3"/>
    <w:rsid w:val="003B46F6"/>
    <w:rsid w:val="003B4BA8"/>
    <w:rsid w:val="003B4BE1"/>
    <w:rsid w:val="003B4DC6"/>
    <w:rsid w:val="003B57B7"/>
    <w:rsid w:val="003B5BBF"/>
    <w:rsid w:val="003B5C3C"/>
    <w:rsid w:val="003B6246"/>
    <w:rsid w:val="003B67AC"/>
    <w:rsid w:val="003B6F9C"/>
    <w:rsid w:val="003B766E"/>
    <w:rsid w:val="003C123B"/>
    <w:rsid w:val="003C1252"/>
    <w:rsid w:val="003C1289"/>
    <w:rsid w:val="003C1369"/>
    <w:rsid w:val="003C16CB"/>
    <w:rsid w:val="003C1DAB"/>
    <w:rsid w:val="003C3527"/>
    <w:rsid w:val="003C443B"/>
    <w:rsid w:val="003C615A"/>
    <w:rsid w:val="003C76E3"/>
    <w:rsid w:val="003D01BF"/>
    <w:rsid w:val="003D0C25"/>
    <w:rsid w:val="003D0CE4"/>
    <w:rsid w:val="003D223B"/>
    <w:rsid w:val="003D26A6"/>
    <w:rsid w:val="003D32DB"/>
    <w:rsid w:val="003D3AAC"/>
    <w:rsid w:val="003D41C2"/>
    <w:rsid w:val="003D41F4"/>
    <w:rsid w:val="003D450C"/>
    <w:rsid w:val="003D48F2"/>
    <w:rsid w:val="003D4A68"/>
    <w:rsid w:val="003D4F13"/>
    <w:rsid w:val="003D5387"/>
    <w:rsid w:val="003D59C1"/>
    <w:rsid w:val="003D5B8B"/>
    <w:rsid w:val="003D6664"/>
    <w:rsid w:val="003D6F78"/>
    <w:rsid w:val="003D6FE8"/>
    <w:rsid w:val="003D70A9"/>
    <w:rsid w:val="003D7A86"/>
    <w:rsid w:val="003D7AC9"/>
    <w:rsid w:val="003D7D35"/>
    <w:rsid w:val="003E001F"/>
    <w:rsid w:val="003E01FD"/>
    <w:rsid w:val="003E029C"/>
    <w:rsid w:val="003E04A7"/>
    <w:rsid w:val="003E0BEF"/>
    <w:rsid w:val="003E1C7F"/>
    <w:rsid w:val="003E1CD8"/>
    <w:rsid w:val="003E41ED"/>
    <w:rsid w:val="003E49BA"/>
    <w:rsid w:val="003E4D68"/>
    <w:rsid w:val="003E4E4C"/>
    <w:rsid w:val="003E52CF"/>
    <w:rsid w:val="003E542D"/>
    <w:rsid w:val="003E55BA"/>
    <w:rsid w:val="003E5864"/>
    <w:rsid w:val="003E5AB5"/>
    <w:rsid w:val="003E5C1C"/>
    <w:rsid w:val="003E5EF4"/>
    <w:rsid w:val="003E64CA"/>
    <w:rsid w:val="003E6C44"/>
    <w:rsid w:val="003E73DD"/>
    <w:rsid w:val="003E7965"/>
    <w:rsid w:val="003E7EDA"/>
    <w:rsid w:val="003F12E4"/>
    <w:rsid w:val="003F16A0"/>
    <w:rsid w:val="003F1B03"/>
    <w:rsid w:val="003F1BFA"/>
    <w:rsid w:val="003F1FC8"/>
    <w:rsid w:val="003F21B6"/>
    <w:rsid w:val="003F273C"/>
    <w:rsid w:val="003F2882"/>
    <w:rsid w:val="003F2CAE"/>
    <w:rsid w:val="003F36CD"/>
    <w:rsid w:val="003F4BCB"/>
    <w:rsid w:val="003F63EA"/>
    <w:rsid w:val="003F6A83"/>
    <w:rsid w:val="003F6E51"/>
    <w:rsid w:val="003F6F9E"/>
    <w:rsid w:val="003F773B"/>
    <w:rsid w:val="003F77D9"/>
    <w:rsid w:val="003F7F82"/>
    <w:rsid w:val="00400086"/>
    <w:rsid w:val="00400D6F"/>
    <w:rsid w:val="00402B2C"/>
    <w:rsid w:val="0040322B"/>
    <w:rsid w:val="004035BF"/>
    <w:rsid w:val="004036C9"/>
    <w:rsid w:val="004038DA"/>
    <w:rsid w:val="00404390"/>
    <w:rsid w:val="00404FAD"/>
    <w:rsid w:val="0040583A"/>
    <w:rsid w:val="00405C83"/>
    <w:rsid w:val="00406209"/>
    <w:rsid w:val="0040665F"/>
    <w:rsid w:val="004067BD"/>
    <w:rsid w:val="00406D91"/>
    <w:rsid w:val="004078A3"/>
    <w:rsid w:val="00407C0C"/>
    <w:rsid w:val="00407E1C"/>
    <w:rsid w:val="00407E95"/>
    <w:rsid w:val="00407F88"/>
    <w:rsid w:val="00410961"/>
    <w:rsid w:val="00411A37"/>
    <w:rsid w:val="00411F15"/>
    <w:rsid w:val="0041201C"/>
    <w:rsid w:val="004124D2"/>
    <w:rsid w:val="00412E62"/>
    <w:rsid w:val="00412E72"/>
    <w:rsid w:val="004140C4"/>
    <w:rsid w:val="0041425E"/>
    <w:rsid w:val="00414A0E"/>
    <w:rsid w:val="00414BA5"/>
    <w:rsid w:val="004156C9"/>
    <w:rsid w:val="0041634E"/>
    <w:rsid w:val="00416720"/>
    <w:rsid w:val="004175A9"/>
    <w:rsid w:val="0041764E"/>
    <w:rsid w:val="00417CB8"/>
    <w:rsid w:val="00420337"/>
    <w:rsid w:val="00420941"/>
    <w:rsid w:val="00420AB5"/>
    <w:rsid w:val="004214FF"/>
    <w:rsid w:val="00421E97"/>
    <w:rsid w:val="00422305"/>
    <w:rsid w:val="004223E6"/>
    <w:rsid w:val="00422E10"/>
    <w:rsid w:val="004234CB"/>
    <w:rsid w:val="0042400D"/>
    <w:rsid w:val="00424FD8"/>
    <w:rsid w:val="00425050"/>
    <w:rsid w:val="00426026"/>
    <w:rsid w:val="00426241"/>
    <w:rsid w:val="0042648E"/>
    <w:rsid w:val="00426521"/>
    <w:rsid w:val="00426A4C"/>
    <w:rsid w:val="00426D1A"/>
    <w:rsid w:val="00427265"/>
    <w:rsid w:val="0042729A"/>
    <w:rsid w:val="00427DF8"/>
    <w:rsid w:val="00430580"/>
    <w:rsid w:val="00430C5A"/>
    <w:rsid w:val="00431605"/>
    <w:rsid w:val="004317F6"/>
    <w:rsid w:val="0043213C"/>
    <w:rsid w:val="00432305"/>
    <w:rsid w:val="004324A6"/>
    <w:rsid w:val="00434216"/>
    <w:rsid w:val="0043523D"/>
    <w:rsid w:val="00435ABC"/>
    <w:rsid w:val="00435CE2"/>
    <w:rsid w:val="00436131"/>
    <w:rsid w:val="0043693D"/>
    <w:rsid w:val="00436FB3"/>
    <w:rsid w:val="004402DB"/>
    <w:rsid w:val="004403C3"/>
    <w:rsid w:val="0044066A"/>
    <w:rsid w:val="00440A54"/>
    <w:rsid w:val="00440CFD"/>
    <w:rsid w:val="004417B5"/>
    <w:rsid w:val="00441F13"/>
    <w:rsid w:val="00442147"/>
    <w:rsid w:val="00443019"/>
    <w:rsid w:val="004437E8"/>
    <w:rsid w:val="0044464F"/>
    <w:rsid w:val="004446DB"/>
    <w:rsid w:val="00444FE9"/>
    <w:rsid w:val="004456F8"/>
    <w:rsid w:val="00445E81"/>
    <w:rsid w:val="0044710A"/>
    <w:rsid w:val="00450230"/>
    <w:rsid w:val="004507E4"/>
    <w:rsid w:val="0045080D"/>
    <w:rsid w:val="00451456"/>
    <w:rsid w:val="00451E0D"/>
    <w:rsid w:val="00451FD8"/>
    <w:rsid w:val="00452A4E"/>
    <w:rsid w:val="004536C6"/>
    <w:rsid w:val="00454037"/>
    <w:rsid w:val="004540B1"/>
    <w:rsid w:val="0045460E"/>
    <w:rsid w:val="00454687"/>
    <w:rsid w:val="00454DE9"/>
    <w:rsid w:val="00455411"/>
    <w:rsid w:val="00455C73"/>
    <w:rsid w:val="00455FE1"/>
    <w:rsid w:val="00457FB3"/>
    <w:rsid w:val="00460DB6"/>
    <w:rsid w:val="00461203"/>
    <w:rsid w:val="00461463"/>
    <w:rsid w:val="0046170A"/>
    <w:rsid w:val="00461AB9"/>
    <w:rsid w:val="00461CA2"/>
    <w:rsid w:val="00462200"/>
    <w:rsid w:val="00463172"/>
    <w:rsid w:val="00464177"/>
    <w:rsid w:val="0046448B"/>
    <w:rsid w:val="00464F94"/>
    <w:rsid w:val="00465604"/>
    <w:rsid w:val="0046623E"/>
    <w:rsid w:val="004665B4"/>
    <w:rsid w:val="00466D5E"/>
    <w:rsid w:val="004676C1"/>
    <w:rsid w:val="0047092B"/>
    <w:rsid w:val="00470C86"/>
    <w:rsid w:val="00470E5B"/>
    <w:rsid w:val="004711EF"/>
    <w:rsid w:val="00471652"/>
    <w:rsid w:val="00471C2D"/>
    <w:rsid w:val="0047238D"/>
    <w:rsid w:val="00472A3A"/>
    <w:rsid w:val="00472C98"/>
    <w:rsid w:val="0047354E"/>
    <w:rsid w:val="0047372F"/>
    <w:rsid w:val="0047488C"/>
    <w:rsid w:val="00474B7B"/>
    <w:rsid w:val="00474E1B"/>
    <w:rsid w:val="004751C1"/>
    <w:rsid w:val="00475410"/>
    <w:rsid w:val="004758AD"/>
    <w:rsid w:val="00475C8A"/>
    <w:rsid w:val="00475CC7"/>
    <w:rsid w:val="00476B6E"/>
    <w:rsid w:val="00476EDC"/>
    <w:rsid w:val="0047758E"/>
    <w:rsid w:val="004777DD"/>
    <w:rsid w:val="00477CF7"/>
    <w:rsid w:val="00477DE7"/>
    <w:rsid w:val="00477EB4"/>
    <w:rsid w:val="00477FBB"/>
    <w:rsid w:val="004801F4"/>
    <w:rsid w:val="00480607"/>
    <w:rsid w:val="00480A47"/>
    <w:rsid w:val="0048147D"/>
    <w:rsid w:val="00481600"/>
    <w:rsid w:val="004816AB"/>
    <w:rsid w:val="00482164"/>
    <w:rsid w:val="0048292F"/>
    <w:rsid w:val="00483C51"/>
    <w:rsid w:val="00483FA5"/>
    <w:rsid w:val="00485C97"/>
    <w:rsid w:val="00485FDA"/>
    <w:rsid w:val="004864E0"/>
    <w:rsid w:val="0048690E"/>
    <w:rsid w:val="00486ED1"/>
    <w:rsid w:val="004877B3"/>
    <w:rsid w:val="00487A78"/>
    <w:rsid w:val="00487BB4"/>
    <w:rsid w:val="00487BD6"/>
    <w:rsid w:val="00490C73"/>
    <w:rsid w:val="00490EFE"/>
    <w:rsid w:val="00491832"/>
    <w:rsid w:val="00491F7E"/>
    <w:rsid w:val="004924E4"/>
    <w:rsid w:val="0049256E"/>
    <w:rsid w:val="0049273F"/>
    <w:rsid w:val="00492F76"/>
    <w:rsid w:val="00493CE9"/>
    <w:rsid w:val="00493D60"/>
    <w:rsid w:val="004943B3"/>
    <w:rsid w:val="0049592D"/>
    <w:rsid w:val="00495A57"/>
    <w:rsid w:val="00496B07"/>
    <w:rsid w:val="00496D02"/>
    <w:rsid w:val="004971A1"/>
    <w:rsid w:val="00497E1A"/>
    <w:rsid w:val="004A016E"/>
    <w:rsid w:val="004A059D"/>
    <w:rsid w:val="004A062E"/>
    <w:rsid w:val="004A0E77"/>
    <w:rsid w:val="004A103F"/>
    <w:rsid w:val="004A1B92"/>
    <w:rsid w:val="004A1BAF"/>
    <w:rsid w:val="004A20CD"/>
    <w:rsid w:val="004A2B2F"/>
    <w:rsid w:val="004A2BB3"/>
    <w:rsid w:val="004A2BE8"/>
    <w:rsid w:val="004A3DFF"/>
    <w:rsid w:val="004A46A0"/>
    <w:rsid w:val="004A4720"/>
    <w:rsid w:val="004A5163"/>
    <w:rsid w:val="004A5CDF"/>
    <w:rsid w:val="004A5F21"/>
    <w:rsid w:val="004A6588"/>
    <w:rsid w:val="004A6746"/>
    <w:rsid w:val="004A6F03"/>
    <w:rsid w:val="004A7D83"/>
    <w:rsid w:val="004A7F4A"/>
    <w:rsid w:val="004B0CA9"/>
    <w:rsid w:val="004B15CD"/>
    <w:rsid w:val="004B16A5"/>
    <w:rsid w:val="004B175B"/>
    <w:rsid w:val="004B24B3"/>
    <w:rsid w:val="004B25E6"/>
    <w:rsid w:val="004B40E1"/>
    <w:rsid w:val="004B43D1"/>
    <w:rsid w:val="004B4BA8"/>
    <w:rsid w:val="004B4D62"/>
    <w:rsid w:val="004B5270"/>
    <w:rsid w:val="004B5995"/>
    <w:rsid w:val="004B5D82"/>
    <w:rsid w:val="004B7A67"/>
    <w:rsid w:val="004B7ED9"/>
    <w:rsid w:val="004C083C"/>
    <w:rsid w:val="004C09D9"/>
    <w:rsid w:val="004C108C"/>
    <w:rsid w:val="004C10E8"/>
    <w:rsid w:val="004C12ED"/>
    <w:rsid w:val="004C1705"/>
    <w:rsid w:val="004C1E1F"/>
    <w:rsid w:val="004C20D1"/>
    <w:rsid w:val="004C27BD"/>
    <w:rsid w:val="004C2BE4"/>
    <w:rsid w:val="004C2F83"/>
    <w:rsid w:val="004C3672"/>
    <w:rsid w:val="004C3D94"/>
    <w:rsid w:val="004C4A38"/>
    <w:rsid w:val="004C4BF1"/>
    <w:rsid w:val="004C4C3D"/>
    <w:rsid w:val="004C538F"/>
    <w:rsid w:val="004C54DE"/>
    <w:rsid w:val="004C57F4"/>
    <w:rsid w:val="004C621C"/>
    <w:rsid w:val="004C6837"/>
    <w:rsid w:val="004C6CAD"/>
    <w:rsid w:val="004C73A1"/>
    <w:rsid w:val="004C7524"/>
    <w:rsid w:val="004C78A3"/>
    <w:rsid w:val="004C7AA8"/>
    <w:rsid w:val="004D0020"/>
    <w:rsid w:val="004D00FB"/>
    <w:rsid w:val="004D0238"/>
    <w:rsid w:val="004D252F"/>
    <w:rsid w:val="004D2544"/>
    <w:rsid w:val="004D2822"/>
    <w:rsid w:val="004D2C0F"/>
    <w:rsid w:val="004D39A5"/>
    <w:rsid w:val="004D4306"/>
    <w:rsid w:val="004D55A6"/>
    <w:rsid w:val="004D6AD9"/>
    <w:rsid w:val="004D76BA"/>
    <w:rsid w:val="004D7E50"/>
    <w:rsid w:val="004D7E9D"/>
    <w:rsid w:val="004E0216"/>
    <w:rsid w:val="004E1080"/>
    <w:rsid w:val="004E1D52"/>
    <w:rsid w:val="004E413C"/>
    <w:rsid w:val="004E43E6"/>
    <w:rsid w:val="004E5192"/>
    <w:rsid w:val="004E59EA"/>
    <w:rsid w:val="004E5B67"/>
    <w:rsid w:val="004E6EC3"/>
    <w:rsid w:val="004E7B63"/>
    <w:rsid w:val="004F0131"/>
    <w:rsid w:val="004F04DC"/>
    <w:rsid w:val="004F13C4"/>
    <w:rsid w:val="004F1E95"/>
    <w:rsid w:val="004F365C"/>
    <w:rsid w:val="004F400C"/>
    <w:rsid w:val="004F4635"/>
    <w:rsid w:val="004F4B8D"/>
    <w:rsid w:val="004F60DE"/>
    <w:rsid w:val="004F6B8D"/>
    <w:rsid w:val="004F741D"/>
    <w:rsid w:val="004F7EF9"/>
    <w:rsid w:val="00500299"/>
    <w:rsid w:val="00500481"/>
    <w:rsid w:val="00500932"/>
    <w:rsid w:val="00500C3C"/>
    <w:rsid w:val="00500FA7"/>
    <w:rsid w:val="0050189E"/>
    <w:rsid w:val="00501F50"/>
    <w:rsid w:val="00502CBB"/>
    <w:rsid w:val="00502DB5"/>
    <w:rsid w:val="00502E73"/>
    <w:rsid w:val="00503DA0"/>
    <w:rsid w:val="00504AAE"/>
    <w:rsid w:val="00506103"/>
    <w:rsid w:val="005064E9"/>
    <w:rsid w:val="00506772"/>
    <w:rsid w:val="00506999"/>
    <w:rsid w:val="005073C5"/>
    <w:rsid w:val="00507D42"/>
    <w:rsid w:val="005103EA"/>
    <w:rsid w:val="005105E6"/>
    <w:rsid w:val="0051099B"/>
    <w:rsid w:val="00510E02"/>
    <w:rsid w:val="005114C8"/>
    <w:rsid w:val="00512569"/>
    <w:rsid w:val="005136F8"/>
    <w:rsid w:val="00514120"/>
    <w:rsid w:val="0051413B"/>
    <w:rsid w:val="0051420E"/>
    <w:rsid w:val="00515120"/>
    <w:rsid w:val="00515943"/>
    <w:rsid w:val="00515C3E"/>
    <w:rsid w:val="00516320"/>
    <w:rsid w:val="00516DC0"/>
    <w:rsid w:val="0051748B"/>
    <w:rsid w:val="00517F01"/>
    <w:rsid w:val="00520364"/>
    <w:rsid w:val="00520741"/>
    <w:rsid w:val="005214EF"/>
    <w:rsid w:val="00521AED"/>
    <w:rsid w:val="00521CEF"/>
    <w:rsid w:val="005229B7"/>
    <w:rsid w:val="0052305C"/>
    <w:rsid w:val="00523D8A"/>
    <w:rsid w:val="0052423E"/>
    <w:rsid w:val="00524E0E"/>
    <w:rsid w:val="00524F8D"/>
    <w:rsid w:val="0052572A"/>
    <w:rsid w:val="00526153"/>
    <w:rsid w:val="005265FA"/>
    <w:rsid w:val="00526A3B"/>
    <w:rsid w:val="00527483"/>
    <w:rsid w:val="0052755C"/>
    <w:rsid w:val="005275F8"/>
    <w:rsid w:val="00527FB3"/>
    <w:rsid w:val="00527FFE"/>
    <w:rsid w:val="005304DD"/>
    <w:rsid w:val="0053071F"/>
    <w:rsid w:val="005312E2"/>
    <w:rsid w:val="005319FD"/>
    <w:rsid w:val="00534931"/>
    <w:rsid w:val="00535914"/>
    <w:rsid w:val="005361D3"/>
    <w:rsid w:val="005368E8"/>
    <w:rsid w:val="00540266"/>
    <w:rsid w:val="005409EA"/>
    <w:rsid w:val="00540B63"/>
    <w:rsid w:val="00540E8A"/>
    <w:rsid w:val="005414BD"/>
    <w:rsid w:val="005416AF"/>
    <w:rsid w:val="00541CAC"/>
    <w:rsid w:val="005423A4"/>
    <w:rsid w:val="00542693"/>
    <w:rsid w:val="0054322D"/>
    <w:rsid w:val="0054349B"/>
    <w:rsid w:val="005438C6"/>
    <w:rsid w:val="00544024"/>
    <w:rsid w:val="00545646"/>
    <w:rsid w:val="00545D03"/>
    <w:rsid w:val="005461D9"/>
    <w:rsid w:val="005463D2"/>
    <w:rsid w:val="005508CF"/>
    <w:rsid w:val="00550B36"/>
    <w:rsid w:val="00550E60"/>
    <w:rsid w:val="00550F0C"/>
    <w:rsid w:val="00551C29"/>
    <w:rsid w:val="005520CF"/>
    <w:rsid w:val="005529B8"/>
    <w:rsid w:val="00553245"/>
    <w:rsid w:val="00553CA6"/>
    <w:rsid w:val="00555680"/>
    <w:rsid w:val="00556BDE"/>
    <w:rsid w:val="00557098"/>
    <w:rsid w:val="00557F86"/>
    <w:rsid w:val="005601AC"/>
    <w:rsid w:val="00560247"/>
    <w:rsid w:val="0056051B"/>
    <w:rsid w:val="00561524"/>
    <w:rsid w:val="00561BF4"/>
    <w:rsid w:val="00563065"/>
    <w:rsid w:val="00563720"/>
    <w:rsid w:val="005653E5"/>
    <w:rsid w:val="00565647"/>
    <w:rsid w:val="00565E69"/>
    <w:rsid w:val="00565EAD"/>
    <w:rsid w:val="00565FF1"/>
    <w:rsid w:val="0056613D"/>
    <w:rsid w:val="00566357"/>
    <w:rsid w:val="005666E7"/>
    <w:rsid w:val="00566728"/>
    <w:rsid w:val="00567078"/>
    <w:rsid w:val="00567D35"/>
    <w:rsid w:val="00567E90"/>
    <w:rsid w:val="00567F8E"/>
    <w:rsid w:val="005700D9"/>
    <w:rsid w:val="00570288"/>
    <w:rsid w:val="0057055D"/>
    <w:rsid w:val="00570790"/>
    <w:rsid w:val="00570EB0"/>
    <w:rsid w:val="0057210B"/>
    <w:rsid w:val="00572D18"/>
    <w:rsid w:val="00573079"/>
    <w:rsid w:val="0057334F"/>
    <w:rsid w:val="0057345D"/>
    <w:rsid w:val="005738CF"/>
    <w:rsid w:val="00573EAA"/>
    <w:rsid w:val="00575EC4"/>
    <w:rsid w:val="005772CB"/>
    <w:rsid w:val="005773A2"/>
    <w:rsid w:val="00577936"/>
    <w:rsid w:val="00577F9C"/>
    <w:rsid w:val="005804DA"/>
    <w:rsid w:val="00580DF3"/>
    <w:rsid w:val="0058127B"/>
    <w:rsid w:val="00582B2C"/>
    <w:rsid w:val="005830CE"/>
    <w:rsid w:val="005838B7"/>
    <w:rsid w:val="00583908"/>
    <w:rsid w:val="00583E7B"/>
    <w:rsid w:val="005840DD"/>
    <w:rsid w:val="00584756"/>
    <w:rsid w:val="00584EB0"/>
    <w:rsid w:val="00584FED"/>
    <w:rsid w:val="00585155"/>
    <w:rsid w:val="00586500"/>
    <w:rsid w:val="0058659B"/>
    <w:rsid w:val="005867B5"/>
    <w:rsid w:val="005878AE"/>
    <w:rsid w:val="00587A8C"/>
    <w:rsid w:val="00587D7E"/>
    <w:rsid w:val="005901DC"/>
    <w:rsid w:val="005909B8"/>
    <w:rsid w:val="00590A84"/>
    <w:rsid w:val="00590B1F"/>
    <w:rsid w:val="00590C3D"/>
    <w:rsid w:val="00590C45"/>
    <w:rsid w:val="00591099"/>
    <w:rsid w:val="00591746"/>
    <w:rsid w:val="005929B1"/>
    <w:rsid w:val="00592F3B"/>
    <w:rsid w:val="0059393D"/>
    <w:rsid w:val="005943D2"/>
    <w:rsid w:val="0059520E"/>
    <w:rsid w:val="0059557A"/>
    <w:rsid w:val="005956F0"/>
    <w:rsid w:val="00595968"/>
    <w:rsid w:val="005965D6"/>
    <w:rsid w:val="005A0BDD"/>
    <w:rsid w:val="005A1081"/>
    <w:rsid w:val="005A1517"/>
    <w:rsid w:val="005A1667"/>
    <w:rsid w:val="005A247B"/>
    <w:rsid w:val="005A278E"/>
    <w:rsid w:val="005A3219"/>
    <w:rsid w:val="005A326B"/>
    <w:rsid w:val="005A342C"/>
    <w:rsid w:val="005A47AC"/>
    <w:rsid w:val="005A4FD2"/>
    <w:rsid w:val="005A5CC4"/>
    <w:rsid w:val="005A6D6F"/>
    <w:rsid w:val="005A6DA1"/>
    <w:rsid w:val="005A6F34"/>
    <w:rsid w:val="005A7356"/>
    <w:rsid w:val="005A76A0"/>
    <w:rsid w:val="005A77E0"/>
    <w:rsid w:val="005A781E"/>
    <w:rsid w:val="005A7ABB"/>
    <w:rsid w:val="005A7C2A"/>
    <w:rsid w:val="005B0566"/>
    <w:rsid w:val="005B06FA"/>
    <w:rsid w:val="005B1C36"/>
    <w:rsid w:val="005B1E7D"/>
    <w:rsid w:val="005B254C"/>
    <w:rsid w:val="005B27D2"/>
    <w:rsid w:val="005B3026"/>
    <w:rsid w:val="005B43FA"/>
    <w:rsid w:val="005B4BBF"/>
    <w:rsid w:val="005B4FE9"/>
    <w:rsid w:val="005B501E"/>
    <w:rsid w:val="005B5194"/>
    <w:rsid w:val="005B5253"/>
    <w:rsid w:val="005B6058"/>
    <w:rsid w:val="005B634D"/>
    <w:rsid w:val="005B6748"/>
    <w:rsid w:val="005B7378"/>
    <w:rsid w:val="005B7A10"/>
    <w:rsid w:val="005B7BAD"/>
    <w:rsid w:val="005B7DCC"/>
    <w:rsid w:val="005B7F64"/>
    <w:rsid w:val="005C07CD"/>
    <w:rsid w:val="005C1665"/>
    <w:rsid w:val="005C2158"/>
    <w:rsid w:val="005C22FE"/>
    <w:rsid w:val="005C28C2"/>
    <w:rsid w:val="005C2C19"/>
    <w:rsid w:val="005C347F"/>
    <w:rsid w:val="005C397A"/>
    <w:rsid w:val="005C3C54"/>
    <w:rsid w:val="005C3E13"/>
    <w:rsid w:val="005C428F"/>
    <w:rsid w:val="005C5186"/>
    <w:rsid w:val="005C61C4"/>
    <w:rsid w:val="005C690E"/>
    <w:rsid w:val="005C6B82"/>
    <w:rsid w:val="005C6C14"/>
    <w:rsid w:val="005C7472"/>
    <w:rsid w:val="005C7512"/>
    <w:rsid w:val="005C79E3"/>
    <w:rsid w:val="005C7E12"/>
    <w:rsid w:val="005D08B3"/>
    <w:rsid w:val="005D0C45"/>
    <w:rsid w:val="005D0DF7"/>
    <w:rsid w:val="005D1108"/>
    <w:rsid w:val="005D120F"/>
    <w:rsid w:val="005D175E"/>
    <w:rsid w:val="005D1FB6"/>
    <w:rsid w:val="005D2401"/>
    <w:rsid w:val="005D2782"/>
    <w:rsid w:val="005D32B4"/>
    <w:rsid w:val="005D33F6"/>
    <w:rsid w:val="005D3BAE"/>
    <w:rsid w:val="005D3BFF"/>
    <w:rsid w:val="005D5510"/>
    <w:rsid w:val="005D5FB4"/>
    <w:rsid w:val="005D64AA"/>
    <w:rsid w:val="005D714E"/>
    <w:rsid w:val="005D7689"/>
    <w:rsid w:val="005D77A2"/>
    <w:rsid w:val="005D781B"/>
    <w:rsid w:val="005D7CC6"/>
    <w:rsid w:val="005D7E76"/>
    <w:rsid w:val="005E0A5E"/>
    <w:rsid w:val="005E27F2"/>
    <w:rsid w:val="005E2FF9"/>
    <w:rsid w:val="005E3258"/>
    <w:rsid w:val="005E33F1"/>
    <w:rsid w:val="005E34CE"/>
    <w:rsid w:val="005E3547"/>
    <w:rsid w:val="005E3BAA"/>
    <w:rsid w:val="005E4542"/>
    <w:rsid w:val="005E4C1C"/>
    <w:rsid w:val="005E5610"/>
    <w:rsid w:val="005E5B93"/>
    <w:rsid w:val="005E5CC6"/>
    <w:rsid w:val="005E6CC0"/>
    <w:rsid w:val="005E7395"/>
    <w:rsid w:val="005E7429"/>
    <w:rsid w:val="005E76BB"/>
    <w:rsid w:val="005E7955"/>
    <w:rsid w:val="005E7984"/>
    <w:rsid w:val="005E7BF7"/>
    <w:rsid w:val="005E7D0E"/>
    <w:rsid w:val="005F012A"/>
    <w:rsid w:val="005F04C9"/>
    <w:rsid w:val="005F07CF"/>
    <w:rsid w:val="005F099C"/>
    <w:rsid w:val="005F13C9"/>
    <w:rsid w:val="005F2763"/>
    <w:rsid w:val="005F2FB4"/>
    <w:rsid w:val="005F402B"/>
    <w:rsid w:val="005F58E2"/>
    <w:rsid w:val="005F5903"/>
    <w:rsid w:val="005F5D42"/>
    <w:rsid w:val="005F6E07"/>
    <w:rsid w:val="005F7699"/>
    <w:rsid w:val="005F7827"/>
    <w:rsid w:val="005F7975"/>
    <w:rsid w:val="005F7F60"/>
    <w:rsid w:val="00601B96"/>
    <w:rsid w:val="00601EFA"/>
    <w:rsid w:val="00602184"/>
    <w:rsid w:val="006032B8"/>
    <w:rsid w:val="00604091"/>
    <w:rsid w:val="00605E15"/>
    <w:rsid w:val="0060633C"/>
    <w:rsid w:val="00607246"/>
    <w:rsid w:val="00610105"/>
    <w:rsid w:val="0061059C"/>
    <w:rsid w:val="00610A72"/>
    <w:rsid w:val="00610F02"/>
    <w:rsid w:val="00611A33"/>
    <w:rsid w:val="00613014"/>
    <w:rsid w:val="006136FE"/>
    <w:rsid w:val="00613EBD"/>
    <w:rsid w:val="00614478"/>
    <w:rsid w:val="006161C1"/>
    <w:rsid w:val="006161D4"/>
    <w:rsid w:val="00616A81"/>
    <w:rsid w:val="00616F42"/>
    <w:rsid w:val="006176B4"/>
    <w:rsid w:val="00617A5D"/>
    <w:rsid w:val="00620832"/>
    <w:rsid w:val="006210A1"/>
    <w:rsid w:val="006218E0"/>
    <w:rsid w:val="006224FB"/>
    <w:rsid w:val="006239FC"/>
    <w:rsid w:val="00624167"/>
    <w:rsid w:val="006243F2"/>
    <w:rsid w:val="006248F5"/>
    <w:rsid w:val="00624A63"/>
    <w:rsid w:val="0062525C"/>
    <w:rsid w:val="0062555D"/>
    <w:rsid w:val="006256A1"/>
    <w:rsid w:val="00626436"/>
    <w:rsid w:val="00626B27"/>
    <w:rsid w:val="00626BFB"/>
    <w:rsid w:val="00626FD4"/>
    <w:rsid w:val="00627215"/>
    <w:rsid w:val="00627B07"/>
    <w:rsid w:val="00627B51"/>
    <w:rsid w:val="006316FE"/>
    <w:rsid w:val="00631C71"/>
    <w:rsid w:val="00633E7B"/>
    <w:rsid w:val="00634FFF"/>
    <w:rsid w:val="0063533B"/>
    <w:rsid w:val="0063547F"/>
    <w:rsid w:val="006359E6"/>
    <w:rsid w:val="00635EDE"/>
    <w:rsid w:val="0063651F"/>
    <w:rsid w:val="0063673D"/>
    <w:rsid w:val="00636812"/>
    <w:rsid w:val="00636B6C"/>
    <w:rsid w:val="00636E07"/>
    <w:rsid w:val="00637607"/>
    <w:rsid w:val="00637AA9"/>
    <w:rsid w:val="006414A4"/>
    <w:rsid w:val="0064178D"/>
    <w:rsid w:val="00641D2D"/>
    <w:rsid w:val="006425E5"/>
    <w:rsid w:val="006431F7"/>
    <w:rsid w:val="006434A8"/>
    <w:rsid w:val="006436A5"/>
    <w:rsid w:val="006436E2"/>
    <w:rsid w:val="00643F47"/>
    <w:rsid w:val="00644195"/>
    <w:rsid w:val="00644C2D"/>
    <w:rsid w:val="00644D21"/>
    <w:rsid w:val="00644EB2"/>
    <w:rsid w:val="0064612A"/>
    <w:rsid w:val="00646CCB"/>
    <w:rsid w:val="00646E75"/>
    <w:rsid w:val="006471F8"/>
    <w:rsid w:val="00647452"/>
    <w:rsid w:val="006476DC"/>
    <w:rsid w:val="00647C15"/>
    <w:rsid w:val="00647D22"/>
    <w:rsid w:val="00647E1C"/>
    <w:rsid w:val="006503EB"/>
    <w:rsid w:val="006505BB"/>
    <w:rsid w:val="0065072F"/>
    <w:rsid w:val="00650D99"/>
    <w:rsid w:val="006513A6"/>
    <w:rsid w:val="0065189E"/>
    <w:rsid w:val="00654AF9"/>
    <w:rsid w:val="00655F0A"/>
    <w:rsid w:val="006565D5"/>
    <w:rsid w:val="00656E22"/>
    <w:rsid w:val="006572CB"/>
    <w:rsid w:val="00657946"/>
    <w:rsid w:val="00657CE9"/>
    <w:rsid w:val="00657E58"/>
    <w:rsid w:val="006605A1"/>
    <w:rsid w:val="00660912"/>
    <w:rsid w:val="00660DC7"/>
    <w:rsid w:val="00662463"/>
    <w:rsid w:val="00662A60"/>
    <w:rsid w:val="00664139"/>
    <w:rsid w:val="00665E40"/>
    <w:rsid w:val="006667E3"/>
    <w:rsid w:val="006677E7"/>
    <w:rsid w:val="00667801"/>
    <w:rsid w:val="0066792A"/>
    <w:rsid w:val="00670223"/>
    <w:rsid w:val="00671960"/>
    <w:rsid w:val="00671ECE"/>
    <w:rsid w:val="00673B59"/>
    <w:rsid w:val="00673C6A"/>
    <w:rsid w:val="00673E0F"/>
    <w:rsid w:val="0067456A"/>
    <w:rsid w:val="006748EF"/>
    <w:rsid w:val="00675359"/>
    <w:rsid w:val="0067557F"/>
    <w:rsid w:val="00675842"/>
    <w:rsid w:val="00675C65"/>
    <w:rsid w:val="00675F8C"/>
    <w:rsid w:val="00676EC5"/>
    <w:rsid w:val="00677F9A"/>
    <w:rsid w:val="00680418"/>
    <w:rsid w:val="00680784"/>
    <w:rsid w:val="00680AF7"/>
    <w:rsid w:val="00680E5C"/>
    <w:rsid w:val="00681342"/>
    <w:rsid w:val="006815F3"/>
    <w:rsid w:val="00683095"/>
    <w:rsid w:val="006830ED"/>
    <w:rsid w:val="00683B8C"/>
    <w:rsid w:val="00683E40"/>
    <w:rsid w:val="00685330"/>
    <w:rsid w:val="006858B0"/>
    <w:rsid w:val="00685BCA"/>
    <w:rsid w:val="00685E5C"/>
    <w:rsid w:val="00685F20"/>
    <w:rsid w:val="00685F59"/>
    <w:rsid w:val="00686F99"/>
    <w:rsid w:val="00687065"/>
    <w:rsid w:val="006871D2"/>
    <w:rsid w:val="00687C1D"/>
    <w:rsid w:val="00687E4B"/>
    <w:rsid w:val="00690305"/>
    <w:rsid w:val="00690E9B"/>
    <w:rsid w:val="006912F2"/>
    <w:rsid w:val="00691A50"/>
    <w:rsid w:val="00691E60"/>
    <w:rsid w:val="006922CB"/>
    <w:rsid w:val="0069327E"/>
    <w:rsid w:val="00693368"/>
    <w:rsid w:val="00693AF3"/>
    <w:rsid w:val="00694220"/>
    <w:rsid w:val="00694C51"/>
    <w:rsid w:val="00695844"/>
    <w:rsid w:val="0069666F"/>
    <w:rsid w:val="006A0514"/>
    <w:rsid w:val="006A09A8"/>
    <w:rsid w:val="006A136C"/>
    <w:rsid w:val="006A15A1"/>
    <w:rsid w:val="006A199E"/>
    <w:rsid w:val="006A1A71"/>
    <w:rsid w:val="006A202D"/>
    <w:rsid w:val="006A2482"/>
    <w:rsid w:val="006A2BF4"/>
    <w:rsid w:val="006A2E00"/>
    <w:rsid w:val="006A3D90"/>
    <w:rsid w:val="006A5594"/>
    <w:rsid w:val="006A583B"/>
    <w:rsid w:val="006A5BCF"/>
    <w:rsid w:val="006A5F39"/>
    <w:rsid w:val="006A6157"/>
    <w:rsid w:val="006A649A"/>
    <w:rsid w:val="006A7308"/>
    <w:rsid w:val="006B003D"/>
    <w:rsid w:val="006B00A4"/>
    <w:rsid w:val="006B1B78"/>
    <w:rsid w:val="006B21FB"/>
    <w:rsid w:val="006B229F"/>
    <w:rsid w:val="006B24A4"/>
    <w:rsid w:val="006B4570"/>
    <w:rsid w:val="006B46C8"/>
    <w:rsid w:val="006B4E18"/>
    <w:rsid w:val="006B53E5"/>
    <w:rsid w:val="006B5943"/>
    <w:rsid w:val="006B5DB6"/>
    <w:rsid w:val="006B6CFD"/>
    <w:rsid w:val="006B6FB9"/>
    <w:rsid w:val="006B73A2"/>
    <w:rsid w:val="006B77D8"/>
    <w:rsid w:val="006B7824"/>
    <w:rsid w:val="006B7890"/>
    <w:rsid w:val="006C0BB6"/>
    <w:rsid w:val="006C1CBB"/>
    <w:rsid w:val="006C2253"/>
    <w:rsid w:val="006C401E"/>
    <w:rsid w:val="006C4B1D"/>
    <w:rsid w:val="006C4C10"/>
    <w:rsid w:val="006C5364"/>
    <w:rsid w:val="006C5392"/>
    <w:rsid w:val="006C5752"/>
    <w:rsid w:val="006C5BA7"/>
    <w:rsid w:val="006C6248"/>
    <w:rsid w:val="006C6319"/>
    <w:rsid w:val="006C7C44"/>
    <w:rsid w:val="006C7CE9"/>
    <w:rsid w:val="006D0214"/>
    <w:rsid w:val="006D0BA0"/>
    <w:rsid w:val="006D1C93"/>
    <w:rsid w:val="006D3126"/>
    <w:rsid w:val="006D358C"/>
    <w:rsid w:val="006D3840"/>
    <w:rsid w:val="006D3C43"/>
    <w:rsid w:val="006D4301"/>
    <w:rsid w:val="006D4D91"/>
    <w:rsid w:val="006D4FB4"/>
    <w:rsid w:val="006D53E7"/>
    <w:rsid w:val="006D5778"/>
    <w:rsid w:val="006D5B48"/>
    <w:rsid w:val="006D6FF2"/>
    <w:rsid w:val="006E0121"/>
    <w:rsid w:val="006E01EF"/>
    <w:rsid w:val="006E213D"/>
    <w:rsid w:val="006E275E"/>
    <w:rsid w:val="006E3721"/>
    <w:rsid w:val="006E4395"/>
    <w:rsid w:val="006E457D"/>
    <w:rsid w:val="006E4ABC"/>
    <w:rsid w:val="006E55BC"/>
    <w:rsid w:val="006E5707"/>
    <w:rsid w:val="006E58EA"/>
    <w:rsid w:val="006E5B1A"/>
    <w:rsid w:val="006E613A"/>
    <w:rsid w:val="006E6C27"/>
    <w:rsid w:val="006E6C64"/>
    <w:rsid w:val="006E6F46"/>
    <w:rsid w:val="006E7287"/>
    <w:rsid w:val="006E73D3"/>
    <w:rsid w:val="006E7888"/>
    <w:rsid w:val="006F01C6"/>
    <w:rsid w:val="006F03DF"/>
    <w:rsid w:val="006F05EB"/>
    <w:rsid w:val="006F0995"/>
    <w:rsid w:val="006F09CF"/>
    <w:rsid w:val="006F0AE1"/>
    <w:rsid w:val="006F0EB7"/>
    <w:rsid w:val="006F17A4"/>
    <w:rsid w:val="006F1A39"/>
    <w:rsid w:val="006F1D29"/>
    <w:rsid w:val="006F250C"/>
    <w:rsid w:val="006F29E1"/>
    <w:rsid w:val="006F2C71"/>
    <w:rsid w:val="006F2D7C"/>
    <w:rsid w:val="006F384F"/>
    <w:rsid w:val="006F3FFE"/>
    <w:rsid w:val="006F47B3"/>
    <w:rsid w:val="006F4823"/>
    <w:rsid w:val="006F4AA2"/>
    <w:rsid w:val="006F4C28"/>
    <w:rsid w:val="006F5316"/>
    <w:rsid w:val="006F5C14"/>
    <w:rsid w:val="006F5C24"/>
    <w:rsid w:val="006F5F1F"/>
    <w:rsid w:val="006F6B5D"/>
    <w:rsid w:val="006F7B2A"/>
    <w:rsid w:val="006F7FDF"/>
    <w:rsid w:val="00700465"/>
    <w:rsid w:val="00700541"/>
    <w:rsid w:val="00700634"/>
    <w:rsid w:val="0070069A"/>
    <w:rsid w:val="00701024"/>
    <w:rsid w:val="007010C0"/>
    <w:rsid w:val="00701D14"/>
    <w:rsid w:val="00702222"/>
    <w:rsid w:val="00702C41"/>
    <w:rsid w:val="00703193"/>
    <w:rsid w:val="00703B07"/>
    <w:rsid w:val="00703B49"/>
    <w:rsid w:val="0070413E"/>
    <w:rsid w:val="0070428D"/>
    <w:rsid w:val="007043C8"/>
    <w:rsid w:val="00704BFA"/>
    <w:rsid w:val="0070638D"/>
    <w:rsid w:val="00706573"/>
    <w:rsid w:val="0070666A"/>
    <w:rsid w:val="007078EC"/>
    <w:rsid w:val="00707A45"/>
    <w:rsid w:val="00707AEC"/>
    <w:rsid w:val="00710C72"/>
    <w:rsid w:val="00710C8D"/>
    <w:rsid w:val="00711049"/>
    <w:rsid w:val="0071225B"/>
    <w:rsid w:val="0071259F"/>
    <w:rsid w:val="007147EF"/>
    <w:rsid w:val="00714B63"/>
    <w:rsid w:val="00715276"/>
    <w:rsid w:val="00715532"/>
    <w:rsid w:val="00715549"/>
    <w:rsid w:val="00715BA0"/>
    <w:rsid w:val="00715C1F"/>
    <w:rsid w:val="00716442"/>
    <w:rsid w:val="00716AC4"/>
    <w:rsid w:val="007170C7"/>
    <w:rsid w:val="00717D70"/>
    <w:rsid w:val="00720254"/>
    <w:rsid w:val="00720791"/>
    <w:rsid w:val="00721706"/>
    <w:rsid w:val="007219CA"/>
    <w:rsid w:val="00722915"/>
    <w:rsid w:val="00722D0B"/>
    <w:rsid w:val="007239CE"/>
    <w:rsid w:val="00724B3B"/>
    <w:rsid w:val="00724E00"/>
    <w:rsid w:val="007252BC"/>
    <w:rsid w:val="00726CEB"/>
    <w:rsid w:val="00726D11"/>
    <w:rsid w:val="007272A3"/>
    <w:rsid w:val="007277EF"/>
    <w:rsid w:val="0073106D"/>
    <w:rsid w:val="0073108A"/>
    <w:rsid w:val="0073149A"/>
    <w:rsid w:val="007314ED"/>
    <w:rsid w:val="00731CF9"/>
    <w:rsid w:val="007324C6"/>
    <w:rsid w:val="007325ED"/>
    <w:rsid w:val="00732A96"/>
    <w:rsid w:val="007333B3"/>
    <w:rsid w:val="0073460E"/>
    <w:rsid w:val="007358F5"/>
    <w:rsid w:val="00736018"/>
    <w:rsid w:val="00736D89"/>
    <w:rsid w:val="007372BF"/>
    <w:rsid w:val="0074021A"/>
    <w:rsid w:val="007408DE"/>
    <w:rsid w:val="007417EC"/>
    <w:rsid w:val="00741ADD"/>
    <w:rsid w:val="00741CE3"/>
    <w:rsid w:val="0074278E"/>
    <w:rsid w:val="00742B4F"/>
    <w:rsid w:val="00743992"/>
    <w:rsid w:val="00744A4D"/>
    <w:rsid w:val="00744D9A"/>
    <w:rsid w:val="00745002"/>
    <w:rsid w:val="00745B7D"/>
    <w:rsid w:val="007460E7"/>
    <w:rsid w:val="00746512"/>
    <w:rsid w:val="007476DF"/>
    <w:rsid w:val="00750397"/>
    <w:rsid w:val="00750C47"/>
    <w:rsid w:val="007519F1"/>
    <w:rsid w:val="00752182"/>
    <w:rsid w:val="00752A6A"/>
    <w:rsid w:val="007534BB"/>
    <w:rsid w:val="00753EA7"/>
    <w:rsid w:val="007543E8"/>
    <w:rsid w:val="00754BDE"/>
    <w:rsid w:val="00754CCB"/>
    <w:rsid w:val="00754D53"/>
    <w:rsid w:val="0075598F"/>
    <w:rsid w:val="0075658F"/>
    <w:rsid w:val="0075670D"/>
    <w:rsid w:val="00756AE0"/>
    <w:rsid w:val="007570E1"/>
    <w:rsid w:val="007574A1"/>
    <w:rsid w:val="0075752C"/>
    <w:rsid w:val="00757645"/>
    <w:rsid w:val="00757CA9"/>
    <w:rsid w:val="007601AF"/>
    <w:rsid w:val="0076043A"/>
    <w:rsid w:val="007607B4"/>
    <w:rsid w:val="007609F0"/>
    <w:rsid w:val="007628D7"/>
    <w:rsid w:val="007629BB"/>
    <w:rsid w:val="00762B9D"/>
    <w:rsid w:val="007630AA"/>
    <w:rsid w:val="00763296"/>
    <w:rsid w:val="00763A30"/>
    <w:rsid w:val="00763A8B"/>
    <w:rsid w:val="007656A4"/>
    <w:rsid w:val="00765E09"/>
    <w:rsid w:val="00765F27"/>
    <w:rsid w:val="00765F43"/>
    <w:rsid w:val="007668D7"/>
    <w:rsid w:val="00767E85"/>
    <w:rsid w:val="0077040A"/>
    <w:rsid w:val="00770525"/>
    <w:rsid w:val="00770644"/>
    <w:rsid w:val="00771C48"/>
    <w:rsid w:val="0077245F"/>
    <w:rsid w:val="007729BA"/>
    <w:rsid w:val="00773860"/>
    <w:rsid w:val="0077410C"/>
    <w:rsid w:val="007743C4"/>
    <w:rsid w:val="00774A07"/>
    <w:rsid w:val="00774E07"/>
    <w:rsid w:val="00774FC0"/>
    <w:rsid w:val="0077518A"/>
    <w:rsid w:val="00775B3C"/>
    <w:rsid w:val="0077615A"/>
    <w:rsid w:val="0077628A"/>
    <w:rsid w:val="00776610"/>
    <w:rsid w:val="00776C30"/>
    <w:rsid w:val="00776D72"/>
    <w:rsid w:val="0077733C"/>
    <w:rsid w:val="00777950"/>
    <w:rsid w:val="00777DE1"/>
    <w:rsid w:val="0078150F"/>
    <w:rsid w:val="007831B8"/>
    <w:rsid w:val="00783245"/>
    <w:rsid w:val="00783787"/>
    <w:rsid w:val="00784623"/>
    <w:rsid w:val="00784A22"/>
    <w:rsid w:val="0078521E"/>
    <w:rsid w:val="00785542"/>
    <w:rsid w:val="00786205"/>
    <w:rsid w:val="007869D2"/>
    <w:rsid w:val="00786A4F"/>
    <w:rsid w:val="00786D73"/>
    <w:rsid w:val="00787537"/>
    <w:rsid w:val="0078756D"/>
    <w:rsid w:val="00787D84"/>
    <w:rsid w:val="007904C2"/>
    <w:rsid w:val="00790F4B"/>
    <w:rsid w:val="007913FC"/>
    <w:rsid w:val="007925F0"/>
    <w:rsid w:val="00792BA7"/>
    <w:rsid w:val="00792BF9"/>
    <w:rsid w:val="0079338B"/>
    <w:rsid w:val="007936F3"/>
    <w:rsid w:val="00793E98"/>
    <w:rsid w:val="00794136"/>
    <w:rsid w:val="00794CC5"/>
    <w:rsid w:val="00795DEE"/>
    <w:rsid w:val="00796A19"/>
    <w:rsid w:val="00797023"/>
    <w:rsid w:val="00797086"/>
    <w:rsid w:val="00797C46"/>
    <w:rsid w:val="00797C7D"/>
    <w:rsid w:val="007A03F1"/>
    <w:rsid w:val="007A0634"/>
    <w:rsid w:val="007A0739"/>
    <w:rsid w:val="007A0DD8"/>
    <w:rsid w:val="007A0EFE"/>
    <w:rsid w:val="007A0F8D"/>
    <w:rsid w:val="007A1144"/>
    <w:rsid w:val="007A1AC7"/>
    <w:rsid w:val="007A1BC8"/>
    <w:rsid w:val="007A1F0F"/>
    <w:rsid w:val="007A23E9"/>
    <w:rsid w:val="007A2B53"/>
    <w:rsid w:val="007A2EDF"/>
    <w:rsid w:val="007A393C"/>
    <w:rsid w:val="007A3A12"/>
    <w:rsid w:val="007A533A"/>
    <w:rsid w:val="007A5B15"/>
    <w:rsid w:val="007A6399"/>
    <w:rsid w:val="007A657B"/>
    <w:rsid w:val="007A6A92"/>
    <w:rsid w:val="007B05E4"/>
    <w:rsid w:val="007B196D"/>
    <w:rsid w:val="007B1DF9"/>
    <w:rsid w:val="007B20ED"/>
    <w:rsid w:val="007B21BB"/>
    <w:rsid w:val="007B2677"/>
    <w:rsid w:val="007B2AD4"/>
    <w:rsid w:val="007B2DA8"/>
    <w:rsid w:val="007B2E5F"/>
    <w:rsid w:val="007B2FAD"/>
    <w:rsid w:val="007B3D69"/>
    <w:rsid w:val="007B40EF"/>
    <w:rsid w:val="007B5FC3"/>
    <w:rsid w:val="007B67C4"/>
    <w:rsid w:val="007B72D4"/>
    <w:rsid w:val="007B7457"/>
    <w:rsid w:val="007B7F12"/>
    <w:rsid w:val="007C0367"/>
    <w:rsid w:val="007C0FCE"/>
    <w:rsid w:val="007C10A8"/>
    <w:rsid w:val="007C149A"/>
    <w:rsid w:val="007C1C83"/>
    <w:rsid w:val="007C1C8A"/>
    <w:rsid w:val="007C28E4"/>
    <w:rsid w:val="007C2B2E"/>
    <w:rsid w:val="007C3255"/>
    <w:rsid w:val="007C32DD"/>
    <w:rsid w:val="007C435C"/>
    <w:rsid w:val="007C6B0C"/>
    <w:rsid w:val="007C6C4F"/>
    <w:rsid w:val="007C777B"/>
    <w:rsid w:val="007C77E2"/>
    <w:rsid w:val="007C7F0A"/>
    <w:rsid w:val="007D0665"/>
    <w:rsid w:val="007D0820"/>
    <w:rsid w:val="007D0B7B"/>
    <w:rsid w:val="007D0F4E"/>
    <w:rsid w:val="007D101B"/>
    <w:rsid w:val="007D1085"/>
    <w:rsid w:val="007D1888"/>
    <w:rsid w:val="007D25ED"/>
    <w:rsid w:val="007D273E"/>
    <w:rsid w:val="007D3239"/>
    <w:rsid w:val="007D3256"/>
    <w:rsid w:val="007D35B9"/>
    <w:rsid w:val="007D372B"/>
    <w:rsid w:val="007D44F2"/>
    <w:rsid w:val="007D4EEA"/>
    <w:rsid w:val="007D5406"/>
    <w:rsid w:val="007D604C"/>
    <w:rsid w:val="007D64CD"/>
    <w:rsid w:val="007D6ED9"/>
    <w:rsid w:val="007D7C57"/>
    <w:rsid w:val="007E0189"/>
    <w:rsid w:val="007E03F1"/>
    <w:rsid w:val="007E12BC"/>
    <w:rsid w:val="007E1B9B"/>
    <w:rsid w:val="007E23D5"/>
    <w:rsid w:val="007E2C5C"/>
    <w:rsid w:val="007E3C12"/>
    <w:rsid w:val="007E3EE6"/>
    <w:rsid w:val="007E5445"/>
    <w:rsid w:val="007E6176"/>
    <w:rsid w:val="007E6BAF"/>
    <w:rsid w:val="007E760B"/>
    <w:rsid w:val="007E76B8"/>
    <w:rsid w:val="007F15FC"/>
    <w:rsid w:val="007F22EA"/>
    <w:rsid w:val="007F2BFD"/>
    <w:rsid w:val="007F397C"/>
    <w:rsid w:val="007F3C0E"/>
    <w:rsid w:val="007F3C15"/>
    <w:rsid w:val="007F4531"/>
    <w:rsid w:val="007F454C"/>
    <w:rsid w:val="007F496C"/>
    <w:rsid w:val="007F4F23"/>
    <w:rsid w:val="007F6B35"/>
    <w:rsid w:val="007F73DC"/>
    <w:rsid w:val="007F758A"/>
    <w:rsid w:val="007F7604"/>
    <w:rsid w:val="008007DA"/>
    <w:rsid w:val="008007E5"/>
    <w:rsid w:val="0080129E"/>
    <w:rsid w:val="00801886"/>
    <w:rsid w:val="00801C7A"/>
    <w:rsid w:val="0080261C"/>
    <w:rsid w:val="0080317A"/>
    <w:rsid w:val="008038E6"/>
    <w:rsid w:val="008038F9"/>
    <w:rsid w:val="00805B12"/>
    <w:rsid w:val="00806A8A"/>
    <w:rsid w:val="008071AF"/>
    <w:rsid w:val="008079DF"/>
    <w:rsid w:val="00807A4E"/>
    <w:rsid w:val="00807F93"/>
    <w:rsid w:val="00810543"/>
    <w:rsid w:val="00811FF1"/>
    <w:rsid w:val="008138B8"/>
    <w:rsid w:val="00813F18"/>
    <w:rsid w:val="00814B3C"/>
    <w:rsid w:val="00814E76"/>
    <w:rsid w:val="0081568C"/>
    <w:rsid w:val="00815D54"/>
    <w:rsid w:val="0081630A"/>
    <w:rsid w:val="00816AC1"/>
    <w:rsid w:val="0081747F"/>
    <w:rsid w:val="00817986"/>
    <w:rsid w:val="00817B4C"/>
    <w:rsid w:val="00817E06"/>
    <w:rsid w:val="00817E8B"/>
    <w:rsid w:val="00820031"/>
    <w:rsid w:val="008203EE"/>
    <w:rsid w:val="0082050E"/>
    <w:rsid w:val="00820853"/>
    <w:rsid w:val="00820C2A"/>
    <w:rsid w:val="00821266"/>
    <w:rsid w:val="00821D09"/>
    <w:rsid w:val="00821F89"/>
    <w:rsid w:val="00822908"/>
    <w:rsid w:val="0082332D"/>
    <w:rsid w:val="008236B5"/>
    <w:rsid w:val="008241D1"/>
    <w:rsid w:val="00824682"/>
    <w:rsid w:val="0082469F"/>
    <w:rsid w:val="008246CC"/>
    <w:rsid w:val="00824F05"/>
    <w:rsid w:val="00824F11"/>
    <w:rsid w:val="00824FE7"/>
    <w:rsid w:val="00825331"/>
    <w:rsid w:val="00825A40"/>
    <w:rsid w:val="00825D37"/>
    <w:rsid w:val="00826717"/>
    <w:rsid w:val="00827350"/>
    <w:rsid w:val="00827385"/>
    <w:rsid w:val="00827A86"/>
    <w:rsid w:val="00830595"/>
    <w:rsid w:val="008317BE"/>
    <w:rsid w:val="008323A5"/>
    <w:rsid w:val="0083519F"/>
    <w:rsid w:val="008358AD"/>
    <w:rsid w:val="00835CAC"/>
    <w:rsid w:val="00836025"/>
    <w:rsid w:val="0083619D"/>
    <w:rsid w:val="00836F70"/>
    <w:rsid w:val="00837447"/>
    <w:rsid w:val="00840346"/>
    <w:rsid w:val="0084110A"/>
    <w:rsid w:val="00841493"/>
    <w:rsid w:val="0084180B"/>
    <w:rsid w:val="00842CC3"/>
    <w:rsid w:val="00842EE3"/>
    <w:rsid w:val="0084351B"/>
    <w:rsid w:val="008437CA"/>
    <w:rsid w:val="00844780"/>
    <w:rsid w:val="00844AEE"/>
    <w:rsid w:val="008455AE"/>
    <w:rsid w:val="00846253"/>
    <w:rsid w:val="00847300"/>
    <w:rsid w:val="008475A8"/>
    <w:rsid w:val="008478F6"/>
    <w:rsid w:val="008506C5"/>
    <w:rsid w:val="00850B85"/>
    <w:rsid w:val="00850C8D"/>
    <w:rsid w:val="008517CB"/>
    <w:rsid w:val="008522A9"/>
    <w:rsid w:val="00852BF4"/>
    <w:rsid w:val="00852CF1"/>
    <w:rsid w:val="00852D6A"/>
    <w:rsid w:val="00852F04"/>
    <w:rsid w:val="008535BF"/>
    <w:rsid w:val="00853884"/>
    <w:rsid w:val="00854598"/>
    <w:rsid w:val="008547A5"/>
    <w:rsid w:val="00854B61"/>
    <w:rsid w:val="00854F95"/>
    <w:rsid w:val="0085619C"/>
    <w:rsid w:val="008565E5"/>
    <w:rsid w:val="008567FB"/>
    <w:rsid w:val="0085688A"/>
    <w:rsid w:val="00860D7C"/>
    <w:rsid w:val="008614E5"/>
    <w:rsid w:val="00862065"/>
    <w:rsid w:val="008624F4"/>
    <w:rsid w:val="00862E43"/>
    <w:rsid w:val="00865544"/>
    <w:rsid w:val="00866152"/>
    <w:rsid w:val="0086658C"/>
    <w:rsid w:val="00866A6C"/>
    <w:rsid w:val="00866BBA"/>
    <w:rsid w:val="00866E67"/>
    <w:rsid w:val="00866FB8"/>
    <w:rsid w:val="00867777"/>
    <w:rsid w:val="00867C26"/>
    <w:rsid w:val="00867D82"/>
    <w:rsid w:val="0087051B"/>
    <w:rsid w:val="0087074D"/>
    <w:rsid w:val="008710D6"/>
    <w:rsid w:val="008713C0"/>
    <w:rsid w:val="008716A3"/>
    <w:rsid w:val="0087229A"/>
    <w:rsid w:val="008727FF"/>
    <w:rsid w:val="00872809"/>
    <w:rsid w:val="008737B7"/>
    <w:rsid w:val="00873F6F"/>
    <w:rsid w:val="00873FA5"/>
    <w:rsid w:val="00874C88"/>
    <w:rsid w:val="00875332"/>
    <w:rsid w:val="00875E66"/>
    <w:rsid w:val="008762C3"/>
    <w:rsid w:val="0088035D"/>
    <w:rsid w:val="00880FC4"/>
    <w:rsid w:val="00881000"/>
    <w:rsid w:val="00881585"/>
    <w:rsid w:val="0088199E"/>
    <w:rsid w:val="00882197"/>
    <w:rsid w:val="0088275C"/>
    <w:rsid w:val="00883671"/>
    <w:rsid w:val="008842FC"/>
    <w:rsid w:val="00884362"/>
    <w:rsid w:val="0088477A"/>
    <w:rsid w:val="008848FF"/>
    <w:rsid w:val="00884A5C"/>
    <w:rsid w:val="00885130"/>
    <w:rsid w:val="008852FF"/>
    <w:rsid w:val="00885A83"/>
    <w:rsid w:val="00886CFE"/>
    <w:rsid w:val="0088750C"/>
    <w:rsid w:val="008879C0"/>
    <w:rsid w:val="008912BF"/>
    <w:rsid w:val="00891346"/>
    <w:rsid w:val="008916F9"/>
    <w:rsid w:val="00891A93"/>
    <w:rsid w:val="00891B65"/>
    <w:rsid w:val="008926EF"/>
    <w:rsid w:val="008929E1"/>
    <w:rsid w:val="00892A14"/>
    <w:rsid w:val="00893D2D"/>
    <w:rsid w:val="00894936"/>
    <w:rsid w:val="00894A33"/>
    <w:rsid w:val="00894B03"/>
    <w:rsid w:val="00894C12"/>
    <w:rsid w:val="00894E27"/>
    <w:rsid w:val="0089519F"/>
    <w:rsid w:val="008961AE"/>
    <w:rsid w:val="008961F1"/>
    <w:rsid w:val="008962C4"/>
    <w:rsid w:val="00897289"/>
    <w:rsid w:val="00897348"/>
    <w:rsid w:val="00897AD4"/>
    <w:rsid w:val="00897C57"/>
    <w:rsid w:val="00897CF7"/>
    <w:rsid w:val="008A1512"/>
    <w:rsid w:val="008A1715"/>
    <w:rsid w:val="008A1C95"/>
    <w:rsid w:val="008A1EA3"/>
    <w:rsid w:val="008A39EB"/>
    <w:rsid w:val="008A3ADD"/>
    <w:rsid w:val="008A4429"/>
    <w:rsid w:val="008A492F"/>
    <w:rsid w:val="008A520E"/>
    <w:rsid w:val="008A54B6"/>
    <w:rsid w:val="008A5790"/>
    <w:rsid w:val="008A5F1F"/>
    <w:rsid w:val="008A5F31"/>
    <w:rsid w:val="008A6019"/>
    <w:rsid w:val="008A66EE"/>
    <w:rsid w:val="008A69CD"/>
    <w:rsid w:val="008A6EE5"/>
    <w:rsid w:val="008A7941"/>
    <w:rsid w:val="008A7AF9"/>
    <w:rsid w:val="008B17DD"/>
    <w:rsid w:val="008B2C52"/>
    <w:rsid w:val="008B3A70"/>
    <w:rsid w:val="008B495E"/>
    <w:rsid w:val="008B58F4"/>
    <w:rsid w:val="008B60F4"/>
    <w:rsid w:val="008B6255"/>
    <w:rsid w:val="008B6272"/>
    <w:rsid w:val="008B6930"/>
    <w:rsid w:val="008C0D62"/>
    <w:rsid w:val="008C1966"/>
    <w:rsid w:val="008C1AD5"/>
    <w:rsid w:val="008C1DD3"/>
    <w:rsid w:val="008C21B3"/>
    <w:rsid w:val="008C29BA"/>
    <w:rsid w:val="008C3260"/>
    <w:rsid w:val="008C3691"/>
    <w:rsid w:val="008C3765"/>
    <w:rsid w:val="008C5839"/>
    <w:rsid w:val="008C5CCE"/>
    <w:rsid w:val="008C76E9"/>
    <w:rsid w:val="008C77D5"/>
    <w:rsid w:val="008D03B6"/>
    <w:rsid w:val="008D046F"/>
    <w:rsid w:val="008D197F"/>
    <w:rsid w:val="008D1CAB"/>
    <w:rsid w:val="008D1D52"/>
    <w:rsid w:val="008D26C4"/>
    <w:rsid w:val="008D3058"/>
    <w:rsid w:val="008D3207"/>
    <w:rsid w:val="008D3571"/>
    <w:rsid w:val="008D3994"/>
    <w:rsid w:val="008D4E2F"/>
    <w:rsid w:val="008D568A"/>
    <w:rsid w:val="008D5F35"/>
    <w:rsid w:val="008D6854"/>
    <w:rsid w:val="008D6B3D"/>
    <w:rsid w:val="008D6C86"/>
    <w:rsid w:val="008D6E09"/>
    <w:rsid w:val="008D75FC"/>
    <w:rsid w:val="008D79EC"/>
    <w:rsid w:val="008D7B3B"/>
    <w:rsid w:val="008D7EB8"/>
    <w:rsid w:val="008D7F05"/>
    <w:rsid w:val="008D7FCD"/>
    <w:rsid w:val="008E0037"/>
    <w:rsid w:val="008E02A0"/>
    <w:rsid w:val="008E078D"/>
    <w:rsid w:val="008E09F7"/>
    <w:rsid w:val="008E14E4"/>
    <w:rsid w:val="008E1A6A"/>
    <w:rsid w:val="008E2BE3"/>
    <w:rsid w:val="008E35C1"/>
    <w:rsid w:val="008E36AE"/>
    <w:rsid w:val="008E44C4"/>
    <w:rsid w:val="008E46E0"/>
    <w:rsid w:val="008E5061"/>
    <w:rsid w:val="008E5B6F"/>
    <w:rsid w:val="008E61F9"/>
    <w:rsid w:val="008E636C"/>
    <w:rsid w:val="008E63B6"/>
    <w:rsid w:val="008E6544"/>
    <w:rsid w:val="008F0044"/>
    <w:rsid w:val="008F136E"/>
    <w:rsid w:val="008F210C"/>
    <w:rsid w:val="008F256E"/>
    <w:rsid w:val="008F25DD"/>
    <w:rsid w:val="008F2BB7"/>
    <w:rsid w:val="008F2BFB"/>
    <w:rsid w:val="008F2FAB"/>
    <w:rsid w:val="008F34CD"/>
    <w:rsid w:val="008F3EAF"/>
    <w:rsid w:val="008F4088"/>
    <w:rsid w:val="008F466F"/>
    <w:rsid w:val="008F46E8"/>
    <w:rsid w:val="008F4FF7"/>
    <w:rsid w:val="008F5543"/>
    <w:rsid w:val="008F57EE"/>
    <w:rsid w:val="008F5A61"/>
    <w:rsid w:val="008F6777"/>
    <w:rsid w:val="008F798D"/>
    <w:rsid w:val="009006CA"/>
    <w:rsid w:val="00900ACD"/>
    <w:rsid w:val="009016C7"/>
    <w:rsid w:val="009017E7"/>
    <w:rsid w:val="00901EE8"/>
    <w:rsid w:val="00902850"/>
    <w:rsid w:val="00902866"/>
    <w:rsid w:val="0090286F"/>
    <w:rsid w:val="00903866"/>
    <w:rsid w:val="00903ADF"/>
    <w:rsid w:val="009059E5"/>
    <w:rsid w:val="0090650D"/>
    <w:rsid w:val="00907BDD"/>
    <w:rsid w:val="00910302"/>
    <w:rsid w:val="009106E3"/>
    <w:rsid w:val="00910814"/>
    <w:rsid w:val="009109AB"/>
    <w:rsid w:val="00910E3A"/>
    <w:rsid w:val="00911F87"/>
    <w:rsid w:val="0091268F"/>
    <w:rsid w:val="00912C9C"/>
    <w:rsid w:val="00913631"/>
    <w:rsid w:val="0091379E"/>
    <w:rsid w:val="00914281"/>
    <w:rsid w:val="009142D2"/>
    <w:rsid w:val="0091598D"/>
    <w:rsid w:val="009159F5"/>
    <w:rsid w:val="00915C95"/>
    <w:rsid w:val="00915D0B"/>
    <w:rsid w:val="00916018"/>
    <w:rsid w:val="009162E5"/>
    <w:rsid w:val="00916648"/>
    <w:rsid w:val="00917A4F"/>
    <w:rsid w:val="00920EF7"/>
    <w:rsid w:val="00921067"/>
    <w:rsid w:val="00922258"/>
    <w:rsid w:val="00922CFA"/>
    <w:rsid w:val="00922D85"/>
    <w:rsid w:val="00922F6B"/>
    <w:rsid w:val="00923531"/>
    <w:rsid w:val="00923FEC"/>
    <w:rsid w:val="00924287"/>
    <w:rsid w:val="009242E6"/>
    <w:rsid w:val="00925272"/>
    <w:rsid w:val="00926131"/>
    <w:rsid w:val="009274BC"/>
    <w:rsid w:val="009279A8"/>
    <w:rsid w:val="00931022"/>
    <w:rsid w:val="00931211"/>
    <w:rsid w:val="00931996"/>
    <w:rsid w:val="00931C25"/>
    <w:rsid w:val="00932136"/>
    <w:rsid w:val="00933295"/>
    <w:rsid w:val="009334E8"/>
    <w:rsid w:val="009338EF"/>
    <w:rsid w:val="0093474D"/>
    <w:rsid w:val="00934D2C"/>
    <w:rsid w:val="00935FF4"/>
    <w:rsid w:val="009361AF"/>
    <w:rsid w:val="0093666B"/>
    <w:rsid w:val="009367EF"/>
    <w:rsid w:val="00936CC2"/>
    <w:rsid w:val="00936D54"/>
    <w:rsid w:val="00940138"/>
    <w:rsid w:val="00940607"/>
    <w:rsid w:val="00940E02"/>
    <w:rsid w:val="00941AFC"/>
    <w:rsid w:val="00942139"/>
    <w:rsid w:val="009436B2"/>
    <w:rsid w:val="00943CF4"/>
    <w:rsid w:val="00944675"/>
    <w:rsid w:val="00944BE4"/>
    <w:rsid w:val="00945538"/>
    <w:rsid w:val="0094560D"/>
    <w:rsid w:val="009457AF"/>
    <w:rsid w:val="00946C39"/>
    <w:rsid w:val="00946CA5"/>
    <w:rsid w:val="0094717D"/>
    <w:rsid w:val="00947868"/>
    <w:rsid w:val="00947A58"/>
    <w:rsid w:val="00947CE0"/>
    <w:rsid w:val="00947F99"/>
    <w:rsid w:val="009501BD"/>
    <w:rsid w:val="009508E5"/>
    <w:rsid w:val="00950928"/>
    <w:rsid w:val="00950B5B"/>
    <w:rsid w:val="00950CA4"/>
    <w:rsid w:val="009510A0"/>
    <w:rsid w:val="00952035"/>
    <w:rsid w:val="00952634"/>
    <w:rsid w:val="009527EB"/>
    <w:rsid w:val="00953695"/>
    <w:rsid w:val="0095424B"/>
    <w:rsid w:val="009543C5"/>
    <w:rsid w:val="009552A5"/>
    <w:rsid w:val="00955401"/>
    <w:rsid w:val="00956173"/>
    <w:rsid w:val="009567FC"/>
    <w:rsid w:val="00957900"/>
    <w:rsid w:val="009610BE"/>
    <w:rsid w:val="009611A4"/>
    <w:rsid w:val="00961300"/>
    <w:rsid w:val="00961AA6"/>
    <w:rsid w:val="00961CEB"/>
    <w:rsid w:val="00961F3F"/>
    <w:rsid w:val="00962CA7"/>
    <w:rsid w:val="00964F07"/>
    <w:rsid w:val="00964F50"/>
    <w:rsid w:val="0096513F"/>
    <w:rsid w:val="0096526C"/>
    <w:rsid w:val="009658E6"/>
    <w:rsid w:val="00965D80"/>
    <w:rsid w:val="009664E2"/>
    <w:rsid w:val="00966992"/>
    <w:rsid w:val="00967333"/>
    <w:rsid w:val="009677E6"/>
    <w:rsid w:val="009705D6"/>
    <w:rsid w:val="00970E28"/>
    <w:rsid w:val="00970E3D"/>
    <w:rsid w:val="00973464"/>
    <w:rsid w:val="00973807"/>
    <w:rsid w:val="00973925"/>
    <w:rsid w:val="00973982"/>
    <w:rsid w:val="0097419C"/>
    <w:rsid w:val="009744BC"/>
    <w:rsid w:val="00974F41"/>
    <w:rsid w:val="0097501A"/>
    <w:rsid w:val="00976FC7"/>
    <w:rsid w:val="009773E9"/>
    <w:rsid w:val="00977594"/>
    <w:rsid w:val="00977FFA"/>
    <w:rsid w:val="009807B6"/>
    <w:rsid w:val="009812D0"/>
    <w:rsid w:val="00981320"/>
    <w:rsid w:val="009817F6"/>
    <w:rsid w:val="00981883"/>
    <w:rsid w:val="00982083"/>
    <w:rsid w:val="009821FF"/>
    <w:rsid w:val="00982F3D"/>
    <w:rsid w:val="00983342"/>
    <w:rsid w:val="0098356E"/>
    <w:rsid w:val="00983816"/>
    <w:rsid w:val="00984012"/>
    <w:rsid w:val="009843B9"/>
    <w:rsid w:val="00985594"/>
    <w:rsid w:val="009856B2"/>
    <w:rsid w:val="00985D59"/>
    <w:rsid w:val="0098637E"/>
    <w:rsid w:val="0098692E"/>
    <w:rsid w:val="00987864"/>
    <w:rsid w:val="009902C4"/>
    <w:rsid w:val="00990480"/>
    <w:rsid w:val="0099075A"/>
    <w:rsid w:val="00990A73"/>
    <w:rsid w:val="00990DB2"/>
    <w:rsid w:val="00991454"/>
    <w:rsid w:val="0099366E"/>
    <w:rsid w:val="00993DF7"/>
    <w:rsid w:val="009957BE"/>
    <w:rsid w:val="00995851"/>
    <w:rsid w:val="00995ED4"/>
    <w:rsid w:val="0099614D"/>
    <w:rsid w:val="00996574"/>
    <w:rsid w:val="0099696B"/>
    <w:rsid w:val="00996E31"/>
    <w:rsid w:val="009A0543"/>
    <w:rsid w:val="009A08C7"/>
    <w:rsid w:val="009A0E59"/>
    <w:rsid w:val="009A137D"/>
    <w:rsid w:val="009A140E"/>
    <w:rsid w:val="009A153A"/>
    <w:rsid w:val="009A2683"/>
    <w:rsid w:val="009A3061"/>
    <w:rsid w:val="009A3294"/>
    <w:rsid w:val="009A38A1"/>
    <w:rsid w:val="009A3ABC"/>
    <w:rsid w:val="009A4B62"/>
    <w:rsid w:val="009A4C04"/>
    <w:rsid w:val="009A5127"/>
    <w:rsid w:val="009A5715"/>
    <w:rsid w:val="009A5ACF"/>
    <w:rsid w:val="009A5C9B"/>
    <w:rsid w:val="009A6025"/>
    <w:rsid w:val="009A6517"/>
    <w:rsid w:val="009A750C"/>
    <w:rsid w:val="009A760B"/>
    <w:rsid w:val="009A7EE6"/>
    <w:rsid w:val="009B0A36"/>
    <w:rsid w:val="009B0C67"/>
    <w:rsid w:val="009B1350"/>
    <w:rsid w:val="009B186E"/>
    <w:rsid w:val="009B19D7"/>
    <w:rsid w:val="009B2EB1"/>
    <w:rsid w:val="009B445A"/>
    <w:rsid w:val="009B51B5"/>
    <w:rsid w:val="009B5794"/>
    <w:rsid w:val="009B5CAC"/>
    <w:rsid w:val="009B5DC5"/>
    <w:rsid w:val="009B5F8E"/>
    <w:rsid w:val="009B60CF"/>
    <w:rsid w:val="009B666B"/>
    <w:rsid w:val="009B688F"/>
    <w:rsid w:val="009B6E9F"/>
    <w:rsid w:val="009B7706"/>
    <w:rsid w:val="009C037D"/>
    <w:rsid w:val="009C0874"/>
    <w:rsid w:val="009C0985"/>
    <w:rsid w:val="009C0B20"/>
    <w:rsid w:val="009C39EA"/>
    <w:rsid w:val="009C4198"/>
    <w:rsid w:val="009C44EF"/>
    <w:rsid w:val="009C4631"/>
    <w:rsid w:val="009C50A0"/>
    <w:rsid w:val="009C6AA7"/>
    <w:rsid w:val="009C72BC"/>
    <w:rsid w:val="009C7B00"/>
    <w:rsid w:val="009D08AC"/>
    <w:rsid w:val="009D15E5"/>
    <w:rsid w:val="009D23C8"/>
    <w:rsid w:val="009D2FC4"/>
    <w:rsid w:val="009D330B"/>
    <w:rsid w:val="009D35D8"/>
    <w:rsid w:val="009D47B0"/>
    <w:rsid w:val="009D47C6"/>
    <w:rsid w:val="009D4C3E"/>
    <w:rsid w:val="009D4C5F"/>
    <w:rsid w:val="009D4F0C"/>
    <w:rsid w:val="009D5239"/>
    <w:rsid w:val="009D641F"/>
    <w:rsid w:val="009D67BE"/>
    <w:rsid w:val="009D75E2"/>
    <w:rsid w:val="009D7853"/>
    <w:rsid w:val="009D78D4"/>
    <w:rsid w:val="009D7FCF"/>
    <w:rsid w:val="009E06FB"/>
    <w:rsid w:val="009E083C"/>
    <w:rsid w:val="009E1087"/>
    <w:rsid w:val="009E2AE1"/>
    <w:rsid w:val="009E378A"/>
    <w:rsid w:val="009E3C2C"/>
    <w:rsid w:val="009E47EB"/>
    <w:rsid w:val="009E4E84"/>
    <w:rsid w:val="009E6B36"/>
    <w:rsid w:val="009E6C25"/>
    <w:rsid w:val="009E6DD2"/>
    <w:rsid w:val="009E747F"/>
    <w:rsid w:val="009E798D"/>
    <w:rsid w:val="009E7EAC"/>
    <w:rsid w:val="009F054A"/>
    <w:rsid w:val="009F0A00"/>
    <w:rsid w:val="009F0CD5"/>
    <w:rsid w:val="009F0CF4"/>
    <w:rsid w:val="009F1079"/>
    <w:rsid w:val="009F1334"/>
    <w:rsid w:val="009F1346"/>
    <w:rsid w:val="009F24F1"/>
    <w:rsid w:val="009F2FD9"/>
    <w:rsid w:val="009F4550"/>
    <w:rsid w:val="009F4911"/>
    <w:rsid w:val="009F4DE2"/>
    <w:rsid w:val="009F4F21"/>
    <w:rsid w:val="009F5CCE"/>
    <w:rsid w:val="009F6D68"/>
    <w:rsid w:val="009F6F47"/>
    <w:rsid w:val="009F75E2"/>
    <w:rsid w:val="00A004A3"/>
    <w:rsid w:val="00A00A50"/>
    <w:rsid w:val="00A02B95"/>
    <w:rsid w:val="00A047CE"/>
    <w:rsid w:val="00A04AF4"/>
    <w:rsid w:val="00A04B0C"/>
    <w:rsid w:val="00A05836"/>
    <w:rsid w:val="00A05F38"/>
    <w:rsid w:val="00A05F5C"/>
    <w:rsid w:val="00A0633D"/>
    <w:rsid w:val="00A06762"/>
    <w:rsid w:val="00A070A1"/>
    <w:rsid w:val="00A07368"/>
    <w:rsid w:val="00A104E5"/>
    <w:rsid w:val="00A1173D"/>
    <w:rsid w:val="00A12697"/>
    <w:rsid w:val="00A126E9"/>
    <w:rsid w:val="00A12BE7"/>
    <w:rsid w:val="00A12DAD"/>
    <w:rsid w:val="00A12E4C"/>
    <w:rsid w:val="00A13020"/>
    <w:rsid w:val="00A145F8"/>
    <w:rsid w:val="00A14727"/>
    <w:rsid w:val="00A1490B"/>
    <w:rsid w:val="00A1493D"/>
    <w:rsid w:val="00A14D51"/>
    <w:rsid w:val="00A17735"/>
    <w:rsid w:val="00A2051D"/>
    <w:rsid w:val="00A20A9F"/>
    <w:rsid w:val="00A21511"/>
    <w:rsid w:val="00A21EA2"/>
    <w:rsid w:val="00A220D4"/>
    <w:rsid w:val="00A223A0"/>
    <w:rsid w:val="00A22435"/>
    <w:rsid w:val="00A226FC"/>
    <w:rsid w:val="00A25C19"/>
    <w:rsid w:val="00A26040"/>
    <w:rsid w:val="00A279DB"/>
    <w:rsid w:val="00A27BE1"/>
    <w:rsid w:val="00A27CD8"/>
    <w:rsid w:val="00A30391"/>
    <w:rsid w:val="00A30A28"/>
    <w:rsid w:val="00A30B78"/>
    <w:rsid w:val="00A31404"/>
    <w:rsid w:val="00A32230"/>
    <w:rsid w:val="00A32CC7"/>
    <w:rsid w:val="00A3327D"/>
    <w:rsid w:val="00A3339D"/>
    <w:rsid w:val="00A337CF"/>
    <w:rsid w:val="00A3390E"/>
    <w:rsid w:val="00A35990"/>
    <w:rsid w:val="00A35A1A"/>
    <w:rsid w:val="00A3604D"/>
    <w:rsid w:val="00A360D9"/>
    <w:rsid w:val="00A36A56"/>
    <w:rsid w:val="00A36C36"/>
    <w:rsid w:val="00A36FDB"/>
    <w:rsid w:val="00A374AC"/>
    <w:rsid w:val="00A40205"/>
    <w:rsid w:val="00A40373"/>
    <w:rsid w:val="00A407CF"/>
    <w:rsid w:val="00A40908"/>
    <w:rsid w:val="00A413FE"/>
    <w:rsid w:val="00A416E5"/>
    <w:rsid w:val="00A416F6"/>
    <w:rsid w:val="00A4236D"/>
    <w:rsid w:val="00A42491"/>
    <w:rsid w:val="00A42856"/>
    <w:rsid w:val="00A4310F"/>
    <w:rsid w:val="00A437EF"/>
    <w:rsid w:val="00A439A6"/>
    <w:rsid w:val="00A43FF8"/>
    <w:rsid w:val="00A44945"/>
    <w:rsid w:val="00A44970"/>
    <w:rsid w:val="00A44FD9"/>
    <w:rsid w:val="00A44FE4"/>
    <w:rsid w:val="00A45FA4"/>
    <w:rsid w:val="00A469A5"/>
    <w:rsid w:val="00A47AEB"/>
    <w:rsid w:val="00A50508"/>
    <w:rsid w:val="00A519AF"/>
    <w:rsid w:val="00A51D90"/>
    <w:rsid w:val="00A51EEE"/>
    <w:rsid w:val="00A52B82"/>
    <w:rsid w:val="00A52D2F"/>
    <w:rsid w:val="00A532F8"/>
    <w:rsid w:val="00A5335A"/>
    <w:rsid w:val="00A543F4"/>
    <w:rsid w:val="00A55477"/>
    <w:rsid w:val="00A557AF"/>
    <w:rsid w:val="00A5601B"/>
    <w:rsid w:val="00A56050"/>
    <w:rsid w:val="00A569B8"/>
    <w:rsid w:val="00A56D7B"/>
    <w:rsid w:val="00A56DE7"/>
    <w:rsid w:val="00A56F8C"/>
    <w:rsid w:val="00A570F4"/>
    <w:rsid w:val="00A57EEB"/>
    <w:rsid w:val="00A61476"/>
    <w:rsid w:val="00A61DBA"/>
    <w:rsid w:val="00A624C4"/>
    <w:rsid w:val="00A6359C"/>
    <w:rsid w:val="00A64820"/>
    <w:rsid w:val="00A6494E"/>
    <w:rsid w:val="00A64C2B"/>
    <w:rsid w:val="00A65A5A"/>
    <w:rsid w:val="00A65E90"/>
    <w:rsid w:val="00A65F42"/>
    <w:rsid w:val="00A664FF"/>
    <w:rsid w:val="00A66629"/>
    <w:rsid w:val="00A66B87"/>
    <w:rsid w:val="00A66E69"/>
    <w:rsid w:val="00A66F78"/>
    <w:rsid w:val="00A66F88"/>
    <w:rsid w:val="00A678B8"/>
    <w:rsid w:val="00A67FE6"/>
    <w:rsid w:val="00A704FF"/>
    <w:rsid w:val="00A72363"/>
    <w:rsid w:val="00A7256A"/>
    <w:rsid w:val="00A72750"/>
    <w:rsid w:val="00A73F25"/>
    <w:rsid w:val="00A742A2"/>
    <w:rsid w:val="00A74430"/>
    <w:rsid w:val="00A74840"/>
    <w:rsid w:val="00A773CE"/>
    <w:rsid w:val="00A77DDE"/>
    <w:rsid w:val="00A80046"/>
    <w:rsid w:val="00A801BD"/>
    <w:rsid w:val="00A80382"/>
    <w:rsid w:val="00A8093C"/>
    <w:rsid w:val="00A8181C"/>
    <w:rsid w:val="00A81A19"/>
    <w:rsid w:val="00A825EF"/>
    <w:rsid w:val="00A83370"/>
    <w:rsid w:val="00A83AA4"/>
    <w:rsid w:val="00A83D6F"/>
    <w:rsid w:val="00A83FA1"/>
    <w:rsid w:val="00A83FFB"/>
    <w:rsid w:val="00A84033"/>
    <w:rsid w:val="00A842C9"/>
    <w:rsid w:val="00A847C7"/>
    <w:rsid w:val="00A84A09"/>
    <w:rsid w:val="00A84A9B"/>
    <w:rsid w:val="00A859B3"/>
    <w:rsid w:val="00A85DED"/>
    <w:rsid w:val="00A869D8"/>
    <w:rsid w:val="00A8732B"/>
    <w:rsid w:val="00A87A65"/>
    <w:rsid w:val="00A90531"/>
    <w:rsid w:val="00A911D6"/>
    <w:rsid w:val="00A914B7"/>
    <w:rsid w:val="00A91895"/>
    <w:rsid w:val="00A91A16"/>
    <w:rsid w:val="00A924E1"/>
    <w:rsid w:val="00A9262B"/>
    <w:rsid w:val="00A92DC2"/>
    <w:rsid w:val="00A92EA2"/>
    <w:rsid w:val="00A93B05"/>
    <w:rsid w:val="00A940D3"/>
    <w:rsid w:val="00A9463E"/>
    <w:rsid w:val="00A94BEC"/>
    <w:rsid w:val="00A94DDE"/>
    <w:rsid w:val="00A94EBF"/>
    <w:rsid w:val="00A951D0"/>
    <w:rsid w:val="00A9548A"/>
    <w:rsid w:val="00A9586C"/>
    <w:rsid w:val="00A96073"/>
    <w:rsid w:val="00A9640D"/>
    <w:rsid w:val="00A96ACC"/>
    <w:rsid w:val="00A96D6E"/>
    <w:rsid w:val="00A96DB8"/>
    <w:rsid w:val="00A9721E"/>
    <w:rsid w:val="00A9795E"/>
    <w:rsid w:val="00AA0248"/>
    <w:rsid w:val="00AA056F"/>
    <w:rsid w:val="00AA139E"/>
    <w:rsid w:val="00AA1B39"/>
    <w:rsid w:val="00AA1F8E"/>
    <w:rsid w:val="00AA24DC"/>
    <w:rsid w:val="00AA2525"/>
    <w:rsid w:val="00AA2616"/>
    <w:rsid w:val="00AA27D3"/>
    <w:rsid w:val="00AA2A8F"/>
    <w:rsid w:val="00AA2C67"/>
    <w:rsid w:val="00AA3AE9"/>
    <w:rsid w:val="00AA3D00"/>
    <w:rsid w:val="00AA3ED2"/>
    <w:rsid w:val="00AA40FD"/>
    <w:rsid w:val="00AA548D"/>
    <w:rsid w:val="00AA672F"/>
    <w:rsid w:val="00AA689E"/>
    <w:rsid w:val="00AA6D7C"/>
    <w:rsid w:val="00AA74D3"/>
    <w:rsid w:val="00AA77FC"/>
    <w:rsid w:val="00AB031E"/>
    <w:rsid w:val="00AB08BA"/>
    <w:rsid w:val="00AB0908"/>
    <w:rsid w:val="00AB0BBC"/>
    <w:rsid w:val="00AB0EB2"/>
    <w:rsid w:val="00AB1EF9"/>
    <w:rsid w:val="00AB225A"/>
    <w:rsid w:val="00AB264C"/>
    <w:rsid w:val="00AB5902"/>
    <w:rsid w:val="00AB61CC"/>
    <w:rsid w:val="00AB6636"/>
    <w:rsid w:val="00AB6C28"/>
    <w:rsid w:val="00AB7B76"/>
    <w:rsid w:val="00AC02D6"/>
    <w:rsid w:val="00AC0A2C"/>
    <w:rsid w:val="00AC15B3"/>
    <w:rsid w:val="00AC17D7"/>
    <w:rsid w:val="00AC1879"/>
    <w:rsid w:val="00AC1CE5"/>
    <w:rsid w:val="00AC1D5B"/>
    <w:rsid w:val="00AC25B8"/>
    <w:rsid w:val="00AC3DE3"/>
    <w:rsid w:val="00AC3E66"/>
    <w:rsid w:val="00AC4197"/>
    <w:rsid w:val="00AC47F2"/>
    <w:rsid w:val="00AC50AD"/>
    <w:rsid w:val="00AC5288"/>
    <w:rsid w:val="00AC57B4"/>
    <w:rsid w:val="00AC6484"/>
    <w:rsid w:val="00AC668E"/>
    <w:rsid w:val="00AC67C8"/>
    <w:rsid w:val="00AC68AD"/>
    <w:rsid w:val="00AC68B1"/>
    <w:rsid w:val="00AC6FFF"/>
    <w:rsid w:val="00AC731E"/>
    <w:rsid w:val="00AC7582"/>
    <w:rsid w:val="00AC75DA"/>
    <w:rsid w:val="00AD0382"/>
    <w:rsid w:val="00AD04E0"/>
    <w:rsid w:val="00AD0584"/>
    <w:rsid w:val="00AD0CB5"/>
    <w:rsid w:val="00AD0DED"/>
    <w:rsid w:val="00AD0E82"/>
    <w:rsid w:val="00AD0F45"/>
    <w:rsid w:val="00AD1981"/>
    <w:rsid w:val="00AD1C96"/>
    <w:rsid w:val="00AD227F"/>
    <w:rsid w:val="00AD2929"/>
    <w:rsid w:val="00AD3052"/>
    <w:rsid w:val="00AD4053"/>
    <w:rsid w:val="00AD496C"/>
    <w:rsid w:val="00AD50A2"/>
    <w:rsid w:val="00AD6842"/>
    <w:rsid w:val="00AD6D5B"/>
    <w:rsid w:val="00AD6EB0"/>
    <w:rsid w:val="00AD7262"/>
    <w:rsid w:val="00AD7574"/>
    <w:rsid w:val="00AD7686"/>
    <w:rsid w:val="00AD789B"/>
    <w:rsid w:val="00AD7F89"/>
    <w:rsid w:val="00AE206A"/>
    <w:rsid w:val="00AE2ED7"/>
    <w:rsid w:val="00AE30F8"/>
    <w:rsid w:val="00AE3471"/>
    <w:rsid w:val="00AE3581"/>
    <w:rsid w:val="00AE56A2"/>
    <w:rsid w:val="00AE631F"/>
    <w:rsid w:val="00AE646A"/>
    <w:rsid w:val="00AE6C96"/>
    <w:rsid w:val="00AE6D2D"/>
    <w:rsid w:val="00AF022A"/>
    <w:rsid w:val="00AF0439"/>
    <w:rsid w:val="00AF05F8"/>
    <w:rsid w:val="00AF0998"/>
    <w:rsid w:val="00AF2A68"/>
    <w:rsid w:val="00AF2CDD"/>
    <w:rsid w:val="00AF2D0B"/>
    <w:rsid w:val="00AF2EE8"/>
    <w:rsid w:val="00AF2FDE"/>
    <w:rsid w:val="00AF32DC"/>
    <w:rsid w:val="00AF34B5"/>
    <w:rsid w:val="00AF3800"/>
    <w:rsid w:val="00AF3F57"/>
    <w:rsid w:val="00AF53D1"/>
    <w:rsid w:val="00AF5512"/>
    <w:rsid w:val="00AF55F3"/>
    <w:rsid w:val="00AF5920"/>
    <w:rsid w:val="00AF59E4"/>
    <w:rsid w:val="00AF5F0A"/>
    <w:rsid w:val="00AF60EF"/>
    <w:rsid w:val="00AF6580"/>
    <w:rsid w:val="00AF659A"/>
    <w:rsid w:val="00AF6946"/>
    <w:rsid w:val="00AF6B15"/>
    <w:rsid w:val="00AF711A"/>
    <w:rsid w:val="00AF7159"/>
    <w:rsid w:val="00AF7225"/>
    <w:rsid w:val="00AF754E"/>
    <w:rsid w:val="00AF77F0"/>
    <w:rsid w:val="00B00348"/>
    <w:rsid w:val="00B00B8E"/>
    <w:rsid w:val="00B00E4F"/>
    <w:rsid w:val="00B01AEC"/>
    <w:rsid w:val="00B021E1"/>
    <w:rsid w:val="00B02207"/>
    <w:rsid w:val="00B0229F"/>
    <w:rsid w:val="00B026E6"/>
    <w:rsid w:val="00B02FC2"/>
    <w:rsid w:val="00B0575E"/>
    <w:rsid w:val="00B0597B"/>
    <w:rsid w:val="00B06057"/>
    <w:rsid w:val="00B06931"/>
    <w:rsid w:val="00B06ACB"/>
    <w:rsid w:val="00B06BC2"/>
    <w:rsid w:val="00B06EDC"/>
    <w:rsid w:val="00B074FC"/>
    <w:rsid w:val="00B07577"/>
    <w:rsid w:val="00B07B22"/>
    <w:rsid w:val="00B07E3C"/>
    <w:rsid w:val="00B07EB5"/>
    <w:rsid w:val="00B102A1"/>
    <w:rsid w:val="00B1102A"/>
    <w:rsid w:val="00B11E80"/>
    <w:rsid w:val="00B11EF1"/>
    <w:rsid w:val="00B12684"/>
    <w:rsid w:val="00B13843"/>
    <w:rsid w:val="00B13E0E"/>
    <w:rsid w:val="00B1490E"/>
    <w:rsid w:val="00B153FD"/>
    <w:rsid w:val="00B16197"/>
    <w:rsid w:val="00B16AA2"/>
    <w:rsid w:val="00B172C7"/>
    <w:rsid w:val="00B17372"/>
    <w:rsid w:val="00B1797E"/>
    <w:rsid w:val="00B2062E"/>
    <w:rsid w:val="00B20D86"/>
    <w:rsid w:val="00B21E07"/>
    <w:rsid w:val="00B22461"/>
    <w:rsid w:val="00B22AA6"/>
    <w:rsid w:val="00B2437C"/>
    <w:rsid w:val="00B24AC2"/>
    <w:rsid w:val="00B24D82"/>
    <w:rsid w:val="00B257E3"/>
    <w:rsid w:val="00B25C76"/>
    <w:rsid w:val="00B25CF3"/>
    <w:rsid w:val="00B3012B"/>
    <w:rsid w:val="00B30204"/>
    <w:rsid w:val="00B30331"/>
    <w:rsid w:val="00B304E7"/>
    <w:rsid w:val="00B31A7F"/>
    <w:rsid w:val="00B3268B"/>
    <w:rsid w:val="00B333C7"/>
    <w:rsid w:val="00B336B7"/>
    <w:rsid w:val="00B342E4"/>
    <w:rsid w:val="00B34648"/>
    <w:rsid w:val="00B35134"/>
    <w:rsid w:val="00B35501"/>
    <w:rsid w:val="00B35FEE"/>
    <w:rsid w:val="00B365E9"/>
    <w:rsid w:val="00B37070"/>
    <w:rsid w:val="00B3724A"/>
    <w:rsid w:val="00B3773D"/>
    <w:rsid w:val="00B379FE"/>
    <w:rsid w:val="00B37E53"/>
    <w:rsid w:val="00B37F2F"/>
    <w:rsid w:val="00B4149C"/>
    <w:rsid w:val="00B41629"/>
    <w:rsid w:val="00B41CA8"/>
    <w:rsid w:val="00B41D78"/>
    <w:rsid w:val="00B41F5F"/>
    <w:rsid w:val="00B42B59"/>
    <w:rsid w:val="00B42E79"/>
    <w:rsid w:val="00B4326B"/>
    <w:rsid w:val="00B432D3"/>
    <w:rsid w:val="00B435A3"/>
    <w:rsid w:val="00B43E9B"/>
    <w:rsid w:val="00B440E6"/>
    <w:rsid w:val="00B446D7"/>
    <w:rsid w:val="00B4496E"/>
    <w:rsid w:val="00B458C6"/>
    <w:rsid w:val="00B47919"/>
    <w:rsid w:val="00B50495"/>
    <w:rsid w:val="00B5135A"/>
    <w:rsid w:val="00B513BB"/>
    <w:rsid w:val="00B51A25"/>
    <w:rsid w:val="00B51CF3"/>
    <w:rsid w:val="00B52166"/>
    <w:rsid w:val="00B52673"/>
    <w:rsid w:val="00B52D9E"/>
    <w:rsid w:val="00B531B8"/>
    <w:rsid w:val="00B544C4"/>
    <w:rsid w:val="00B5631B"/>
    <w:rsid w:val="00B56F60"/>
    <w:rsid w:val="00B5706E"/>
    <w:rsid w:val="00B576C6"/>
    <w:rsid w:val="00B57763"/>
    <w:rsid w:val="00B605E4"/>
    <w:rsid w:val="00B6086F"/>
    <w:rsid w:val="00B609BD"/>
    <w:rsid w:val="00B614DD"/>
    <w:rsid w:val="00B616AF"/>
    <w:rsid w:val="00B627CB"/>
    <w:rsid w:val="00B63038"/>
    <w:rsid w:val="00B6403B"/>
    <w:rsid w:val="00B642DC"/>
    <w:rsid w:val="00B6446C"/>
    <w:rsid w:val="00B6451A"/>
    <w:rsid w:val="00B64B89"/>
    <w:rsid w:val="00B64E3D"/>
    <w:rsid w:val="00B64F25"/>
    <w:rsid w:val="00B650D3"/>
    <w:rsid w:val="00B6630B"/>
    <w:rsid w:val="00B66834"/>
    <w:rsid w:val="00B668FA"/>
    <w:rsid w:val="00B66B6E"/>
    <w:rsid w:val="00B674CC"/>
    <w:rsid w:val="00B676CF"/>
    <w:rsid w:val="00B70862"/>
    <w:rsid w:val="00B70A0E"/>
    <w:rsid w:val="00B71DF2"/>
    <w:rsid w:val="00B72489"/>
    <w:rsid w:val="00B72656"/>
    <w:rsid w:val="00B72944"/>
    <w:rsid w:val="00B72E0C"/>
    <w:rsid w:val="00B72F14"/>
    <w:rsid w:val="00B73A15"/>
    <w:rsid w:val="00B74706"/>
    <w:rsid w:val="00B74DF5"/>
    <w:rsid w:val="00B759F2"/>
    <w:rsid w:val="00B75FB3"/>
    <w:rsid w:val="00B77116"/>
    <w:rsid w:val="00B774DB"/>
    <w:rsid w:val="00B77655"/>
    <w:rsid w:val="00B77F2B"/>
    <w:rsid w:val="00B80454"/>
    <w:rsid w:val="00B80805"/>
    <w:rsid w:val="00B80971"/>
    <w:rsid w:val="00B80E22"/>
    <w:rsid w:val="00B819FE"/>
    <w:rsid w:val="00B82256"/>
    <w:rsid w:val="00B82D22"/>
    <w:rsid w:val="00B83993"/>
    <w:rsid w:val="00B84160"/>
    <w:rsid w:val="00B84C8D"/>
    <w:rsid w:val="00B84CEE"/>
    <w:rsid w:val="00B84FC4"/>
    <w:rsid w:val="00B85A8F"/>
    <w:rsid w:val="00B8615A"/>
    <w:rsid w:val="00B865D0"/>
    <w:rsid w:val="00B867BE"/>
    <w:rsid w:val="00B86CF7"/>
    <w:rsid w:val="00B86EA1"/>
    <w:rsid w:val="00B8712E"/>
    <w:rsid w:val="00B9062B"/>
    <w:rsid w:val="00B912B6"/>
    <w:rsid w:val="00B91B6B"/>
    <w:rsid w:val="00B91B9F"/>
    <w:rsid w:val="00B91BF1"/>
    <w:rsid w:val="00B9223E"/>
    <w:rsid w:val="00B93636"/>
    <w:rsid w:val="00B936D2"/>
    <w:rsid w:val="00B93D5E"/>
    <w:rsid w:val="00B94D94"/>
    <w:rsid w:val="00B9520F"/>
    <w:rsid w:val="00B9533D"/>
    <w:rsid w:val="00B95554"/>
    <w:rsid w:val="00B96210"/>
    <w:rsid w:val="00B964BC"/>
    <w:rsid w:val="00B97CFF"/>
    <w:rsid w:val="00BA0454"/>
    <w:rsid w:val="00BA095E"/>
    <w:rsid w:val="00BA121A"/>
    <w:rsid w:val="00BA1553"/>
    <w:rsid w:val="00BA35BA"/>
    <w:rsid w:val="00BA35CB"/>
    <w:rsid w:val="00BA49AE"/>
    <w:rsid w:val="00BA51F0"/>
    <w:rsid w:val="00BA5306"/>
    <w:rsid w:val="00BA54C0"/>
    <w:rsid w:val="00BA5E12"/>
    <w:rsid w:val="00BA608C"/>
    <w:rsid w:val="00BA6C46"/>
    <w:rsid w:val="00BA7048"/>
    <w:rsid w:val="00BA7C85"/>
    <w:rsid w:val="00BB008D"/>
    <w:rsid w:val="00BB04E5"/>
    <w:rsid w:val="00BB08BD"/>
    <w:rsid w:val="00BB0D40"/>
    <w:rsid w:val="00BB282C"/>
    <w:rsid w:val="00BB38EE"/>
    <w:rsid w:val="00BB3C24"/>
    <w:rsid w:val="00BB3EBA"/>
    <w:rsid w:val="00BB40F9"/>
    <w:rsid w:val="00BB54FD"/>
    <w:rsid w:val="00BB5E5B"/>
    <w:rsid w:val="00BB689A"/>
    <w:rsid w:val="00BB7CC9"/>
    <w:rsid w:val="00BC035D"/>
    <w:rsid w:val="00BC29FA"/>
    <w:rsid w:val="00BC2A34"/>
    <w:rsid w:val="00BC2AC5"/>
    <w:rsid w:val="00BC2BAB"/>
    <w:rsid w:val="00BC2C95"/>
    <w:rsid w:val="00BC2D42"/>
    <w:rsid w:val="00BC38F2"/>
    <w:rsid w:val="00BC3C93"/>
    <w:rsid w:val="00BC42A5"/>
    <w:rsid w:val="00BC4B87"/>
    <w:rsid w:val="00BC4FE7"/>
    <w:rsid w:val="00BC53D9"/>
    <w:rsid w:val="00BD01B0"/>
    <w:rsid w:val="00BD099D"/>
    <w:rsid w:val="00BD0B2A"/>
    <w:rsid w:val="00BD0E97"/>
    <w:rsid w:val="00BD0EC2"/>
    <w:rsid w:val="00BD12E1"/>
    <w:rsid w:val="00BD1FB1"/>
    <w:rsid w:val="00BD2DAF"/>
    <w:rsid w:val="00BD3174"/>
    <w:rsid w:val="00BD3471"/>
    <w:rsid w:val="00BD44A3"/>
    <w:rsid w:val="00BD450B"/>
    <w:rsid w:val="00BD4A7E"/>
    <w:rsid w:val="00BD5146"/>
    <w:rsid w:val="00BD5979"/>
    <w:rsid w:val="00BD5E3B"/>
    <w:rsid w:val="00BD6443"/>
    <w:rsid w:val="00BD6673"/>
    <w:rsid w:val="00BD700C"/>
    <w:rsid w:val="00BD7167"/>
    <w:rsid w:val="00BD73BB"/>
    <w:rsid w:val="00BD74CC"/>
    <w:rsid w:val="00BD7E42"/>
    <w:rsid w:val="00BE06B2"/>
    <w:rsid w:val="00BE07D7"/>
    <w:rsid w:val="00BE1401"/>
    <w:rsid w:val="00BE2400"/>
    <w:rsid w:val="00BE2A4E"/>
    <w:rsid w:val="00BE3361"/>
    <w:rsid w:val="00BE3932"/>
    <w:rsid w:val="00BE3F13"/>
    <w:rsid w:val="00BE422C"/>
    <w:rsid w:val="00BE4378"/>
    <w:rsid w:val="00BE48DB"/>
    <w:rsid w:val="00BE4BD3"/>
    <w:rsid w:val="00BE4F02"/>
    <w:rsid w:val="00BE5B14"/>
    <w:rsid w:val="00BE5B4A"/>
    <w:rsid w:val="00BE60C3"/>
    <w:rsid w:val="00BE6C1D"/>
    <w:rsid w:val="00BE6CFF"/>
    <w:rsid w:val="00BE71BB"/>
    <w:rsid w:val="00BE7DE9"/>
    <w:rsid w:val="00BE7F25"/>
    <w:rsid w:val="00BF0418"/>
    <w:rsid w:val="00BF07CF"/>
    <w:rsid w:val="00BF0BA4"/>
    <w:rsid w:val="00BF0E34"/>
    <w:rsid w:val="00BF1BD8"/>
    <w:rsid w:val="00BF2B35"/>
    <w:rsid w:val="00BF3315"/>
    <w:rsid w:val="00BF33C6"/>
    <w:rsid w:val="00BF5349"/>
    <w:rsid w:val="00BF541D"/>
    <w:rsid w:val="00BF5D21"/>
    <w:rsid w:val="00BF66A0"/>
    <w:rsid w:val="00BF6C2C"/>
    <w:rsid w:val="00BF7566"/>
    <w:rsid w:val="00BF7685"/>
    <w:rsid w:val="00BF7C14"/>
    <w:rsid w:val="00BF7ECB"/>
    <w:rsid w:val="00C0016F"/>
    <w:rsid w:val="00C00297"/>
    <w:rsid w:val="00C00923"/>
    <w:rsid w:val="00C00B02"/>
    <w:rsid w:val="00C00E4C"/>
    <w:rsid w:val="00C0180F"/>
    <w:rsid w:val="00C021B6"/>
    <w:rsid w:val="00C02788"/>
    <w:rsid w:val="00C02C74"/>
    <w:rsid w:val="00C02D95"/>
    <w:rsid w:val="00C031C4"/>
    <w:rsid w:val="00C04057"/>
    <w:rsid w:val="00C043B8"/>
    <w:rsid w:val="00C0496A"/>
    <w:rsid w:val="00C05D43"/>
    <w:rsid w:val="00C06EDA"/>
    <w:rsid w:val="00C07071"/>
    <w:rsid w:val="00C070F8"/>
    <w:rsid w:val="00C073E2"/>
    <w:rsid w:val="00C0751E"/>
    <w:rsid w:val="00C07717"/>
    <w:rsid w:val="00C1065D"/>
    <w:rsid w:val="00C10AB7"/>
    <w:rsid w:val="00C10FBF"/>
    <w:rsid w:val="00C11EAA"/>
    <w:rsid w:val="00C1317D"/>
    <w:rsid w:val="00C140F2"/>
    <w:rsid w:val="00C14C1E"/>
    <w:rsid w:val="00C154C7"/>
    <w:rsid w:val="00C1600B"/>
    <w:rsid w:val="00C16384"/>
    <w:rsid w:val="00C1643F"/>
    <w:rsid w:val="00C16C11"/>
    <w:rsid w:val="00C16CE0"/>
    <w:rsid w:val="00C16EEC"/>
    <w:rsid w:val="00C17159"/>
    <w:rsid w:val="00C20154"/>
    <w:rsid w:val="00C207DD"/>
    <w:rsid w:val="00C2092B"/>
    <w:rsid w:val="00C217E9"/>
    <w:rsid w:val="00C21F61"/>
    <w:rsid w:val="00C21F97"/>
    <w:rsid w:val="00C223C4"/>
    <w:rsid w:val="00C22767"/>
    <w:rsid w:val="00C23AB5"/>
    <w:rsid w:val="00C23ADD"/>
    <w:rsid w:val="00C23DE6"/>
    <w:rsid w:val="00C24976"/>
    <w:rsid w:val="00C24FA6"/>
    <w:rsid w:val="00C253F4"/>
    <w:rsid w:val="00C259BA"/>
    <w:rsid w:val="00C2635E"/>
    <w:rsid w:val="00C26A2E"/>
    <w:rsid w:val="00C2770C"/>
    <w:rsid w:val="00C27A2E"/>
    <w:rsid w:val="00C27AC3"/>
    <w:rsid w:val="00C27DF6"/>
    <w:rsid w:val="00C300C2"/>
    <w:rsid w:val="00C3169E"/>
    <w:rsid w:val="00C3261F"/>
    <w:rsid w:val="00C331B1"/>
    <w:rsid w:val="00C33C3A"/>
    <w:rsid w:val="00C3453F"/>
    <w:rsid w:val="00C348B8"/>
    <w:rsid w:val="00C34C23"/>
    <w:rsid w:val="00C36F8F"/>
    <w:rsid w:val="00C370B5"/>
    <w:rsid w:val="00C40163"/>
    <w:rsid w:val="00C41A71"/>
    <w:rsid w:val="00C41A89"/>
    <w:rsid w:val="00C4434D"/>
    <w:rsid w:val="00C446AB"/>
    <w:rsid w:val="00C448A4"/>
    <w:rsid w:val="00C45193"/>
    <w:rsid w:val="00C471DE"/>
    <w:rsid w:val="00C50094"/>
    <w:rsid w:val="00C5010A"/>
    <w:rsid w:val="00C50771"/>
    <w:rsid w:val="00C51273"/>
    <w:rsid w:val="00C5138D"/>
    <w:rsid w:val="00C51964"/>
    <w:rsid w:val="00C51A87"/>
    <w:rsid w:val="00C52296"/>
    <w:rsid w:val="00C52B0D"/>
    <w:rsid w:val="00C538E1"/>
    <w:rsid w:val="00C53A01"/>
    <w:rsid w:val="00C53A02"/>
    <w:rsid w:val="00C550A4"/>
    <w:rsid w:val="00C551E0"/>
    <w:rsid w:val="00C55CCA"/>
    <w:rsid w:val="00C55DE9"/>
    <w:rsid w:val="00C57278"/>
    <w:rsid w:val="00C575A7"/>
    <w:rsid w:val="00C605BB"/>
    <w:rsid w:val="00C60A59"/>
    <w:rsid w:val="00C60B2D"/>
    <w:rsid w:val="00C60EF7"/>
    <w:rsid w:val="00C61247"/>
    <w:rsid w:val="00C61881"/>
    <w:rsid w:val="00C61C00"/>
    <w:rsid w:val="00C6282A"/>
    <w:rsid w:val="00C62D89"/>
    <w:rsid w:val="00C67138"/>
    <w:rsid w:val="00C67225"/>
    <w:rsid w:val="00C6793E"/>
    <w:rsid w:val="00C67BBE"/>
    <w:rsid w:val="00C67D83"/>
    <w:rsid w:val="00C67DA0"/>
    <w:rsid w:val="00C70105"/>
    <w:rsid w:val="00C708F3"/>
    <w:rsid w:val="00C709DF"/>
    <w:rsid w:val="00C71BE5"/>
    <w:rsid w:val="00C728C3"/>
    <w:rsid w:val="00C7387E"/>
    <w:rsid w:val="00C739CE"/>
    <w:rsid w:val="00C73F67"/>
    <w:rsid w:val="00C7494E"/>
    <w:rsid w:val="00C763C7"/>
    <w:rsid w:val="00C7695D"/>
    <w:rsid w:val="00C774B4"/>
    <w:rsid w:val="00C776CF"/>
    <w:rsid w:val="00C800D6"/>
    <w:rsid w:val="00C8111B"/>
    <w:rsid w:val="00C8193E"/>
    <w:rsid w:val="00C83177"/>
    <w:rsid w:val="00C832B8"/>
    <w:rsid w:val="00C838AE"/>
    <w:rsid w:val="00C844D8"/>
    <w:rsid w:val="00C85426"/>
    <w:rsid w:val="00C85BE9"/>
    <w:rsid w:val="00C86C6D"/>
    <w:rsid w:val="00C8717D"/>
    <w:rsid w:val="00C87253"/>
    <w:rsid w:val="00C877F2"/>
    <w:rsid w:val="00C87EA3"/>
    <w:rsid w:val="00C91717"/>
    <w:rsid w:val="00C925ED"/>
    <w:rsid w:val="00C92A9D"/>
    <w:rsid w:val="00C92BB5"/>
    <w:rsid w:val="00C92F32"/>
    <w:rsid w:val="00C93078"/>
    <w:rsid w:val="00C9336B"/>
    <w:rsid w:val="00C93840"/>
    <w:rsid w:val="00C94A2D"/>
    <w:rsid w:val="00C94AB6"/>
    <w:rsid w:val="00C954AB"/>
    <w:rsid w:val="00C955AC"/>
    <w:rsid w:val="00C95C60"/>
    <w:rsid w:val="00C9762D"/>
    <w:rsid w:val="00C979FF"/>
    <w:rsid w:val="00C97C6E"/>
    <w:rsid w:val="00C97D14"/>
    <w:rsid w:val="00CA02A9"/>
    <w:rsid w:val="00CA066E"/>
    <w:rsid w:val="00CA07C2"/>
    <w:rsid w:val="00CA09CE"/>
    <w:rsid w:val="00CA0B24"/>
    <w:rsid w:val="00CA13EF"/>
    <w:rsid w:val="00CA160D"/>
    <w:rsid w:val="00CA1B08"/>
    <w:rsid w:val="00CA2499"/>
    <w:rsid w:val="00CA2658"/>
    <w:rsid w:val="00CA273F"/>
    <w:rsid w:val="00CA2C50"/>
    <w:rsid w:val="00CA2DB5"/>
    <w:rsid w:val="00CA2F9D"/>
    <w:rsid w:val="00CA30F7"/>
    <w:rsid w:val="00CA3C13"/>
    <w:rsid w:val="00CA4EE2"/>
    <w:rsid w:val="00CA4F28"/>
    <w:rsid w:val="00CA4F31"/>
    <w:rsid w:val="00CA5611"/>
    <w:rsid w:val="00CA5D54"/>
    <w:rsid w:val="00CA61A1"/>
    <w:rsid w:val="00CA61F5"/>
    <w:rsid w:val="00CA6A95"/>
    <w:rsid w:val="00CA76F5"/>
    <w:rsid w:val="00CA7B44"/>
    <w:rsid w:val="00CB1048"/>
    <w:rsid w:val="00CB132A"/>
    <w:rsid w:val="00CB13FA"/>
    <w:rsid w:val="00CB1669"/>
    <w:rsid w:val="00CB2BD2"/>
    <w:rsid w:val="00CB70B0"/>
    <w:rsid w:val="00CB78A9"/>
    <w:rsid w:val="00CC0DFF"/>
    <w:rsid w:val="00CC10D5"/>
    <w:rsid w:val="00CC1119"/>
    <w:rsid w:val="00CC321C"/>
    <w:rsid w:val="00CC3834"/>
    <w:rsid w:val="00CC3C29"/>
    <w:rsid w:val="00CC4131"/>
    <w:rsid w:val="00CC5E1F"/>
    <w:rsid w:val="00CC60A3"/>
    <w:rsid w:val="00CC7C44"/>
    <w:rsid w:val="00CC7CDD"/>
    <w:rsid w:val="00CC7FC4"/>
    <w:rsid w:val="00CD0264"/>
    <w:rsid w:val="00CD0E81"/>
    <w:rsid w:val="00CD1021"/>
    <w:rsid w:val="00CD288A"/>
    <w:rsid w:val="00CD2BA4"/>
    <w:rsid w:val="00CD2C8D"/>
    <w:rsid w:val="00CD3435"/>
    <w:rsid w:val="00CD383F"/>
    <w:rsid w:val="00CD4C52"/>
    <w:rsid w:val="00CD533F"/>
    <w:rsid w:val="00CD5582"/>
    <w:rsid w:val="00CD57A7"/>
    <w:rsid w:val="00CD580C"/>
    <w:rsid w:val="00CD58E0"/>
    <w:rsid w:val="00CD5CE0"/>
    <w:rsid w:val="00CD5D2F"/>
    <w:rsid w:val="00CD643E"/>
    <w:rsid w:val="00CD653C"/>
    <w:rsid w:val="00CD66D2"/>
    <w:rsid w:val="00CD6FB0"/>
    <w:rsid w:val="00CD6FF6"/>
    <w:rsid w:val="00CD738E"/>
    <w:rsid w:val="00CD78C4"/>
    <w:rsid w:val="00CD7D18"/>
    <w:rsid w:val="00CE0771"/>
    <w:rsid w:val="00CE097E"/>
    <w:rsid w:val="00CE158C"/>
    <w:rsid w:val="00CE1D93"/>
    <w:rsid w:val="00CE1F0C"/>
    <w:rsid w:val="00CE2513"/>
    <w:rsid w:val="00CE291B"/>
    <w:rsid w:val="00CE3BE8"/>
    <w:rsid w:val="00CE3E6E"/>
    <w:rsid w:val="00CE431A"/>
    <w:rsid w:val="00CE450D"/>
    <w:rsid w:val="00CE4989"/>
    <w:rsid w:val="00CE4DF7"/>
    <w:rsid w:val="00CE505C"/>
    <w:rsid w:val="00CE581A"/>
    <w:rsid w:val="00CE67DC"/>
    <w:rsid w:val="00CE6821"/>
    <w:rsid w:val="00CE6A9C"/>
    <w:rsid w:val="00CE6E27"/>
    <w:rsid w:val="00CF03BD"/>
    <w:rsid w:val="00CF05DE"/>
    <w:rsid w:val="00CF097D"/>
    <w:rsid w:val="00CF0C28"/>
    <w:rsid w:val="00CF153A"/>
    <w:rsid w:val="00CF1590"/>
    <w:rsid w:val="00CF1DD4"/>
    <w:rsid w:val="00CF218C"/>
    <w:rsid w:val="00CF2322"/>
    <w:rsid w:val="00CF27FC"/>
    <w:rsid w:val="00CF38A2"/>
    <w:rsid w:val="00CF3D68"/>
    <w:rsid w:val="00CF4955"/>
    <w:rsid w:val="00CF58F6"/>
    <w:rsid w:val="00CF65D5"/>
    <w:rsid w:val="00CF6775"/>
    <w:rsid w:val="00CF7039"/>
    <w:rsid w:val="00CF71B5"/>
    <w:rsid w:val="00CF7363"/>
    <w:rsid w:val="00CF7495"/>
    <w:rsid w:val="00CF760A"/>
    <w:rsid w:val="00CF7660"/>
    <w:rsid w:val="00CF7DED"/>
    <w:rsid w:val="00CF7F79"/>
    <w:rsid w:val="00D00181"/>
    <w:rsid w:val="00D004F2"/>
    <w:rsid w:val="00D008E9"/>
    <w:rsid w:val="00D010DB"/>
    <w:rsid w:val="00D02B0D"/>
    <w:rsid w:val="00D0420A"/>
    <w:rsid w:val="00D04734"/>
    <w:rsid w:val="00D04FC7"/>
    <w:rsid w:val="00D05A33"/>
    <w:rsid w:val="00D05DCD"/>
    <w:rsid w:val="00D0612C"/>
    <w:rsid w:val="00D06571"/>
    <w:rsid w:val="00D06909"/>
    <w:rsid w:val="00D1004F"/>
    <w:rsid w:val="00D1034A"/>
    <w:rsid w:val="00D10DD2"/>
    <w:rsid w:val="00D10FC7"/>
    <w:rsid w:val="00D11075"/>
    <w:rsid w:val="00D1121F"/>
    <w:rsid w:val="00D11652"/>
    <w:rsid w:val="00D11709"/>
    <w:rsid w:val="00D13243"/>
    <w:rsid w:val="00D134AD"/>
    <w:rsid w:val="00D1363E"/>
    <w:rsid w:val="00D13DCE"/>
    <w:rsid w:val="00D13ED6"/>
    <w:rsid w:val="00D13F52"/>
    <w:rsid w:val="00D145C1"/>
    <w:rsid w:val="00D14A65"/>
    <w:rsid w:val="00D14B7A"/>
    <w:rsid w:val="00D1500E"/>
    <w:rsid w:val="00D152F9"/>
    <w:rsid w:val="00D152FF"/>
    <w:rsid w:val="00D15EF8"/>
    <w:rsid w:val="00D1615F"/>
    <w:rsid w:val="00D167AB"/>
    <w:rsid w:val="00D16922"/>
    <w:rsid w:val="00D16994"/>
    <w:rsid w:val="00D170A0"/>
    <w:rsid w:val="00D171E5"/>
    <w:rsid w:val="00D17B14"/>
    <w:rsid w:val="00D20338"/>
    <w:rsid w:val="00D20B95"/>
    <w:rsid w:val="00D21282"/>
    <w:rsid w:val="00D22264"/>
    <w:rsid w:val="00D2295C"/>
    <w:rsid w:val="00D24D53"/>
    <w:rsid w:val="00D24E6C"/>
    <w:rsid w:val="00D24EA0"/>
    <w:rsid w:val="00D25D1A"/>
    <w:rsid w:val="00D268A9"/>
    <w:rsid w:val="00D26C2F"/>
    <w:rsid w:val="00D27500"/>
    <w:rsid w:val="00D27803"/>
    <w:rsid w:val="00D27D50"/>
    <w:rsid w:val="00D3001E"/>
    <w:rsid w:val="00D3006B"/>
    <w:rsid w:val="00D30289"/>
    <w:rsid w:val="00D30B1F"/>
    <w:rsid w:val="00D31119"/>
    <w:rsid w:val="00D312AF"/>
    <w:rsid w:val="00D3266F"/>
    <w:rsid w:val="00D33349"/>
    <w:rsid w:val="00D33492"/>
    <w:rsid w:val="00D336AF"/>
    <w:rsid w:val="00D35686"/>
    <w:rsid w:val="00D357C2"/>
    <w:rsid w:val="00D358CD"/>
    <w:rsid w:val="00D35941"/>
    <w:rsid w:val="00D35A7D"/>
    <w:rsid w:val="00D360B4"/>
    <w:rsid w:val="00D36E35"/>
    <w:rsid w:val="00D376E3"/>
    <w:rsid w:val="00D37B94"/>
    <w:rsid w:val="00D37F9D"/>
    <w:rsid w:val="00D40085"/>
    <w:rsid w:val="00D40217"/>
    <w:rsid w:val="00D4070A"/>
    <w:rsid w:val="00D408EC"/>
    <w:rsid w:val="00D40A7D"/>
    <w:rsid w:val="00D40CFB"/>
    <w:rsid w:val="00D40DEA"/>
    <w:rsid w:val="00D41B10"/>
    <w:rsid w:val="00D42F3B"/>
    <w:rsid w:val="00D4386C"/>
    <w:rsid w:val="00D43974"/>
    <w:rsid w:val="00D43E6B"/>
    <w:rsid w:val="00D43F59"/>
    <w:rsid w:val="00D43FFF"/>
    <w:rsid w:val="00D443B3"/>
    <w:rsid w:val="00D45298"/>
    <w:rsid w:val="00D452CC"/>
    <w:rsid w:val="00D45964"/>
    <w:rsid w:val="00D465C3"/>
    <w:rsid w:val="00D466E9"/>
    <w:rsid w:val="00D46C63"/>
    <w:rsid w:val="00D46CD9"/>
    <w:rsid w:val="00D46CFF"/>
    <w:rsid w:val="00D47362"/>
    <w:rsid w:val="00D47752"/>
    <w:rsid w:val="00D47F44"/>
    <w:rsid w:val="00D5001C"/>
    <w:rsid w:val="00D50117"/>
    <w:rsid w:val="00D507DA"/>
    <w:rsid w:val="00D50D18"/>
    <w:rsid w:val="00D5196A"/>
    <w:rsid w:val="00D523B2"/>
    <w:rsid w:val="00D52CD0"/>
    <w:rsid w:val="00D5321F"/>
    <w:rsid w:val="00D53392"/>
    <w:rsid w:val="00D537C4"/>
    <w:rsid w:val="00D53919"/>
    <w:rsid w:val="00D53ADC"/>
    <w:rsid w:val="00D54986"/>
    <w:rsid w:val="00D559C7"/>
    <w:rsid w:val="00D55A22"/>
    <w:rsid w:val="00D55AD5"/>
    <w:rsid w:val="00D56690"/>
    <w:rsid w:val="00D57ED1"/>
    <w:rsid w:val="00D60362"/>
    <w:rsid w:val="00D6077A"/>
    <w:rsid w:val="00D60DB7"/>
    <w:rsid w:val="00D618EB"/>
    <w:rsid w:val="00D61E68"/>
    <w:rsid w:val="00D621E9"/>
    <w:rsid w:val="00D636A6"/>
    <w:rsid w:val="00D642E8"/>
    <w:rsid w:val="00D647C2"/>
    <w:rsid w:val="00D64DE9"/>
    <w:rsid w:val="00D64E00"/>
    <w:rsid w:val="00D67363"/>
    <w:rsid w:val="00D67377"/>
    <w:rsid w:val="00D67A6B"/>
    <w:rsid w:val="00D67B93"/>
    <w:rsid w:val="00D702C0"/>
    <w:rsid w:val="00D706F6"/>
    <w:rsid w:val="00D71F36"/>
    <w:rsid w:val="00D72665"/>
    <w:rsid w:val="00D73476"/>
    <w:rsid w:val="00D73696"/>
    <w:rsid w:val="00D73CB9"/>
    <w:rsid w:val="00D73D53"/>
    <w:rsid w:val="00D740D5"/>
    <w:rsid w:val="00D7411E"/>
    <w:rsid w:val="00D74262"/>
    <w:rsid w:val="00D7491D"/>
    <w:rsid w:val="00D74BEB"/>
    <w:rsid w:val="00D756A8"/>
    <w:rsid w:val="00D7648E"/>
    <w:rsid w:val="00D7677B"/>
    <w:rsid w:val="00D76790"/>
    <w:rsid w:val="00D77098"/>
    <w:rsid w:val="00D77106"/>
    <w:rsid w:val="00D77EB3"/>
    <w:rsid w:val="00D77F11"/>
    <w:rsid w:val="00D808B8"/>
    <w:rsid w:val="00D80FDD"/>
    <w:rsid w:val="00D812AF"/>
    <w:rsid w:val="00D8164E"/>
    <w:rsid w:val="00D8171B"/>
    <w:rsid w:val="00D820AD"/>
    <w:rsid w:val="00D82BF5"/>
    <w:rsid w:val="00D82C36"/>
    <w:rsid w:val="00D830BD"/>
    <w:rsid w:val="00D831E4"/>
    <w:rsid w:val="00D83A82"/>
    <w:rsid w:val="00D8464D"/>
    <w:rsid w:val="00D84782"/>
    <w:rsid w:val="00D84971"/>
    <w:rsid w:val="00D84DCC"/>
    <w:rsid w:val="00D8585A"/>
    <w:rsid w:val="00D86115"/>
    <w:rsid w:val="00D86422"/>
    <w:rsid w:val="00D8645D"/>
    <w:rsid w:val="00D86AFC"/>
    <w:rsid w:val="00D90D06"/>
    <w:rsid w:val="00D9192C"/>
    <w:rsid w:val="00D919F6"/>
    <w:rsid w:val="00D924E9"/>
    <w:rsid w:val="00D92DDA"/>
    <w:rsid w:val="00D92E50"/>
    <w:rsid w:val="00D94044"/>
    <w:rsid w:val="00D94072"/>
    <w:rsid w:val="00D9440E"/>
    <w:rsid w:val="00D948A2"/>
    <w:rsid w:val="00D95494"/>
    <w:rsid w:val="00D957D1"/>
    <w:rsid w:val="00D96198"/>
    <w:rsid w:val="00D97405"/>
    <w:rsid w:val="00D97DAD"/>
    <w:rsid w:val="00DA1168"/>
    <w:rsid w:val="00DA14C7"/>
    <w:rsid w:val="00DA185E"/>
    <w:rsid w:val="00DA315F"/>
    <w:rsid w:val="00DA367B"/>
    <w:rsid w:val="00DA402D"/>
    <w:rsid w:val="00DA4A06"/>
    <w:rsid w:val="00DA55E5"/>
    <w:rsid w:val="00DA67F4"/>
    <w:rsid w:val="00DA7061"/>
    <w:rsid w:val="00DA7E23"/>
    <w:rsid w:val="00DB0619"/>
    <w:rsid w:val="00DB0A5E"/>
    <w:rsid w:val="00DB271B"/>
    <w:rsid w:val="00DB2AE3"/>
    <w:rsid w:val="00DB31D0"/>
    <w:rsid w:val="00DB3AD9"/>
    <w:rsid w:val="00DB3E9F"/>
    <w:rsid w:val="00DB40CC"/>
    <w:rsid w:val="00DB44DF"/>
    <w:rsid w:val="00DB4EF5"/>
    <w:rsid w:val="00DB53F4"/>
    <w:rsid w:val="00DB631E"/>
    <w:rsid w:val="00DB6E85"/>
    <w:rsid w:val="00DB7BCB"/>
    <w:rsid w:val="00DB7BF3"/>
    <w:rsid w:val="00DC1163"/>
    <w:rsid w:val="00DC1E0D"/>
    <w:rsid w:val="00DC20F3"/>
    <w:rsid w:val="00DC234E"/>
    <w:rsid w:val="00DC242D"/>
    <w:rsid w:val="00DC26C5"/>
    <w:rsid w:val="00DC29C5"/>
    <w:rsid w:val="00DC31DE"/>
    <w:rsid w:val="00DC457C"/>
    <w:rsid w:val="00DC4BFE"/>
    <w:rsid w:val="00DC4F22"/>
    <w:rsid w:val="00DC5046"/>
    <w:rsid w:val="00DC6222"/>
    <w:rsid w:val="00DC769A"/>
    <w:rsid w:val="00DC79EF"/>
    <w:rsid w:val="00DD030D"/>
    <w:rsid w:val="00DD0513"/>
    <w:rsid w:val="00DD05B9"/>
    <w:rsid w:val="00DD12DE"/>
    <w:rsid w:val="00DD150C"/>
    <w:rsid w:val="00DD1AC4"/>
    <w:rsid w:val="00DD2960"/>
    <w:rsid w:val="00DD2CA5"/>
    <w:rsid w:val="00DD4D38"/>
    <w:rsid w:val="00DD642E"/>
    <w:rsid w:val="00DD6C65"/>
    <w:rsid w:val="00DE104D"/>
    <w:rsid w:val="00DE1CEC"/>
    <w:rsid w:val="00DE1E11"/>
    <w:rsid w:val="00DE2171"/>
    <w:rsid w:val="00DE232F"/>
    <w:rsid w:val="00DE245C"/>
    <w:rsid w:val="00DE25CE"/>
    <w:rsid w:val="00DE2F3F"/>
    <w:rsid w:val="00DE315A"/>
    <w:rsid w:val="00DE37FB"/>
    <w:rsid w:val="00DE4247"/>
    <w:rsid w:val="00DE42B8"/>
    <w:rsid w:val="00DE4CCD"/>
    <w:rsid w:val="00DE4DDC"/>
    <w:rsid w:val="00DE56B5"/>
    <w:rsid w:val="00DE6336"/>
    <w:rsid w:val="00DE6743"/>
    <w:rsid w:val="00DE6A1A"/>
    <w:rsid w:val="00DE6AD1"/>
    <w:rsid w:val="00DF0960"/>
    <w:rsid w:val="00DF1D88"/>
    <w:rsid w:val="00DF1DE0"/>
    <w:rsid w:val="00DF257B"/>
    <w:rsid w:val="00DF2650"/>
    <w:rsid w:val="00DF2776"/>
    <w:rsid w:val="00DF2BBA"/>
    <w:rsid w:val="00DF2CFF"/>
    <w:rsid w:val="00DF30B5"/>
    <w:rsid w:val="00DF31B7"/>
    <w:rsid w:val="00DF33C1"/>
    <w:rsid w:val="00DF3E9E"/>
    <w:rsid w:val="00DF4E34"/>
    <w:rsid w:val="00DF4EA0"/>
    <w:rsid w:val="00DF51D1"/>
    <w:rsid w:val="00DF52B9"/>
    <w:rsid w:val="00DF6124"/>
    <w:rsid w:val="00DF6164"/>
    <w:rsid w:val="00DF630D"/>
    <w:rsid w:val="00DF66B8"/>
    <w:rsid w:val="00DF6D37"/>
    <w:rsid w:val="00DF6E4F"/>
    <w:rsid w:val="00DF6F0D"/>
    <w:rsid w:val="00DF70C8"/>
    <w:rsid w:val="00DF7108"/>
    <w:rsid w:val="00E00403"/>
    <w:rsid w:val="00E01131"/>
    <w:rsid w:val="00E015E9"/>
    <w:rsid w:val="00E027C0"/>
    <w:rsid w:val="00E03087"/>
    <w:rsid w:val="00E033A5"/>
    <w:rsid w:val="00E0508E"/>
    <w:rsid w:val="00E0560F"/>
    <w:rsid w:val="00E067CD"/>
    <w:rsid w:val="00E073D4"/>
    <w:rsid w:val="00E102DC"/>
    <w:rsid w:val="00E1093B"/>
    <w:rsid w:val="00E1095E"/>
    <w:rsid w:val="00E10B86"/>
    <w:rsid w:val="00E10CE8"/>
    <w:rsid w:val="00E10E90"/>
    <w:rsid w:val="00E10E98"/>
    <w:rsid w:val="00E11577"/>
    <w:rsid w:val="00E116F7"/>
    <w:rsid w:val="00E1187E"/>
    <w:rsid w:val="00E14750"/>
    <w:rsid w:val="00E14EA1"/>
    <w:rsid w:val="00E15A0E"/>
    <w:rsid w:val="00E15D2D"/>
    <w:rsid w:val="00E16127"/>
    <w:rsid w:val="00E17C26"/>
    <w:rsid w:val="00E2023B"/>
    <w:rsid w:val="00E205F4"/>
    <w:rsid w:val="00E20822"/>
    <w:rsid w:val="00E21209"/>
    <w:rsid w:val="00E214F5"/>
    <w:rsid w:val="00E215B7"/>
    <w:rsid w:val="00E2179D"/>
    <w:rsid w:val="00E21C81"/>
    <w:rsid w:val="00E221BF"/>
    <w:rsid w:val="00E22F3B"/>
    <w:rsid w:val="00E2311B"/>
    <w:rsid w:val="00E24247"/>
    <w:rsid w:val="00E24778"/>
    <w:rsid w:val="00E2664B"/>
    <w:rsid w:val="00E26827"/>
    <w:rsid w:val="00E26ED4"/>
    <w:rsid w:val="00E270D7"/>
    <w:rsid w:val="00E27B35"/>
    <w:rsid w:val="00E3078B"/>
    <w:rsid w:val="00E309A5"/>
    <w:rsid w:val="00E30E1B"/>
    <w:rsid w:val="00E30ECF"/>
    <w:rsid w:val="00E321B0"/>
    <w:rsid w:val="00E32753"/>
    <w:rsid w:val="00E32F61"/>
    <w:rsid w:val="00E33701"/>
    <w:rsid w:val="00E3375D"/>
    <w:rsid w:val="00E3380A"/>
    <w:rsid w:val="00E33AD2"/>
    <w:rsid w:val="00E33D42"/>
    <w:rsid w:val="00E349FA"/>
    <w:rsid w:val="00E34BFF"/>
    <w:rsid w:val="00E34D95"/>
    <w:rsid w:val="00E35EA6"/>
    <w:rsid w:val="00E36ABD"/>
    <w:rsid w:val="00E4007E"/>
    <w:rsid w:val="00E405D1"/>
    <w:rsid w:val="00E405F8"/>
    <w:rsid w:val="00E406DD"/>
    <w:rsid w:val="00E40B5C"/>
    <w:rsid w:val="00E40BBA"/>
    <w:rsid w:val="00E40FED"/>
    <w:rsid w:val="00E4113D"/>
    <w:rsid w:val="00E413D2"/>
    <w:rsid w:val="00E418C1"/>
    <w:rsid w:val="00E41A88"/>
    <w:rsid w:val="00E41C0F"/>
    <w:rsid w:val="00E41FDC"/>
    <w:rsid w:val="00E42944"/>
    <w:rsid w:val="00E43F4C"/>
    <w:rsid w:val="00E447F3"/>
    <w:rsid w:val="00E44E24"/>
    <w:rsid w:val="00E45C96"/>
    <w:rsid w:val="00E46166"/>
    <w:rsid w:val="00E469FB"/>
    <w:rsid w:val="00E46A36"/>
    <w:rsid w:val="00E46B0B"/>
    <w:rsid w:val="00E46DE5"/>
    <w:rsid w:val="00E50A97"/>
    <w:rsid w:val="00E50BFA"/>
    <w:rsid w:val="00E51048"/>
    <w:rsid w:val="00E51B79"/>
    <w:rsid w:val="00E51D54"/>
    <w:rsid w:val="00E51FA3"/>
    <w:rsid w:val="00E52506"/>
    <w:rsid w:val="00E52987"/>
    <w:rsid w:val="00E532A3"/>
    <w:rsid w:val="00E542C4"/>
    <w:rsid w:val="00E5433C"/>
    <w:rsid w:val="00E54476"/>
    <w:rsid w:val="00E5454B"/>
    <w:rsid w:val="00E55DEA"/>
    <w:rsid w:val="00E564CC"/>
    <w:rsid w:val="00E565FC"/>
    <w:rsid w:val="00E56D44"/>
    <w:rsid w:val="00E56DE1"/>
    <w:rsid w:val="00E57381"/>
    <w:rsid w:val="00E57609"/>
    <w:rsid w:val="00E5760D"/>
    <w:rsid w:val="00E60068"/>
    <w:rsid w:val="00E60E1E"/>
    <w:rsid w:val="00E60FBC"/>
    <w:rsid w:val="00E61850"/>
    <w:rsid w:val="00E61AAA"/>
    <w:rsid w:val="00E61F68"/>
    <w:rsid w:val="00E62746"/>
    <w:rsid w:val="00E632E7"/>
    <w:rsid w:val="00E63737"/>
    <w:rsid w:val="00E63D2F"/>
    <w:rsid w:val="00E6401F"/>
    <w:rsid w:val="00E64518"/>
    <w:rsid w:val="00E6467D"/>
    <w:rsid w:val="00E649AB"/>
    <w:rsid w:val="00E64BEF"/>
    <w:rsid w:val="00E654AA"/>
    <w:rsid w:val="00E667E0"/>
    <w:rsid w:val="00E673D8"/>
    <w:rsid w:val="00E700A4"/>
    <w:rsid w:val="00E71899"/>
    <w:rsid w:val="00E7189F"/>
    <w:rsid w:val="00E718F5"/>
    <w:rsid w:val="00E71A6B"/>
    <w:rsid w:val="00E72473"/>
    <w:rsid w:val="00E7268A"/>
    <w:rsid w:val="00E7353B"/>
    <w:rsid w:val="00E73EE6"/>
    <w:rsid w:val="00E747A9"/>
    <w:rsid w:val="00E74837"/>
    <w:rsid w:val="00E749CB"/>
    <w:rsid w:val="00E74A41"/>
    <w:rsid w:val="00E74A4C"/>
    <w:rsid w:val="00E74DCF"/>
    <w:rsid w:val="00E74E90"/>
    <w:rsid w:val="00E74EA4"/>
    <w:rsid w:val="00E7525A"/>
    <w:rsid w:val="00E758F3"/>
    <w:rsid w:val="00E75AC5"/>
    <w:rsid w:val="00E75E5E"/>
    <w:rsid w:val="00E769A9"/>
    <w:rsid w:val="00E775F9"/>
    <w:rsid w:val="00E77864"/>
    <w:rsid w:val="00E80039"/>
    <w:rsid w:val="00E8042F"/>
    <w:rsid w:val="00E80C4D"/>
    <w:rsid w:val="00E80C8B"/>
    <w:rsid w:val="00E817FA"/>
    <w:rsid w:val="00E82417"/>
    <w:rsid w:val="00E82F7E"/>
    <w:rsid w:val="00E8395E"/>
    <w:rsid w:val="00E84BDD"/>
    <w:rsid w:val="00E84E08"/>
    <w:rsid w:val="00E857BA"/>
    <w:rsid w:val="00E8590C"/>
    <w:rsid w:val="00E87057"/>
    <w:rsid w:val="00E8723A"/>
    <w:rsid w:val="00E872CD"/>
    <w:rsid w:val="00E87411"/>
    <w:rsid w:val="00E87717"/>
    <w:rsid w:val="00E87871"/>
    <w:rsid w:val="00E879F0"/>
    <w:rsid w:val="00E90599"/>
    <w:rsid w:val="00E906C1"/>
    <w:rsid w:val="00E91AC4"/>
    <w:rsid w:val="00E91C0B"/>
    <w:rsid w:val="00E92312"/>
    <w:rsid w:val="00E92446"/>
    <w:rsid w:val="00E92830"/>
    <w:rsid w:val="00E92EDE"/>
    <w:rsid w:val="00E93CD0"/>
    <w:rsid w:val="00E94081"/>
    <w:rsid w:val="00E945BD"/>
    <w:rsid w:val="00E9515B"/>
    <w:rsid w:val="00E95759"/>
    <w:rsid w:val="00E96204"/>
    <w:rsid w:val="00E96F7E"/>
    <w:rsid w:val="00E97D50"/>
    <w:rsid w:val="00EA03A8"/>
    <w:rsid w:val="00EA0BDA"/>
    <w:rsid w:val="00EA1174"/>
    <w:rsid w:val="00EA1475"/>
    <w:rsid w:val="00EA18B2"/>
    <w:rsid w:val="00EA2179"/>
    <w:rsid w:val="00EA2905"/>
    <w:rsid w:val="00EA2AC4"/>
    <w:rsid w:val="00EA2FD8"/>
    <w:rsid w:val="00EA300F"/>
    <w:rsid w:val="00EA3098"/>
    <w:rsid w:val="00EA37E0"/>
    <w:rsid w:val="00EA38DF"/>
    <w:rsid w:val="00EA4262"/>
    <w:rsid w:val="00EA483E"/>
    <w:rsid w:val="00EA4C3E"/>
    <w:rsid w:val="00EA5233"/>
    <w:rsid w:val="00EA7174"/>
    <w:rsid w:val="00EA7190"/>
    <w:rsid w:val="00EA727B"/>
    <w:rsid w:val="00EA72AA"/>
    <w:rsid w:val="00EA7764"/>
    <w:rsid w:val="00EA783B"/>
    <w:rsid w:val="00EA7AE7"/>
    <w:rsid w:val="00EA7C37"/>
    <w:rsid w:val="00EA7D1E"/>
    <w:rsid w:val="00EB0ACF"/>
    <w:rsid w:val="00EB1B67"/>
    <w:rsid w:val="00EB287D"/>
    <w:rsid w:val="00EB326D"/>
    <w:rsid w:val="00EB34CF"/>
    <w:rsid w:val="00EB3510"/>
    <w:rsid w:val="00EB3D7C"/>
    <w:rsid w:val="00EB485C"/>
    <w:rsid w:val="00EB4A88"/>
    <w:rsid w:val="00EB4BEB"/>
    <w:rsid w:val="00EB6503"/>
    <w:rsid w:val="00EB6992"/>
    <w:rsid w:val="00EB6BCD"/>
    <w:rsid w:val="00EB7567"/>
    <w:rsid w:val="00EB7C49"/>
    <w:rsid w:val="00EB7CAD"/>
    <w:rsid w:val="00EB7D7C"/>
    <w:rsid w:val="00EC005B"/>
    <w:rsid w:val="00EC01E7"/>
    <w:rsid w:val="00EC0294"/>
    <w:rsid w:val="00EC0D68"/>
    <w:rsid w:val="00EC147D"/>
    <w:rsid w:val="00EC308F"/>
    <w:rsid w:val="00EC31BE"/>
    <w:rsid w:val="00EC3442"/>
    <w:rsid w:val="00EC3948"/>
    <w:rsid w:val="00EC4183"/>
    <w:rsid w:val="00EC5221"/>
    <w:rsid w:val="00EC54BC"/>
    <w:rsid w:val="00EC5A15"/>
    <w:rsid w:val="00EC5C1E"/>
    <w:rsid w:val="00EC5EDA"/>
    <w:rsid w:val="00EC6045"/>
    <w:rsid w:val="00EC6A56"/>
    <w:rsid w:val="00EC6C2C"/>
    <w:rsid w:val="00EC6F6C"/>
    <w:rsid w:val="00EC7015"/>
    <w:rsid w:val="00EC7F6A"/>
    <w:rsid w:val="00ED06E2"/>
    <w:rsid w:val="00ED0C31"/>
    <w:rsid w:val="00ED0F27"/>
    <w:rsid w:val="00ED0F6B"/>
    <w:rsid w:val="00ED1060"/>
    <w:rsid w:val="00ED1141"/>
    <w:rsid w:val="00ED1560"/>
    <w:rsid w:val="00ED1F4D"/>
    <w:rsid w:val="00ED2297"/>
    <w:rsid w:val="00ED2A2A"/>
    <w:rsid w:val="00ED2F09"/>
    <w:rsid w:val="00ED31D2"/>
    <w:rsid w:val="00ED3F4C"/>
    <w:rsid w:val="00ED45BB"/>
    <w:rsid w:val="00ED5647"/>
    <w:rsid w:val="00ED5BB8"/>
    <w:rsid w:val="00ED631A"/>
    <w:rsid w:val="00ED729D"/>
    <w:rsid w:val="00ED73B2"/>
    <w:rsid w:val="00ED766D"/>
    <w:rsid w:val="00EE01CD"/>
    <w:rsid w:val="00EE114D"/>
    <w:rsid w:val="00EE12C0"/>
    <w:rsid w:val="00EE21AB"/>
    <w:rsid w:val="00EE24C8"/>
    <w:rsid w:val="00EE33BC"/>
    <w:rsid w:val="00EE477E"/>
    <w:rsid w:val="00EE507E"/>
    <w:rsid w:val="00EE5F7E"/>
    <w:rsid w:val="00EE6220"/>
    <w:rsid w:val="00EE628E"/>
    <w:rsid w:val="00EE6E29"/>
    <w:rsid w:val="00EE742F"/>
    <w:rsid w:val="00EF01BB"/>
    <w:rsid w:val="00EF0AC0"/>
    <w:rsid w:val="00EF16C3"/>
    <w:rsid w:val="00EF16D8"/>
    <w:rsid w:val="00EF2803"/>
    <w:rsid w:val="00EF2C5C"/>
    <w:rsid w:val="00EF34AE"/>
    <w:rsid w:val="00EF522B"/>
    <w:rsid w:val="00EF6CF3"/>
    <w:rsid w:val="00EF6D22"/>
    <w:rsid w:val="00EF6E98"/>
    <w:rsid w:val="00EF71AE"/>
    <w:rsid w:val="00EF7344"/>
    <w:rsid w:val="00EF7E63"/>
    <w:rsid w:val="00F00262"/>
    <w:rsid w:val="00F005E3"/>
    <w:rsid w:val="00F00E0F"/>
    <w:rsid w:val="00F011BB"/>
    <w:rsid w:val="00F011EF"/>
    <w:rsid w:val="00F01379"/>
    <w:rsid w:val="00F02585"/>
    <w:rsid w:val="00F02D22"/>
    <w:rsid w:val="00F03431"/>
    <w:rsid w:val="00F04944"/>
    <w:rsid w:val="00F04A74"/>
    <w:rsid w:val="00F05927"/>
    <w:rsid w:val="00F05B37"/>
    <w:rsid w:val="00F06664"/>
    <w:rsid w:val="00F06EB4"/>
    <w:rsid w:val="00F07A43"/>
    <w:rsid w:val="00F100A8"/>
    <w:rsid w:val="00F10756"/>
    <w:rsid w:val="00F10C9C"/>
    <w:rsid w:val="00F11C2D"/>
    <w:rsid w:val="00F11E87"/>
    <w:rsid w:val="00F12AC7"/>
    <w:rsid w:val="00F13A14"/>
    <w:rsid w:val="00F13B92"/>
    <w:rsid w:val="00F13E2E"/>
    <w:rsid w:val="00F14678"/>
    <w:rsid w:val="00F1567B"/>
    <w:rsid w:val="00F167FB"/>
    <w:rsid w:val="00F16912"/>
    <w:rsid w:val="00F2089B"/>
    <w:rsid w:val="00F20D2C"/>
    <w:rsid w:val="00F21A26"/>
    <w:rsid w:val="00F21AB6"/>
    <w:rsid w:val="00F21EB3"/>
    <w:rsid w:val="00F220A6"/>
    <w:rsid w:val="00F22155"/>
    <w:rsid w:val="00F223D2"/>
    <w:rsid w:val="00F22454"/>
    <w:rsid w:val="00F224B9"/>
    <w:rsid w:val="00F226D0"/>
    <w:rsid w:val="00F23012"/>
    <w:rsid w:val="00F23776"/>
    <w:rsid w:val="00F23A60"/>
    <w:rsid w:val="00F24844"/>
    <w:rsid w:val="00F24E94"/>
    <w:rsid w:val="00F2528D"/>
    <w:rsid w:val="00F253EE"/>
    <w:rsid w:val="00F254F9"/>
    <w:rsid w:val="00F264C1"/>
    <w:rsid w:val="00F26899"/>
    <w:rsid w:val="00F26EC7"/>
    <w:rsid w:val="00F27A7E"/>
    <w:rsid w:val="00F27B51"/>
    <w:rsid w:val="00F27F23"/>
    <w:rsid w:val="00F303DE"/>
    <w:rsid w:val="00F3062D"/>
    <w:rsid w:val="00F30EEB"/>
    <w:rsid w:val="00F3116A"/>
    <w:rsid w:val="00F31216"/>
    <w:rsid w:val="00F31E20"/>
    <w:rsid w:val="00F32193"/>
    <w:rsid w:val="00F32790"/>
    <w:rsid w:val="00F332A6"/>
    <w:rsid w:val="00F33899"/>
    <w:rsid w:val="00F338D3"/>
    <w:rsid w:val="00F33B08"/>
    <w:rsid w:val="00F33E20"/>
    <w:rsid w:val="00F34316"/>
    <w:rsid w:val="00F359FC"/>
    <w:rsid w:val="00F35BD5"/>
    <w:rsid w:val="00F36CD8"/>
    <w:rsid w:val="00F400E2"/>
    <w:rsid w:val="00F40665"/>
    <w:rsid w:val="00F4122E"/>
    <w:rsid w:val="00F41A8C"/>
    <w:rsid w:val="00F425B4"/>
    <w:rsid w:val="00F42972"/>
    <w:rsid w:val="00F439E6"/>
    <w:rsid w:val="00F44B2A"/>
    <w:rsid w:val="00F454B8"/>
    <w:rsid w:val="00F4610C"/>
    <w:rsid w:val="00F468AF"/>
    <w:rsid w:val="00F46DA8"/>
    <w:rsid w:val="00F4709A"/>
    <w:rsid w:val="00F4755B"/>
    <w:rsid w:val="00F47CFD"/>
    <w:rsid w:val="00F502D0"/>
    <w:rsid w:val="00F5057A"/>
    <w:rsid w:val="00F508F9"/>
    <w:rsid w:val="00F50D06"/>
    <w:rsid w:val="00F50D8D"/>
    <w:rsid w:val="00F51320"/>
    <w:rsid w:val="00F5175C"/>
    <w:rsid w:val="00F52787"/>
    <w:rsid w:val="00F534C4"/>
    <w:rsid w:val="00F53DBF"/>
    <w:rsid w:val="00F53F10"/>
    <w:rsid w:val="00F54035"/>
    <w:rsid w:val="00F541E0"/>
    <w:rsid w:val="00F544D5"/>
    <w:rsid w:val="00F54D73"/>
    <w:rsid w:val="00F5557E"/>
    <w:rsid w:val="00F55C21"/>
    <w:rsid w:val="00F56C8A"/>
    <w:rsid w:val="00F56CD0"/>
    <w:rsid w:val="00F57D22"/>
    <w:rsid w:val="00F57E7F"/>
    <w:rsid w:val="00F6067D"/>
    <w:rsid w:val="00F60A2F"/>
    <w:rsid w:val="00F60CF9"/>
    <w:rsid w:val="00F6109E"/>
    <w:rsid w:val="00F61E4A"/>
    <w:rsid w:val="00F62DBC"/>
    <w:rsid w:val="00F636DA"/>
    <w:rsid w:val="00F63885"/>
    <w:rsid w:val="00F63E6C"/>
    <w:rsid w:val="00F63FC3"/>
    <w:rsid w:val="00F646EF"/>
    <w:rsid w:val="00F64843"/>
    <w:rsid w:val="00F65FBF"/>
    <w:rsid w:val="00F66333"/>
    <w:rsid w:val="00F6768C"/>
    <w:rsid w:val="00F700C2"/>
    <w:rsid w:val="00F70F7D"/>
    <w:rsid w:val="00F710D9"/>
    <w:rsid w:val="00F711BF"/>
    <w:rsid w:val="00F7142E"/>
    <w:rsid w:val="00F723D1"/>
    <w:rsid w:val="00F7265E"/>
    <w:rsid w:val="00F733C7"/>
    <w:rsid w:val="00F738B9"/>
    <w:rsid w:val="00F74D55"/>
    <w:rsid w:val="00F760F9"/>
    <w:rsid w:val="00F761D0"/>
    <w:rsid w:val="00F764E9"/>
    <w:rsid w:val="00F76584"/>
    <w:rsid w:val="00F76A48"/>
    <w:rsid w:val="00F76BC4"/>
    <w:rsid w:val="00F76F75"/>
    <w:rsid w:val="00F771A7"/>
    <w:rsid w:val="00F7798B"/>
    <w:rsid w:val="00F779AE"/>
    <w:rsid w:val="00F77CCE"/>
    <w:rsid w:val="00F801F2"/>
    <w:rsid w:val="00F80968"/>
    <w:rsid w:val="00F811CE"/>
    <w:rsid w:val="00F81453"/>
    <w:rsid w:val="00F8150E"/>
    <w:rsid w:val="00F81645"/>
    <w:rsid w:val="00F817C0"/>
    <w:rsid w:val="00F81FC7"/>
    <w:rsid w:val="00F82E35"/>
    <w:rsid w:val="00F82FF6"/>
    <w:rsid w:val="00F8305B"/>
    <w:rsid w:val="00F83624"/>
    <w:rsid w:val="00F83B2B"/>
    <w:rsid w:val="00F847A6"/>
    <w:rsid w:val="00F84E19"/>
    <w:rsid w:val="00F84F67"/>
    <w:rsid w:val="00F85BA8"/>
    <w:rsid w:val="00F85F93"/>
    <w:rsid w:val="00F863C4"/>
    <w:rsid w:val="00F86F96"/>
    <w:rsid w:val="00F87559"/>
    <w:rsid w:val="00F875FB"/>
    <w:rsid w:val="00F90043"/>
    <w:rsid w:val="00F900F8"/>
    <w:rsid w:val="00F9043F"/>
    <w:rsid w:val="00F9082C"/>
    <w:rsid w:val="00F90DA6"/>
    <w:rsid w:val="00F90DC2"/>
    <w:rsid w:val="00F91C55"/>
    <w:rsid w:val="00F92927"/>
    <w:rsid w:val="00F92E19"/>
    <w:rsid w:val="00F939CB"/>
    <w:rsid w:val="00F939E2"/>
    <w:rsid w:val="00F94E39"/>
    <w:rsid w:val="00F94F00"/>
    <w:rsid w:val="00F94FA4"/>
    <w:rsid w:val="00F95524"/>
    <w:rsid w:val="00F958F6"/>
    <w:rsid w:val="00F95DF4"/>
    <w:rsid w:val="00F9610B"/>
    <w:rsid w:val="00F9685C"/>
    <w:rsid w:val="00F96B33"/>
    <w:rsid w:val="00F970CD"/>
    <w:rsid w:val="00F971B3"/>
    <w:rsid w:val="00F9722A"/>
    <w:rsid w:val="00FA2062"/>
    <w:rsid w:val="00FA27C3"/>
    <w:rsid w:val="00FA2A5B"/>
    <w:rsid w:val="00FA2F84"/>
    <w:rsid w:val="00FA3DF3"/>
    <w:rsid w:val="00FA4466"/>
    <w:rsid w:val="00FA481F"/>
    <w:rsid w:val="00FA484C"/>
    <w:rsid w:val="00FA5128"/>
    <w:rsid w:val="00FA5715"/>
    <w:rsid w:val="00FA57AC"/>
    <w:rsid w:val="00FA5E1E"/>
    <w:rsid w:val="00FA6CAA"/>
    <w:rsid w:val="00FA6DB8"/>
    <w:rsid w:val="00FB007B"/>
    <w:rsid w:val="00FB0574"/>
    <w:rsid w:val="00FB069C"/>
    <w:rsid w:val="00FB0712"/>
    <w:rsid w:val="00FB1A98"/>
    <w:rsid w:val="00FB1D5B"/>
    <w:rsid w:val="00FB2BDA"/>
    <w:rsid w:val="00FB3A2D"/>
    <w:rsid w:val="00FB3E34"/>
    <w:rsid w:val="00FB4060"/>
    <w:rsid w:val="00FB4405"/>
    <w:rsid w:val="00FB4ABF"/>
    <w:rsid w:val="00FB53F9"/>
    <w:rsid w:val="00FB54DE"/>
    <w:rsid w:val="00FB6857"/>
    <w:rsid w:val="00FB6C15"/>
    <w:rsid w:val="00FB6E9E"/>
    <w:rsid w:val="00FB702A"/>
    <w:rsid w:val="00FB7394"/>
    <w:rsid w:val="00FB77E4"/>
    <w:rsid w:val="00FB7860"/>
    <w:rsid w:val="00FB78E8"/>
    <w:rsid w:val="00FC1595"/>
    <w:rsid w:val="00FC1709"/>
    <w:rsid w:val="00FC2227"/>
    <w:rsid w:val="00FC251F"/>
    <w:rsid w:val="00FC276E"/>
    <w:rsid w:val="00FC3837"/>
    <w:rsid w:val="00FC406A"/>
    <w:rsid w:val="00FC4CE1"/>
    <w:rsid w:val="00FC5306"/>
    <w:rsid w:val="00FC5D7A"/>
    <w:rsid w:val="00FC6594"/>
    <w:rsid w:val="00FC6F42"/>
    <w:rsid w:val="00FC70F9"/>
    <w:rsid w:val="00FC7187"/>
    <w:rsid w:val="00FC71EE"/>
    <w:rsid w:val="00FC7B8E"/>
    <w:rsid w:val="00FC7C9C"/>
    <w:rsid w:val="00FC7D5B"/>
    <w:rsid w:val="00FD006A"/>
    <w:rsid w:val="00FD1E44"/>
    <w:rsid w:val="00FD263E"/>
    <w:rsid w:val="00FD2BFB"/>
    <w:rsid w:val="00FD36B4"/>
    <w:rsid w:val="00FD3BF2"/>
    <w:rsid w:val="00FD3E42"/>
    <w:rsid w:val="00FD46A1"/>
    <w:rsid w:val="00FD5172"/>
    <w:rsid w:val="00FD65E7"/>
    <w:rsid w:val="00FD6E78"/>
    <w:rsid w:val="00FD7C41"/>
    <w:rsid w:val="00FD7E97"/>
    <w:rsid w:val="00FD7F6E"/>
    <w:rsid w:val="00FE0571"/>
    <w:rsid w:val="00FE0BE3"/>
    <w:rsid w:val="00FE0F6B"/>
    <w:rsid w:val="00FE0FF7"/>
    <w:rsid w:val="00FE1BE4"/>
    <w:rsid w:val="00FE2C37"/>
    <w:rsid w:val="00FE371C"/>
    <w:rsid w:val="00FE3879"/>
    <w:rsid w:val="00FE454A"/>
    <w:rsid w:val="00FE4DBA"/>
    <w:rsid w:val="00FE4E30"/>
    <w:rsid w:val="00FE543E"/>
    <w:rsid w:val="00FE5610"/>
    <w:rsid w:val="00FE5AE1"/>
    <w:rsid w:val="00FE5E47"/>
    <w:rsid w:val="00FE748D"/>
    <w:rsid w:val="00FF0CA8"/>
    <w:rsid w:val="00FF1230"/>
    <w:rsid w:val="00FF190F"/>
    <w:rsid w:val="00FF2149"/>
    <w:rsid w:val="00FF2571"/>
    <w:rsid w:val="00FF2945"/>
    <w:rsid w:val="00FF2B8C"/>
    <w:rsid w:val="00FF3163"/>
    <w:rsid w:val="00FF323F"/>
    <w:rsid w:val="00FF378F"/>
    <w:rsid w:val="00FF3A89"/>
    <w:rsid w:val="00FF403E"/>
    <w:rsid w:val="00FF4049"/>
    <w:rsid w:val="00FF49AD"/>
    <w:rsid w:val="00FF4E43"/>
    <w:rsid w:val="00FF50D9"/>
    <w:rsid w:val="00FF5A5A"/>
    <w:rsid w:val="00FF5D06"/>
    <w:rsid w:val="00FF6DD0"/>
    <w:rsid w:val="00FF6DE2"/>
    <w:rsid w:val="00FF74AD"/>
    <w:rsid w:val="00FF75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4]" strokecolor="none [1]" shadowcolor="none [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41ADD"/>
    <w:pPr>
      <w:suppressAutoHyphens/>
    </w:pPr>
    <w:rPr>
      <w:sz w:val="24"/>
      <w:szCs w:val="24"/>
      <w:lang w:eastAsia="ar-SA"/>
    </w:rPr>
  </w:style>
  <w:style w:type="paragraph" w:styleId="10">
    <w:name w:val="heading 1"/>
    <w:basedOn w:val="a0"/>
    <w:next w:val="a0"/>
    <w:qFormat/>
    <w:rsid w:val="00771C48"/>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0"/>
    <w:next w:val="a0"/>
    <w:qFormat/>
    <w:rsid w:val="00741ADD"/>
    <w:pPr>
      <w:keepNext/>
      <w:tabs>
        <w:tab w:val="num" w:pos="0"/>
      </w:tabs>
      <w:spacing w:before="240" w:after="60"/>
      <w:outlineLvl w:val="1"/>
    </w:pPr>
    <w:rPr>
      <w:rFonts w:ascii="Arial" w:hAnsi="Arial" w:cs="Arial"/>
      <w:b/>
      <w:bCs/>
      <w:i/>
      <w:iCs/>
      <w:sz w:val="28"/>
      <w:szCs w:val="28"/>
    </w:rPr>
  </w:style>
  <w:style w:type="paragraph" w:styleId="3">
    <w:name w:val="heading 3"/>
    <w:basedOn w:val="a0"/>
    <w:next w:val="a0"/>
    <w:qFormat/>
    <w:rsid w:val="00741ADD"/>
    <w:pPr>
      <w:keepNext/>
      <w:tabs>
        <w:tab w:val="num" w:pos="0"/>
      </w:tabs>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741ADD"/>
    <w:rPr>
      <w:rFonts w:ascii="Symbol" w:hAnsi="Symbol"/>
    </w:rPr>
  </w:style>
  <w:style w:type="character" w:customStyle="1" w:styleId="WW8Num3z0">
    <w:name w:val="WW8Num3z0"/>
    <w:rsid w:val="00741ADD"/>
    <w:rPr>
      <w:rFonts w:ascii="Symbol" w:hAnsi="Symbol"/>
    </w:rPr>
  </w:style>
  <w:style w:type="character" w:customStyle="1" w:styleId="WW8Num4z0">
    <w:name w:val="WW8Num4z0"/>
    <w:rsid w:val="00741ADD"/>
    <w:rPr>
      <w:rFonts w:ascii="Symbol" w:hAnsi="Symbol"/>
    </w:rPr>
  </w:style>
  <w:style w:type="character" w:customStyle="1" w:styleId="Absatz-Standardschriftart">
    <w:name w:val="Absatz-Standardschriftart"/>
    <w:rsid w:val="00741ADD"/>
  </w:style>
  <w:style w:type="character" w:customStyle="1" w:styleId="WW8Num1z0">
    <w:name w:val="WW8Num1z0"/>
    <w:rsid w:val="00741ADD"/>
    <w:rPr>
      <w:rFonts w:ascii="Wingdings" w:hAnsi="Wingdings"/>
    </w:rPr>
  </w:style>
  <w:style w:type="character" w:customStyle="1" w:styleId="WW-Absatz-Standardschriftart">
    <w:name w:val="WW-Absatz-Standardschriftart"/>
    <w:rsid w:val="00741ADD"/>
  </w:style>
  <w:style w:type="character" w:customStyle="1" w:styleId="WW-Absatz-Standardschriftart1">
    <w:name w:val="WW-Absatz-Standardschriftart1"/>
    <w:rsid w:val="00741ADD"/>
  </w:style>
  <w:style w:type="character" w:customStyle="1" w:styleId="WW-Absatz-Standardschriftart11">
    <w:name w:val="WW-Absatz-Standardschriftart11"/>
    <w:rsid w:val="00741ADD"/>
  </w:style>
  <w:style w:type="character" w:customStyle="1" w:styleId="WW8Num1z1">
    <w:name w:val="WW8Num1z1"/>
    <w:rsid w:val="00741ADD"/>
    <w:rPr>
      <w:rFonts w:ascii="Courier New" w:hAnsi="Courier New" w:cs="Courier New"/>
    </w:rPr>
  </w:style>
  <w:style w:type="character" w:customStyle="1" w:styleId="WW8Num1z3">
    <w:name w:val="WW8Num1z3"/>
    <w:rsid w:val="00741ADD"/>
    <w:rPr>
      <w:rFonts w:ascii="Symbol" w:hAnsi="Symbol"/>
    </w:rPr>
  </w:style>
  <w:style w:type="character" w:customStyle="1" w:styleId="WW8Num2z1">
    <w:name w:val="WW8Num2z1"/>
    <w:rsid w:val="00741ADD"/>
    <w:rPr>
      <w:rFonts w:ascii="Courier New" w:hAnsi="Courier New" w:cs="Courier New"/>
    </w:rPr>
  </w:style>
  <w:style w:type="character" w:customStyle="1" w:styleId="WW8Num2z2">
    <w:name w:val="WW8Num2z2"/>
    <w:rsid w:val="00741ADD"/>
    <w:rPr>
      <w:rFonts w:ascii="Wingdings" w:hAnsi="Wingdings"/>
    </w:rPr>
  </w:style>
  <w:style w:type="character" w:customStyle="1" w:styleId="WW8Num3z1">
    <w:name w:val="WW8Num3z1"/>
    <w:rsid w:val="00741ADD"/>
    <w:rPr>
      <w:rFonts w:ascii="Courier New" w:hAnsi="Courier New" w:cs="Courier New"/>
    </w:rPr>
  </w:style>
  <w:style w:type="character" w:customStyle="1" w:styleId="WW8Num3z2">
    <w:name w:val="WW8Num3z2"/>
    <w:rsid w:val="00741ADD"/>
    <w:rPr>
      <w:rFonts w:ascii="Wingdings" w:hAnsi="Wingdings"/>
    </w:rPr>
  </w:style>
  <w:style w:type="character" w:customStyle="1" w:styleId="WW8Num4z1">
    <w:name w:val="WW8Num4z1"/>
    <w:rsid w:val="00741ADD"/>
    <w:rPr>
      <w:rFonts w:ascii="Courier New" w:hAnsi="Courier New" w:cs="Courier New"/>
    </w:rPr>
  </w:style>
  <w:style w:type="character" w:customStyle="1" w:styleId="WW8Num4z2">
    <w:name w:val="WW8Num4z2"/>
    <w:rsid w:val="00741ADD"/>
    <w:rPr>
      <w:rFonts w:ascii="Wingdings" w:hAnsi="Wingdings"/>
    </w:rPr>
  </w:style>
  <w:style w:type="character" w:customStyle="1" w:styleId="11">
    <w:name w:val="Основной шрифт абзаца1"/>
    <w:rsid w:val="00741ADD"/>
  </w:style>
  <w:style w:type="character" w:customStyle="1" w:styleId="a4">
    <w:name w:val="Маркеры списка"/>
    <w:rsid w:val="00741ADD"/>
    <w:rPr>
      <w:rFonts w:ascii="StarSymbol" w:eastAsia="StarSymbol" w:hAnsi="StarSymbol" w:cs="StarSymbol"/>
      <w:sz w:val="18"/>
      <w:szCs w:val="18"/>
    </w:rPr>
  </w:style>
  <w:style w:type="paragraph" w:customStyle="1" w:styleId="a5">
    <w:name w:val="Заголовок"/>
    <w:basedOn w:val="a0"/>
    <w:next w:val="a6"/>
    <w:rsid w:val="00741ADD"/>
    <w:pPr>
      <w:keepNext/>
      <w:spacing w:before="240" w:after="120"/>
    </w:pPr>
    <w:rPr>
      <w:rFonts w:ascii="Arial" w:eastAsia="MS Mincho" w:hAnsi="Arial" w:cs="Tahoma"/>
      <w:sz w:val="28"/>
      <w:szCs w:val="28"/>
    </w:rPr>
  </w:style>
  <w:style w:type="paragraph" w:styleId="a6">
    <w:name w:val="Body Text"/>
    <w:basedOn w:val="a0"/>
    <w:link w:val="a7"/>
    <w:rsid w:val="00741ADD"/>
    <w:pPr>
      <w:spacing w:after="120"/>
    </w:pPr>
  </w:style>
  <w:style w:type="paragraph" w:styleId="a8">
    <w:name w:val="List"/>
    <w:basedOn w:val="a6"/>
    <w:rsid w:val="00741ADD"/>
    <w:rPr>
      <w:rFonts w:ascii="Arial" w:hAnsi="Arial" w:cs="Tahoma"/>
    </w:rPr>
  </w:style>
  <w:style w:type="paragraph" w:customStyle="1" w:styleId="12">
    <w:name w:val="Название1"/>
    <w:basedOn w:val="a0"/>
    <w:rsid w:val="00741ADD"/>
    <w:pPr>
      <w:suppressLineNumbers/>
      <w:spacing w:before="120" w:after="120"/>
    </w:pPr>
    <w:rPr>
      <w:rFonts w:ascii="Arial" w:hAnsi="Arial" w:cs="Tahoma"/>
      <w:i/>
      <w:iCs/>
      <w:sz w:val="20"/>
    </w:rPr>
  </w:style>
  <w:style w:type="paragraph" w:customStyle="1" w:styleId="13">
    <w:name w:val="Указатель1"/>
    <w:basedOn w:val="a0"/>
    <w:rsid w:val="00741ADD"/>
    <w:pPr>
      <w:suppressLineNumbers/>
    </w:pPr>
    <w:rPr>
      <w:rFonts w:ascii="Arial" w:hAnsi="Arial" w:cs="Tahoma"/>
    </w:rPr>
  </w:style>
  <w:style w:type="paragraph" w:customStyle="1" w:styleId="ConsNonformat">
    <w:name w:val="ConsNonformat"/>
    <w:rsid w:val="00741ADD"/>
    <w:pPr>
      <w:suppressAutoHyphens/>
      <w:autoSpaceDE w:val="0"/>
    </w:pPr>
    <w:rPr>
      <w:rFonts w:ascii="Courier New" w:eastAsia="Arial" w:hAnsi="Courier New" w:cs="Courier New"/>
      <w:lang w:eastAsia="ar-SA"/>
    </w:rPr>
  </w:style>
  <w:style w:type="paragraph" w:customStyle="1" w:styleId="ConsTitle">
    <w:name w:val="ConsTitle"/>
    <w:rsid w:val="00741ADD"/>
    <w:pPr>
      <w:suppressAutoHyphens/>
      <w:autoSpaceDE w:val="0"/>
    </w:pPr>
    <w:rPr>
      <w:rFonts w:ascii="Arial" w:eastAsia="Arial" w:hAnsi="Arial" w:cs="Arial"/>
      <w:b/>
      <w:bCs/>
      <w:lang w:eastAsia="ar-SA"/>
    </w:rPr>
  </w:style>
  <w:style w:type="paragraph" w:customStyle="1" w:styleId="a9">
    <w:name w:val="Содержимое таблицы"/>
    <w:basedOn w:val="a0"/>
    <w:rsid w:val="00741ADD"/>
    <w:pPr>
      <w:suppressLineNumbers/>
    </w:pPr>
  </w:style>
  <w:style w:type="paragraph" w:customStyle="1" w:styleId="aa">
    <w:name w:val="Заголовок таблицы"/>
    <w:basedOn w:val="a9"/>
    <w:rsid w:val="00741ADD"/>
    <w:pPr>
      <w:jc w:val="center"/>
    </w:pPr>
    <w:rPr>
      <w:b/>
      <w:bCs/>
    </w:rPr>
  </w:style>
  <w:style w:type="paragraph" w:customStyle="1" w:styleId="ab">
    <w:name w:val="Содержимое врезки"/>
    <w:basedOn w:val="a6"/>
    <w:rsid w:val="00741ADD"/>
  </w:style>
  <w:style w:type="paragraph" w:styleId="ac">
    <w:name w:val="Body Text Indent"/>
    <w:basedOn w:val="a0"/>
    <w:link w:val="ad"/>
    <w:rsid w:val="00741ADD"/>
    <w:pPr>
      <w:ind w:firstLine="720"/>
      <w:jc w:val="both"/>
    </w:pPr>
    <w:rPr>
      <w:sz w:val="28"/>
      <w:szCs w:val="20"/>
    </w:rPr>
  </w:style>
  <w:style w:type="paragraph" w:styleId="ae">
    <w:name w:val="header"/>
    <w:basedOn w:val="a0"/>
    <w:link w:val="af"/>
    <w:rsid w:val="0091598D"/>
    <w:pPr>
      <w:tabs>
        <w:tab w:val="center" w:pos="4677"/>
        <w:tab w:val="right" w:pos="9355"/>
      </w:tabs>
    </w:pPr>
  </w:style>
  <w:style w:type="paragraph" w:styleId="af0">
    <w:name w:val="footer"/>
    <w:basedOn w:val="a0"/>
    <w:rsid w:val="0091598D"/>
    <w:pPr>
      <w:tabs>
        <w:tab w:val="center" w:pos="4677"/>
        <w:tab w:val="right" w:pos="9355"/>
      </w:tabs>
    </w:pPr>
  </w:style>
  <w:style w:type="character" w:styleId="af1">
    <w:name w:val="page number"/>
    <w:basedOn w:val="a1"/>
    <w:rsid w:val="00192EAF"/>
  </w:style>
  <w:style w:type="table" w:styleId="af2">
    <w:name w:val="Table Grid"/>
    <w:basedOn w:val="a2"/>
    <w:uiPriority w:val="59"/>
    <w:rsid w:val="00192EA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D12E1"/>
    <w:pPr>
      <w:autoSpaceDE w:val="0"/>
      <w:autoSpaceDN w:val="0"/>
      <w:adjustRightInd w:val="0"/>
      <w:ind w:firstLine="720"/>
    </w:pPr>
    <w:rPr>
      <w:rFonts w:ascii="Arial" w:hAnsi="Arial" w:cs="Arial"/>
    </w:rPr>
  </w:style>
  <w:style w:type="paragraph" w:customStyle="1" w:styleId="ConsPlusNormal">
    <w:name w:val="ConsPlusNormal"/>
    <w:rsid w:val="00535914"/>
    <w:pPr>
      <w:widowControl w:val="0"/>
      <w:autoSpaceDE w:val="0"/>
      <w:autoSpaceDN w:val="0"/>
      <w:adjustRightInd w:val="0"/>
      <w:ind w:firstLine="720"/>
    </w:pPr>
    <w:rPr>
      <w:rFonts w:ascii="Arial" w:hAnsi="Arial" w:cs="Arial"/>
    </w:rPr>
  </w:style>
  <w:style w:type="paragraph" w:styleId="af3">
    <w:name w:val="List Paragraph"/>
    <w:aliases w:val="Bullet List,FooterText,numbered"/>
    <w:basedOn w:val="a0"/>
    <w:link w:val="af4"/>
    <w:qFormat/>
    <w:rsid w:val="00E60068"/>
    <w:pPr>
      <w:suppressAutoHyphens w:val="0"/>
      <w:spacing w:after="200" w:line="276" w:lineRule="auto"/>
      <w:ind w:left="720"/>
      <w:contextualSpacing/>
    </w:pPr>
    <w:rPr>
      <w:rFonts w:ascii="Calibri" w:hAnsi="Calibri"/>
      <w:sz w:val="22"/>
      <w:szCs w:val="22"/>
      <w:lang w:eastAsia="ru-RU"/>
    </w:rPr>
  </w:style>
  <w:style w:type="paragraph" w:customStyle="1" w:styleId="1">
    <w:name w:val="Маркированный список1"/>
    <w:basedOn w:val="a0"/>
    <w:rsid w:val="000F0BB9"/>
    <w:pPr>
      <w:widowControl w:val="0"/>
      <w:numPr>
        <w:numId w:val="2"/>
      </w:numPr>
    </w:pPr>
    <w:rPr>
      <w:rFonts w:ascii="Arial" w:eastAsia="Arial Unicode MS" w:hAnsi="Arial"/>
      <w:kern w:val="1"/>
      <w:sz w:val="20"/>
    </w:rPr>
  </w:style>
  <w:style w:type="paragraph" w:styleId="af5">
    <w:name w:val="Balloon Text"/>
    <w:basedOn w:val="a0"/>
    <w:link w:val="af6"/>
    <w:rsid w:val="00DA1168"/>
    <w:rPr>
      <w:rFonts w:ascii="Tahoma" w:hAnsi="Tahoma" w:cs="Tahoma"/>
      <w:sz w:val="16"/>
      <w:szCs w:val="16"/>
    </w:rPr>
  </w:style>
  <w:style w:type="paragraph" w:styleId="af7">
    <w:name w:val="Normal (Web)"/>
    <w:basedOn w:val="a0"/>
    <w:link w:val="af8"/>
    <w:uiPriority w:val="99"/>
    <w:unhideWhenUsed/>
    <w:rsid w:val="006425E5"/>
    <w:pPr>
      <w:suppressAutoHyphens w:val="0"/>
      <w:spacing w:before="100" w:beforeAutospacing="1" w:after="100" w:afterAutospacing="1"/>
    </w:pPr>
    <w:rPr>
      <w:lang w:eastAsia="ru-RU"/>
    </w:rPr>
  </w:style>
  <w:style w:type="paragraph" w:styleId="af9">
    <w:name w:val="No Spacing"/>
    <w:link w:val="afa"/>
    <w:uiPriority w:val="1"/>
    <w:qFormat/>
    <w:rsid w:val="00086A1C"/>
    <w:rPr>
      <w:rFonts w:ascii="Calibri" w:eastAsia="Calibri" w:hAnsi="Calibri"/>
      <w:sz w:val="22"/>
      <w:szCs w:val="22"/>
      <w:lang w:eastAsia="en-US"/>
    </w:rPr>
  </w:style>
  <w:style w:type="paragraph" w:styleId="20">
    <w:name w:val="Body Text Indent 2"/>
    <w:basedOn w:val="a0"/>
    <w:link w:val="21"/>
    <w:rsid w:val="00E33AD2"/>
    <w:pPr>
      <w:widowControl w:val="0"/>
      <w:suppressAutoHyphens w:val="0"/>
      <w:autoSpaceDE w:val="0"/>
      <w:autoSpaceDN w:val="0"/>
      <w:adjustRightInd w:val="0"/>
      <w:spacing w:after="120" w:line="480" w:lineRule="auto"/>
      <w:ind w:left="283"/>
    </w:pPr>
    <w:rPr>
      <w:sz w:val="20"/>
      <w:szCs w:val="20"/>
      <w:lang w:eastAsia="ru-RU"/>
    </w:rPr>
  </w:style>
  <w:style w:type="character" w:customStyle="1" w:styleId="21">
    <w:name w:val="Основной текст с отступом 2 Знак"/>
    <w:basedOn w:val="a1"/>
    <w:link w:val="20"/>
    <w:rsid w:val="00E33AD2"/>
  </w:style>
  <w:style w:type="paragraph" w:customStyle="1" w:styleId="14">
    <w:name w:val="Обычный1"/>
    <w:rsid w:val="00183AD5"/>
  </w:style>
  <w:style w:type="paragraph" w:customStyle="1" w:styleId="afb">
    <w:name w:val="Знак"/>
    <w:basedOn w:val="a0"/>
    <w:rsid w:val="005773A2"/>
    <w:pPr>
      <w:suppressAutoHyphens w:val="0"/>
      <w:spacing w:after="160" w:line="240" w:lineRule="exact"/>
    </w:pPr>
    <w:rPr>
      <w:rFonts w:ascii="Verdana" w:eastAsia="MS Mincho" w:hAnsi="Verdana"/>
      <w:sz w:val="20"/>
      <w:szCs w:val="20"/>
      <w:lang w:val="en-GB" w:eastAsia="en-US"/>
    </w:rPr>
  </w:style>
  <w:style w:type="character" w:customStyle="1" w:styleId="a7">
    <w:name w:val="Основной текст Знак"/>
    <w:basedOn w:val="a1"/>
    <w:link w:val="a6"/>
    <w:rsid w:val="004F4B8D"/>
    <w:rPr>
      <w:sz w:val="24"/>
      <w:szCs w:val="24"/>
      <w:lang w:eastAsia="ar-SA"/>
    </w:rPr>
  </w:style>
  <w:style w:type="paragraph" w:customStyle="1" w:styleId="15">
    <w:name w:val="Знак1"/>
    <w:basedOn w:val="a0"/>
    <w:rsid w:val="00EB6992"/>
    <w:pPr>
      <w:widowControl w:val="0"/>
      <w:suppressAutoHyphens w:val="0"/>
      <w:adjustRightInd w:val="0"/>
      <w:spacing w:line="360" w:lineRule="atLeast"/>
      <w:jc w:val="both"/>
    </w:pPr>
    <w:rPr>
      <w:rFonts w:ascii="Verdana" w:hAnsi="Verdana" w:cs="Verdana"/>
      <w:sz w:val="20"/>
      <w:szCs w:val="20"/>
      <w:lang w:val="en-US" w:eastAsia="en-US"/>
    </w:rPr>
  </w:style>
  <w:style w:type="paragraph" w:styleId="30">
    <w:name w:val="Body Text 3"/>
    <w:basedOn w:val="a0"/>
    <w:link w:val="31"/>
    <w:rsid w:val="00323C7D"/>
    <w:pPr>
      <w:suppressAutoHyphens w:val="0"/>
      <w:spacing w:after="120"/>
    </w:pPr>
    <w:rPr>
      <w:sz w:val="16"/>
      <w:szCs w:val="16"/>
      <w:lang w:eastAsia="ru-RU"/>
    </w:rPr>
  </w:style>
  <w:style w:type="character" w:customStyle="1" w:styleId="31">
    <w:name w:val="Основной текст 3 Знак"/>
    <w:basedOn w:val="a1"/>
    <w:link w:val="30"/>
    <w:rsid w:val="00323C7D"/>
    <w:rPr>
      <w:sz w:val="16"/>
      <w:szCs w:val="16"/>
    </w:rPr>
  </w:style>
  <w:style w:type="paragraph" w:customStyle="1" w:styleId="ConsPlusCell">
    <w:name w:val="ConsPlusCell"/>
    <w:uiPriority w:val="99"/>
    <w:rsid w:val="006F01C6"/>
    <w:pPr>
      <w:widowControl w:val="0"/>
      <w:autoSpaceDE w:val="0"/>
      <w:autoSpaceDN w:val="0"/>
      <w:adjustRightInd w:val="0"/>
    </w:pPr>
    <w:rPr>
      <w:rFonts w:ascii="Arial" w:hAnsi="Arial" w:cs="Arial"/>
    </w:rPr>
  </w:style>
  <w:style w:type="paragraph" w:styleId="afc">
    <w:name w:val="Title"/>
    <w:basedOn w:val="a0"/>
    <w:link w:val="afd"/>
    <w:qFormat/>
    <w:rsid w:val="001B329B"/>
    <w:pPr>
      <w:suppressAutoHyphens w:val="0"/>
      <w:jc w:val="center"/>
    </w:pPr>
    <w:rPr>
      <w:sz w:val="28"/>
      <w:lang w:eastAsia="ru-RU"/>
    </w:rPr>
  </w:style>
  <w:style w:type="character" w:customStyle="1" w:styleId="afd">
    <w:name w:val="Название Знак"/>
    <w:basedOn w:val="a1"/>
    <w:link w:val="afc"/>
    <w:rsid w:val="001B329B"/>
    <w:rPr>
      <w:sz w:val="28"/>
      <w:szCs w:val="24"/>
    </w:rPr>
  </w:style>
  <w:style w:type="character" w:styleId="afe">
    <w:name w:val="Hyperlink"/>
    <w:basedOn w:val="a1"/>
    <w:uiPriority w:val="99"/>
    <w:unhideWhenUsed/>
    <w:rsid w:val="009610BE"/>
    <w:rPr>
      <w:color w:val="0000FF"/>
      <w:u w:val="single"/>
    </w:rPr>
  </w:style>
  <w:style w:type="character" w:styleId="aff">
    <w:name w:val="Strong"/>
    <w:basedOn w:val="a1"/>
    <w:uiPriority w:val="22"/>
    <w:qFormat/>
    <w:rsid w:val="00C331B1"/>
    <w:rPr>
      <w:rFonts w:cs="Times New Roman"/>
      <w:b/>
      <w:bCs/>
    </w:rPr>
  </w:style>
  <w:style w:type="character" w:customStyle="1" w:styleId="afa">
    <w:name w:val="Без интервала Знак"/>
    <w:basedOn w:val="a1"/>
    <w:link w:val="af9"/>
    <w:uiPriority w:val="1"/>
    <w:rsid w:val="00C331B1"/>
    <w:rPr>
      <w:rFonts w:ascii="Calibri" w:eastAsia="Calibri" w:hAnsi="Calibri"/>
      <w:sz w:val="22"/>
      <w:szCs w:val="22"/>
      <w:lang w:val="ru-RU" w:eastAsia="en-US" w:bidi="ar-SA"/>
    </w:rPr>
  </w:style>
  <w:style w:type="character" w:customStyle="1" w:styleId="af8">
    <w:name w:val="Обычный (веб) Знак"/>
    <w:basedOn w:val="a1"/>
    <w:link w:val="af7"/>
    <w:uiPriority w:val="99"/>
    <w:rsid w:val="00C331B1"/>
    <w:rPr>
      <w:sz w:val="24"/>
      <w:szCs w:val="24"/>
    </w:rPr>
  </w:style>
  <w:style w:type="paragraph" w:customStyle="1" w:styleId="16">
    <w:name w:val="Без интервала1"/>
    <w:rsid w:val="00F1567B"/>
    <w:rPr>
      <w:rFonts w:eastAsia="Calibri"/>
      <w:sz w:val="24"/>
      <w:szCs w:val="24"/>
    </w:rPr>
  </w:style>
  <w:style w:type="paragraph" w:customStyle="1" w:styleId="ListParagraph1">
    <w:name w:val="List Paragraph1"/>
    <w:basedOn w:val="a0"/>
    <w:rsid w:val="006161D4"/>
    <w:pPr>
      <w:suppressAutoHyphens w:val="0"/>
      <w:spacing w:after="200" w:line="276" w:lineRule="auto"/>
      <w:ind w:left="720"/>
      <w:contextualSpacing/>
    </w:pPr>
    <w:rPr>
      <w:rFonts w:ascii="Calibri" w:hAnsi="Calibri"/>
      <w:sz w:val="22"/>
      <w:szCs w:val="22"/>
      <w:lang w:eastAsia="ru-RU"/>
    </w:rPr>
  </w:style>
  <w:style w:type="paragraph" w:customStyle="1" w:styleId="17">
    <w:name w:val="Абзац списка1"/>
    <w:basedOn w:val="a0"/>
    <w:rsid w:val="006161D4"/>
    <w:pPr>
      <w:suppressAutoHyphens w:val="0"/>
      <w:ind w:left="720"/>
    </w:pPr>
    <w:rPr>
      <w:rFonts w:eastAsia="Calibri"/>
      <w:sz w:val="28"/>
      <w:szCs w:val="20"/>
      <w:lang w:eastAsia="ru-RU"/>
    </w:rPr>
  </w:style>
  <w:style w:type="paragraph" w:customStyle="1" w:styleId="ConsPlusNonformat">
    <w:name w:val="ConsPlusNonformat"/>
    <w:rsid w:val="00C07071"/>
    <w:pPr>
      <w:autoSpaceDE w:val="0"/>
      <w:autoSpaceDN w:val="0"/>
      <w:adjustRightInd w:val="0"/>
    </w:pPr>
    <w:rPr>
      <w:rFonts w:ascii="Courier New" w:hAnsi="Courier New" w:cs="Courier New"/>
    </w:rPr>
  </w:style>
  <w:style w:type="character" w:customStyle="1" w:styleId="af6">
    <w:name w:val="Текст выноски Знак"/>
    <w:basedOn w:val="a1"/>
    <w:link w:val="af5"/>
    <w:rsid w:val="00B06BC2"/>
    <w:rPr>
      <w:rFonts w:ascii="Tahoma" w:hAnsi="Tahoma" w:cs="Tahoma"/>
      <w:sz w:val="16"/>
      <w:szCs w:val="16"/>
      <w:lang w:eastAsia="ar-SA"/>
    </w:rPr>
  </w:style>
  <w:style w:type="character" w:styleId="aff0">
    <w:name w:val="Emphasis"/>
    <w:basedOn w:val="a1"/>
    <w:qFormat/>
    <w:rsid w:val="00774FC0"/>
    <w:rPr>
      <w:i/>
      <w:iCs/>
    </w:rPr>
  </w:style>
  <w:style w:type="character" w:customStyle="1" w:styleId="af4">
    <w:name w:val="Абзац списка Знак"/>
    <w:aliases w:val="Bullet List Знак,FooterText Знак,numbered Знак"/>
    <w:link w:val="af3"/>
    <w:uiPriority w:val="34"/>
    <w:locked/>
    <w:rsid w:val="00D72665"/>
    <w:rPr>
      <w:rFonts w:ascii="Calibri" w:hAnsi="Calibri"/>
      <w:sz w:val="22"/>
      <w:szCs w:val="22"/>
    </w:rPr>
  </w:style>
  <w:style w:type="character" w:customStyle="1" w:styleId="aff1">
    <w:name w:val="Основной текст_"/>
    <w:basedOn w:val="a1"/>
    <w:link w:val="22"/>
    <w:rsid w:val="00D72665"/>
    <w:rPr>
      <w:sz w:val="17"/>
      <w:szCs w:val="17"/>
      <w:shd w:val="clear" w:color="auto" w:fill="FFFFFF"/>
    </w:rPr>
  </w:style>
  <w:style w:type="paragraph" w:customStyle="1" w:styleId="22">
    <w:name w:val="Основной текст2"/>
    <w:basedOn w:val="a0"/>
    <w:link w:val="aff1"/>
    <w:rsid w:val="00D72665"/>
    <w:pPr>
      <w:shd w:val="clear" w:color="auto" w:fill="FFFFFF"/>
      <w:suppressAutoHyphens w:val="0"/>
      <w:spacing w:line="202" w:lineRule="exact"/>
      <w:ind w:hanging="520"/>
      <w:jc w:val="both"/>
    </w:pPr>
    <w:rPr>
      <w:sz w:val="17"/>
      <w:szCs w:val="17"/>
      <w:lang w:eastAsia="ru-RU"/>
    </w:rPr>
  </w:style>
  <w:style w:type="paragraph" w:customStyle="1" w:styleId="a">
    <w:name w:val="СВОЙ"/>
    <w:basedOn w:val="a0"/>
    <w:link w:val="aff2"/>
    <w:qFormat/>
    <w:rsid w:val="006A202D"/>
    <w:pPr>
      <w:numPr>
        <w:numId w:val="1"/>
      </w:numPr>
      <w:suppressAutoHyphens w:val="0"/>
      <w:jc w:val="both"/>
    </w:pPr>
    <w:rPr>
      <w:b/>
      <w:sz w:val="32"/>
      <w:szCs w:val="32"/>
      <w:u w:val="single"/>
    </w:rPr>
  </w:style>
  <w:style w:type="character" w:customStyle="1" w:styleId="aff2">
    <w:name w:val="СВОЙ Знак"/>
    <w:link w:val="a"/>
    <w:rsid w:val="006A202D"/>
    <w:rPr>
      <w:b/>
      <w:sz w:val="32"/>
      <w:szCs w:val="32"/>
      <w:u w:val="single"/>
      <w:lang w:eastAsia="ar-SA"/>
    </w:rPr>
  </w:style>
  <w:style w:type="character" w:customStyle="1" w:styleId="ad">
    <w:name w:val="Основной текст с отступом Знак"/>
    <w:basedOn w:val="a1"/>
    <w:link w:val="ac"/>
    <w:rsid w:val="00276F10"/>
    <w:rPr>
      <w:sz w:val="28"/>
      <w:lang w:eastAsia="ar-SA"/>
    </w:rPr>
  </w:style>
  <w:style w:type="paragraph" w:customStyle="1" w:styleId="ConsPlusTitle">
    <w:name w:val="ConsPlusTitle"/>
    <w:rsid w:val="00B57763"/>
    <w:pPr>
      <w:widowControl w:val="0"/>
      <w:autoSpaceDE w:val="0"/>
      <w:autoSpaceDN w:val="0"/>
    </w:pPr>
    <w:rPr>
      <w:rFonts w:ascii="Calibri" w:hAnsi="Calibri" w:cs="Calibri"/>
      <w:b/>
      <w:sz w:val="22"/>
    </w:rPr>
  </w:style>
  <w:style w:type="character" w:customStyle="1" w:styleId="af">
    <w:name w:val="Верхний колонтитул Знак"/>
    <w:basedOn w:val="a1"/>
    <w:link w:val="ae"/>
    <w:rsid w:val="00950CA4"/>
    <w:rPr>
      <w:sz w:val="24"/>
      <w:szCs w:val="24"/>
      <w:lang w:eastAsia="ar-SA"/>
    </w:rPr>
  </w:style>
  <w:style w:type="character" w:customStyle="1" w:styleId="FontStyle82">
    <w:name w:val="Font Style82"/>
    <w:basedOn w:val="a1"/>
    <w:uiPriority w:val="99"/>
    <w:rsid w:val="00ED31D2"/>
    <w:rPr>
      <w:rFonts w:ascii="Times New Roman" w:hAnsi="Times New Roman" w:cs="Times New Roman" w:hint="default"/>
      <w:sz w:val="22"/>
      <w:szCs w:val="22"/>
    </w:rPr>
  </w:style>
  <w:style w:type="character" w:styleId="aff3">
    <w:name w:val="FollowedHyperlink"/>
    <w:basedOn w:val="a1"/>
    <w:rsid w:val="007333B3"/>
    <w:rPr>
      <w:color w:val="800080" w:themeColor="followedHyperlink"/>
      <w:u w:val="single"/>
    </w:rPr>
  </w:style>
  <w:style w:type="character" w:customStyle="1" w:styleId="FontStyle17">
    <w:name w:val="Font Style17"/>
    <w:uiPriority w:val="99"/>
    <w:rsid w:val="009A2683"/>
    <w:rPr>
      <w:rFonts w:ascii="Times New Roman" w:hAnsi="Times New Roman" w:cs="Times New Roman"/>
      <w:sz w:val="26"/>
      <w:szCs w:val="26"/>
    </w:rPr>
  </w:style>
  <w:style w:type="paragraph" w:customStyle="1" w:styleId="mrcssattr">
    <w:name w:val="_mr_css_attr"/>
    <w:basedOn w:val="a0"/>
    <w:rsid w:val="00CF05DE"/>
    <w:pPr>
      <w:suppressAutoHyphens w:val="0"/>
      <w:spacing w:before="100" w:beforeAutospacing="1" w:after="100" w:afterAutospacing="1"/>
    </w:pPr>
    <w:rPr>
      <w:rFonts w:eastAsiaTheme="minorHAnsi"/>
      <w:lang w:eastAsia="ru-RU"/>
    </w:rPr>
  </w:style>
  <w:style w:type="character" w:customStyle="1" w:styleId="layout">
    <w:name w:val="layout"/>
    <w:basedOn w:val="a1"/>
    <w:rsid w:val="00CF05DE"/>
  </w:style>
  <w:style w:type="character" w:customStyle="1" w:styleId="a10">
    <w:name w:val="a1"/>
    <w:basedOn w:val="a1"/>
    <w:rsid w:val="0031694B"/>
  </w:style>
  <w:style w:type="table" w:customStyle="1" w:styleId="18">
    <w:name w:val="Сетка таблицы1"/>
    <w:basedOn w:val="a2"/>
    <w:next w:val="af2"/>
    <w:uiPriority w:val="59"/>
    <w:rsid w:val="00FF190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134">
      <w:bodyDiv w:val="1"/>
      <w:marLeft w:val="0"/>
      <w:marRight w:val="0"/>
      <w:marTop w:val="0"/>
      <w:marBottom w:val="0"/>
      <w:divBdr>
        <w:top w:val="none" w:sz="0" w:space="0" w:color="auto"/>
        <w:left w:val="none" w:sz="0" w:space="0" w:color="auto"/>
        <w:bottom w:val="none" w:sz="0" w:space="0" w:color="auto"/>
        <w:right w:val="none" w:sz="0" w:space="0" w:color="auto"/>
      </w:divBdr>
    </w:div>
    <w:div w:id="51468928">
      <w:bodyDiv w:val="1"/>
      <w:marLeft w:val="0"/>
      <w:marRight w:val="0"/>
      <w:marTop w:val="0"/>
      <w:marBottom w:val="0"/>
      <w:divBdr>
        <w:top w:val="none" w:sz="0" w:space="0" w:color="auto"/>
        <w:left w:val="none" w:sz="0" w:space="0" w:color="auto"/>
        <w:bottom w:val="none" w:sz="0" w:space="0" w:color="auto"/>
        <w:right w:val="none" w:sz="0" w:space="0" w:color="auto"/>
      </w:divBdr>
    </w:div>
    <w:div w:id="97525865">
      <w:bodyDiv w:val="1"/>
      <w:marLeft w:val="0"/>
      <w:marRight w:val="0"/>
      <w:marTop w:val="0"/>
      <w:marBottom w:val="0"/>
      <w:divBdr>
        <w:top w:val="none" w:sz="0" w:space="0" w:color="auto"/>
        <w:left w:val="none" w:sz="0" w:space="0" w:color="auto"/>
        <w:bottom w:val="none" w:sz="0" w:space="0" w:color="auto"/>
        <w:right w:val="none" w:sz="0" w:space="0" w:color="auto"/>
      </w:divBdr>
    </w:div>
    <w:div w:id="99183756">
      <w:bodyDiv w:val="1"/>
      <w:marLeft w:val="0"/>
      <w:marRight w:val="0"/>
      <w:marTop w:val="0"/>
      <w:marBottom w:val="0"/>
      <w:divBdr>
        <w:top w:val="none" w:sz="0" w:space="0" w:color="auto"/>
        <w:left w:val="none" w:sz="0" w:space="0" w:color="auto"/>
        <w:bottom w:val="none" w:sz="0" w:space="0" w:color="auto"/>
        <w:right w:val="none" w:sz="0" w:space="0" w:color="auto"/>
      </w:divBdr>
    </w:div>
    <w:div w:id="100419804">
      <w:bodyDiv w:val="1"/>
      <w:marLeft w:val="0"/>
      <w:marRight w:val="0"/>
      <w:marTop w:val="0"/>
      <w:marBottom w:val="0"/>
      <w:divBdr>
        <w:top w:val="none" w:sz="0" w:space="0" w:color="auto"/>
        <w:left w:val="none" w:sz="0" w:space="0" w:color="auto"/>
        <w:bottom w:val="none" w:sz="0" w:space="0" w:color="auto"/>
        <w:right w:val="none" w:sz="0" w:space="0" w:color="auto"/>
      </w:divBdr>
    </w:div>
    <w:div w:id="158544557">
      <w:bodyDiv w:val="1"/>
      <w:marLeft w:val="0"/>
      <w:marRight w:val="0"/>
      <w:marTop w:val="0"/>
      <w:marBottom w:val="0"/>
      <w:divBdr>
        <w:top w:val="none" w:sz="0" w:space="0" w:color="auto"/>
        <w:left w:val="none" w:sz="0" w:space="0" w:color="auto"/>
        <w:bottom w:val="none" w:sz="0" w:space="0" w:color="auto"/>
        <w:right w:val="none" w:sz="0" w:space="0" w:color="auto"/>
      </w:divBdr>
    </w:div>
    <w:div w:id="282663740">
      <w:bodyDiv w:val="1"/>
      <w:marLeft w:val="0"/>
      <w:marRight w:val="0"/>
      <w:marTop w:val="0"/>
      <w:marBottom w:val="0"/>
      <w:divBdr>
        <w:top w:val="none" w:sz="0" w:space="0" w:color="auto"/>
        <w:left w:val="none" w:sz="0" w:space="0" w:color="auto"/>
        <w:bottom w:val="none" w:sz="0" w:space="0" w:color="auto"/>
        <w:right w:val="none" w:sz="0" w:space="0" w:color="auto"/>
      </w:divBdr>
    </w:div>
    <w:div w:id="286354706">
      <w:bodyDiv w:val="1"/>
      <w:marLeft w:val="0"/>
      <w:marRight w:val="0"/>
      <w:marTop w:val="0"/>
      <w:marBottom w:val="0"/>
      <w:divBdr>
        <w:top w:val="none" w:sz="0" w:space="0" w:color="auto"/>
        <w:left w:val="none" w:sz="0" w:space="0" w:color="auto"/>
        <w:bottom w:val="none" w:sz="0" w:space="0" w:color="auto"/>
        <w:right w:val="none" w:sz="0" w:space="0" w:color="auto"/>
      </w:divBdr>
    </w:div>
    <w:div w:id="305478817">
      <w:bodyDiv w:val="1"/>
      <w:marLeft w:val="0"/>
      <w:marRight w:val="0"/>
      <w:marTop w:val="0"/>
      <w:marBottom w:val="0"/>
      <w:divBdr>
        <w:top w:val="none" w:sz="0" w:space="0" w:color="auto"/>
        <w:left w:val="none" w:sz="0" w:space="0" w:color="auto"/>
        <w:bottom w:val="none" w:sz="0" w:space="0" w:color="auto"/>
        <w:right w:val="none" w:sz="0" w:space="0" w:color="auto"/>
      </w:divBdr>
    </w:div>
    <w:div w:id="385029362">
      <w:bodyDiv w:val="1"/>
      <w:marLeft w:val="0"/>
      <w:marRight w:val="0"/>
      <w:marTop w:val="0"/>
      <w:marBottom w:val="0"/>
      <w:divBdr>
        <w:top w:val="none" w:sz="0" w:space="0" w:color="auto"/>
        <w:left w:val="none" w:sz="0" w:space="0" w:color="auto"/>
        <w:bottom w:val="none" w:sz="0" w:space="0" w:color="auto"/>
        <w:right w:val="none" w:sz="0" w:space="0" w:color="auto"/>
      </w:divBdr>
    </w:div>
    <w:div w:id="443619924">
      <w:bodyDiv w:val="1"/>
      <w:marLeft w:val="0"/>
      <w:marRight w:val="0"/>
      <w:marTop w:val="0"/>
      <w:marBottom w:val="0"/>
      <w:divBdr>
        <w:top w:val="none" w:sz="0" w:space="0" w:color="auto"/>
        <w:left w:val="none" w:sz="0" w:space="0" w:color="auto"/>
        <w:bottom w:val="none" w:sz="0" w:space="0" w:color="auto"/>
        <w:right w:val="none" w:sz="0" w:space="0" w:color="auto"/>
      </w:divBdr>
    </w:div>
    <w:div w:id="447361746">
      <w:bodyDiv w:val="1"/>
      <w:marLeft w:val="0"/>
      <w:marRight w:val="0"/>
      <w:marTop w:val="0"/>
      <w:marBottom w:val="0"/>
      <w:divBdr>
        <w:top w:val="none" w:sz="0" w:space="0" w:color="auto"/>
        <w:left w:val="none" w:sz="0" w:space="0" w:color="auto"/>
        <w:bottom w:val="none" w:sz="0" w:space="0" w:color="auto"/>
        <w:right w:val="none" w:sz="0" w:space="0" w:color="auto"/>
      </w:divBdr>
    </w:div>
    <w:div w:id="504323225">
      <w:bodyDiv w:val="1"/>
      <w:marLeft w:val="0"/>
      <w:marRight w:val="0"/>
      <w:marTop w:val="0"/>
      <w:marBottom w:val="0"/>
      <w:divBdr>
        <w:top w:val="none" w:sz="0" w:space="0" w:color="auto"/>
        <w:left w:val="none" w:sz="0" w:space="0" w:color="auto"/>
        <w:bottom w:val="none" w:sz="0" w:space="0" w:color="auto"/>
        <w:right w:val="none" w:sz="0" w:space="0" w:color="auto"/>
      </w:divBdr>
    </w:div>
    <w:div w:id="548959940">
      <w:bodyDiv w:val="1"/>
      <w:marLeft w:val="0"/>
      <w:marRight w:val="0"/>
      <w:marTop w:val="0"/>
      <w:marBottom w:val="0"/>
      <w:divBdr>
        <w:top w:val="none" w:sz="0" w:space="0" w:color="auto"/>
        <w:left w:val="none" w:sz="0" w:space="0" w:color="auto"/>
        <w:bottom w:val="none" w:sz="0" w:space="0" w:color="auto"/>
        <w:right w:val="none" w:sz="0" w:space="0" w:color="auto"/>
      </w:divBdr>
    </w:div>
    <w:div w:id="556816603">
      <w:bodyDiv w:val="1"/>
      <w:marLeft w:val="0"/>
      <w:marRight w:val="0"/>
      <w:marTop w:val="0"/>
      <w:marBottom w:val="0"/>
      <w:divBdr>
        <w:top w:val="none" w:sz="0" w:space="0" w:color="auto"/>
        <w:left w:val="none" w:sz="0" w:space="0" w:color="auto"/>
        <w:bottom w:val="none" w:sz="0" w:space="0" w:color="auto"/>
        <w:right w:val="none" w:sz="0" w:space="0" w:color="auto"/>
      </w:divBdr>
    </w:div>
    <w:div w:id="569586343">
      <w:bodyDiv w:val="1"/>
      <w:marLeft w:val="0"/>
      <w:marRight w:val="0"/>
      <w:marTop w:val="0"/>
      <w:marBottom w:val="0"/>
      <w:divBdr>
        <w:top w:val="none" w:sz="0" w:space="0" w:color="auto"/>
        <w:left w:val="none" w:sz="0" w:space="0" w:color="auto"/>
        <w:bottom w:val="none" w:sz="0" w:space="0" w:color="auto"/>
        <w:right w:val="none" w:sz="0" w:space="0" w:color="auto"/>
      </w:divBdr>
    </w:div>
    <w:div w:id="593051557">
      <w:bodyDiv w:val="1"/>
      <w:marLeft w:val="0"/>
      <w:marRight w:val="0"/>
      <w:marTop w:val="0"/>
      <w:marBottom w:val="0"/>
      <w:divBdr>
        <w:top w:val="none" w:sz="0" w:space="0" w:color="auto"/>
        <w:left w:val="none" w:sz="0" w:space="0" w:color="auto"/>
        <w:bottom w:val="none" w:sz="0" w:space="0" w:color="auto"/>
        <w:right w:val="none" w:sz="0" w:space="0" w:color="auto"/>
      </w:divBdr>
    </w:div>
    <w:div w:id="605889369">
      <w:bodyDiv w:val="1"/>
      <w:marLeft w:val="0"/>
      <w:marRight w:val="0"/>
      <w:marTop w:val="0"/>
      <w:marBottom w:val="0"/>
      <w:divBdr>
        <w:top w:val="none" w:sz="0" w:space="0" w:color="auto"/>
        <w:left w:val="none" w:sz="0" w:space="0" w:color="auto"/>
        <w:bottom w:val="none" w:sz="0" w:space="0" w:color="auto"/>
        <w:right w:val="none" w:sz="0" w:space="0" w:color="auto"/>
      </w:divBdr>
    </w:div>
    <w:div w:id="665283436">
      <w:bodyDiv w:val="1"/>
      <w:marLeft w:val="0"/>
      <w:marRight w:val="0"/>
      <w:marTop w:val="0"/>
      <w:marBottom w:val="0"/>
      <w:divBdr>
        <w:top w:val="none" w:sz="0" w:space="0" w:color="auto"/>
        <w:left w:val="none" w:sz="0" w:space="0" w:color="auto"/>
        <w:bottom w:val="none" w:sz="0" w:space="0" w:color="auto"/>
        <w:right w:val="none" w:sz="0" w:space="0" w:color="auto"/>
      </w:divBdr>
    </w:div>
    <w:div w:id="749499651">
      <w:bodyDiv w:val="1"/>
      <w:marLeft w:val="0"/>
      <w:marRight w:val="0"/>
      <w:marTop w:val="0"/>
      <w:marBottom w:val="0"/>
      <w:divBdr>
        <w:top w:val="none" w:sz="0" w:space="0" w:color="auto"/>
        <w:left w:val="none" w:sz="0" w:space="0" w:color="auto"/>
        <w:bottom w:val="none" w:sz="0" w:space="0" w:color="auto"/>
        <w:right w:val="none" w:sz="0" w:space="0" w:color="auto"/>
      </w:divBdr>
    </w:div>
    <w:div w:id="855193906">
      <w:bodyDiv w:val="1"/>
      <w:marLeft w:val="0"/>
      <w:marRight w:val="0"/>
      <w:marTop w:val="0"/>
      <w:marBottom w:val="0"/>
      <w:divBdr>
        <w:top w:val="none" w:sz="0" w:space="0" w:color="auto"/>
        <w:left w:val="none" w:sz="0" w:space="0" w:color="auto"/>
        <w:bottom w:val="none" w:sz="0" w:space="0" w:color="auto"/>
        <w:right w:val="none" w:sz="0" w:space="0" w:color="auto"/>
      </w:divBdr>
    </w:div>
    <w:div w:id="995764846">
      <w:bodyDiv w:val="1"/>
      <w:marLeft w:val="0"/>
      <w:marRight w:val="0"/>
      <w:marTop w:val="0"/>
      <w:marBottom w:val="0"/>
      <w:divBdr>
        <w:top w:val="none" w:sz="0" w:space="0" w:color="auto"/>
        <w:left w:val="none" w:sz="0" w:space="0" w:color="auto"/>
        <w:bottom w:val="none" w:sz="0" w:space="0" w:color="auto"/>
        <w:right w:val="none" w:sz="0" w:space="0" w:color="auto"/>
      </w:divBdr>
    </w:div>
    <w:div w:id="1053843621">
      <w:bodyDiv w:val="1"/>
      <w:marLeft w:val="0"/>
      <w:marRight w:val="0"/>
      <w:marTop w:val="0"/>
      <w:marBottom w:val="0"/>
      <w:divBdr>
        <w:top w:val="none" w:sz="0" w:space="0" w:color="auto"/>
        <w:left w:val="none" w:sz="0" w:space="0" w:color="auto"/>
        <w:bottom w:val="none" w:sz="0" w:space="0" w:color="auto"/>
        <w:right w:val="none" w:sz="0" w:space="0" w:color="auto"/>
      </w:divBdr>
    </w:div>
    <w:div w:id="1057514800">
      <w:bodyDiv w:val="1"/>
      <w:marLeft w:val="0"/>
      <w:marRight w:val="0"/>
      <w:marTop w:val="0"/>
      <w:marBottom w:val="0"/>
      <w:divBdr>
        <w:top w:val="none" w:sz="0" w:space="0" w:color="auto"/>
        <w:left w:val="none" w:sz="0" w:space="0" w:color="auto"/>
        <w:bottom w:val="none" w:sz="0" w:space="0" w:color="auto"/>
        <w:right w:val="none" w:sz="0" w:space="0" w:color="auto"/>
      </w:divBdr>
    </w:div>
    <w:div w:id="1261643366">
      <w:bodyDiv w:val="1"/>
      <w:marLeft w:val="0"/>
      <w:marRight w:val="0"/>
      <w:marTop w:val="0"/>
      <w:marBottom w:val="0"/>
      <w:divBdr>
        <w:top w:val="none" w:sz="0" w:space="0" w:color="auto"/>
        <w:left w:val="none" w:sz="0" w:space="0" w:color="auto"/>
        <w:bottom w:val="none" w:sz="0" w:space="0" w:color="auto"/>
        <w:right w:val="none" w:sz="0" w:space="0" w:color="auto"/>
      </w:divBdr>
    </w:div>
    <w:div w:id="1291010077">
      <w:bodyDiv w:val="1"/>
      <w:marLeft w:val="0"/>
      <w:marRight w:val="0"/>
      <w:marTop w:val="0"/>
      <w:marBottom w:val="0"/>
      <w:divBdr>
        <w:top w:val="none" w:sz="0" w:space="0" w:color="auto"/>
        <w:left w:val="none" w:sz="0" w:space="0" w:color="auto"/>
        <w:bottom w:val="none" w:sz="0" w:space="0" w:color="auto"/>
        <w:right w:val="none" w:sz="0" w:space="0" w:color="auto"/>
      </w:divBdr>
    </w:div>
    <w:div w:id="1343969926">
      <w:bodyDiv w:val="1"/>
      <w:marLeft w:val="0"/>
      <w:marRight w:val="0"/>
      <w:marTop w:val="0"/>
      <w:marBottom w:val="0"/>
      <w:divBdr>
        <w:top w:val="none" w:sz="0" w:space="0" w:color="auto"/>
        <w:left w:val="none" w:sz="0" w:space="0" w:color="auto"/>
        <w:bottom w:val="none" w:sz="0" w:space="0" w:color="auto"/>
        <w:right w:val="none" w:sz="0" w:space="0" w:color="auto"/>
      </w:divBdr>
    </w:div>
    <w:div w:id="1433816776">
      <w:bodyDiv w:val="1"/>
      <w:marLeft w:val="0"/>
      <w:marRight w:val="0"/>
      <w:marTop w:val="0"/>
      <w:marBottom w:val="0"/>
      <w:divBdr>
        <w:top w:val="none" w:sz="0" w:space="0" w:color="auto"/>
        <w:left w:val="none" w:sz="0" w:space="0" w:color="auto"/>
        <w:bottom w:val="none" w:sz="0" w:space="0" w:color="auto"/>
        <w:right w:val="none" w:sz="0" w:space="0" w:color="auto"/>
      </w:divBdr>
    </w:div>
    <w:div w:id="1444812263">
      <w:bodyDiv w:val="1"/>
      <w:marLeft w:val="0"/>
      <w:marRight w:val="0"/>
      <w:marTop w:val="0"/>
      <w:marBottom w:val="0"/>
      <w:divBdr>
        <w:top w:val="none" w:sz="0" w:space="0" w:color="auto"/>
        <w:left w:val="none" w:sz="0" w:space="0" w:color="auto"/>
        <w:bottom w:val="none" w:sz="0" w:space="0" w:color="auto"/>
        <w:right w:val="none" w:sz="0" w:space="0" w:color="auto"/>
      </w:divBdr>
    </w:div>
    <w:div w:id="1606303913">
      <w:bodyDiv w:val="1"/>
      <w:marLeft w:val="0"/>
      <w:marRight w:val="0"/>
      <w:marTop w:val="0"/>
      <w:marBottom w:val="0"/>
      <w:divBdr>
        <w:top w:val="none" w:sz="0" w:space="0" w:color="auto"/>
        <w:left w:val="none" w:sz="0" w:space="0" w:color="auto"/>
        <w:bottom w:val="none" w:sz="0" w:space="0" w:color="auto"/>
        <w:right w:val="none" w:sz="0" w:space="0" w:color="auto"/>
      </w:divBdr>
    </w:div>
    <w:div w:id="1628463869">
      <w:bodyDiv w:val="1"/>
      <w:marLeft w:val="0"/>
      <w:marRight w:val="0"/>
      <w:marTop w:val="0"/>
      <w:marBottom w:val="0"/>
      <w:divBdr>
        <w:top w:val="none" w:sz="0" w:space="0" w:color="auto"/>
        <w:left w:val="none" w:sz="0" w:space="0" w:color="auto"/>
        <w:bottom w:val="none" w:sz="0" w:space="0" w:color="auto"/>
        <w:right w:val="none" w:sz="0" w:space="0" w:color="auto"/>
      </w:divBdr>
    </w:div>
    <w:div w:id="1694843713">
      <w:bodyDiv w:val="1"/>
      <w:marLeft w:val="0"/>
      <w:marRight w:val="0"/>
      <w:marTop w:val="0"/>
      <w:marBottom w:val="0"/>
      <w:divBdr>
        <w:top w:val="none" w:sz="0" w:space="0" w:color="auto"/>
        <w:left w:val="none" w:sz="0" w:space="0" w:color="auto"/>
        <w:bottom w:val="none" w:sz="0" w:space="0" w:color="auto"/>
        <w:right w:val="none" w:sz="0" w:space="0" w:color="auto"/>
      </w:divBdr>
    </w:div>
    <w:div w:id="1747612479">
      <w:bodyDiv w:val="1"/>
      <w:marLeft w:val="0"/>
      <w:marRight w:val="0"/>
      <w:marTop w:val="0"/>
      <w:marBottom w:val="0"/>
      <w:divBdr>
        <w:top w:val="none" w:sz="0" w:space="0" w:color="auto"/>
        <w:left w:val="none" w:sz="0" w:space="0" w:color="auto"/>
        <w:bottom w:val="none" w:sz="0" w:space="0" w:color="auto"/>
        <w:right w:val="none" w:sz="0" w:space="0" w:color="auto"/>
      </w:divBdr>
    </w:div>
    <w:div w:id="1758675199">
      <w:bodyDiv w:val="1"/>
      <w:marLeft w:val="0"/>
      <w:marRight w:val="0"/>
      <w:marTop w:val="0"/>
      <w:marBottom w:val="0"/>
      <w:divBdr>
        <w:top w:val="none" w:sz="0" w:space="0" w:color="auto"/>
        <w:left w:val="none" w:sz="0" w:space="0" w:color="auto"/>
        <w:bottom w:val="none" w:sz="0" w:space="0" w:color="auto"/>
        <w:right w:val="none" w:sz="0" w:space="0" w:color="auto"/>
      </w:divBdr>
    </w:div>
    <w:div w:id="1763649708">
      <w:bodyDiv w:val="1"/>
      <w:marLeft w:val="0"/>
      <w:marRight w:val="0"/>
      <w:marTop w:val="0"/>
      <w:marBottom w:val="0"/>
      <w:divBdr>
        <w:top w:val="none" w:sz="0" w:space="0" w:color="auto"/>
        <w:left w:val="none" w:sz="0" w:space="0" w:color="auto"/>
        <w:bottom w:val="none" w:sz="0" w:space="0" w:color="auto"/>
        <w:right w:val="none" w:sz="0" w:space="0" w:color="auto"/>
      </w:divBdr>
    </w:div>
    <w:div w:id="1797335054">
      <w:bodyDiv w:val="1"/>
      <w:marLeft w:val="0"/>
      <w:marRight w:val="0"/>
      <w:marTop w:val="0"/>
      <w:marBottom w:val="0"/>
      <w:divBdr>
        <w:top w:val="none" w:sz="0" w:space="0" w:color="auto"/>
        <w:left w:val="none" w:sz="0" w:space="0" w:color="auto"/>
        <w:bottom w:val="none" w:sz="0" w:space="0" w:color="auto"/>
        <w:right w:val="none" w:sz="0" w:space="0" w:color="auto"/>
      </w:divBdr>
    </w:div>
    <w:div w:id="1820227107">
      <w:bodyDiv w:val="1"/>
      <w:marLeft w:val="0"/>
      <w:marRight w:val="0"/>
      <w:marTop w:val="0"/>
      <w:marBottom w:val="0"/>
      <w:divBdr>
        <w:top w:val="none" w:sz="0" w:space="0" w:color="auto"/>
        <w:left w:val="none" w:sz="0" w:space="0" w:color="auto"/>
        <w:bottom w:val="none" w:sz="0" w:space="0" w:color="auto"/>
        <w:right w:val="none" w:sz="0" w:space="0" w:color="auto"/>
      </w:divBdr>
    </w:div>
    <w:div w:id="1902711960">
      <w:bodyDiv w:val="1"/>
      <w:marLeft w:val="0"/>
      <w:marRight w:val="0"/>
      <w:marTop w:val="0"/>
      <w:marBottom w:val="0"/>
      <w:divBdr>
        <w:top w:val="none" w:sz="0" w:space="0" w:color="auto"/>
        <w:left w:val="none" w:sz="0" w:space="0" w:color="auto"/>
        <w:bottom w:val="none" w:sz="0" w:space="0" w:color="auto"/>
        <w:right w:val="none" w:sz="0" w:space="0" w:color="auto"/>
      </w:divBdr>
    </w:div>
    <w:div w:id="1949386728">
      <w:bodyDiv w:val="1"/>
      <w:marLeft w:val="0"/>
      <w:marRight w:val="0"/>
      <w:marTop w:val="0"/>
      <w:marBottom w:val="0"/>
      <w:divBdr>
        <w:top w:val="none" w:sz="0" w:space="0" w:color="auto"/>
        <w:left w:val="none" w:sz="0" w:space="0" w:color="auto"/>
        <w:bottom w:val="none" w:sz="0" w:space="0" w:color="auto"/>
        <w:right w:val="none" w:sz="0" w:space="0" w:color="auto"/>
      </w:divBdr>
    </w:div>
    <w:div w:id="2030371435">
      <w:bodyDiv w:val="1"/>
      <w:marLeft w:val="0"/>
      <w:marRight w:val="0"/>
      <w:marTop w:val="0"/>
      <w:marBottom w:val="0"/>
      <w:divBdr>
        <w:top w:val="none" w:sz="0" w:space="0" w:color="auto"/>
        <w:left w:val="none" w:sz="0" w:space="0" w:color="auto"/>
        <w:bottom w:val="none" w:sz="0" w:space="0" w:color="auto"/>
        <w:right w:val="none" w:sz="0" w:space="0" w:color="auto"/>
      </w:divBdr>
    </w:div>
    <w:div w:id="208968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chart" Target="charts/chart1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b="1" i="0" u="none" strike="noStrike" baseline="0"/>
              <a:t>Число субъектов малого и среднего предпринимательства в расчете на 10 тыс. человек населения, ед.</a:t>
            </a:r>
            <a:endParaRPr lang="ru-RU" sz="1200"/>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3307817563093559E-2"/>
          <c:y val="0.27530882445155108"/>
          <c:w val="0.90656980892215477"/>
          <c:h val="0.52833872190337705"/>
        </c:manualLayout>
      </c:layout>
      <c:bar3DChart>
        <c:barDir val="col"/>
        <c:grouping val="clustered"/>
        <c:varyColors val="0"/>
        <c:ser>
          <c:idx val="0"/>
          <c:order val="0"/>
          <c:tx>
            <c:strRef>
              <c:f>Лист1!$B$6</c:f>
              <c:strCache>
                <c:ptCount val="1"/>
                <c:pt idx="0">
                  <c:v>Столбец1</c:v>
                </c:pt>
              </c:strCache>
            </c:strRef>
          </c:tx>
          <c:invertIfNegative val="0"/>
          <c:dLbls>
            <c:dLbl>
              <c:idx val="0"/>
              <c:layout>
                <c:manualLayout>
                  <c:x val="-1.6075636701259839E-2"/>
                  <c:y val="-3.5539370461714299E-2"/>
                </c:manualLayout>
              </c:layout>
              <c:showLegendKey val="0"/>
              <c:showVal val="1"/>
              <c:showCatName val="0"/>
              <c:showSerName val="0"/>
              <c:showPercent val="0"/>
              <c:showBubbleSize val="0"/>
            </c:dLbl>
            <c:dLbl>
              <c:idx val="1"/>
              <c:layout>
                <c:manualLayout>
                  <c:x val="6.504479050972913E-3"/>
                  <c:y val="-1.7230545713816089E-2"/>
                </c:manualLayout>
              </c:layout>
              <c:showLegendKey val="0"/>
              <c:showVal val="1"/>
              <c:showCatName val="0"/>
              <c:showSerName val="0"/>
              <c:showPercent val="0"/>
              <c:showBubbleSize val="0"/>
            </c:dLbl>
            <c:dLbl>
              <c:idx val="2"/>
              <c:layout>
                <c:manualLayout>
                  <c:x val="1.0177216091960779E-2"/>
                  <c:y val="-1.1542266632091819E-2"/>
                </c:manualLayout>
              </c:layout>
              <c:showLegendKey val="0"/>
              <c:showVal val="1"/>
              <c:showCatName val="0"/>
              <c:showSerName val="0"/>
              <c:showPercent val="0"/>
              <c:showBubbleSize val="0"/>
            </c:dLbl>
            <c:dLbl>
              <c:idx val="3"/>
              <c:layout>
                <c:manualLayout>
                  <c:x val="4.0951372601793351E-3"/>
                  <c:y val="-3.1803038018449206E-2"/>
                </c:manualLayout>
              </c:layout>
              <c:showLegendKey val="0"/>
              <c:showVal val="1"/>
              <c:showCatName val="0"/>
              <c:showSerName val="0"/>
              <c:showPercent val="0"/>
              <c:showBubbleSize val="0"/>
            </c:dLbl>
            <c:dLbl>
              <c:idx val="4"/>
              <c:layout>
                <c:manualLayout>
                  <c:x val="4.1048118858392005E-3"/>
                  <c:y val="-3.5074045808901937E-2"/>
                </c:manualLayout>
              </c:layout>
              <c:tx>
                <c:rich>
                  <a:bodyPr/>
                  <a:lstStyle/>
                  <a:p>
                    <a:r>
                      <a:rPr lang="ru-RU"/>
                      <a:t>314,75</a:t>
                    </a:r>
                    <a:endParaRPr lang="en-US"/>
                  </a:p>
                </c:rich>
              </c:tx>
              <c:showLegendKey val="0"/>
              <c:showVal val="1"/>
              <c:showCatName val="0"/>
              <c:showSerName val="0"/>
              <c:showPercent val="0"/>
              <c:showBubbleSize val="0"/>
            </c:dLbl>
            <c:dLbl>
              <c:idx val="5"/>
              <c:layout>
                <c:manualLayout>
                  <c:x val="2.06447750827555E-3"/>
                  <c:y val="-3.9981452321840881E-2"/>
                </c:manualLayout>
              </c:layout>
              <c:showLegendKey val="0"/>
              <c:showVal val="1"/>
              <c:showCatName val="0"/>
              <c:showSerName val="0"/>
              <c:showPercent val="0"/>
              <c:showBubbleSize val="0"/>
            </c:dLbl>
            <c:dLbl>
              <c:idx val="6"/>
              <c:layout>
                <c:manualLayout>
                  <c:x val="0"/>
                  <c:y val="-2.9444439077639432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Лист1!$A$7:$A$11</c:f>
              <c:strCache>
                <c:ptCount val="5"/>
                <c:pt idx="0">
                  <c:v>2023</c:v>
                </c:pt>
                <c:pt idx="1">
                  <c:v>2024</c:v>
                </c:pt>
                <c:pt idx="2">
                  <c:v>2025 оценка</c:v>
                </c:pt>
                <c:pt idx="3">
                  <c:v>2026 прогноз</c:v>
                </c:pt>
                <c:pt idx="4">
                  <c:v>2027 прогноз</c:v>
                </c:pt>
              </c:strCache>
            </c:strRef>
          </c:cat>
          <c:val>
            <c:numRef>
              <c:f>Лист1!$B$7:$B$11</c:f>
              <c:numCache>
                <c:formatCode>0.00</c:formatCode>
                <c:ptCount val="5"/>
                <c:pt idx="0">
                  <c:v>243.14</c:v>
                </c:pt>
                <c:pt idx="1">
                  <c:v>259.39</c:v>
                </c:pt>
                <c:pt idx="2">
                  <c:v>280.99</c:v>
                </c:pt>
                <c:pt idx="3">
                  <c:v>298.24</c:v>
                </c:pt>
                <c:pt idx="4">
                  <c:v>314.75</c:v>
                </c:pt>
              </c:numCache>
            </c:numRef>
          </c:val>
        </c:ser>
        <c:dLbls>
          <c:showLegendKey val="0"/>
          <c:showVal val="0"/>
          <c:showCatName val="0"/>
          <c:showSerName val="0"/>
          <c:showPercent val="0"/>
          <c:showBubbleSize val="0"/>
        </c:dLbls>
        <c:gapWidth val="150"/>
        <c:shape val="cylinder"/>
        <c:axId val="44356096"/>
        <c:axId val="46171264"/>
        <c:axId val="0"/>
      </c:bar3DChart>
      <c:catAx>
        <c:axId val="44356096"/>
        <c:scaling>
          <c:orientation val="minMax"/>
        </c:scaling>
        <c:delete val="0"/>
        <c:axPos val="b"/>
        <c:numFmt formatCode="General"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46171264"/>
        <c:crosses val="autoZero"/>
        <c:auto val="1"/>
        <c:lblAlgn val="ctr"/>
        <c:lblOffset val="100"/>
        <c:noMultiLvlLbl val="0"/>
      </c:catAx>
      <c:valAx>
        <c:axId val="46171264"/>
        <c:scaling>
          <c:orientation val="minMax"/>
        </c:scaling>
        <c:delete val="0"/>
        <c:axPos val="l"/>
        <c:majorGridlines/>
        <c:numFmt formatCode="0.00"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44356096"/>
        <c:crosses val="autoZero"/>
        <c:crossBetween val="between"/>
      </c:valAx>
    </c:plotArea>
    <c:plotVisOnly val="1"/>
    <c:dispBlanksAs val="gap"/>
    <c:showDLblsOverMax val="0"/>
  </c:chart>
  <c:spPr>
    <a:solidFill>
      <a:schemeClr val="tx2">
        <a:lumMod val="40000"/>
        <a:lumOff val="60000"/>
      </a:schemeClr>
    </a:soli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50">
                <a:latin typeface="Times New Roman" pitchFamily="18" charset="0"/>
                <a:cs typeface="Times New Roman" pitchFamily="18" charset="0"/>
              </a:defRPr>
            </a:pPr>
            <a:r>
              <a:rPr lang="ru-RU" sz="1150">
                <a:latin typeface="Times New Roman" pitchFamily="18" charset="0"/>
                <a:cs typeface="Times New Roman" pitchFamily="18" charset="0"/>
              </a:rPr>
              <a: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a:t>
            </a:r>
          </a:p>
          <a:p>
            <a:pPr>
              <a:defRPr sz="1150">
                <a:latin typeface="Times New Roman" pitchFamily="18" charset="0"/>
                <a:cs typeface="Times New Roman" pitchFamily="18" charset="0"/>
              </a:defRPr>
            </a:pPr>
            <a:endParaRPr lang="ru-RU" sz="1150">
              <a:latin typeface="Times New Roman" pitchFamily="18" charset="0"/>
              <a:cs typeface="Times New Roman" pitchFamily="18" charset="0"/>
            </a:endParaRPr>
          </a:p>
        </c:rich>
      </c:tx>
      <c:layout>
        <c:manualLayout>
          <c:xMode val="edge"/>
          <c:yMode val="edge"/>
          <c:x val="0.12099779798056644"/>
          <c:y val="1.184275042542753E-3"/>
        </c:manualLayout>
      </c:layout>
      <c:overlay val="0"/>
    </c:title>
    <c:autoTitleDeleted val="0"/>
    <c:plotArea>
      <c:layout>
        <c:manualLayout>
          <c:layoutTarget val="inner"/>
          <c:xMode val="edge"/>
          <c:yMode val="edge"/>
          <c:x val="9.128532846437673E-2"/>
          <c:y val="0.38046205762741198"/>
          <c:w val="0.90707202065145476"/>
          <c:h val="0.26409691974585892"/>
        </c:manualLayout>
      </c:layout>
      <c:lineChart>
        <c:grouping val="standard"/>
        <c:varyColors val="0"/>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5.5931921493696933E-2"/>
                  <c:y val="-5.1336258517341922E-2"/>
                </c:manualLayout>
              </c:layout>
              <c:showLegendKey val="0"/>
              <c:showVal val="1"/>
              <c:showCatName val="0"/>
              <c:showSerName val="0"/>
              <c:showPercent val="0"/>
              <c:showBubbleSize val="0"/>
            </c:dLbl>
            <c:dLbl>
              <c:idx val="1"/>
              <c:layout>
                <c:manualLayout>
                  <c:x val="-9.2497381930631534E-2"/>
                  <c:y val="-5.7285139536631903E-3"/>
                </c:manualLayout>
              </c:layout>
              <c:showLegendKey val="0"/>
              <c:showVal val="1"/>
              <c:showCatName val="0"/>
              <c:showSerName val="0"/>
              <c:showPercent val="0"/>
              <c:showBubbleSize val="0"/>
            </c:dLbl>
            <c:dLbl>
              <c:idx val="2"/>
              <c:layout>
                <c:manualLayout>
                  <c:x val="-3.5213397297602832E-2"/>
                  <c:y val="-6.4356061211019722E-2"/>
                </c:manualLayout>
              </c:layout>
              <c:showLegendKey val="0"/>
              <c:showVal val="1"/>
              <c:showCatName val="0"/>
              <c:showSerName val="0"/>
              <c:showPercent val="0"/>
              <c:showBubbleSize val="0"/>
            </c:dLbl>
            <c:dLbl>
              <c:idx val="3"/>
              <c:layout>
                <c:manualLayout>
                  <c:x val="-3.5809481530222842E-2"/>
                  <c:y val="-6.2043004887973922E-2"/>
                </c:manualLayout>
              </c:layout>
              <c:showLegendKey val="0"/>
              <c:showVal val="1"/>
              <c:showCatName val="0"/>
              <c:showSerName val="0"/>
              <c:showPercent val="0"/>
              <c:showBubbleSize val="0"/>
            </c:dLbl>
            <c:dLbl>
              <c:idx val="4"/>
              <c:layout>
                <c:manualLayout>
                  <c:x val="-4.0047254470331563E-2"/>
                  <c:y val="-5.1771359384647456E-2"/>
                </c:manualLayout>
              </c:layout>
              <c:showLegendKey val="0"/>
              <c:showVal val="1"/>
              <c:showCatName val="0"/>
              <c:showSerName val="0"/>
              <c:showPercent val="0"/>
              <c:showBubbleSize val="0"/>
            </c:dLbl>
            <c:dLbl>
              <c:idx val="5"/>
              <c:layout>
                <c:manualLayout>
                  <c:x val="1.0296540362438223E-2"/>
                  <c:y val="-4.8559074000641973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факт</c:v>
                </c:pt>
                <c:pt idx="2">
                  <c:v>2025 оценка</c:v>
                </c:pt>
                <c:pt idx="3">
                  <c:v>2026 прогноз</c:v>
                </c:pt>
                <c:pt idx="4">
                  <c:v>2027 прогноз</c:v>
                </c:pt>
              </c:strCache>
            </c:strRef>
          </c:cat>
          <c:val>
            <c:numRef>
              <c:f>Лист1!$B$2:$B$6</c:f>
              <c:numCache>
                <c:formatCode>#,##0.00</c:formatCode>
                <c:ptCount val="5"/>
                <c:pt idx="0">
                  <c:v>0</c:v>
                </c:pt>
                <c:pt idx="1">
                  <c:v>0</c:v>
                </c:pt>
                <c:pt idx="2">
                  <c:v>0</c:v>
                </c:pt>
                <c:pt idx="3">
                  <c:v>0</c:v>
                </c:pt>
                <c:pt idx="4">
                  <c:v>0</c:v>
                </c:pt>
              </c:numCache>
            </c:numRef>
          </c:val>
          <c:smooth val="0"/>
        </c:ser>
        <c:dLbls>
          <c:showLegendKey val="0"/>
          <c:showVal val="0"/>
          <c:showCatName val="0"/>
          <c:showSerName val="0"/>
          <c:showPercent val="0"/>
          <c:showBubbleSize val="0"/>
        </c:dLbls>
        <c:marker val="1"/>
        <c:smooth val="0"/>
        <c:axId val="44359168"/>
        <c:axId val="93922432"/>
      </c:lineChart>
      <c:catAx>
        <c:axId val="44359168"/>
        <c:scaling>
          <c:orientation val="minMax"/>
        </c:scaling>
        <c:delete val="0"/>
        <c:axPos val="b"/>
        <c:numFmt formatCode="General" sourceLinked="1"/>
        <c:majorTickMark val="out"/>
        <c:minorTickMark val="none"/>
        <c:tickLblPos val="low"/>
        <c:txPr>
          <a:bodyPr/>
          <a:lstStyle/>
          <a:p>
            <a:pPr>
              <a:defRPr b="1">
                <a:latin typeface="Times New Roman" pitchFamily="18" charset="0"/>
                <a:cs typeface="Times New Roman" pitchFamily="18" charset="0"/>
              </a:defRPr>
            </a:pPr>
            <a:endParaRPr lang="ru-RU"/>
          </a:p>
        </c:txPr>
        <c:crossAx val="93922432"/>
        <c:crosses val="autoZero"/>
        <c:auto val="1"/>
        <c:lblAlgn val="ctr"/>
        <c:lblOffset val="100"/>
        <c:noMultiLvlLbl val="0"/>
      </c:catAx>
      <c:valAx>
        <c:axId val="93922432"/>
        <c:scaling>
          <c:orientation val="minMax"/>
          <c:max val="1"/>
        </c:scaling>
        <c:delete val="0"/>
        <c:axPos val="l"/>
        <c:majorGridlines/>
        <c:numFmt formatCode="#,##0.00" sourceLinked="1"/>
        <c:majorTickMark val="out"/>
        <c:minorTickMark val="none"/>
        <c:tickLblPos val="nextTo"/>
        <c:txPr>
          <a:bodyPr/>
          <a:lstStyle/>
          <a:p>
            <a:pPr>
              <a:defRPr sz="1000" b="1">
                <a:latin typeface="Times New Roman" pitchFamily="18" charset="0"/>
                <a:cs typeface="Times New Roman" pitchFamily="18" charset="0"/>
              </a:defRPr>
            </a:pPr>
            <a:endParaRPr lang="ru-RU"/>
          </a:p>
        </c:txPr>
        <c:crossAx val="44359168"/>
        <c:crosses val="autoZero"/>
        <c:crossBetween val="between"/>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Доля обучающихся в муниципальных образовательных учреждениях, занимающихся во вторую </a:t>
            </a:r>
            <a:r>
              <a:rPr lang="ru-RU" sz="1200" baseline="0"/>
              <a:t> (третью смену), в общей численности обучающихся в муниципальных общеобразовательных учреждениях, %</a:t>
            </a:r>
            <a:endParaRPr lang="ru-RU" sz="1200"/>
          </a:p>
          <a:p>
            <a:pPr>
              <a:defRPr sz="1200">
                <a:latin typeface="Times New Roman" pitchFamily="18" charset="0"/>
                <a:cs typeface="Times New Roman" pitchFamily="18" charset="0"/>
              </a:defRPr>
            </a:pPr>
            <a:endParaRPr lang="ru-RU" sz="1200"/>
          </a:p>
        </c:rich>
      </c:tx>
      <c:layout>
        <c:manualLayout>
          <c:xMode val="edge"/>
          <c:yMode val="edge"/>
          <c:x val="0.10805303833763792"/>
          <c:y val="0"/>
        </c:manualLayout>
      </c:layout>
      <c:overlay val="0"/>
    </c:title>
    <c:autoTitleDeleted val="0"/>
    <c:plotArea>
      <c:layout>
        <c:manualLayout>
          <c:layoutTarget val="inner"/>
          <c:xMode val="edge"/>
          <c:yMode val="edge"/>
          <c:x val="9.2867281877529143E-2"/>
          <c:y val="0.42322728297536549"/>
          <c:w val="0.90707202065145476"/>
          <c:h val="0.386178617496368"/>
        </c:manualLayout>
      </c:layout>
      <c:lineChart>
        <c:grouping val="standard"/>
        <c:varyColors val="0"/>
        <c:ser>
          <c:idx val="0"/>
          <c:order val="0"/>
          <c:tx>
            <c:strRef>
              <c:f>Лист1!$B$1</c:f>
              <c:strCache>
                <c:ptCount val="1"/>
                <c:pt idx="0">
                  <c:v>Столбец1</c:v>
                </c:pt>
              </c:strCache>
            </c:strRef>
          </c:tx>
          <c:dLbls>
            <c:dLbl>
              <c:idx val="0"/>
              <c:layout>
                <c:manualLayout>
                  <c:x val="-4.839745414853857E-2"/>
                  <c:y val="-5.6098546565325307E-2"/>
                </c:manualLayout>
              </c:layout>
              <c:showLegendKey val="0"/>
              <c:showVal val="1"/>
              <c:showCatName val="0"/>
              <c:showSerName val="0"/>
              <c:showPercent val="0"/>
              <c:showBubbleSize val="0"/>
            </c:dLbl>
            <c:dLbl>
              <c:idx val="1"/>
              <c:layout>
                <c:manualLayout>
                  <c:x val="-3.5446940731496644E-2"/>
                  <c:y val="-5.3680625260467386E-2"/>
                </c:manualLayout>
              </c:layout>
              <c:showLegendKey val="0"/>
              <c:showVal val="1"/>
              <c:showCatName val="0"/>
              <c:showSerName val="0"/>
              <c:showPercent val="0"/>
              <c:showBubbleSize val="0"/>
            </c:dLbl>
            <c:dLbl>
              <c:idx val="2"/>
              <c:layout>
                <c:manualLayout>
                  <c:x val="-3.7387305183157526E-2"/>
                  <c:y val="-5.2875153719105866E-2"/>
                </c:manualLayout>
              </c:layout>
              <c:showLegendKey val="0"/>
              <c:showVal val="1"/>
              <c:showCatName val="0"/>
              <c:showSerName val="0"/>
              <c:showPercent val="0"/>
              <c:showBubbleSize val="0"/>
            </c:dLbl>
            <c:dLbl>
              <c:idx val="3"/>
              <c:layout>
                <c:manualLayout>
                  <c:x val="-3.7981952363735416E-2"/>
                  <c:y val="-6.5869974051947611E-2"/>
                </c:manualLayout>
              </c:layout>
              <c:showLegendKey val="0"/>
              <c:showVal val="1"/>
              <c:showCatName val="0"/>
              <c:showSerName val="0"/>
              <c:showPercent val="0"/>
              <c:showBubbleSize val="0"/>
            </c:dLbl>
            <c:dLbl>
              <c:idx val="4"/>
              <c:layout>
                <c:manualLayout>
                  <c:x val="-4.2219606788479865E-2"/>
                  <c:y val="-5.1771359384647456E-2"/>
                </c:manualLayout>
              </c:layout>
              <c:tx>
                <c:rich>
                  <a:bodyPr/>
                  <a:lstStyle/>
                  <a:p>
                    <a:r>
                      <a:rPr lang="ru-RU"/>
                      <a:t>22,97</a:t>
                    </a:r>
                    <a:endParaRPr lang="en-US"/>
                  </a:p>
                </c:rich>
              </c:tx>
              <c:showLegendKey val="0"/>
              <c:showVal val="1"/>
              <c:showCatName val="0"/>
              <c:showSerName val="0"/>
              <c:showPercent val="0"/>
              <c:showBubbleSize val="0"/>
            </c:dLbl>
            <c:dLbl>
              <c:idx val="5"/>
              <c:layout>
                <c:manualLayout>
                  <c:x val="-3.3900952788368986E-2"/>
                  <c:y val="-5.5775736686539318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numFmt formatCode="#,##0.00" sourceLinked="0"/>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отчет</c:v>
                </c:pt>
                <c:pt idx="2">
                  <c:v>2025 оценка</c:v>
                </c:pt>
                <c:pt idx="3">
                  <c:v>2026 прогноз</c:v>
                </c:pt>
                <c:pt idx="4">
                  <c:v>2027 прогноз</c:v>
                </c:pt>
              </c:strCache>
            </c:strRef>
          </c:cat>
          <c:val>
            <c:numRef>
              <c:f>Лист1!$B$2:$B$6</c:f>
              <c:numCache>
                <c:formatCode>#,##0.00</c:formatCode>
                <c:ptCount val="5"/>
                <c:pt idx="0">
                  <c:v>23.37</c:v>
                </c:pt>
                <c:pt idx="1">
                  <c:v>25.66</c:v>
                </c:pt>
                <c:pt idx="2">
                  <c:v>25.04</c:v>
                </c:pt>
                <c:pt idx="3">
                  <c:v>24.130000000000003</c:v>
                </c:pt>
                <c:pt idx="4">
                  <c:v>22.97</c:v>
                </c:pt>
              </c:numCache>
            </c:numRef>
          </c:val>
          <c:smooth val="0"/>
        </c:ser>
        <c:dLbls>
          <c:showLegendKey val="0"/>
          <c:showVal val="0"/>
          <c:showCatName val="0"/>
          <c:showSerName val="0"/>
          <c:showPercent val="0"/>
          <c:showBubbleSize val="0"/>
        </c:dLbls>
        <c:marker val="1"/>
        <c:smooth val="0"/>
        <c:axId val="50445824"/>
        <c:axId val="93924160"/>
      </c:lineChart>
      <c:catAx>
        <c:axId val="5044582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924160"/>
        <c:crosses val="autoZero"/>
        <c:auto val="1"/>
        <c:lblAlgn val="ctr"/>
        <c:lblOffset val="100"/>
        <c:noMultiLvlLbl val="0"/>
      </c:catAx>
      <c:valAx>
        <c:axId val="93924160"/>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50445824"/>
        <c:crosses val="autoZero"/>
        <c:crossBetween val="between"/>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000">
                <a:latin typeface="Times New Roman" pitchFamily="18" charset="0"/>
                <a:cs typeface="Times New Roman" pitchFamily="18" charset="0"/>
              </a:defRPr>
            </a:pPr>
            <a:r>
              <a:rPr lang="ru-RU" sz="1200"/>
              <a:t>Расходы бюджета</a:t>
            </a:r>
            <a:r>
              <a:rPr lang="ru-RU" sz="1200" baseline="0"/>
              <a:t> муниципального образования на общее образование в расчете на 1 обучающегося в муниципальных общеобразовательных учреждениях, тыс. руб.</a:t>
            </a:r>
            <a:endParaRPr lang="ru-RU" sz="1200"/>
          </a:p>
          <a:p>
            <a:pPr algn="ctr">
              <a:defRPr sz="1000">
                <a:latin typeface="Times New Roman" pitchFamily="18" charset="0"/>
                <a:cs typeface="Times New Roman" pitchFamily="18" charset="0"/>
              </a:defRPr>
            </a:pPr>
            <a:endParaRPr lang="ru-RU" sz="1000"/>
          </a:p>
        </c:rich>
      </c:tx>
      <c:layout>
        <c:manualLayout>
          <c:xMode val="edge"/>
          <c:yMode val="edge"/>
          <c:x val="0.15595140974615523"/>
          <c:y val="0"/>
        </c:manualLayout>
      </c:layout>
      <c:overlay val="0"/>
    </c:title>
    <c:autoTitleDeleted val="0"/>
    <c:plotArea>
      <c:layout>
        <c:manualLayout>
          <c:layoutTarget val="inner"/>
          <c:xMode val="edge"/>
          <c:yMode val="edge"/>
          <c:x val="0.10807503459877052"/>
          <c:y val="0.30738194386352113"/>
          <c:w val="0.86855601058232079"/>
          <c:h val="0.44713881516899534"/>
        </c:manualLayout>
      </c:layout>
      <c:lineChart>
        <c:grouping val="standard"/>
        <c:varyColors val="0"/>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4.8385191145032133E-2"/>
                  <c:y val="-7.6750384813724024E-2"/>
                </c:manualLayout>
              </c:layout>
              <c:showLegendKey val="0"/>
              <c:showVal val="1"/>
              <c:showCatName val="0"/>
              <c:showSerName val="0"/>
              <c:showPercent val="0"/>
              <c:showBubbleSize val="0"/>
            </c:dLbl>
            <c:dLbl>
              <c:idx val="1"/>
              <c:layout>
                <c:manualLayout>
                  <c:x val="-4.2469059935189804E-2"/>
                  <c:y val="9.1130141479872723E-2"/>
                </c:manualLayout>
              </c:layout>
              <c:showLegendKey val="0"/>
              <c:showVal val="1"/>
              <c:showCatName val="0"/>
              <c:showSerName val="0"/>
              <c:showPercent val="0"/>
              <c:showBubbleSize val="0"/>
            </c:dLbl>
            <c:dLbl>
              <c:idx val="2"/>
              <c:layout>
                <c:manualLayout>
                  <c:x val="-4.2065975906820534E-2"/>
                  <c:y val="6.89740759397965E-2"/>
                </c:manualLayout>
              </c:layout>
              <c:showLegendKey val="0"/>
              <c:showVal val="1"/>
              <c:showCatName val="0"/>
              <c:showSerName val="0"/>
              <c:showPercent val="0"/>
              <c:showBubbleSize val="0"/>
            </c:dLbl>
            <c:dLbl>
              <c:idx val="3"/>
              <c:layout>
                <c:manualLayout>
                  <c:x val="-4.4503421777042133E-2"/>
                  <c:y val="8.3618455910381528E-2"/>
                </c:manualLayout>
              </c:layout>
              <c:showLegendKey val="0"/>
              <c:showVal val="1"/>
              <c:showCatName val="0"/>
              <c:showSerName val="0"/>
              <c:showPercent val="0"/>
              <c:showBubbleSize val="0"/>
            </c:dLbl>
            <c:dLbl>
              <c:idx val="4"/>
              <c:layout>
                <c:manualLayout>
                  <c:x val="-3.7851581181830005E-2"/>
                  <c:y val="8.4413035637874084E-2"/>
                </c:manualLayout>
              </c:layout>
              <c:showLegendKey val="0"/>
              <c:showVal val="1"/>
              <c:showCatName val="0"/>
              <c:showSerName val="0"/>
              <c:showPercent val="0"/>
              <c:showBubbleSize val="0"/>
            </c:dLbl>
            <c:dLbl>
              <c:idx val="5"/>
              <c:layout>
                <c:manualLayout>
                  <c:x val="1.0296540362438223E-2"/>
                  <c:y val="-4.8559074000641973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отчет</c:v>
                </c:pt>
                <c:pt idx="2">
                  <c:v>2025 оценка</c:v>
                </c:pt>
                <c:pt idx="3">
                  <c:v>2026 прогноз</c:v>
                </c:pt>
                <c:pt idx="4">
                  <c:v>2027 прогноз</c:v>
                </c:pt>
              </c:strCache>
            </c:strRef>
          </c:cat>
          <c:val>
            <c:numRef>
              <c:f>Лист1!$B$2:$B$6</c:f>
              <c:numCache>
                <c:formatCode>#,##0.00</c:formatCode>
                <c:ptCount val="5"/>
                <c:pt idx="0">
                  <c:v>149.34</c:v>
                </c:pt>
                <c:pt idx="1">
                  <c:v>165.81</c:v>
                </c:pt>
                <c:pt idx="2">
                  <c:v>173.31</c:v>
                </c:pt>
                <c:pt idx="3">
                  <c:v>175.6</c:v>
                </c:pt>
                <c:pt idx="4">
                  <c:v>175.9</c:v>
                </c:pt>
              </c:numCache>
            </c:numRef>
          </c:val>
          <c:smooth val="0"/>
        </c:ser>
        <c:dLbls>
          <c:showLegendKey val="0"/>
          <c:showVal val="0"/>
          <c:showCatName val="0"/>
          <c:showSerName val="0"/>
          <c:showPercent val="0"/>
          <c:showBubbleSize val="0"/>
        </c:dLbls>
        <c:marker val="1"/>
        <c:smooth val="0"/>
        <c:axId val="99002368"/>
        <c:axId val="93925888"/>
      </c:lineChart>
      <c:catAx>
        <c:axId val="99002368"/>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925888"/>
        <c:crosses val="autoZero"/>
        <c:auto val="1"/>
        <c:lblAlgn val="ctr"/>
        <c:lblOffset val="100"/>
        <c:noMultiLvlLbl val="0"/>
      </c:catAx>
      <c:valAx>
        <c:axId val="93925888"/>
        <c:scaling>
          <c:orientation val="minMax"/>
          <c:min val="50"/>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9002368"/>
        <c:crosses val="autoZero"/>
        <c:crossBetween val="between"/>
        <c:minorUnit val="50"/>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sz="1200"/>
              <a:t>Численность граждан Северо-Енисейского района, систематически занимающихся физической культурой и спортом,</a:t>
            </a:r>
            <a:r>
              <a:rPr lang="ru-RU" sz="1200" baseline="0"/>
              <a:t> чел</a:t>
            </a:r>
            <a:endParaRPr lang="ru-RU" sz="1200"/>
          </a:p>
        </c:rich>
      </c:tx>
      <c:layout/>
      <c:overlay val="0"/>
    </c:title>
    <c:autoTitleDeleted val="0"/>
    <c:plotArea>
      <c:layout>
        <c:manualLayout>
          <c:layoutTarget val="inner"/>
          <c:xMode val="edge"/>
          <c:yMode val="edge"/>
          <c:x val="7.3794569581120101E-2"/>
          <c:y val="0.31071268512165168"/>
          <c:w val="0.89806658610119749"/>
          <c:h val="0.50229648792357373"/>
        </c:manualLayout>
      </c:layout>
      <c:barChart>
        <c:barDir val="col"/>
        <c:grouping val="clustered"/>
        <c:varyColors val="0"/>
        <c:ser>
          <c:idx val="0"/>
          <c:order val="0"/>
          <c:tx>
            <c:strRef>
              <c:f>Лист1!$B$1</c:f>
              <c:strCache>
                <c:ptCount val="1"/>
                <c:pt idx="0">
                  <c:v>Численность граждан Северо-Енисейского района, систематически занимающихся физической культурой</c:v>
                </c:pt>
              </c:strCache>
            </c:strRef>
          </c:tx>
          <c:invertIfNegative val="0"/>
          <c:dLbls>
            <c:numFmt formatCode="General" sourceLinked="0"/>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Лист1!$B$2:$B$4</c:f>
              <c:numCache>
                <c:formatCode>General</c:formatCode>
                <c:ptCount val="3"/>
                <c:pt idx="0">
                  <c:v>4194</c:v>
                </c:pt>
                <c:pt idx="1">
                  <c:v>4247</c:v>
                </c:pt>
                <c:pt idx="2">
                  <c:v>4572</c:v>
                </c:pt>
              </c:numCache>
            </c:numRef>
          </c:val>
        </c:ser>
        <c:dLbls>
          <c:showLegendKey val="0"/>
          <c:showVal val="0"/>
          <c:showCatName val="0"/>
          <c:showSerName val="0"/>
          <c:showPercent val="0"/>
          <c:showBubbleSize val="0"/>
        </c:dLbls>
        <c:gapWidth val="150"/>
        <c:axId val="99459584"/>
        <c:axId val="93927616"/>
      </c:barChart>
      <c:catAx>
        <c:axId val="99459584"/>
        <c:scaling>
          <c:orientation val="minMax"/>
        </c:scaling>
        <c:delete val="0"/>
        <c:axPos val="b"/>
        <c:majorTickMark val="out"/>
        <c:minorTickMark val="none"/>
        <c:tickLblPos val="nextTo"/>
        <c:txPr>
          <a:bodyPr/>
          <a:lstStyle/>
          <a:p>
            <a:pPr>
              <a:defRPr b="1">
                <a:latin typeface="Times New Roman" pitchFamily="18" charset="0"/>
                <a:cs typeface="Times New Roman" pitchFamily="18" charset="0"/>
              </a:defRPr>
            </a:pPr>
            <a:endParaRPr lang="ru-RU"/>
          </a:p>
        </c:txPr>
        <c:crossAx val="93927616"/>
        <c:crosses val="autoZero"/>
        <c:auto val="1"/>
        <c:lblAlgn val="ctr"/>
        <c:lblOffset val="100"/>
        <c:noMultiLvlLbl val="0"/>
      </c:catAx>
      <c:valAx>
        <c:axId val="93927616"/>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99459584"/>
        <c:crosses val="autoZero"/>
        <c:crossBetween val="between"/>
        <c:majorUnit val="300"/>
      </c:valAx>
    </c:plotArea>
    <c:plotVisOnly val="1"/>
    <c:dispBlanksAs val="gap"/>
    <c:showDLblsOverMax val="0"/>
  </c:chart>
  <c:spPr>
    <a:solidFill>
      <a:schemeClr val="accent6">
        <a:lumMod val="40000"/>
        <a:lumOff val="60000"/>
      </a:schemeClr>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Доля среднесписочной численности работников (без внешних совместителей) малых и средних предприятий в среднесписочной численности работников</a:t>
            </a:r>
            <a:r>
              <a:rPr lang="ru-RU" sz="1200" baseline="0"/>
              <a:t> (без внешних совместителей) всех предприятий и организаций, %</a:t>
            </a:r>
            <a:endParaRPr lang="ru-RU" sz="1200"/>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5259352566214072E-2"/>
          <c:y val="0.41723113724708466"/>
          <c:w val="0.89691527943072702"/>
          <c:h val="0.35878224082749149"/>
        </c:manualLayout>
      </c:layout>
      <c:bar3DChart>
        <c:barDir val="col"/>
        <c:grouping val="clustered"/>
        <c:varyColors val="0"/>
        <c:ser>
          <c:idx val="0"/>
          <c:order val="0"/>
          <c:tx>
            <c:strRef>
              <c:f>Лист1!$B$6</c:f>
              <c:strCache>
                <c:ptCount val="1"/>
                <c:pt idx="0">
                  <c:v>Столбец1</c:v>
                </c:pt>
              </c:strCache>
            </c:strRef>
          </c:tx>
          <c:invertIfNegative val="0"/>
          <c:dLbls>
            <c:dLbl>
              <c:idx val="0"/>
              <c:layout>
                <c:manualLayout>
                  <c:x val="1.4250408857695079E-2"/>
                  <c:y val="-1.0331385284202741E-2"/>
                </c:manualLayout>
              </c:layout>
              <c:showLegendKey val="0"/>
              <c:showVal val="1"/>
              <c:showCatName val="0"/>
              <c:showSerName val="0"/>
              <c:showPercent val="0"/>
              <c:showBubbleSize val="0"/>
            </c:dLbl>
            <c:dLbl>
              <c:idx val="1"/>
              <c:layout>
                <c:manualLayout>
                  <c:x val="1.4250408857695124E-2"/>
                  <c:y val="-4.6491233778911734E-2"/>
                </c:manualLayout>
              </c:layout>
              <c:showLegendKey val="0"/>
              <c:showVal val="1"/>
              <c:showCatName val="0"/>
              <c:showSerName val="0"/>
              <c:showPercent val="0"/>
              <c:showBubbleSize val="0"/>
            </c:dLbl>
            <c:dLbl>
              <c:idx val="2"/>
              <c:layout>
                <c:manualLayout>
                  <c:x val="1.6625477000644269E-2"/>
                  <c:y val="-2.5828463210506438E-2"/>
                </c:manualLayout>
              </c:layout>
              <c:showLegendKey val="0"/>
              <c:showVal val="1"/>
              <c:showCatName val="0"/>
              <c:showSerName val="0"/>
              <c:showPercent val="0"/>
              <c:showBubbleSize val="0"/>
            </c:dLbl>
            <c:dLbl>
              <c:idx val="3"/>
              <c:layout>
                <c:manualLayout>
                  <c:x val="1.4250408857695079E-2"/>
                  <c:y val="-3.099415585260774E-2"/>
                </c:manualLayout>
              </c:layout>
              <c:showLegendKey val="0"/>
              <c:showVal val="1"/>
              <c:showCatName val="0"/>
              <c:showSerName val="0"/>
              <c:showPercent val="0"/>
              <c:showBubbleSize val="0"/>
            </c:dLbl>
            <c:dLbl>
              <c:idx val="4"/>
              <c:layout>
                <c:manualLayout>
                  <c:x val="9.5002725717967217E-3"/>
                  <c:y val="-4.132554113681032E-2"/>
                </c:manualLayout>
              </c:layout>
              <c:showLegendKey val="0"/>
              <c:showVal val="1"/>
              <c:showCatName val="0"/>
              <c:showSerName val="0"/>
              <c:showPercent val="0"/>
              <c:showBubbleSize val="0"/>
            </c:dLbl>
            <c:dLbl>
              <c:idx val="5"/>
              <c:layout>
                <c:manualLayout>
                  <c:x val="9.5002725717967217E-3"/>
                  <c:y val="-4.132554113681032E-2"/>
                </c:manualLayout>
              </c:layout>
              <c:showLegendKey val="0"/>
              <c:showVal val="1"/>
              <c:showCatName val="0"/>
              <c:showSerName val="0"/>
              <c:showPercent val="0"/>
              <c:showBubbleSize val="0"/>
            </c:dLbl>
            <c:dLbl>
              <c:idx val="6"/>
              <c:layout>
                <c:manualLayout>
                  <c:x val="2.1375613286542642E-2"/>
                  <c:y val="-3.099415585260774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Лист1!$A$7:$A$11</c:f>
              <c:strCache>
                <c:ptCount val="5"/>
                <c:pt idx="0">
                  <c:v>2023</c:v>
                </c:pt>
                <c:pt idx="1">
                  <c:v>2024</c:v>
                </c:pt>
                <c:pt idx="2">
                  <c:v>2025  оценка</c:v>
                </c:pt>
                <c:pt idx="3">
                  <c:v>2026  прогноз</c:v>
                </c:pt>
                <c:pt idx="4">
                  <c:v>2027  прогноз</c:v>
                </c:pt>
              </c:strCache>
            </c:strRef>
          </c:cat>
          <c:val>
            <c:numRef>
              <c:f>Лист1!$B$7:$B$11</c:f>
              <c:numCache>
                <c:formatCode>0.00</c:formatCode>
                <c:ptCount val="5"/>
                <c:pt idx="0">
                  <c:v>2.86</c:v>
                </c:pt>
                <c:pt idx="1">
                  <c:v>3.24</c:v>
                </c:pt>
                <c:pt idx="2">
                  <c:v>3.24</c:v>
                </c:pt>
                <c:pt idx="3">
                  <c:v>3.24</c:v>
                </c:pt>
                <c:pt idx="4">
                  <c:v>3.23</c:v>
                </c:pt>
              </c:numCache>
            </c:numRef>
          </c:val>
        </c:ser>
        <c:dLbls>
          <c:showLegendKey val="0"/>
          <c:showVal val="0"/>
          <c:showCatName val="0"/>
          <c:showSerName val="0"/>
          <c:showPercent val="0"/>
          <c:showBubbleSize val="0"/>
        </c:dLbls>
        <c:gapWidth val="150"/>
        <c:shape val="cylinder"/>
        <c:axId val="46707200"/>
        <c:axId val="46173568"/>
        <c:axId val="0"/>
      </c:bar3DChart>
      <c:catAx>
        <c:axId val="4670720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6173568"/>
        <c:crosses val="autoZero"/>
        <c:auto val="1"/>
        <c:lblAlgn val="ctr"/>
        <c:lblOffset val="100"/>
        <c:noMultiLvlLbl val="0"/>
      </c:catAx>
      <c:valAx>
        <c:axId val="46173568"/>
        <c:scaling>
          <c:orientation val="minMax"/>
        </c:scaling>
        <c:delete val="0"/>
        <c:axPos val="l"/>
        <c:majorGridlines/>
        <c:numFmt formatCode="0.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6707200"/>
        <c:crosses val="autoZero"/>
        <c:crossBetween val="between"/>
      </c:valAx>
    </c:plotArea>
    <c:plotVisOnly val="1"/>
    <c:dispBlanksAs val="gap"/>
    <c:showDLblsOverMax val="0"/>
  </c:chart>
  <c:spPr>
    <a:solidFill>
      <a:schemeClr val="tx2">
        <a:lumMod val="40000"/>
        <a:lumOff val="60000"/>
      </a:schemeClr>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a:t>Объем инвестиций в основной капитал (за исключением бюджетных средств) в расчете на 1 жителя (рублей)</a:t>
            </a:r>
          </a:p>
        </c:rich>
      </c:tx>
      <c:layout>
        <c:manualLayout>
          <c:xMode val="edge"/>
          <c:yMode val="edge"/>
          <c:x val="0.18985264096889851"/>
          <c:y val="2.9199022535976105E-2"/>
        </c:manualLayout>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3647573465081569"/>
          <c:y val="0.26561634537062179"/>
          <c:w val="0.84339221959912192"/>
          <c:h val="0.54793700787401567"/>
        </c:manualLayout>
      </c:layout>
      <c:bar3DChart>
        <c:barDir val="col"/>
        <c:grouping val="clustered"/>
        <c:varyColors val="0"/>
        <c:ser>
          <c:idx val="0"/>
          <c:order val="0"/>
          <c:tx>
            <c:strRef>
              <c:f>Лист1!$B$1</c:f>
              <c:strCache>
                <c:ptCount val="1"/>
                <c:pt idx="0">
                  <c:v>Число субъектов малого и среднего предпринимательства, единиц на 10000 человек населения</c:v>
                </c:pt>
              </c:strCache>
            </c:strRef>
          </c:tx>
          <c:invertIfNegative val="0"/>
          <c:dLbls>
            <c:dLbl>
              <c:idx val="0"/>
              <c:layout>
                <c:manualLayout>
                  <c:x val="1.3963694394574127E-2"/>
                  <c:y val="-3.986587448880554E-2"/>
                </c:manualLayout>
              </c:layout>
              <c:tx>
                <c:rich>
                  <a:bodyPr/>
                  <a:lstStyle/>
                  <a:p>
                    <a:r>
                      <a:rPr lang="en-US"/>
                      <a:t>2 358 921,</a:t>
                    </a:r>
                    <a:r>
                      <a:rPr lang="ru-RU"/>
                      <a:t>26</a:t>
                    </a:r>
                    <a:endParaRPr lang="en-US"/>
                  </a:p>
                </c:rich>
              </c:tx>
              <c:showLegendKey val="0"/>
              <c:showVal val="1"/>
              <c:showCatName val="0"/>
              <c:showSerName val="0"/>
              <c:showPercent val="0"/>
              <c:showBubbleSize val="0"/>
            </c:dLbl>
            <c:dLbl>
              <c:idx val="1"/>
              <c:layout>
                <c:manualLayout>
                  <c:x val="2.0892137136358851E-3"/>
                  <c:y val="-3.9051772917264575E-2"/>
                </c:manualLayout>
              </c:layout>
              <c:tx>
                <c:rich>
                  <a:bodyPr/>
                  <a:lstStyle/>
                  <a:p>
                    <a:r>
                      <a:rPr lang="en-US"/>
                      <a:t>3 6</a:t>
                    </a:r>
                    <a:r>
                      <a:rPr lang="ru-RU"/>
                      <a:t>63</a:t>
                    </a:r>
                    <a:r>
                      <a:rPr lang="en-US"/>
                      <a:t> 8</a:t>
                    </a:r>
                    <a:r>
                      <a:rPr lang="ru-RU"/>
                      <a:t>439</a:t>
                    </a:r>
                    <a:r>
                      <a:rPr lang="en-US"/>
                      <a:t>,</a:t>
                    </a:r>
                    <a:r>
                      <a:rPr lang="ru-RU"/>
                      <a:t>64</a:t>
                    </a:r>
                    <a:endParaRPr lang="en-US"/>
                  </a:p>
                </c:rich>
              </c:tx>
              <c:showLegendKey val="0"/>
              <c:showVal val="1"/>
              <c:showCatName val="0"/>
              <c:showSerName val="0"/>
              <c:showPercent val="0"/>
              <c:showBubbleSize val="0"/>
            </c:dLbl>
            <c:dLbl>
              <c:idx val="2"/>
              <c:layout>
                <c:manualLayout>
                  <c:x val="6.2051265135844033E-3"/>
                  <c:y val="-3.709872923656278E-2"/>
                </c:manualLayout>
              </c:layout>
              <c:tx>
                <c:rich>
                  <a:bodyPr/>
                  <a:lstStyle/>
                  <a:p>
                    <a:r>
                      <a:rPr lang="ru-RU"/>
                      <a:t>6</a:t>
                    </a:r>
                    <a:r>
                      <a:rPr lang="en-US"/>
                      <a:t> </a:t>
                    </a:r>
                    <a:r>
                      <a:rPr lang="ru-RU"/>
                      <a:t>209 251,06</a:t>
                    </a:r>
                    <a:endParaRPr lang="en-US"/>
                  </a:p>
                </c:rich>
              </c:tx>
              <c:showLegendKey val="0"/>
              <c:showVal val="1"/>
              <c:showCatName val="0"/>
              <c:showSerName val="0"/>
              <c:showPercent val="0"/>
              <c:showBubbleSize val="0"/>
            </c:dLbl>
            <c:dLbl>
              <c:idx val="3"/>
              <c:layout>
                <c:manualLayout>
                  <c:x val="2.0263434226657735E-2"/>
                  <c:y val="-1.7397340610151642E-2"/>
                </c:manualLayout>
              </c:layout>
              <c:tx>
                <c:rich>
                  <a:bodyPr/>
                  <a:lstStyle/>
                  <a:p>
                    <a:r>
                      <a:rPr lang="ru-RU"/>
                      <a:t>4</a:t>
                    </a:r>
                    <a:r>
                      <a:rPr lang="ru-RU" baseline="0"/>
                      <a:t> 464 480</a:t>
                    </a:r>
                    <a:r>
                      <a:rPr lang="ru-RU"/>
                      <a:t>,11</a:t>
                    </a:r>
                    <a:endParaRPr lang="en-US"/>
                  </a:p>
                </c:rich>
              </c:tx>
              <c:showLegendKey val="0"/>
              <c:showVal val="1"/>
              <c:showCatName val="0"/>
              <c:showSerName val="0"/>
              <c:showPercent val="0"/>
              <c:showBubbleSize val="0"/>
            </c:dLbl>
            <c:dLbl>
              <c:idx val="4"/>
              <c:layout>
                <c:manualLayout>
                  <c:x val="2.8818589606716762E-2"/>
                  <c:y val="-1.3016575829131006E-2"/>
                </c:manualLayout>
              </c:layout>
              <c:tx>
                <c:rich>
                  <a:bodyPr/>
                  <a:lstStyle/>
                  <a:p>
                    <a:r>
                      <a:rPr lang="ru-RU" baseline="0"/>
                      <a:t>4 827 940,26</a:t>
                    </a:r>
                  </a:p>
                </c:rich>
              </c:tx>
              <c:showLegendKey val="0"/>
              <c:showVal val="1"/>
              <c:showCatName val="0"/>
              <c:showSerName val="0"/>
              <c:showPercent val="0"/>
              <c:showBubbleSize val="0"/>
            </c:dLbl>
            <c:dLbl>
              <c:idx val="5"/>
              <c:layout>
                <c:manualLayout>
                  <c:x val="2.4192111353788556E-2"/>
                  <c:y val="-7.963382998084946E-2"/>
                </c:manualLayout>
              </c:layout>
              <c:showLegendKey val="0"/>
              <c:showVal val="1"/>
              <c:showCatName val="0"/>
              <c:showSerName val="0"/>
              <c:showPercent val="0"/>
              <c:showBubbleSize val="0"/>
            </c:dLbl>
            <c:dLbl>
              <c:idx val="6"/>
              <c:layout>
                <c:manualLayout>
                  <c:x val="2.2289766970618206E-2"/>
                  <c:y val="-3.9051603905160416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Лист1!$A$2:$A$7</c:f>
              <c:strCache>
                <c:ptCount val="6"/>
                <c:pt idx="0">
                  <c:v>2022</c:v>
                </c:pt>
                <c:pt idx="1">
                  <c:v>2023</c:v>
                </c:pt>
                <c:pt idx="2">
                  <c:v>2024 факт</c:v>
                </c:pt>
                <c:pt idx="3">
                  <c:v>2025 оценка</c:v>
                </c:pt>
                <c:pt idx="4">
                  <c:v>2026 прогноз</c:v>
                </c:pt>
                <c:pt idx="5">
                  <c:v>2027 прогноз</c:v>
                </c:pt>
              </c:strCache>
            </c:strRef>
          </c:cat>
          <c:val>
            <c:numRef>
              <c:f>Лист1!$B$2:$B$7</c:f>
              <c:numCache>
                <c:formatCode>#,##0.00</c:formatCode>
                <c:ptCount val="6"/>
                <c:pt idx="0">
                  <c:v>2358921.2999999998</c:v>
                </c:pt>
                <c:pt idx="1">
                  <c:v>3663439.64</c:v>
                </c:pt>
                <c:pt idx="2">
                  <c:v>6209251.0599999996</c:v>
                </c:pt>
                <c:pt idx="3">
                  <c:v>4464480.1100000003</c:v>
                </c:pt>
                <c:pt idx="4">
                  <c:v>4827940.26</c:v>
                </c:pt>
                <c:pt idx="5">
                  <c:v>5128116.47</c:v>
                </c:pt>
              </c:numCache>
            </c:numRef>
          </c:val>
        </c:ser>
        <c:dLbls>
          <c:showLegendKey val="0"/>
          <c:showVal val="0"/>
          <c:showCatName val="0"/>
          <c:showSerName val="0"/>
          <c:showPercent val="0"/>
          <c:showBubbleSize val="0"/>
        </c:dLbls>
        <c:gapWidth val="150"/>
        <c:shape val="cylinder"/>
        <c:axId val="44358144"/>
        <c:axId val="46176448"/>
        <c:axId val="0"/>
      </c:bar3DChart>
      <c:catAx>
        <c:axId val="4435814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6176448"/>
        <c:crosses val="autoZero"/>
        <c:auto val="1"/>
        <c:lblAlgn val="ctr"/>
        <c:lblOffset val="100"/>
        <c:noMultiLvlLbl val="0"/>
      </c:catAx>
      <c:valAx>
        <c:axId val="46176448"/>
        <c:scaling>
          <c:orientation val="minMax"/>
        </c:scaling>
        <c:delete val="0"/>
        <c:axPos val="l"/>
        <c:majorGridlines/>
        <c:numFmt formatCode="#,##0.00" sourceLinked="0"/>
        <c:majorTickMark val="out"/>
        <c:minorTickMark val="none"/>
        <c:tickLblPos val="nextTo"/>
        <c:txPr>
          <a:bodyPr/>
          <a:lstStyle/>
          <a:p>
            <a:pPr>
              <a:defRPr b="0">
                <a:latin typeface="Times New Roman" pitchFamily="18" charset="0"/>
                <a:cs typeface="Times New Roman" pitchFamily="18" charset="0"/>
              </a:defRPr>
            </a:pPr>
            <a:endParaRPr lang="ru-RU"/>
          </a:p>
        </c:txPr>
        <c:crossAx val="44358144"/>
        <c:crosses val="autoZero"/>
        <c:crossBetween val="between"/>
      </c:valAx>
      <c:spPr>
        <a:noFill/>
        <a:ln w="44774">
          <a:noFill/>
        </a:ln>
      </c:spPr>
    </c:plotArea>
    <c:plotVisOnly val="1"/>
    <c:dispBlanksAs val="gap"/>
    <c:showDLblsOverMax val="0"/>
  </c:chart>
  <c:spPr>
    <a:solidFill>
      <a:schemeClr val="tx2">
        <a:lumMod val="40000"/>
        <a:lumOff val="60000"/>
      </a:schemeClr>
    </a:solidFill>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крупных и средних предприятий и некомерческих организаций, рублей</a:t>
            </a:r>
          </a:p>
          <a:p>
            <a:pPr>
              <a:defRPr sz="1200">
                <a:latin typeface="Times New Roman" pitchFamily="18" charset="0"/>
                <a:cs typeface="Times New Roman" pitchFamily="18" charset="0"/>
              </a:defRPr>
            </a:pPr>
            <a:endParaRPr lang="ru-RU" sz="1200"/>
          </a:p>
        </c:rich>
      </c:tx>
      <c:layout>
        <c:manualLayout>
          <c:xMode val="edge"/>
          <c:yMode val="edge"/>
          <c:x val="0.15286780163715491"/>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866381870805477"/>
          <c:y val="0.26384660250801983"/>
          <c:w val="0.86489857307162443"/>
          <c:h val="0.50350138524351118"/>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2126431965585781E-2"/>
                  <c:y val="-1.5462838631980622E-2"/>
                </c:manualLayout>
              </c:layout>
              <c:showLegendKey val="0"/>
              <c:showVal val="1"/>
              <c:showCatName val="0"/>
              <c:showSerName val="0"/>
              <c:showPercent val="0"/>
              <c:showBubbleSize val="0"/>
            </c:dLbl>
            <c:dLbl>
              <c:idx val="1"/>
              <c:layout>
                <c:manualLayout>
                  <c:x val="1.0105280766399497E-2"/>
                  <c:y val="-1.4570875637174404E-2"/>
                </c:manualLayout>
              </c:layout>
              <c:showLegendKey val="0"/>
              <c:showVal val="1"/>
              <c:showCatName val="0"/>
              <c:showSerName val="0"/>
              <c:showPercent val="0"/>
              <c:showBubbleSize val="0"/>
            </c:dLbl>
            <c:dLbl>
              <c:idx val="2"/>
              <c:layout>
                <c:manualLayout>
                  <c:x val="6.0631831425049113E-3"/>
                  <c:y val="-2.304837436367441E-2"/>
                </c:manualLayout>
              </c:layout>
              <c:showLegendKey val="0"/>
              <c:showVal val="1"/>
              <c:showCatName val="0"/>
              <c:showSerName val="0"/>
              <c:showPercent val="0"/>
              <c:showBubbleSize val="0"/>
            </c:dLbl>
            <c:dLbl>
              <c:idx val="3"/>
              <c:layout>
                <c:manualLayout>
                  <c:x val="1.4147427332511425E-2"/>
                  <c:y val="-3.2267724109144039E-2"/>
                </c:manualLayout>
              </c:layout>
              <c:showLegendKey val="0"/>
              <c:showVal val="1"/>
              <c:showCatName val="0"/>
              <c:showSerName val="0"/>
              <c:showPercent val="0"/>
              <c:showBubbleSize val="0"/>
            </c:dLbl>
            <c:dLbl>
              <c:idx val="4"/>
              <c:layout>
                <c:manualLayout>
                  <c:x val="1.010530523750886E-2"/>
                  <c:y val="-3.2267724109144039E-2"/>
                </c:manualLayout>
              </c:layout>
              <c:showLegendKey val="0"/>
              <c:showVal val="1"/>
              <c:showCatName val="0"/>
              <c:showSerName val="0"/>
              <c:showPercent val="0"/>
              <c:showBubbleSize val="0"/>
            </c:dLbl>
            <c:dLbl>
              <c:idx val="5"/>
              <c:layout>
                <c:manualLayout>
                  <c:x val="1.8189549427514589E-2"/>
                  <c:y val="-3.6877398981881672E-2"/>
                </c:manualLayout>
              </c:layout>
              <c:showLegendKey val="0"/>
              <c:showVal val="1"/>
              <c:showCatName val="0"/>
              <c:showSerName val="0"/>
              <c:showPercent val="0"/>
              <c:showBubbleSize val="0"/>
            </c:dLbl>
            <c:dLbl>
              <c:idx val="6"/>
              <c:layout>
                <c:manualLayout>
                  <c:x val="8.0912553439317081E-3"/>
                  <c:y val="-5.6042903269507682E-3"/>
                </c:manualLayout>
              </c:layout>
              <c:showLegendKey val="0"/>
              <c:showVal val="1"/>
              <c:showCatName val="0"/>
              <c:showSerName val="0"/>
              <c:showPercent val="0"/>
              <c:showBubbleSize val="0"/>
            </c:dLbl>
            <c:dLbl>
              <c:idx val="7"/>
              <c:layout>
                <c:manualLayout>
                  <c:x val="2.6296579867778062E-2"/>
                  <c:y val="0"/>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факт</c:v>
                </c:pt>
                <c:pt idx="1">
                  <c:v>2024 отчет</c:v>
                </c:pt>
                <c:pt idx="2">
                  <c:v>2025 оценка</c:v>
                </c:pt>
                <c:pt idx="3">
                  <c:v>2026 прогноз</c:v>
                </c:pt>
                <c:pt idx="4">
                  <c:v>2027 прогноз</c:v>
                </c:pt>
              </c:strCache>
            </c:strRef>
          </c:cat>
          <c:val>
            <c:numRef>
              <c:f>Лист1!$B$2:$B$6</c:f>
              <c:numCache>
                <c:formatCode>#,##0.00</c:formatCode>
                <c:ptCount val="5"/>
                <c:pt idx="0">
                  <c:v>126881.5</c:v>
                </c:pt>
                <c:pt idx="1">
                  <c:v>154150.79999999999</c:v>
                </c:pt>
                <c:pt idx="2">
                  <c:v>177273.41999999998</c:v>
                </c:pt>
                <c:pt idx="3">
                  <c:v>196596.22</c:v>
                </c:pt>
                <c:pt idx="4">
                  <c:v>213896.69</c:v>
                </c:pt>
              </c:numCache>
            </c:numRef>
          </c:val>
        </c:ser>
        <c:dLbls>
          <c:showLegendKey val="0"/>
          <c:showVal val="0"/>
          <c:showCatName val="0"/>
          <c:showSerName val="0"/>
          <c:showPercent val="0"/>
          <c:showBubbleSize val="0"/>
        </c:dLbls>
        <c:gapWidth val="150"/>
        <c:shape val="cylinder"/>
        <c:axId val="93850112"/>
        <c:axId val="46177024"/>
        <c:axId val="0"/>
      </c:bar3DChart>
      <c:catAx>
        <c:axId val="93850112"/>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6177024"/>
        <c:crosses val="autoZero"/>
        <c:auto val="1"/>
        <c:lblAlgn val="ctr"/>
        <c:lblOffset val="100"/>
        <c:noMultiLvlLbl val="0"/>
      </c:catAx>
      <c:valAx>
        <c:axId val="46177024"/>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50112"/>
        <c:crosses val="autoZero"/>
        <c:crossBetween val="between"/>
        <c:majorUnit val="100000"/>
      </c:valAx>
    </c:plotArea>
    <c:plotVisOnly val="1"/>
    <c:dispBlanksAs val="gap"/>
    <c:showDLblsOverMax val="0"/>
  </c:chart>
  <c:spPr>
    <a:solidFill>
      <a:schemeClr val="tx2">
        <a:lumMod val="40000"/>
        <a:lumOff val="60000"/>
      </a:schemeClr>
    </a:soli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 начисленная</a:t>
            </a:r>
            <a:r>
              <a:rPr lang="ru-RU" sz="1200" baseline="0"/>
              <a:t> </a:t>
            </a:r>
            <a:r>
              <a:rPr lang="ru-RU" sz="1200"/>
              <a:t>заработная плата работников муниципальных дошкольных образовательных 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445892137180679"/>
          <c:y val="3.3620258209742762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751503266665998"/>
          <c:y val="0.24806122126300478"/>
          <c:w val="0.85038586345702971"/>
          <c:h val="0.53944323224657154"/>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0296760752574838E-2"/>
                  <c:y val="-2.0662770568405212E-2"/>
                </c:manualLayout>
              </c:layout>
              <c:showLegendKey val="0"/>
              <c:showVal val="1"/>
              <c:showCatName val="0"/>
              <c:showSerName val="0"/>
              <c:showPercent val="0"/>
              <c:showBubbleSize val="0"/>
            </c:dLbl>
            <c:dLbl>
              <c:idx val="1"/>
              <c:layout>
                <c:manualLayout>
                  <c:x val="1.6468498660603601E-2"/>
                  <c:y val="-2.8957021931699523E-2"/>
                </c:manualLayout>
              </c:layout>
              <c:showLegendKey val="0"/>
              <c:showVal val="1"/>
              <c:showCatName val="0"/>
              <c:showSerName val="0"/>
              <c:showPercent val="0"/>
              <c:showBubbleSize val="0"/>
            </c:dLbl>
            <c:dLbl>
              <c:idx val="2"/>
              <c:layout>
                <c:manualLayout>
                  <c:x val="1.2356154660175769E-2"/>
                  <c:y val="-3.6567194655494691E-2"/>
                </c:manualLayout>
              </c:layout>
              <c:showLegendKey val="0"/>
              <c:showVal val="1"/>
              <c:showCatName val="0"/>
              <c:showSerName val="0"/>
              <c:showPercent val="0"/>
              <c:showBubbleSize val="0"/>
            </c:dLbl>
            <c:dLbl>
              <c:idx val="3"/>
              <c:layout>
                <c:manualLayout>
                  <c:x val="8.2374086020598689E-3"/>
                  <c:y val="-4.1325541136810383E-2"/>
                </c:manualLayout>
              </c:layout>
              <c:showLegendKey val="0"/>
              <c:showVal val="1"/>
              <c:showCatName val="0"/>
              <c:showSerName val="0"/>
              <c:showPercent val="0"/>
              <c:showBubbleSize val="0"/>
            </c:dLbl>
            <c:dLbl>
              <c:idx val="4"/>
              <c:layout>
                <c:manualLayout>
                  <c:x val="8.5289095915735448E-3"/>
                  <c:y val="-4.0627232616920528E-2"/>
                </c:manualLayout>
              </c:layout>
              <c:showLegendKey val="0"/>
              <c:showVal val="1"/>
              <c:showCatName val="0"/>
              <c:showSerName val="0"/>
              <c:showPercent val="0"/>
              <c:showBubbleSize val="0"/>
            </c:dLbl>
            <c:dLbl>
              <c:idx val="5"/>
              <c:layout>
                <c:manualLayout>
                  <c:x val="1.4415375728680365E-2"/>
                  <c:y val="-4.3384497260219014E-2"/>
                </c:manualLayout>
              </c:layout>
              <c:showLegendKey val="0"/>
              <c:showVal val="1"/>
              <c:showCatName val="0"/>
              <c:showSerName val="0"/>
              <c:showPercent val="0"/>
              <c:showBubbleSize val="0"/>
            </c:dLbl>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факт</c:v>
                </c:pt>
                <c:pt idx="2">
                  <c:v>2025 оценка</c:v>
                </c:pt>
                <c:pt idx="3">
                  <c:v>2026 прогноз</c:v>
                </c:pt>
                <c:pt idx="4">
                  <c:v>2027 прогноз</c:v>
                </c:pt>
              </c:strCache>
            </c:strRef>
          </c:cat>
          <c:val>
            <c:numRef>
              <c:f>Лист1!$B$2:$B$6</c:f>
              <c:numCache>
                <c:formatCode>#,##0.00</c:formatCode>
                <c:ptCount val="5"/>
                <c:pt idx="0">
                  <c:v>54988</c:v>
                </c:pt>
                <c:pt idx="1">
                  <c:v>60651.6</c:v>
                </c:pt>
                <c:pt idx="2">
                  <c:v>69749.34</c:v>
                </c:pt>
                <c:pt idx="3">
                  <c:v>77325.02</c:v>
                </c:pt>
                <c:pt idx="4">
                  <c:v>84159</c:v>
                </c:pt>
              </c:numCache>
            </c:numRef>
          </c:val>
        </c:ser>
        <c:dLbls>
          <c:showLegendKey val="0"/>
          <c:showVal val="0"/>
          <c:showCatName val="0"/>
          <c:showSerName val="0"/>
          <c:showPercent val="0"/>
          <c:showBubbleSize val="0"/>
        </c:dLbls>
        <c:gapWidth val="150"/>
        <c:shape val="cylinder"/>
        <c:axId val="44356608"/>
        <c:axId val="93824128"/>
        <c:axId val="0"/>
      </c:bar3DChart>
      <c:catAx>
        <c:axId val="44356608"/>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24128"/>
        <c:crosses val="autoZero"/>
        <c:auto val="1"/>
        <c:lblAlgn val="ctr"/>
        <c:lblOffset val="100"/>
        <c:noMultiLvlLbl val="0"/>
      </c:catAx>
      <c:valAx>
        <c:axId val="93824128"/>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4356608"/>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4416253523865069"/>
          <c:y val="2.4656008907977412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242467276131547"/>
          <c:y val="0.27317956467562771"/>
          <c:w val="0.86989306661498034"/>
          <c:h val="0.49470986692243146"/>
        </c:manualLayout>
      </c:layout>
      <c:bar3DChart>
        <c:barDir val="col"/>
        <c:grouping val="standard"/>
        <c:varyColors val="0"/>
        <c:ser>
          <c:idx val="0"/>
          <c:order val="0"/>
          <c:tx>
            <c:strRef>
              <c:f>Лист1!$B$1</c:f>
              <c:strCache>
                <c:ptCount val="1"/>
                <c:pt idx="0">
                  <c:v>образовательных учреждений</c:v>
                </c:pt>
              </c:strCache>
            </c:strRef>
          </c:tx>
          <c:invertIfNegative val="0"/>
          <c:dLbls>
            <c:dLbl>
              <c:idx val="0"/>
              <c:layout>
                <c:manualLayout>
                  <c:x val="8.2372947726842508E-3"/>
                  <c:y val="-1.1541250364179021E-2"/>
                </c:manualLayout>
              </c:layout>
              <c:showLegendKey val="0"/>
              <c:showVal val="1"/>
              <c:showCatName val="0"/>
              <c:showSerName val="0"/>
              <c:showPercent val="0"/>
              <c:showBubbleSize val="0"/>
            </c:dLbl>
            <c:dLbl>
              <c:idx val="1"/>
              <c:layout>
                <c:manualLayout>
                  <c:x val="1.0296537425215697E-2"/>
                  <c:y val="-3.0035963007505398E-2"/>
                </c:manualLayout>
              </c:layout>
              <c:showLegendKey val="0"/>
              <c:showVal val="1"/>
              <c:showCatName val="0"/>
              <c:showSerName val="0"/>
              <c:showPercent val="0"/>
              <c:showBubbleSize val="0"/>
            </c:dLbl>
            <c:dLbl>
              <c:idx val="2"/>
              <c:layout>
                <c:manualLayout>
                  <c:x val="1.8528483515685683E-2"/>
                  <c:y val="-3.7567121159138128E-2"/>
                </c:manualLayout>
              </c:layout>
              <c:showLegendKey val="0"/>
              <c:showVal val="1"/>
              <c:showCatName val="0"/>
              <c:showSerName val="0"/>
              <c:showPercent val="0"/>
              <c:showBubbleSize val="0"/>
            </c:dLbl>
            <c:dLbl>
              <c:idx val="3"/>
              <c:layout>
                <c:manualLayout>
                  <c:x val="1.646024992724518E-2"/>
                  <c:y val="-5.1718388142658694E-2"/>
                </c:manualLayout>
              </c:layout>
              <c:showLegendKey val="0"/>
              <c:showVal val="1"/>
              <c:showCatName val="0"/>
              <c:showSerName val="0"/>
              <c:showPercent val="0"/>
              <c:showBubbleSize val="0"/>
            </c:dLbl>
            <c:dLbl>
              <c:idx val="4"/>
              <c:layout>
                <c:manualLayout>
                  <c:x val="1.2356679320678026E-2"/>
                  <c:y val="-4.9756831866607183E-2"/>
                </c:manualLayout>
              </c:layout>
              <c:showLegendKey val="0"/>
              <c:showVal val="1"/>
              <c:showCatName val="0"/>
              <c:showSerName val="0"/>
              <c:showPercent val="0"/>
              <c:showBubbleSize val="0"/>
            </c:dLbl>
            <c:dLbl>
              <c:idx val="5"/>
              <c:layout>
                <c:manualLayout>
                  <c:x val="1.4399157823587737E-2"/>
                  <c:y val="-4.8667207040296534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 </c:v>
                </c:pt>
                <c:pt idx="1">
                  <c:v>2024 отчет</c:v>
                </c:pt>
                <c:pt idx="2">
                  <c:v>2025 оценка</c:v>
                </c:pt>
                <c:pt idx="3">
                  <c:v>2026 прогноз</c:v>
                </c:pt>
                <c:pt idx="4">
                  <c:v>2027 прогноз</c:v>
                </c:pt>
              </c:strCache>
            </c:strRef>
          </c:cat>
          <c:val>
            <c:numRef>
              <c:f>Лист1!$B$2:$B$6</c:f>
              <c:numCache>
                <c:formatCode>#,##0.00</c:formatCode>
                <c:ptCount val="5"/>
                <c:pt idx="0">
                  <c:v>66452.2</c:v>
                </c:pt>
                <c:pt idx="1">
                  <c:v>81265.899999999994</c:v>
                </c:pt>
                <c:pt idx="2">
                  <c:v>93455.79</c:v>
                </c:pt>
                <c:pt idx="3">
                  <c:v>103642.48</c:v>
                </c:pt>
                <c:pt idx="4">
                  <c:v>112763.02</c:v>
                </c:pt>
              </c:numCache>
            </c:numRef>
          </c:val>
        </c:ser>
        <c:dLbls>
          <c:showLegendKey val="0"/>
          <c:showVal val="0"/>
          <c:showCatName val="0"/>
          <c:showSerName val="0"/>
          <c:showPercent val="0"/>
          <c:showBubbleSize val="0"/>
        </c:dLbls>
        <c:gapWidth val="150"/>
        <c:shape val="cylinder"/>
        <c:axId val="46709760"/>
        <c:axId val="93825280"/>
        <c:axId val="45885312"/>
      </c:bar3DChart>
      <c:catAx>
        <c:axId val="46709760"/>
        <c:scaling>
          <c:orientation val="minMax"/>
        </c:scaling>
        <c:delete val="0"/>
        <c:axPos val="b"/>
        <c:numFmt formatCode="General"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93825280"/>
        <c:crosses val="autoZero"/>
        <c:auto val="1"/>
        <c:lblAlgn val="ctr"/>
        <c:lblOffset val="100"/>
        <c:noMultiLvlLbl val="0"/>
      </c:catAx>
      <c:valAx>
        <c:axId val="93825280"/>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6709760"/>
        <c:crosses val="autoZero"/>
        <c:crossBetween val="between"/>
      </c:valAx>
      <c:serAx>
        <c:axId val="45885312"/>
        <c:scaling>
          <c:orientation val="minMax"/>
        </c:scaling>
        <c:delete val="1"/>
        <c:axPos val="b"/>
        <c:majorTickMark val="out"/>
        <c:minorTickMark val="none"/>
        <c:tickLblPos val="none"/>
        <c:crossAx val="93825280"/>
        <c:crosses val="autoZero"/>
      </c:serAx>
    </c:plotArea>
    <c:plotVisOnly val="1"/>
    <c:dispBlanksAs val="gap"/>
    <c:showDLblsOverMax val="0"/>
  </c:chart>
  <c:spPr>
    <a:solidFill>
      <a:schemeClr val="accent2">
        <a:lumMod val="40000"/>
        <a:lumOff val="60000"/>
      </a:schemeClr>
    </a:soli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учителей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5625264178642492"/>
          <c:y val="2.6137197146565904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513530885358322"/>
          <c:y val="0.25401970684640135"/>
          <c:w val="0.86989306661498034"/>
          <c:h val="0.6385936754580962"/>
        </c:manualLayout>
      </c:layout>
      <c:bar3DChart>
        <c:barDir val="col"/>
        <c:grouping val="standard"/>
        <c:varyColors val="0"/>
        <c:ser>
          <c:idx val="0"/>
          <c:order val="0"/>
          <c:tx>
            <c:strRef>
              <c:f>Лист1!$B$1</c:f>
              <c:strCache>
                <c:ptCount val="1"/>
                <c:pt idx="0">
                  <c:v>образовательных учреждений</c:v>
                </c:pt>
              </c:strCache>
            </c:strRef>
          </c:tx>
          <c:invertIfNegative val="0"/>
          <c:dLbls>
            <c:dLbl>
              <c:idx val="0"/>
              <c:layout>
                <c:manualLayout>
                  <c:x val="1.0276850588685901E-2"/>
                  <c:y val="-4.1633928139841923E-2"/>
                </c:manualLayout>
              </c:layout>
              <c:showLegendKey val="0"/>
              <c:showVal val="1"/>
              <c:showCatName val="0"/>
              <c:showSerName val="0"/>
              <c:showPercent val="0"/>
              <c:showBubbleSize val="0"/>
            </c:dLbl>
            <c:dLbl>
              <c:idx val="1"/>
              <c:layout>
                <c:manualLayout>
                  <c:x val="1.0296603262724214E-2"/>
                  <c:y val="-6.6147304888647937E-2"/>
                </c:manualLayout>
              </c:layout>
              <c:showLegendKey val="0"/>
              <c:showVal val="1"/>
              <c:showCatName val="0"/>
              <c:showSerName val="0"/>
              <c:showPercent val="0"/>
              <c:showBubbleSize val="0"/>
            </c:dLbl>
            <c:dLbl>
              <c:idx val="2"/>
              <c:layout>
                <c:manualLayout>
                  <c:x val="1.8528490020483363E-2"/>
                  <c:y val="-6.1640998713837866E-2"/>
                </c:manualLayout>
              </c:layout>
              <c:showLegendKey val="0"/>
              <c:showVal val="1"/>
              <c:showCatName val="0"/>
              <c:showSerName val="0"/>
              <c:showPercent val="0"/>
              <c:showBubbleSize val="0"/>
            </c:dLbl>
            <c:dLbl>
              <c:idx val="3"/>
              <c:layout>
                <c:manualLayout>
                  <c:x val="2.0458791987480407E-2"/>
                  <c:y val="-5.6184524920929992E-2"/>
                </c:manualLayout>
              </c:layout>
              <c:showLegendKey val="0"/>
              <c:showVal val="1"/>
              <c:showCatName val="0"/>
              <c:showSerName val="0"/>
              <c:showPercent val="0"/>
              <c:showBubbleSize val="0"/>
            </c:dLbl>
            <c:dLbl>
              <c:idx val="4"/>
              <c:layout>
                <c:manualLayout>
                  <c:x val="2.0514838192678478E-2"/>
                  <c:y val="-4.7087558538381501E-2"/>
                </c:manualLayout>
              </c:layout>
              <c:showLegendKey val="0"/>
              <c:showVal val="1"/>
              <c:showCatName val="0"/>
              <c:showSerName val="0"/>
              <c:showPercent val="0"/>
              <c:showBubbleSize val="0"/>
            </c:dLbl>
            <c:dLbl>
              <c:idx val="5"/>
              <c:layout>
                <c:manualLayout>
                  <c:x val="1.209762959881998E-2"/>
                  <c:y val="-5.1425156647334686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отчет</c:v>
                </c:pt>
                <c:pt idx="2">
                  <c:v>2025 оценка</c:v>
                </c:pt>
                <c:pt idx="3">
                  <c:v>2026 прогноз</c:v>
                </c:pt>
                <c:pt idx="4">
                  <c:v>2027 прогноз</c:v>
                </c:pt>
              </c:strCache>
            </c:strRef>
          </c:cat>
          <c:val>
            <c:numRef>
              <c:f>Лист1!$B$2:$B$6</c:f>
              <c:numCache>
                <c:formatCode>#,##0.00</c:formatCode>
                <c:ptCount val="5"/>
                <c:pt idx="0">
                  <c:v>86088.209999999992</c:v>
                </c:pt>
                <c:pt idx="1">
                  <c:v>104257.23</c:v>
                </c:pt>
                <c:pt idx="2">
                  <c:v>119895.82</c:v>
                </c:pt>
                <c:pt idx="3">
                  <c:v>132964.47</c:v>
                </c:pt>
                <c:pt idx="4">
                  <c:v>144665.34999999998</c:v>
                </c:pt>
              </c:numCache>
            </c:numRef>
          </c:val>
        </c:ser>
        <c:dLbls>
          <c:showLegendKey val="0"/>
          <c:showVal val="0"/>
          <c:showCatName val="0"/>
          <c:showSerName val="0"/>
          <c:showPercent val="0"/>
          <c:showBubbleSize val="0"/>
        </c:dLbls>
        <c:gapWidth val="150"/>
        <c:shape val="cylinder"/>
        <c:axId val="99000832"/>
        <c:axId val="93827008"/>
        <c:axId val="77339136"/>
      </c:bar3DChart>
      <c:catAx>
        <c:axId val="99000832"/>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27008"/>
        <c:crosses val="autoZero"/>
        <c:auto val="1"/>
        <c:lblAlgn val="ctr"/>
        <c:lblOffset val="100"/>
        <c:noMultiLvlLbl val="0"/>
      </c:catAx>
      <c:valAx>
        <c:axId val="93827008"/>
        <c:scaling>
          <c:orientation val="minMax"/>
          <c:max val="110000"/>
          <c:min val="10000"/>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9000832"/>
        <c:crosses val="autoZero"/>
        <c:crossBetween val="between"/>
        <c:minorUnit val="20000"/>
      </c:valAx>
      <c:serAx>
        <c:axId val="77339136"/>
        <c:scaling>
          <c:orientation val="minMax"/>
        </c:scaling>
        <c:delete val="1"/>
        <c:axPos val="b"/>
        <c:majorTickMark val="out"/>
        <c:minorTickMark val="none"/>
        <c:tickLblPos val="none"/>
        <c:crossAx val="93827008"/>
        <c:crosses val="autoZero"/>
      </c:serAx>
    </c:plotArea>
    <c:plotVisOnly val="1"/>
    <c:dispBlanksAs val="gap"/>
    <c:showDLblsOverMax val="0"/>
  </c:chart>
  <c:spPr>
    <a:solidFill>
      <a:schemeClr val="accent2">
        <a:lumMod val="40000"/>
        <a:lumOff val="60000"/>
      </a:schemeClr>
    </a:solid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культуры и искусства, рублей</a:t>
            </a:r>
          </a:p>
          <a:p>
            <a:pPr>
              <a:defRPr sz="1200">
                <a:latin typeface="Times New Roman" pitchFamily="18" charset="0"/>
                <a:cs typeface="Times New Roman" pitchFamily="18" charset="0"/>
              </a:defRPr>
            </a:pPr>
            <a:endParaRPr lang="ru-RU" sz="1200"/>
          </a:p>
        </c:rich>
      </c:tx>
      <c:layout>
        <c:manualLayout>
          <c:xMode val="edge"/>
          <c:yMode val="edge"/>
          <c:x val="0.13308778358983145"/>
          <c:y val="5.3092356743997624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625977672504549"/>
          <c:y val="0.33246192688578646"/>
          <c:w val="0.87352639761527628"/>
          <c:h val="0.42157388221209191"/>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4182290451075006E-2"/>
                  <c:y val="-2.4085646282371812E-2"/>
                </c:manualLayout>
              </c:layout>
              <c:showLegendKey val="0"/>
              <c:showVal val="1"/>
              <c:showCatName val="0"/>
              <c:showSerName val="0"/>
              <c:showPercent val="0"/>
              <c:showBubbleSize val="0"/>
            </c:dLbl>
            <c:dLbl>
              <c:idx val="1"/>
              <c:layout>
                <c:manualLayout>
                  <c:x val="1.4182290451075006E-2"/>
                  <c:y val="-4.3354163308267767E-2"/>
                </c:manualLayout>
              </c:layout>
              <c:showLegendKey val="0"/>
              <c:showVal val="1"/>
              <c:showCatName val="0"/>
              <c:showSerName val="0"/>
              <c:showPercent val="0"/>
              <c:showBubbleSize val="0"/>
            </c:dLbl>
            <c:dLbl>
              <c:idx val="2"/>
              <c:layout>
                <c:manualLayout>
                  <c:x val="1.2156248958064038E-2"/>
                  <c:y val="-3.853703405179363E-2"/>
                </c:manualLayout>
              </c:layout>
              <c:showLegendKey val="0"/>
              <c:showVal val="1"/>
              <c:showCatName val="0"/>
              <c:showSerName val="0"/>
              <c:showPercent val="0"/>
              <c:showBubbleSize val="0"/>
            </c:dLbl>
            <c:dLbl>
              <c:idx val="3"/>
              <c:layout>
                <c:manualLayout>
                  <c:x val="1.01302074650535E-2"/>
                  <c:y val="-3.8537034051793671E-2"/>
                </c:manualLayout>
              </c:layout>
              <c:showLegendKey val="0"/>
              <c:showVal val="1"/>
              <c:showCatName val="0"/>
              <c:showSerName val="0"/>
              <c:showPercent val="0"/>
              <c:showBubbleSize val="0"/>
            </c:dLbl>
            <c:dLbl>
              <c:idx val="4"/>
              <c:layout>
                <c:manualLayout>
                  <c:x val="1.0130207465053576E-2"/>
                  <c:y val="-4.3354163308267767E-2"/>
                </c:manualLayout>
              </c:layout>
              <c:showLegendKey val="0"/>
              <c:showVal val="1"/>
              <c:showCatName val="0"/>
              <c:showSerName val="0"/>
              <c:showPercent val="0"/>
              <c:showBubbleSize val="0"/>
            </c:dLbl>
            <c:dLbl>
              <c:idx val="5"/>
              <c:layout>
                <c:manualLayout>
                  <c:x val="1.6208331944085781E-2"/>
                  <c:y val="-3.85370340517936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 отчет</c:v>
                </c:pt>
                <c:pt idx="1">
                  <c:v>2024 оценка</c:v>
                </c:pt>
                <c:pt idx="2">
                  <c:v>2025 прогноз</c:v>
                </c:pt>
                <c:pt idx="3">
                  <c:v>2026 прогноз</c:v>
                </c:pt>
                <c:pt idx="4">
                  <c:v>2027 прогноз</c:v>
                </c:pt>
              </c:strCache>
            </c:strRef>
          </c:cat>
          <c:val>
            <c:numRef>
              <c:f>Лист1!$B$2:$B$6</c:f>
              <c:numCache>
                <c:formatCode>#,##0.00</c:formatCode>
                <c:ptCount val="5"/>
                <c:pt idx="0">
                  <c:v>97344.2</c:v>
                </c:pt>
                <c:pt idx="1">
                  <c:v>112265.3</c:v>
                </c:pt>
                <c:pt idx="2">
                  <c:v>124177.8</c:v>
                </c:pt>
                <c:pt idx="3">
                  <c:v>137713.18</c:v>
                </c:pt>
                <c:pt idx="4">
                  <c:v>149831.94</c:v>
                </c:pt>
              </c:numCache>
            </c:numRef>
          </c:val>
        </c:ser>
        <c:dLbls>
          <c:showLegendKey val="0"/>
          <c:showVal val="0"/>
          <c:showCatName val="0"/>
          <c:showSerName val="0"/>
          <c:showPercent val="0"/>
          <c:showBubbleSize val="0"/>
        </c:dLbls>
        <c:gapWidth val="150"/>
        <c:shape val="cylinder"/>
        <c:axId val="93851136"/>
        <c:axId val="93828736"/>
        <c:axId val="0"/>
      </c:bar3DChart>
      <c:catAx>
        <c:axId val="93851136"/>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28736"/>
        <c:crosses val="autoZero"/>
        <c:auto val="1"/>
        <c:lblAlgn val="ctr"/>
        <c:lblOffset val="100"/>
        <c:noMultiLvlLbl val="0"/>
      </c:catAx>
      <c:valAx>
        <c:axId val="93828736"/>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51136"/>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физической культуры и спорта, рублей</a:t>
            </a:r>
          </a:p>
          <a:p>
            <a:pPr>
              <a:defRPr sz="1200">
                <a:latin typeface="Times New Roman" pitchFamily="18" charset="0"/>
                <a:cs typeface="Times New Roman" pitchFamily="18" charset="0"/>
              </a:defRPr>
            </a:pPr>
            <a:endParaRPr lang="ru-RU" sz="1200"/>
          </a:p>
        </c:rich>
      </c:tx>
      <c:layout>
        <c:manualLayout>
          <c:xMode val="edge"/>
          <c:yMode val="edge"/>
          <c:x val="0.12259991783535992"/>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534794098488958"/>
          <c:y val="0.31566204224471944"/>
          <c:w val="0.88465205901511046"/>
          <c:h val="0.45320434561867162"/>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4182290451075006E-2"/>
                  <c:y val="-2.4085646282371812E-2"/>
                </c:manualLayout>
              </c:layout>
              <c:showLegendKey val="0"/>
              <c:showVal val="1"/>
              <c:showCatName val="0"/>
              <c:showSerName val="0"/>
              <c:showPercent val="0"/>
              <c:showBubbleSize val="0"/>
            </c:dLbl>
            <c:dLbl>
              <c:idx val="1"/>
              <c:layout>
                <c:manualLayout>
                  <c:x val="1.4182290451075006E-2"/>
                  <c:y val="-4.3354163308267767E-2"/>
                </c:manualLayout>
              </c:layout>
              <c:showLegendKey val="0"/>
              <c:showVal val="1"/>
              <c:showCatName val="0"/>
              <c:showSerName val="0"/>
              <c:showPercent val="0"/>
              <c:showBubbleSize val="0"/>
            </c:dLbl>
            <c:dLbl>
              <c:idx val="2"/>
              <c:layout>
                <c:manualLayout>
                  <c:x val="1.2156248958064038E-2"/>
                  <c:y val="-3.853703405179363E-2"/>
                </c:manualLayout>
              </c:layout>
              <c:showLegendKey val="0"/>
              <c:showVal val="1"/>
              <c:showCatName val="0"/>
              <c:showSerName val="0"/>
              <c:showPercent val="0"/>
              <c:showBubbleSize val="0"/>
            </c:dLbl>
            <c:dLbl>
              <c:idx val="3"/>
              <c:layout>
                <c:manualLayout>
                  <c:x val="1.01302074650535E-2"/>
                  <c:y val="-3.8537034051793671E-2"/>
                </c:manualLayout>
              </c:layout>
              <c:showLegendKey val="0"/>
              <c:showVal val="1"/>
              <c:showCatName val="0"/>
              <c:showSerName val="0"/>
              <c:showPercent val="0"/>
              <c:showBubbleSize val="0"/>
            </c:dLbl>
            <c:dLbl>
              <c:idx val="4"/>
              <c:layout>
                <c:manualLayout>
                  <c:x val="1.0130207465053576E-2"/>
                  <c:y val="-4.3354163308267767E-2"/>
                </c:manualLayout>
              </c:layout>
              <c:showLegendKey val="0"/>
              <c:showVal val="1"/>
              <c:showCatName val="0"/>
              <c:showSerName val="0"/>
              <c:showPercent val="0"/>
              <c:showBubbleSize val="0"/>
            </c:dLbl>
            <c:dLbl>
              <c:idx val="5"/>
              <c:layout>
                <c:manualLayout>
                  <c:x val="1.6208331944085781E-2"/>
                  <c:y val="-3.853703405179363E-2"/>
                </c:manualLayout>
              </c:layout>
              <c:showLegendKey val="0"/>
              <c:showVal val="1"/>
              <c:showCatName val="0"/>
              <c:showSerName val="0"/>
              <c:showPercent val="0"/>
              <c:showBubbleSize val="0"/>
            </c:dLbl>
            <c:txPr>
              <a:bodyPr/>
              <a:lstStyle/>
              <a:p>
                <a:pPr>
                  <a:defRPr sz="105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2023</c:v>
                </c:pt>
                <c:pt idx="1">
                  <c:v>2024</c:v>
                </c:pt>
                <c:pt idx="2">
                  <c:v>2025 оценка</c:v>
                </c:pt>
                <c:pt idx="3">
                  <c:v>2026 прогноз</c:v>
                </c:pt>
                <c:pt idx="4">
                  <c:v>2027 прогноз</c:v>
                </c:pt>
              </c:strCache>
            </c:strRef>
          </c:cat>
          <c:val>
            <c:numRef>
              <c:f>Лист1!$B$2:$B$6</c:f>
              <c:numCache>
                <c:formatCode>#,##0.00</c:formatCode>
                <c:ptCount val="5"/>
                <c:pt idx="0">
                  <c:v>64638</c:v>
                </c:pt>
                <c:pt idx="1">
                  <c:v>78105.2</c:v>
                </c:pt>
                <c:pt idx="2">
                  <c:v>83225.2</c:v>
                </c:pt>
                <c:pt idx="3">
                  <c:v>83225.2</c:v>
                </c:pt>
                <c:pt idx="4">
                  <c:v>83225.2</c:v>
                </c:pt>
              </c:numCache>
            </c:numRef>
          </c:val>
        </c:ser>
        <c:dLbls>
          <c:showLegendKey val="0"/>
          <c:showVal val="0"/>
          <c:showCatName val="0"/>
          <c:showSerName val="0"/>
          <c:showPercent val="0"/>
          <c:showBubbleSize val="0"/>
        </c:dLbls>
        <c:gapWidth val="150"/>
        <c:shape val="cylinder"/>
        <c:axId val="44358656"/>
        <c:axId val="93921280"/>
        <c:axId val="0"/>
      </c:bar3DChart>
      <c:catAx>
        <c:axId val="44358656"/>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921280"/>
        <c:crosses val="autoZero"/>
        <c:auto val="1"/>
        <c:lblAlgn val="ctr"/>
        <c:lblOffset val="100"/>
        <c:noMultiLvlLbl val="0"/>
      </c:catAx>
      <c:valAx>
        <c:axId val="93921280"/>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4358656"/>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C3969-82A1-408F-AA86-1571E2C3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21195</TotalTime>
  <Pages>77</Pages>
  <Words>27833</Words>
  <Characters>158654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ПРОГНОЗУ СОЦИАЛЬНО-ЭКОНОМИЧЕСКОГО РАЗВИ</vt:lpstr>
    </vt:vector>
  </TitlesOfParts>
  <Company>home</Company>
  <LinksUpToDate>false</LinksUpToDate>
  <CharactersWithSpaces>186115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ПРОГНОЗУ СОЦИАЛЬНО-ЭКОНОМИЧЕСКОГО РАЗВИ</dc:title>
  <dc:creator>*</dc:creator>
  <cp:lastModifiedBy>Шокало Светлана Александровна</cp:lastModifiedBy>
  <cp:revision>597</cp:revision>
  <cp:lastPrinted>2025-04-30T04:19:00Z</cp:lastPrinted>
  <dcterms:created xsi:type="dcterms:W3CDTF">2018-04-25T01:50:00Z</dcterms:created>
  <dcterms:modified xsi:type="dcterms:W3CDTF">2025-04-30T04:21:00Z</dcterms:modified>
</cp:coreProperties>
</file>